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47E" w:rsidRDefault="0035747E" w:rsidP="00F64451">
      <w:pPr>
        <w:pStyle w:val="msonormalcxspmiddlecxsplastcxsplast"/>
        <w:ind w:left="2835"/>
        <w:contextualSpacing/>
        <w:rPr>
          <w:b/>
          <w:bCs/>
          <w:i/>
          <w:lang w:val="uk-UA"/>
        </w:rPr>
      </w:pPr>
      <w:bookmarkStart w:id="0" w:name="_GoBack"/>
      <w:bookmarkEnd w:id="0"/>
    </w:p>
    <w:p w:rsidR="00741E4A" w:rsidRPr="00CD2900" w:rsidRDefault="00741E4A" w:rsidP="00741E4A">
      <w:pPr>
        <w:pStyle w:val="msonormalcxspmiddlecxsplast"/>
        <w:ind w:left="2835"/>
        <w:contextualSpacing/>
        <w:rPr>
          <w:lang w:val="uk-UA"/>
        </w:rPr>
      </w:pPr>
      <w:r>
        <w:rPr>
          <w:lang w:val="uk-UA"/>
        </w:rPr>
        <w:t xml:space="preserve">               </w:t>
      </w:r>
      <w:r w:rsidRPr="00741E4A">
        <w:t xml:space="preserve">                                                                                </w:t>
      </w:r>
      <w:r>
        <w:rPr>
          <w:lang w:val="uk-UA"/>
        </w:rPr>
        <w:t>Проект №</w:t>
      </w:r>
    </w:p>
    <w:p w:rsidR="00741E4A" w:rsidRPr="00741E4A" w:rsidRDefault="000D5388" w:rsidP="00741E4A">
      <w:pPr>
        <w:pStyle w:val="a6"/>
        <w:rPr>
          <w:rFonts w:cs="Times New Roman"/>
          <w:b/>
          <w:iCs/>
          <w:sz w:val="24"/>
          <w:szCs w:val="24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84423121" r:id="rId7"/>
        </w:pict>
      </w:r>
      <w:proofErr w:type="spellStart"/>
      <w:r w:rsidR="00741E4A">
        <w:rPr>
          <w:rFonts w:cs="Times New Roman"/>
          <w:b/>
          <w:iCs/>
          <w:sz w:val="24"/>
          <w:szCs w:val="24"/>
          <w:lang w:val="uk-UA"/>
        </w:rPr>
        <w:t>Знам’янська</w:t>
      </w:r>
      <w:proofErr w:type="spellEnd"/>
      <w:r w:rsidR="00741E4A">
        <w:rPr>
          <w:rFonts w:cs="Times New Roman"/>
          <w:b/>
          <w:iCs/>
          <w:sz w:val="24"/>
          <w:szCs w:val="24"/>
          <w:lang w:val="uk-UA"/>
        </w:rPr>
        <w:t xml:space="preserve"> </w:t>
      </w:r>
      <w:proofErr w:type="spellStart"/>
      <w:r w:rsidR="00741E4A" w:rsidRPr="00741E4A">
        <w:rPr>
          <w:rFonts w:cs="Times New Roman"/>
          <w:b/>
          <w:iCs/>
          <w:sz w:val="24"/>
          <w:szCs w:val="24"/>
        </w:rPr>
        <w:t>міська</w:t>
      </w:r>
      <w:proofErr w:type="spellEnd"/>
      <w:r w:rsidR="00741E4A" w:rsidRPr="00741E4A">
        <w:rPr>
          <w:rFonts w:cs="Times New Roman"/>
          <w:b/>
          <w:iCs/>
          <w:noProof/>
          <w:sz w:val="24"/>
          <w:szCs w:val="24"/>
        </w:rPr>
        <w:t xml:space="preserve"> </w:t>
      </w:r>
      <w:r w:rsidR="00741E4A" w:rsidRPr="00741E4A">
        <w:rPr>
          <w:rFonts w:cs="Times New Roman"/>
          <w:b/>
          <w:iCs/>
          <w:sz w:val="24"/>
          <w:szCs w:val="24"/>
        </w:rPr>
        <w:t xml:space="preserve"> </w:t>
      </w:r>
      <w:r w:rsidR="00741E4A" w:rsidRPr="00741E4A">
        <w:rPr>
          <w:rFonts w:cs="Times New Roman"/>
          <w:b/>
          <w:iCs/>
          <w:noProof/>
          <w:sz w:val="24"/>
          <w:szCs w:val="24"/>
        </w:rPr>
        <w:t xml:space="preserve"> </w:t>
      </w:r>
      <w:r w:rsidR="00741E4A" w:rsidRPr="00741E4A">
        <w:rPr>
          <w:rFonts w:cs="Times New Roman"/>
          <w:b/>
          <w:iCs/>
          <w:sz w:val="24"/>
          <w:szCs w:val="24"/>
        </w:rPr>
        <w:t xml:space="preserve">рада  </w:t>
      </w:r>
      <w:proofErr w:type="spellStart"/>
      <w:r w:rsidR="00741E4A" w:rsidRPr="00741E4A">
        <w:rPr>
          <w:rFonts w:cs="Times New Roman"/>
          <w:b/>
          <w:iCs/>
          <w:sz w:val="24"/>
          <w:szCs w:val="24"/>
        </w:rPr>
        <w:t>Кіровоградської</w:t>
      </w:r>
      <w:proofErr w:type="spellEnd"/>
      <w:r w:rsidR="00741E4A" w:rsidRPr="00741E4A">
        <w:rPr>
          <w:rFonts w:cs="Times New Roman"/>
          <w:b/>
          <w:iCs/>
          <w:sz w:val="24"/>
          <w:szCs w:val="24"/>
        </w:rPr>
        <w:t xml:space="preserve"> </w:t>
      </w:r>
      <w:r w:rsidR="00741E4A" w:rsidRPr="00741E4A">
        <w:rPr>
          <w:rFonts w:cs="Times New Roman"/>
          <w:b/>
          <w:iCs/>
          <w:noProof/>
          <w:sz w:val="24"/>
          <w:szCs w:val="24"/>
        </w:rPr>
        <w:t xml:space="preserve"> </w:t>
      </w:r>
      <w:proofErr w:type="spellStart"/>
      <w:r w:rsidR="00741E4A" w:rsidRPr="00741E4A">
        <w:rPr>
          <w:rFonts w:cs="Times New Roman"/>
          <w:b/>
          <w:iCs/>
          <w:sz w:val="24"/>
          <w:szCs w:val="24"/>
        </w:rPr>
        <w:t>області</w:t>
      </w:r>
      <w:proofErr w:type="spellEnd"/>
    </w:p>
    <w:p w:rsidR="00741E4A" w:rsidRPr="00741E4A" w:rsidRDefault="00741E4A" w:rsidP="00741E4A">
      <w:pPr>
        <w:keepNext/>
        <w:jc w:val="center"/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741E4A">
        <w:rPr>
          <w:rFonts w:ascii="Times New Roman" w:hAnsi="Times New Roman"/>
          <w:b/>
          <w:sz w:val="24"/>
          <w:szCs w:val="24"/>
        </w:rPr>
        <w:t>Виконавчий</w:t>
      </w:r>
      <w:proofErr w:type="spellEnd"/>
      <w:r w:rsidRPr="00741E4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1E4A">
        <w:rPr>
          <w:rFonts w:ascii="Times New Roman" w:hAnsi="Times New Roman"/>
          <w:b/>
          <w:sz w:val="24"/>
          <w:szCs w:val="24"/>
        </w:rPr>
        <w:t>комітет</w:t>
      </w:r>
      <w:proofErr w:type="spellEnd"/>
    </w:p>
    <w:p w:rsidR="00741E4A" w:rsidRPr="00741E4A" w:rsidRDefault="00741E4A" w:rsidP="00741E4A">
      <w:pPr>
        <w:keepNext/>
        <w:jc w:val="center"/>
        <w:outlineLvl w:val="2"/>
        <w:rPr>
          <w:rFonts w:ascii="Times New Roman" w:hAnsi="Times New Roman"/>
          <w:b/>
          <w:sz w:val="24"/>
          <w:szCs w:val="24"/>
          <w:lang w:val="uk-UA"/>
        </w:rPr>
      </w:pPr>
      <w:proofErr w:type="gramStart"/>
      <w:r w:rsidRPr="00741E4A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741E4A">
        <w:rPr>
          <w:rFonts w:ascii="Times New Roman" w:hAnsi="Times New Roman"/>
          <w:b/>
          <w:sz w:val="24"/>
          <w:szCs w:val="24"/>
        </w:rPr>
        <w:t>ішення</w:t>
      </w:r>
    </w:p>
    <w:p w:rsidR="00741E4A" w:rsidRPr="00741E4A" w:rsidRDefault="00741E4A" w:rsidP="00741E4A">
      <w:pPr>
        <w:keepNext/>
        <w:outlineLvl w:val="1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квітня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 2018 року              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  <w:t xml:space="preserve">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  <w:t xml:space="preserve">   № </w:t>
      </w:r>
    </w:p>
    <w:p w:rsidR="00741E4A" w:rsidRPr="00741E4A" w:rsidRDefault="00741E4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>м. Знам`янка</w:t>
      </w:r>
    </w:p>
    <w:p w:rsidR="00741E4A" w:rsidRPr="00741E4A" w:rsidRDefault="00741E4A" w:rsidP="00741E4A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41E4A" w:rsidRPr="00741E4A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Про внесення змін до рішення</w:t>
      </w:r>
    </w:p>
    <w:p w:rsidR="00741E4A" w:rsidRPr="00741E4A" w:rsidRDefault="00741E4A" w:rsidP="00741E4A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виконавчого комітету від 21.12.2017 р.</w:t>
      </w:r>
    </w:p>
    <w:p w:rsidR="00741E4A" w:rsidRPr="00741E4A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№ 334 «Про затвердження в новій редакції</w:t>
      </w:r>
    </w:p>
    <w:p w:rsidR="00741E4A" w:rsidRPr="00741E4A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 xml:space="preserve">складу та Положень постійних </w:t>
      </w:r>
    </w:p>
    <w:p w:rsidR="00741E4A" w:rsidRPr="00741E4A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 xml:space="preserve">комісій, координаційних рад, </w:t>
      </w:r>
    </w:p>
    <w:p w:rsidR="00741E4A" w:rsidRPr="00741E4A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робочих груп виконавчого комітету»</w:t>
      </w:r>
    </w:p>
    <w:p w:rsidR="00741E4A" w:rsidRPr="00741E4A" w:rsidRDefault="00741E4A" w:rsidP="00741E4A">
      <w:pPr>
        <w:rPr>
          <w:rFonts w:ascii="Times New Roman" w:hAnsi="Times New Roman"/>
          <w:sz w:val="24"/>
          <w:szCs w:val="24"/>
          <w:lang w:val="uk-UA"/>
        </w:rPr>
      </w:pPr>
    </w:p>
    <w:p w:rsidR="00741E4A" w:rsidRPr="00741E4A" w:rsidRDefault="00741E4A" w:rsidP="00741E4A">
      <w:pPr>
        <w:tabs>
          <w:tab w:val="left" w:pos="30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зв′язку з кадровими змінами, керуючись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41E4A">
        <w:rPr>
          <w:rFonts w:ascii="Times New Roman" w:hAnsi="Times New Roman"/>
          <w:sz w:val="24"/>
          <w:szCs w:val="24"/>
          <w:lang w:val="uk-UA"/>
        </w:rPr>
        <w:t>ст.3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Закону України ”Про місцеве самоврядування в Україні», виконавчий комітет </w:t>
      </w:r>
      <w:proofErr w:type="spellStart"/>
      <w:r w:rsidRPr="00741E4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41E4A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741E4A" w:rsidRPr="00741E4A" w:rsidRDefault="00741E4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>В И Р І Ш И В:</w:t>
      </w:r>
    </w:p>
    <w:p w:rsidR="00741E4A" w:rsidRPr="00741E4A" w:rsidRDefault="00741E4A" w:rsidP="00741E4A">
      <w:pPr>
        <w:pStyle w:val="a9"/>
        <w:keepNext/>
        <w:numPr>
          <w:ilvl w:val="0"/>
          <w:numId w:val="7"/>
        </w:numPr>
        <w:tabs>
          <w:tab w:val="num" w:pos="0"/>
        </w:tabs>
        <w:ind w:left="0" w:firstLine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Внести  зміни  до  рішення  виконавчого  комітету  від 21.12.2017 р. № 334 «Про затвердження в новій редакції складу та Положень постійних комісій, координаційних рад, робочих груп виконавчого комітету»,  а  саме затвердити згідно з додатком в новій редакції штатний склад міської комісії з питань техногенно-екологічної безпеки та надзвичайних ситуацій.</w:t>
      </w:r>
    </w:p>
    <w:p w:rsidR="00741E4A" w:rsidRPr="00741E4A" w:rsidRDefault="00741E4A" w:rsidP="00741E4A">
      <w:pPr>
        <w:pStyle w:val="a9"/>
        <w:keepNext/>
        <w:numPr>
          <w:ilvl w:val="0"/>
          <w:numId w:val="7"/>
        </w:numPr>
        <w:tabs>
          <w:tab w:val="num" w:pos="0"/>
        </w:tabs>
        <w:ind w:left="0" w:firstLine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 xml:space="preserve">Контроль  за  виконанням  даного  рішення  покласти  на </w:t>
      </w:r>
      <w:r>
        <w:rPr>
          <w:rFonts w:ascii="Times New Roman" w:hAnsi="Times New Roman"/>
          <w:sz w:val="24"/>
          <w:szCs w:val="24"/>
          <w:lang w:val="uk-UA"/>
        </w:rPr>
        <w:t>заступника міського голови з питань виконавчих органів Гребенюка С.А.</w:t>
      </w:r>
    </w:p>
    <w:p w:rsidR="00741E4A" w:rsidRPr="00741E4A" w:rsidRDefault="00741E4A" w:rsidP="00741E4A">
      <w:pPr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1E4A" w:rsidRPr="00741E4A" w:rsidRDefault="00741E4A" w:rsidP="00741E4A">
      <w:pPr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1E4A" w:rsidRPr="00741E4A" w:rsidRDefault="00741E4A" w:rsidP="00741E4A">
      <w:pPr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1E4A" w:rsidRPr="00741E4A" w:rsidRDefault="00741E4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</w:t>
      </w:r>
      <w:proofErr w:type="spellStart"/>
      <w:r w:rsidRPr="00741E4A">
        <w:rPr>
          <w:rFonts w:ascii="Times New Roman" w:hAnsi="Times New Roman"/>
          <w:b/>
          <w:sz w:val="24"/>
          <w:szCs w:val="24"/>
          <w:lang w:val="uk-UA"/>
        </w:rPr>
        <w:t>C.Філіпенко</w:t>
      </w:r>
      <w:proofErr w:type="spellEnd"/>
    </w:p>
    <w:p w:rsidR="00F32BE5" w:rsidRPr="00E03EAB" w:rsidRDefault="00F32BE5" w:rsidP="00AF6EC2">
      <w:pPr>
        <w:pageBreakBefore/>
        <w:spacing w:after="0" w:line="240" w:lineRule="auto"/>
        <w:ind w:firstLine="24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</w:t>
      </w:r>
      <w:r w:rsidRPr="00E03EAB">
        <w:rPr>
          <w:rFonts w:ascii="Times New Roman" w:hAnsi="Times New Roman"/>
          <w:b/>
          <w:sz w:val="24"/>
          <w:szCs w:val="24"/>
          <w:lang w:val="uk-UA"/>
        </w:rPr>
        <w:t>Затверджено:</w:t>
      </w:r>
    </w:p>
    <w:p w:rsidR="00F32BE5" w:rsidRPr="00E03EAB" w:rsidRDefault="00F32BE5" w:rsidP="00AF6E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Pr="00E03EAB">
        <w:rPr>
          <w:rFonts w:ascii="Times New Roman" w:hAnsi="Times New Roman"/>
          <w:sz w:val="24"/>
          <w:szCs w:val="24"/>
          <w:lang w:val="uk-UA"/>
        </w:rPr>
        <w:t>рішенням виконавчого комітету</w:t>
      </w:r>
    </w:p>
    <w:p w:rsidR="00F32BE5" w:rsidRPr="00E03EAB" w:rsidRDefault="00F32BE5" w:rsidP="008F21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в</w:t>
      </w:r>
      <w:r w:rsidRPr="00E03EAB">
        <w:rPr>
          <w:rFonts w:ascii="Times New Roman" w:hAnsi="Times New Roman"/>
          <w:sz w:val="24"/>
          <w:szCs w:val="24"/>
          <w:lang w:val="uk-UA"/>
        </w:rPr>
        <w:t xml:space="preserve">ід </w:t>
      </w:r>
      <w:r w:rsidR="008F2179">
        <w:rPr>
          <w:rFonts w:ascii="Times New Roman" w:hAnsi="Times New Roman"/>
          <w:sz w:val="24"/>
          <w:szCs w:val="24"/>
          <w:lang w:val="uk-UA"/>
        </w:rPr>
        <w:t xml:space="preserve">   квітня</w:t>
      </w:r>
      <w:r w:rsidRPr="00E03EAB">
        <w:rPr>
          <w:rFonts w:ascii="Times New Roman" w:hAnsi="Times New Roman"/>
          <w:sz w:val="24"/>
          <w:szCs w:val="24"/>
          <w:lang w:val="uk-UA"/>
        </w:rPr>
        <w:t xml:space="preserve">  201</w:t>
      </w:r>
      <w:r w:rsidR="008F2179">
        <w:rPr>
          <w:rFonts w:ascii="Times New Roman" w:hAnsi="Times New Roman"/>
          <w:sz w:val="24"/>
          <w:szCs w:val="24"/>
          <w:lang w:val="uk-UA"/>
        </w:rPr>
        <w:t>8</w:t>
      </w:r>
      <w:r w:rsidRPr="00E03EAB">
        <w:rPr>
          <w:rFonts w:ascii="Times New Roman" w:hAnsi="Times New Roman"/>
          <w:sz w:val="24"/>
          <w:szCs w:val="24"/>
          <w:lang w:val="uk-UA"/>
        </w:rPr>
        <w:t xml:space="preserve"> р. №  </w:t>
      </w:r>
    </w:p>
    <w:p w:rsidR="00F32BE5" w:rsidRPr="00E03EAB" w:rsidRDefault="00F32BE5" w:rsidP="004E5B2C">
      <w:pPr>
        <w:pStyle w:val="a4"/>
        <w:jc w:val="center"/>
        <w:rPr>
          <w:rFonts w:cs="Times New Roman"/>
          <w:b/>
          <w:lang w:val="uk-UA"/>
        </w:rPr>
      </w:pPr>
    </w:p>
    <w:p w:rsidR="00F32BE5" w:rsidRPr="00E03EAB" w:rsidRDefault="00F32BE5" w:rsidP="004E5B2C">
      <w:pPr>
        <w:pStyle w:val="a4"/>
        <w:jc w:val="center"/>
        <w:rPr>
          <w:rFonts w:cs="Times New Roman"/>
          <w:b/>
          <w:lang w:val="uk-UA"/>
        </w:rPr>
      </w:pPr>
      <w:r w:rsidRPr="00E03EAB">
        <w:rPr>
          <w:rFonts w:cs="Times New Roman"/>
          <w:b/>
          <w:lang w:val="uk-UA"/>
        </w:rPr>
        <w:t>ПОСАДОВИЙ СКЛАД</w:t>
      </w:r>
    </w:p>
    <w:p w:rsidR="00F32BE5" w:rsidRDefault="00F32BE5" w:rsidP="004E5B2C">
      <w:pPr>
        <w:pStyle w:val="a4"/>
        <w:jc w:val="center"/>
        <w:rPr>
          <w:rFonts w:cs="Times New Roman"/>
          <w:b/>
          <w:lang w:val="uk-UA"/>
        </w:rPr>
      </w:pPr>
      <w:r w:rsidRPr="00E03EAB">
        <w:rPr>
          <w:rFonts w:cs="Times New Roman"/>
          <w:b/>
          <w:lang w:val="uk-UA"/>
        </w:rPr>
        <w:t>міської комісії з питань техногенно-екологічної безпеки та надзвичайних ситуацій</w:t>
      </w:r>
    </w:p>
    <w:p w:rsidR="00F32BE5" w:rsidRPr="008C1FA7" w:rsidRDefault="00F32BE5" w:rsidP="003107C4">
      <w:pPr>
        <w:pStyle w:val="a4"/>
        <w:spacing w:after="0"/>
        <w:jc w:val="center"/>
        <w:rPr>
          <w:rFonts w:cs="Times New Roman"/>
          <w:b/>
          <w:u w:val="single"/>
          <w:lang w:val="uk-UA"/>
        </w:rPr>
      </w:pPr>
      <w:r w:rsidRPr="008C1FA7">
        <w:rPr>
          <w:rFonts w:cs="Times New Roman"/>
          <w:b/>
          <w:u w:val="single"/>
        </w:rPr>
        <w:t xml:space="preserve">Голова </w:t>
      </w:r>
      <w:r w:rsidRPr="008C1FA7">
        <w:rPr>
          <w:rFonts w:cs="Times New Roman"/>
          <w:b/>
          <w:u w:val="single"/>
          <w:lang w:val="uk-UA"/>
        </w:rPr>
        <w:t>комі</w:t>
      </w:r>
      <w:proofErr w:type="gramStart"/>
      <w:r w:rsidRPr="008C1FA7">
        <w:rPr>
          <w:rFonts w:cs="Times New Roman"/>
          <w:b/>
          <w:u w:val="single"/>
          <w:lang w:val="uk-UA"/>
        </w:rPr>
        <w:t>с</w:t>
      </w:r>
      <w:proofErr w:type="gramEnd"/>
      <w:r w:rsidRPr="008C1FA7">
        <w:rPr>
          <w:rFonts w:cs="Times New Roman"/>
          <w:b/>
          <w:u w:val="single"/>
          <w:lang w:val="uk-UA"/>
        </w:rPr>
        <w:t>ії</w:t>
      </w:r>
    </w:p>
    <w:p w:rsidR="00F32BE5" w:rsidRDefault="00F32BE5" w:rsidP="003107C4">
      <w:pPr>
        <w:pStyle w:val="a4"/>
        <w:spacing w:after="0"/>
        <w:jc w:val="center"/>
        <w:rPr>
          <w:rFonts w:cs="Times New Roman"/>
          <w:b/>
          <w:lang w:val="uk-UA"/>
        </w:rPr>
      </w:pPr>
      <w:r>
        <w:rPr>
          <w:rFonts w:cs="Times New Roman"/>
          <w:lang w:val="uk-UA"/>
        </w:rPr>
        <w:t>Міський голова</w:t>
      </w:r>
    </w:p>
    <w:p w:rsidR="003107C4" w:rsidRDefault="00F32BE5" w:rsidP="003107C4">
      <w:pPr>
        <w:pStyle w:val="a4"/>
        <w:spacing w:after="0"/>
        <w:jc w:val="center"/>
        <w:rPr>
          <w:rFonts w:cs="Times New Roman"/>
          <w:b/>
          <w:u w:val="single"/>
          <w:lang w:val="uk-UA"/>
        </w:rPr>
      </w:pPr>
      <w:r w:rsidRPr="008C1FA7">
        <w:rPr>
          <w:rFonts w:cs="Times New Roman"/>
          <w:b/>
          <w:u w:val="single"/>
          <w:lang w:val="uk-UA"/>
        </w:rPr>
        <w:t>Перший з</w:t>
      </w:r>
      <w:proofErr w:type="spellStart"/>
      <w:r w:rsidRPr="008C1FA7">
        <w:rPr>
          <w:rFonts w:cs="Times New Roman"/>
          <w:b/>
          <w:u w:val="single"/>
        </w:rPr>
        <w:t>аступник</w:t>
      </w:r>
      <w:proofErr w:type="spellEnd"/>
      <w:r w:rsidRPr="008C1FA7">
        <w:rPr>
          <w:rFonts w:cs="Times New Roman"/>
          <w:b/>
          <w:u w:val="single"/>
        </w:rPr>
        <w:t xml:space="preserve"> </w:t>
      </w:r>
      <w:r w:rsidRPr="008C1FA7">
        <w:rPr>
          <w:rFonts w:cs="Times New Roman"/>
          <w:b/>
          <w:u w:val="single"/>
          <w:lang w:val="uk-UA"/>
        </w:rPr>
        <w:t>голови комісії</w:t>
      </w:r>
    </w:p>
    <w:p w:rsidR="00F32BE5" w:rsidRDefault="00F32BE5" w:rsidP="003107C4">
      <w:pPr>
        <w:pStyle w:val="a4"/>
        <w:jc w:val="center"/>
        <w:rPr>
          <w:rFonts w:cs="Times New Roman"/>
          <w:lang w:val="uk-UA"/>
        </w:rPr>
      </w:pPr>
      <w:r w:rsidRPr="00E03EAB">
        <w:rPr>
          <w:rFonts w:cs="Times New Roman"/>
        </w:rPr>
        <w:t xml:space="preserve">Заступник міського </w:t>
      </w:r>
      <w:r w:rsidRPr="00E03EAB">
        <w:rPr>
          <w:rFonts w:cs="Times New Roman"/>
          <w:lang w:val="uk-UA"/>
        </w:rPr>
        <w:t>голови</w:t>
      </w:r>
      <w:r w:rsidR="00BA5F25">
        <w:rPr>
          <w:rFonts w:cs="Times New Roman"/>
          <w:lang w:val="uk-UA"/>
        </w:rPr>
        <w:t xml:space="preserve"> з питань діяльності виконавчих органі</w:t>
      </w:r>
      <w:proofErr w:type="gramStart"/>
      <w:r w:rsidR="00BA5F25">
        <w:rPr>
          <w:rFonts w:cs="Times New Roman"/>
          <w:lang w:val="uk-UA"/>
        </w:rPr>
        <w:t>в</w:t>
      </w:r>
      <w:proofErr w:type="gramEnd"/>
    </w:p>
    <w:p w:rsidR="00F32BE5" w:rsidRPr="00A904BE" w:rsidRDefault="00F32BE5" w:rsidP="003107C4">
      <w:pPr>
        <w:pStyle w:val="a4"/>
        <w:spacing w:after="0"/>
        <w:jc w:val="center"/>
        <w:rPr>
          <w:rFonts w:cs="Times New Roman"/>
          <w:b/>
          <w:u w:val="single"/>
          <w:lang w:val="uk-UA"/>
        </w:rPr>
      </w:pPr>
      <w:r w:rsidRPr="00741E4A">
        <w:rPr>
          <w:rFonts w:cs="Times New Roman"/>
          <w:b/>
          <w:u w:val="single"/>
          <w:lang w:val="uk-UA"/>
        </w:rPr>
        <w:t xml:space="preserve">Заступник </w:t>
      </w:r>
      <w:r w:rsidRPr="00A904BE">
        <w:rPr>
          <w:rFonts w:cs="Times New Roman"/>
          <w:b/>
          <w:u w:val="single"/>
          <w:lang w:val="uk-UA"/>
        </w:rPr>
        <w:t>голови комісії</w:t>
      </w:r>
    </w:p>
    <w:p w:rsidR="00F32BE5" w:rsidRDefault="00F32BE5" w:rsidP="004E5B2C">
      <w:pPr>
        <w:pStyle w:val="a4"/>
        <w:jc w:val="center"/>
        <w:rPr>
          <w:rFonts w:cs="Times New Roman"/>
          <w:lang w:val="uk-UA"/>
        </w:rPr>
      </w:pPr>
      <w:r w:rsidRPr="00E03EAB">
        <w:rPr>
          <w:rFonts w:cs="Times New Roman"/>
          <w:lang w:val="uk-UA"/>
        </w:rPr>
        <w:t>Завідуючий</w:t>
      </w:r>
      <w:r w:rsidRPr="00741E4A">
        <w:rPr>
          <w:rFonts w:cs="Times New Roman"/>
          <w:lang w:val="uk-UA"/>
        </w:rPr>
        <w:t xml:space="preserve"> сектором з </w:t>
      </w:r>
      <w:r w:rsidRPr="00E03EAB">
        <w:rPr>
          <w:rFonts w:cs="Times New Roman"/>
          <w:lang w:val="uk-UA"/>
        </w:rPr>
        <w:t xml:space="preserve">питань надзвичайних ситуацій, охорони праці, екології та благоустрою </w:t>
      </w:r>
      <w:r w:rsidRPr="00741E4A">
        <w:rPr>
          <w:rFonts w:cs="Times New Roman"/>
          <w:lang w:val="uk-UA"/>
        </w:rPr>
        <w:t xml:space="preserve">управління </w:t>
      </w:r>
      <w:r w:rsidRPr="00E03EAB">
        <w:rPr>
          <w:rFonts w:cs="Times New Roman"/>
          <w:lang w:val="uk-UA"/>
        </w:rPr>
        <w:t>містобудування</w:t>
      </w:r>
      <w:r w:rsidRPr="00741E4A">
        <w:rPr>
          <w:rFonts w:cs="Times New Roman"/>
          <w:lang w:val="uk-UA"/>
        </w:rPr>
        <w:t xml:space="preserve">, </w:t>
      </w:r>
      <w:r w:rsidRPr="00E03EAB">
        <w:rPr>
          <w:rFonts w:cs="Times New Roman"/>
          <w:lang w:val="uk-UA"/>
        </w:rPr>
        <w:t>архітектури</w:t>
      </w:r>
      <w:r w:rsidRPr="00741E4A">
        <w:rPr>
          <w:rFonts w:cs="Times New Roman"/>
          <w:lang w:val="uk-UA"/>
        </w:rPr>
        <w:t xml:space="preserve"> та </w:t>
      </w:r>
      <w:r w:rsidRPr="00E03EAB">
        <w:rPr>
          <w:rFonts w:cs="Times New Roman"/>
          <w:lang w:val="uk-UA"/>
        </w:rPr>
        <w:t>житлово-комунального господарства міської</w:t>
      </w:r>
      <w:r w:rsidRPr="00741E4A">
        <w:rPr>
          <w:rFonts w:cs="Times New Roman"/>
          <w:lang w:val="uk-UA"/>
        </w:rPr>
        <w:t xml:space="preserve"> ради</w:t>
      </w:r>
    </w:p>
    <w:p w:rsidR="00F32BE5" w:rsidRDefault="00F32BE5" w:rsidP="003107C4">
      <w:pPr>
        <w:pStyle w:val="a4"/>
        <w:spacing w:after="0"/>
        <w:jc w:val="center"/>
        <w:rPr>
          <w:rFonts w:cs="Times New Roman"/>
          <w:b/>
          <w:u w:val="single"/>
          <w:lang w:val="uk-UA"/>
        </w:rPr>
      </w:pPr>
      <w:r w:rsidRPr="006449B3">
        <w:rPr>
          <w:rFonts w:cs="Times New Roman"/>
          <w:b/>
          <w:u w:val="single"/>
          <w:lang w:val="uk-UA"/>
        </w:rPr>
        <w:t xml:space="preserve">Відповідальний </w:t>
      </w:r>
      <w:r w:rsidRPr="00A904BE">
        <w:rPr>
          <w:rFonts w:cs="Times New Roman"/>
          <w:b/>
          <w:u w:val="single"/>
          <w:lang w:val="uk-UA"/>
        </w:rPr>
        <w:t>секретар комісії</w:t>
      </w:r>
    </w:p>
    <w:p w:rsidR="00F32BE5" w:rsidRDefault="00F32BE5" w:rsidP="004E5B2C">
      <w:pPr>
        <w:pStyle w:val="a4"/>
        <w:jc w:val="center"/>
        <w:rPr>
          <w:rFonts w:cs="Times New Roman"/>
          <w:b/>
          <w:u w:val="single"/>
          <w:lang w:val="uk-UA"/>
        </w:rPr>
      </w:pPr>
      <w:r w:rsidRPr="00E03EAB">
        <w:rPr>
          <w:rFonts w:cs="Times New Roman"/>
          <w:lang w:val="uk-UA"/>
        </w:rPr>
        <w:t>Головний с</w:t>
      </w:r>
      <w:r w:rsidRPr="000A3AAD">
        <w:rPr>
          <w:rFonts w:cs="Times New Roman"/>
          <w:lang w:val="uk-UA"/>
        </w:rPr>
        <w:t>пеціаліст</w:t>
      </w:r>
      <w:r w:rsidRPr="006449B3">
        <w:rPr>
          <w:rFonts w:cs="Times New Roman"/>
          <w:lang w:val="uk-UA"/>
        </w:rPr>
        <w:t xml:space="preserve"> </w:t>
      </w:r>
      <w:r w:rsidR="00A56282" w:rsidRPr="00741E4A">
        <w:rPr>
          <w:rFonts w:cs="Times New Roman"/>
          <w:lang w:val="uk-UA"/>
        </w:rPr>
        <w:t>сектор</w:t>
      </w:r>
      <w:r w:rsidR="00A56282">
        <w:rPr>
          <w:rFonts w:cs="Times New Roman"/>
          <w:lang w:val="uk-UA"/>
        </w:rPr>
        <w:t>у</w:t>
      </w:r>
      <w:r w:rsidR="00A56282" w:rsidRPr="00741E4A">
        <w:rPr>
          <w:rFonts w:cs="Times New Roman"/>
          <w:lang w:val="uk-UA"/>
        </w:rPr>
        <w:t xml:space="preserve"> з </w:t>
      </w:r>
      <w:r w:rsidR="00A56282" w:rsidRPr="00E03EAB">
        <w:rPr>
          <w:rFonts w:cs="Times New Roman"/>
          <w:lang w:val="uk-UA"/>
        </w:rPr>
        <w:t xml:space="preserve">питань надзвичайних ситуацій, охорони праці, екології та благоустрою </w:t>
      </w:r>
      <w:r w:rsidR="00A56282" w:rsidRPr="00741E4A">
        <w:rPr>
          <w:rFonts w:cs="Times New Roman"/>
          <w:lang w:val="uk-UA"/>
        </w:rPr>
        <w:t xml:space="preserve">управління </w:t>
      </w:r>
      <w:r w:rsidR="00A56282" w:rsidRPr="00E03EAB">
        <w:rPr>
          <w:rFonts w:cs="Times New Roman"/>
          <w:lang w:val="uk-UA"/>
        </w:rPr>
        <w:t>містобудування</w:t>
      </w:r>
      <w:r w:rsidR="00A56282" w:rsidRPr="00741E4A">
        <w:rPr>
          <w:rFonts w:cs="Times New Roman"/>
          <w:lang w:val="uk-UA"/>
        </w:rPr>
        <w:t xml:space="preserve">, </w:t>
      </w:r>
      <w:r w:rsidR="00A56282" w:rsidRPr="00E03EAB">
        <w:rPr>
          <w:rFonts w:cs="Times New Roman"/>
          <w:lang w:val="uk-UA"/>
        </w:rPr>
        <w:t>архітектури</w:t>
      </w:r>
      <w:r w:rsidR="00A56282" w:rsidRPr="00741E4A">
        <w:rPr>
          <w:rFonts w:cs="Times New Roman"/>
          <w:lang w:val="uk-UA"/>
        </w:rPr>
        <w:t xml:space="preserve"> та </w:t>
      </w:r>
      <w:r w:rsidR="00A56282" w:rsidRPr="00E03EAB">
        <w:rPr>
          <w:rFonts w:cs="Times New Roman"/>
          <w:lang w:val="uk-UA"/>
        </w:rPr>
        <w:t>житлово-комунального господарства міської</w:t>
      </w:r>
      <w:r w:rsidR="00A56282" w:rsidRPr="00741E4A">
        <w:rPr>
          <w:rFonts w:cs="Times New Roman"/>
          <w:lang w:val="uk-UA"/>
        </w:rPr>
        <w:t xml:space="preserve"> ради</w:t>
      </w:r>
    </w:p>
    <w:p w:rsidR="00F32BE5" w:rsidRPr="00A904BE" w:rsidRDefault="00F32BE5" w:rsidP="003107C4">
      <w:pPr>
        <w:pStyle w:val="a4"/>
        <w:spacing w:after="0"/>
        <w:jc w:val="center"/>
        <w:rPr>
          <w:rFonts w:cs="Times New Roman"/>
          <w:b/>
          <w:u w:val="single"/>
          <w:lang w:val="uk-UA"/>
        </w:rPr>
      </w:pPr>
      <w:r w:rsidRPr="00A904BE">
        <w:rPr>
          <w:rFonts w:cs="Times New Roman"/>
          <w:b/>
          <w:u w:val="single"/>
        </w:rPr>
        <w:t>Член</w:t>
      </w:r>
      <w:r>
        <w:rPr>
          <w:rFonts w:cs="Times New Roman"/>
          <w:b/>
          <w:u w:val="single"/>
          <w:lang w:val="uk-UA"/>
        </w:rPr>
        <w:t>и</w:t>
      </w:r>
      <w:r w:rsidRPr="00A904BE">
        <w:rPr>
          <w:rFonts w:cs="Times New Roman"/>
          <w:b/>
          <w:u w:val="single"/>
        </w:rPr>
        <w:t xml:space="preserve"> комі</w:t>
      </w:r>
      <w:proofErr w:type="gramStart"/>
      <w:r w:rsidRPr="00A904BE">
        <w:rPr>
          <w:rFonts w:cs="Times New Roman"/>
          <w:b/>
          <w:u w:val="single"/>
        </w:rPr>
        <w:t>с</w:t>
      </w:r>
      <w:proofErr w:type="gramEnd"/>
      <w:r w:rsidRPr="00A904BE">
        <w:rPr>
          <w:rFonts w:cs="Times New Roman"/>
          <w:b/>
          <w:u w:val="single"/>
        </w:rPr>
        <w:t>ії</w:t>
      </w:r>
      <w:r>
        <w:rPr>
          <w:rFonts w:cs="Times New Roman"/>
          <w:b/>
          <w:u w:val="single"/>
          <w:lang w:val="uk-UA"/>
        </w:rPr>
        <w:t>:</w:t>
      </w:r>
    </w:p>
    <w:p w:rsidR="00F32BE5" w:rsidRPr="00A904BE" w:rsidRDefault="00F32BE5" w:rsidP="003107C4">
      <w:pPr>
        <w:pStyle w:val="a4"/>
        <w:spacing w:after="0"/>
        <w:ind w:firstLine="708"/>
        <w:jc w:val="both"/>
        <w:rPr>
          <w:rFonts w:cs="Times New Roman"/>
          <w:b/>
          <w:u w:val="single"/>
          <w:lang w:val="uk-UA"/>
        </w:rPr>
      </w:pPr>
      <w:r>
        <w:rPr>
          <w:rFonts w:cs="Times New Roman"/>
          <w:lang w:val="uk-UA"/>
        </w:rPr>
        <w:t>Н</w:t>
      </w:r>
      <w:r w:rsidRPr="000A3AAD">
        <w:rPr>
          <w:rFonts w:cs="Times New Roman"/>
          <w:lang w:val="uk-UA"/>
        </w:rPr>
        <w:t>ачальник</w:t>
      </w:r>
      <w:r w:rsidRPr="00E03EAB">
        <w:rPr>
          <w:rFonts w:cs="Times New Roman"/>
        </w:rPr>
        <w:t xml:space="preserve"> </w:t>
      </w:r>
      <w:proofErr w:type="spellStart"/>
      <w:r w:rsidRPr="00E03EAB">
        <w:rPr>
          <w:rFonts w:cs="Times New Roman"/>
        </w:rPr>
        <w:t>управління</w:t>
      </w:r>
      <w:proofErr w:type="spellEnd"/>
      <w:r w:rsidRPr="00E03EAB">
        <w:rPr>
          <w:rFonts w:cs="Times New Roman"/>
        </w:rPr>
        <w:t xml:space="preserve"> </w:t>
      </w:r>
      <w:r w:rsidRPr="000A3AAD">
        <w:rPr>
          <w:rFonts w:cs="Times New Roman"/>
          <w:lang w:val="uk-UA"/>
        </w:rPr>
        <w:t>містобудування</w:t>
      </w:r>
      <w:r w:rsidRPr="00E03EAB">
        <w:rPr>
          <w:rFonts w:cs="Times New Roman"/>
        </w:rPr>
        <w:t xml:space="preserve">, </w:t>
      </w:r>
      <w:r w:rsidRPr="000A3AAD">
        <w:rPr>
          <w:rFonts w:cs="Times New Roman"/>
          <w:lang w:val="uk-UA"/>
        </w:rPr>
        <w:t>архітектури</w:t>
      </w:r>
      <w:r w:rsidRPr="00E03EAB">
        <w:rPr>
          <w:rFonts w:cs="Times New Roman"/>
        </w:rPr>
        <w:t xml:space="preserve"> та </w:t>
      </w:r>
      <w:r w:rsidRPr="000A3AAD">
        <w:rPr>
          <w:rFonts w:cs="Times New Roman"/>
          <w:lang w:val="uk-UA"/>
        </w:rPr>
        <w:t>житлово-комунального</w:t>
      </w:r>
      <w:r w:rsidRPr="00E03EAB">
        <w:rPr>
          <w:rFonts w:cs="Times New Roman"/>
        </w:rPr>
        <w:t xml:space="preserve"> </w:t>
      </w:r>
      <w:r w:rsidRPr="000A3AAD">
        <w:rPr>
          <w:rFonts w:cs="Times New Roman"/>
          <w:lang w:val="uk-UA"/>
        </w:rPr>
        <w:t>господарства</w:t>
      </w:r>
      <w:r w:rsidRPr="00E03EAB">
        <w:rPr>
          <w:rFonts w:cs="Times New Roman"/>
        </w:rPr>
        <w:t xml:space="preserve"> </w:t>
      </w:r>
      <w:r w:rsidRPr="000A3AAD">
        <w:rPr>
          <w:rFonts w:cs="Times New Roman"/>
          <w:lang w:val="uk-UA"/>
        </w:rPr>
        <w:t>міської</w:t>
      </w:r>
      <w:r w:rsidRPr="00E03EAB">
        <w:rPr>
          <w:rFonts w:cs="Times New Roman"/>
        </w:rPr>
        <w:t xml:space="preserve"> ради</w:t>
      </w:r>
      <w:r>
        <w:rPr>
          <w:rFonts w:cs="Times New Roman"/>
          <w:lang w:val="uk-UA"/>
        </w:rPr>
        <w:t>;</w:t>
      </w:r>
    </w:p>
    <w:p w:rsidR="00F32BE5" w:rsidRDefault="00F32BE5" w:rsidP="003107C4">
      <w:pPr>
        <w:pStyle w:val="a4"/>
        <w:spacing w:after="0"/>
        <w:ind w:firstLine="708"/>
        <w:rPr>
          <w:rFonts w:cs="Times New Roman"/>
          <w:lang w:val="uk-UA"/>
        </w:rPr>
      </w:pPr>
      <w:r>
        <w:rPr>
          <w:rFonts w:cs="Times New Roman"/>
          <w:lang w:val="uk-UA"/>
        </w:rPr>
        <w:t>н</w:t>
      </w:r>
      <w:r w:rsidRPr="00A904BE">
        <w:rPr>
          <w:rFonts w:cs="Times New Roman"/>
          <w:lang w:val="uk-UA"/>
        </w:rPr>
        <w:t>ачальник</w:t>
      </w:r>
      <w:r w:rsidRPr="00E03EAB">
        <w:rPr>
          <w:rFonts w:cs="Times New Roman"/>
        </w:rPr>
        <w:t xml:space="preserve"> </w:t>
      </w:r>
      <w:r w:rsidRPr="00E03EAB">
        <w:rPr>
          <w:rFonts w:cs="Times New Roman"/>
          <w:lang w:val="uk-UA"/>
        </w:rPr>
        <w:t>фінансового</w:t>
      </w:r>
      <w:r w:rsidRPr="00E03EAB">
        <w:rPr>
          <w:rFonts w:cs="Times New Roman"/>
        </w:rPr>
        <w:t xml:space="preserve"> </w:t>
      </w:r>
      <w:proofErr w:type="spellStart"/>
      <w:r w:rsidRPr="00E03EAB">
        <w:rPr>
          <w:rFonts w:cs="Times New Roman"/>
        </w:rPr>
        <w:t>управління</w:t>
      </w:r>
      <w:proofErr w:type="spellEnd"/>
      <w:r w:rsidRPr="00E03EAB">
        <w:rPr>
          <w:rFonts w:cs="Times New Roman"/>
        </w:rPr>
        <w:t xml:space="preserve"> </w:t>
      </w:r>
      <w:r w:rsidRPr="00E03EAB">
        <w:rPr>
          <w:rFonts w:cs="Times New Roman"/>
          <w:lang w:val="uk-UA"/>
        </w:rPr>
        <w:t>міськвиконкому</w:t>
      </w:r>
      <w:r>
        <w:rPr>
          <w:rFonts w:cs="Times New Roman"/>
          <w:lang w:val="uk-UA"/>
        </w:rPr>
        <w:t>;</w:t>
      </w:r>
    </w:p>
    <w:p w:rsidR="00F32BE5" w:rsidRDefault="00F32BE5" w:rsidP="003107C4">
      <w:pPr>
        <w:pStyle w:val="a4"/>
        <w:spacing w:after="0"/>
        <w:ind w:firstLine="708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начальник </w:t>
      </w:r>
      <w:r w:rsidRPr="00E03EAB">
        <w:rPr>
          <w:rFonts w:cs="Times New Roman"/>
          <w:lang w:val="uk-UA"/>
        </w:rPr>
        <w:t>управління соціального захисту населення міської ради</w:t>
      </w:r>
      <w:r>
        <w:rPr>
          <w:rFonts w:cs="Times New Roman"/>
          <w:lang w:val="uk-UA"/>
        </w:rPr>
        <w:t>;</w:t>
      </w:r>
    </w:p>
    <w:p w:rsidR="00F32BE5" w:rsidRDefault="00F32BE5" w:rsidP="003107C4">
      <w:pPr>
        <w:pStyle w:val="a4"/>
        <w:spacing w:after="0"/>
        <w:ind w:firstLine="708"/>
        <w:rPr>
          <w:rFonts w:cs="Times New Roman"/>
          <w:lang w:val="uk-UA"/>
        </w:rPr>
      </w:pPr>
      <w:r w:rsidRPr="00FC79BE">
        <w:rPr>
          <w:rFonts w:cs="Times New Roman"/>
          <w:lang w:val="uk-UA"/>
        </w:rPr>
        <w:t>начальник</w:t>
      </w:r>
      <w:r>
        <w:rPr>
          <w:rFonts w:cs="Times New Roman"/>
          <w:lang w:val="uk-UA"/>
        </w:rPr>
        <w:t xml:space="preserve"> відділу економічного розвитку, промисловості, інфраструктури та торгівлі міськвиконкому;</w:t>
      </w:r>
    </w:p>
    <w:p w:rsidR="00F32BE5" w:rsidRDefault="00F32BE5" w:rsidP="003107C4">
      <w:pPr>
        <w:pStyle w:val="a4"/>
        <w:spacing w:after="0"/>
        <w:ind w:firstLine="708"/>
        <w:rPr>
          <w:rFonts w:cs="Times New Roman"/>
          <w:lang w:val="uk-UA"/>
        </w:rPr>
      </w:pPr>
      <w:r>
        <w:rPr>
          <w:rFonts w:cs="Times New Roman"/>
          <w:lang w:val="uk-UA"/>
        </w:rPr>
        <w:t>начальник відділу освіти міськвиконкому;</w:t>
      </w:r>
    </w:p>
    <w:p w:rsidR="00F32BE5" w:rsidRDefault="00F32BE5" w:rsidP="003107C4">
      <w:pPr>
        <w:pStyle w:val="a4"/>
        <w:spacing w:after="0"/>
        <w:ind w:firstLine="708"/>
        <w:rPr>
          <w:rFonts w:cs="Times New Roman"/>
          <w:lang w:val="uk-UA"/>
        </w:rPr>
      </w:pPr>
      <w:r>
        <w:rPr>
          <w:rFonts w:cs="Times New Roman"/>
          <w:lang w:val="uk-UA"/>
        </w:rPr>
        <w:t>начальник відділу культури і туризму міськвиконкому;</w:t>
      </w:r>
    </w:p>
    <w:p w:rsidR="00F32BE5" w:rsidRDefault="00F32BE5" w:rsidP="003107C4">
      <w:pPr>
        <w:pStyle w:val="a4"/>
        <w:spacing w:after="0"/>
        <w:ind w:firstLine="708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>начальник відділу інформаційної діяльності та комунікацій з громадськістю міськвиконкому;</w:t>
      </w:r>
    </w:p>
    <w:p w:rsidR="00F32BE5" w:rsidRDefault="00F32BE5" w:rsidP="003107C4">
      <w:pPr>
        <w:pStyle w:val="a4"/>
        <w:spacing w:after="0"/>
        <w:ind w:firstLine="708"/>
        <w:rPr>
          <w:rFonts w:cs="Times New Roman"/>
          <w:lang w:val="uk-UA"/>
        </w:rPr>
      </w:pPr>
      <w:r>
        <w:rPr>
          <w:rFonts w:cs="Times New Roman"/>
          <w:lang w:val="uk-UA"/>
        </w:rPr>
        <w:t>н</w:t>
      </w:r>
      <w:r w:rsidRPr="00C55887">
        <w:rPr>
          <w:rFonts w:cs="Times New Roman"/>
          <w:lang w:val="uk-UA"/>
        </w:rPr>
        <w:t xml:space="preserve">ачальник </w:t>
      </w:r>
      <w:proofErr w:type="spellStart"/>
      <w:r w:rsidRPr="00C55887">
        <w:rPr>
          <w:rFonts w:cs="Times New Roman"/>
          <w:lang w:val="uk-UA"/>
        </w:rPr>
        <w:t>Знам’янсько</w:t>
      </w:r>
      <w:r>
        <w:rPr>
          <w:rFonts w:cs="Times New Roman"/>
          <w:lang w:val="uk-UA"/>
        </w:rPr>
        <w:t>го</w:t>
      </w:r>
      <w:proofErr w:type="spellEnd"/>
      <w:r>
        <w:rPr>
          <w:rFonts w:cs="Times New Roman"/>
          <w:lang w:val="uk-UA"/>
        </w:rPr>
        <w:t xml:space="preserve"> </w:t>
      </w:r>
      <w:proofErr w:type="spellStart"/>
      <w:r>
        <w:rPr>
          <w:rFonts w:cs="Times New Roman"/>
          <w:lang w:val="uk-UA"/>
        </w:rPr>
        <w:t>міськрайонного</w:t>
      </w:r>
      <w:proofErr w:type="spellEnd"/>
      <w:r>
        <w:rPr>
          <w:rFonts w:cs="Times New Roman"/>
          <w:lang w:val="uk-UA"/>
        </w:rPr>
        <w:t xml:space="preserve"> відділу управління Державної служби України з надзвичайних ситуацій у</w:t>
      </w:r>
      <w:r w:rsidRPr="00C55887">
        <w:rPr>
          <w:rFonts w:cs="Times New Roman"/>
          <w:lang w:val="uk-UA"/>
        </w:rPr>
        <w:t xml:space="preserve"> Кіровоградській області</w:t>
      </w:r>
      <w:r>
        <w:rPr>
          <w:rFonts w:cs="Times New Roman"/>
          <w:lang w:val="uk-UA"/>
        </w:rPr>
        <w:t>;</w:t>
      </w:r>
    </w:p>
    <w:p w:rsidR="00F32BE5" w:rsidRDefault="003107C4" w:rsidP="003107C4">
      <w:pPr>
        <w:pStyle w:val="a4"/>
        <w:spacing w:after="0"/>
        <w:ind w:firstLine="708"/>
        <w:rPr>
          <w:rFonts w:cs="Times New Roman"/>
          <w:lang w:val="uk-UA"/>
        </w:rPr>
      </w:pPr>
      <w:r w:rsidRPr="00F4672C">
        <w:rPr>
          <w:lang w:val="uk-UA"/>
        </w:rPr>
        <w:t xml:space="preserve">заступник </w:t>
      </w:r>
      <w:r w:rsidRPr="00F4672C">
        <w:t>начальник</w:t>
      </w:r>
      <w:r w:rsidRPr="00F4672C">
        <w:rPr>
          <w:lang w:val="uk-UA"/>
        </w:rPr>
        <w:t>а</w:t>
      </w:r>
      <w:r>
        <w:rPr>
          <w:lang w:val="uk-UA"/>
        </w:rPr>
        <w:t xml:space="preserve"> управління </w:t>
      </w:r>
      <w:r w:rsidRPr="00F4672C">
        <w:rPr>
          <w:lang w:val="uk-UA"/>
        </w:rPr>
        <w:t>-</w:t>
      </w:r>
      <w:r>
        <w:rPr>
          <w:lang w:val="uk-UA"/>
        </w:rPr>
        <w:t xml:space="preserve"> </w:t>
      </w:r>
      <w:r w:rsidRPr="00F4672C">
        <w:rPr>
          <w:lang w:val="uk-UA"/>
        </w:rPr>
        <w:t xml:space="preserve">начальник відділу державного нагляду за дотриманням санітарного законодавства </w:t>
      </w:r>
      <w:proofErr w:type="spellStart"/>
      <w:r>
        <w:rPr>
          <w:lang w:val="uk-UA"/>
        </w:rPr>
        <w:t>Знам</w:t>
      </w:r>
      <w:proofErr w:type="spellEnd"/>
      <w:r w:rsidRPr="00F4672C">
        <w:t>’</w:t>
      </w:r>
      <w:proofErr w:type="spellStart"/>
      <w:r>
        <w:rPr>
          <w:lang w:val="uk-UA"/>
        </w:rPr>
        <w:t>янського</w:t>
      </w:r>
      <w:proofErr w:type="spellEnd"/>
      <w:r>
        <w:rPr>
          <w:lang w:val="uk-UA"/>
        </w:rPr>
        <w:t xml:space="preserve"> районного </w:t>
      </w:r>
      <w:r w:rsidRPr="00F4672C">
        <w:rPr>
          <w:lang w:val="uk-UA"/>
        </w:rPr>
        <w:t>управління</w:t>
      </w:r>
      <w:r w:rsidRPr="00F4672C">
        <w:t xml:space="preserve"> </w:t>
      </w:r>
      <w:r>
        <w:rPr>
          <w:lang w:val="uk-UA"/>
        </w:rPr>
        <w:t xml:space="preserve">Головного управління </w:t>
      </w:r>
      <w:r w:rsidRPr="00F4672C">
        <w:rPr>
          <w:lang w:val="uk-UA"/>
        </w:rPr>
        <w:t xml:space="preserve"> Держпродспоживслужби</w:t>
      </w:r>
      <w:r w:rsidRPr="00F4672C">
        <w:t xml:space="preserve"> в </w:t>
      </w:r>
      <w:r>
        <w:rPr>
          <w:lang w:val="uk-UA"/>
        </w:rPr>
        <w:t>Кіровоградській області</w:t>
      </w:r>
      <w:r w:rsidR="00F32BE5">
        <w:rPr>
          <w:rFonts w:cs="Times New Roman"/>
          <w:lang w:val="uk-UA"/>
        </w:rPr>
        <w:t>;</w:t>
      </w:r>
    </w:p>
    <w:p w:rsidR="00F32BE5" w:rsidRPr="00C55887" w:rsidRDefault="00F32BE5" w:rsidP="003107C4">
      <w:pPr>
        <w:pStyle w:val="a4"/>
        <w:spacing w:after="0"/>
        <w:ind w:firstLine="708"/>
        <w:rPr>
          <w:rFonts w:cs="Times New Roman"/>
          <w:lang w:val="uk-UA"/>
        </w:rPr>
      </w:pPr>
      <w:r>
        <w:rPr>
          <w:rFonts w:cs="Times New Roman"/>
          <w:lang w:val="uk-UA"/>
        </w:rPr>
        <w:t>н</w:t>
      </w:r>
      <w:r w:rsidRPr="00BA5F25">
        <w:rPr>
          <w:rFonts w:cs="Times New Roman"/>
          <w:lang w:val="uk-UA"/>
        </w:rPr>
        <w:t xml:space="preserve">ачальник станції Знам'янка </w:t>
      </w:r>
      <w:r w:rsidR="00BA5F25">
        <w:rPr>
          <w:rFonts w:cs="Times New Roman"/>
          <w:lang w:val="uk-UA"/>
        </w:rPr>
        <w:t>виробничого підрозділу «</w:t>
      </w:r>
      <w:r w:rsidRPr="00BA5F25">
        <w:rPr>
          <w:rFonts w:cs="Times New Roman"/>
          <w:lang w:val="uk-UA"/>
        </w:rPr>
        <w:t>Знам'янськ</w:t>
      </w:r>
      <w:r w:rsidR="00BA5F25">
        <w:rPr>
          <w:rFonts w:cs="Times New Roman"/>
          <w:lang w:val="uk-UA"/>
        </w:rPr>
        <w:t>а</w:t>
      </w:r>
      <w:r w:rsidRPr="00BA5F25">
        <w:rPr>
          <w:rFonts w:cs="Times New Roman"/>
          <w:lang w:val="uk-UA"/>
        </w:rPr>
        <w:t xml:space="preserve"> дирекці</w:t>
      </w:r>
      <w:r w:rsidR="00BA5F25">
        <w:rPr>
          <w:rFonts w:cs="Times New Roman"/>
          <w:lang w:val="uk-UA"/>
        </w:rPr>
        <w:t>я</w:t>
      </w:r>
      <w:r w:rsidRPr="00BA5F25">
        <w:rPr>
          <w:rFonts w:cs="Times New Roman"/>
          <w:lang w:val="uk-UA"/>
        </w:rPr>
        <w:t xml:space="preserve"> залізничних </w:t>
      </w:r>
      <w:r w:rsidRPr="00E03EAB">
        <w:rPr>
          <w:rFonts w:cs="Times New Roman"/>
          <w:lang w:val="uk-UA"/>
        </w:rPr>
        <w:t>перевезень</w:t>
      </w:r>
      <w:r w:rsidR="00BA5F25">
        <w:rPr>
          <w:rFonts w:cs="Times New Roman"/>
          <w:lang w:val="uk-UA"/>
        </w:rPr>
        <w:t>»</w:t>
      </w:r>
      <w:r>
        <w:rPr>
          <w:rFonts w:cs="Times New Roman"/>
          <w:lang w:val="uk-UA"/>
        </w:rPr>
        <w:t>;</w:t>
      </w:r>
    </w:p>
    <w:p w:rsidR="00F32BE5" w:rsidRPr="001756A1" w:rsidRDefault="00BA5F25" w:rsidP="003107C4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F32BE5" w:rsidRPr="001756A1">
        <w:rPr>
          <w:rFonts w:ascii="Times New Roman" w:hAnsi="Times New Roman"/>
          <w:lang w:val="uk-UA"/>
        </w:rPr>
        <w:t xml:space="preserve">головний лікар </w:t>
      </w:r>
      <w:r w:rsidR="0082067C" w:rsidRPr="001756A1">
        <w:rPr>
          <w:rFonts w:ascii="Times New Roman" w:hAnsi="Times New Roman"/>
          <w:lang w:val="uk-UA"/>
        </w:rPr>
        <w:t xml:space="preserve">комунального </w:t>
      </w:r>
      <w:r w:rsidR="003107C4">
        <w:rPr>
          <w:rFonts w:ascii="Times New Roman" w:hAnsi="Times New Roman"/>
          <w:lang w:val="uk-UA"/>
        </w:rPr>
        <w:t>закладу</w:t>
      </w:r>
      <w:r w:rsidR="00F32BE5" w:rsidRPr="001756A1">
        <w:rPr>
          <w:rFonts w:ascii="Times New Roman" w:hAnsi="Times New Roman"/>
          <w:lang w:val="uk-UA"/>
        </w:rPr>
        <w:t xml:space="preserve"> «</w:t>
      </w:r>
      <w:proofErr w:type="spellStart"/>
      <w:r w:rsidRPr="001756A1">
        <w:rPr>
          <w:rFonts w:ascii="Times New Roman" w:hAnsi="Times New Roman"/>
          <w:lang w:val="uk-UA"/>
        </w:rPr>
        <w:t>Знамянська</w:t>
      </w:r>
      <w:proofErr w:type="spellEnd"/>
      <w:r w:rsidRPr="001756A1">
        <w:rPr>
          <w:rFonts w:ascii="Times New Roman" w:hAnsi="Times New Roman"/>
          <w:lang w:val="uk-UA"/>
        </w:rPr>
        <w:t xml:space="preserve"> міська лікарня </w:t>
      </w:r>
      <w:r w:rsidR="001756A1">
        <w:rPr>
          <w:rFonts w:ascii="Times New Roman" w:hAnsi="Times New Roman"/>
          <w:lang w:val="uk-UA"/>
        </w:rPr>
        <w:t xml:space="preserve"> </w:t>
      </w:r>
      <w:r w:rsidRPr="001756A1">
        <w:rPr>
          <w:rFonts w:ascii="Times New Roman" w:hAnsi="Times New Roman"/>
          <w:lang w:val="uk-UA"/>
        </w:rPr>
        <w:t>ім. А.В.Лисенка</w:t>
      </w:r>
      <w:r w:rsidR="00F32BE5" w:rsidRPr="001756A1">
        <w:rPr>
          <w:rFonts w:ascii="Times New Roman" w:hAnsi="Times New Roman"/>
          <w:lang w:val="uk-UA"/>
        </w:rPr>
        <w:t>»;</w:t>
      </w:r>
    </w:p>
    <w:p w:rsidR="00F32BE5" w:rsidRDefault="00F32BE5" w:rsidP="003107C4">
      <w:pPr>
        <w:pStyle w:val="a4"/>
        <w:spacing w:after="0"/>
        <w:ind w:firstLine="708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>з</w:t>
      </w:r>
      <w:proofErr w:type="spellStart"/>
      <w:r w:rsidRPr="00E03EAB">
        <w:rPr>
          <w:rFonts w:cs="Times New Roman"/>
        </w:rPr>
        <w:t>аступник</w:t>
      </w:r>
      <w:proofErr w:type="spellEnd"/>
      <w:r w:rsidRPr="00E03EAB">
        <w:rPr>
          <w:rFonts w:cs="Times New Roman"/>
        </w:rPr>
        <w:t xml:space="preserve"> начальника </w:t>
      </w:r>
      <w:proofErr w:type="spellStart"/>
      <w:r w:rsidRPr="00E03EAB">
        <w:rPr>
          <w:rFonts w:cs="Times New Roman"/>
        </w:rPr>
        <w:t>Знам'янського</w:t>
      </w:r>
      <w:proofErr w:type="spellEnd"/>
      <w:r w:rsidRPr="00E03EAB">
        <w:rPr>
          <w:rFonts w:cs="Times New Roman"/>
        </w:rPr>
        <w:t xml:space="preserve">  </w:t>
      </w:r>
      <w:proofErr w:type="spellStart"/>
      <w:r w:rsidRPr="00E03EAB">
        <w:rPr>
          <w:rFonts w:cs="Times New Roman"/>
        </w:rPr>
        <w:t>відділу</w:t>
      </w:r>
      <w:proofErr w:type="spellEnd"/>
      <w:r w:rsidR="00BA5F25">
        <w:rPr>
          <w:rFonts w:cs="Times New Roman"/>
          <w:lang w:val="uk-UA"/>
        </w:rPr>
        <w:t xml:space="preserve"> поліції Г</w:t>
      </w:r>
      <w:r w:rsidR="0082067C">
        <w:rPr>
          <w:rFonts w:cs="Times New Roman"/>
          <w:lang w:val="uk-UA"/>
        </w:rPr>
        <w:t xml:space="preserve">оловного управління </w:t>
      </w:r>
      <w:r w:rsidR="00BA5F25">
        <w:rPr>
          <w:rFonts w:cs="Times New Roman"/>
          <w:lang w:val="uk-UA"/>
        </w:rPr>
        <w:t>Н</w:t>
      </w:r>
      <w:r w:rsidR="0082067C">
        <w:rPr>
          <w:rFonts w:cs="Times New Roman"/>
          <w:lang w:val="uk-UA"/>
        </w:rPr>
        <w:t>аціональної поліції</w:t>
      </w:r>
      <w:r w:rsidRPr="00E03EAB">
        <w:rPr>
          <w:rFonts w:cs="Times New Roman"/>
        </w:rPr>
        <w:t xml:space="preserve"> в </w:t>
      </w:r>
      <w:r w:rsidRPr="00E03EAB">
        <w:rPr>
          <w:rFonts w:cs="Times New Roman"/>
          <w:lang w:val="uk-UA"/>
        </w:rPr>
        <w:t>Кіровоградській</w:t>
      </w:r>
      <w:r w:rsidRPr="00E03EAB">
        <w:rPr>
          <w:rFonts w:cs="Times New Roman"/>
        </w:rPr>
        <w:t xml:space="preserve"> </w:t>
      </w:r>
      <w:proofErr w:type="spellStart"/>
      <w:r w:rsidRPr="00E03EAB">
        <w:rPr>
          <w:rFonts w:cs="Times New Roman"/>
        </w:rPr>
        <w:t>області</w:t>
      </w:r>
      <w:proofErr w:type="spellEnd"/>
      <w:r>
        <w:rPr>
          <w:rFonts w:cs="Times New Roman"/>
          <w:lang w:val="uk-UA"/>
        </w:rPr>
        <w:t>;</w:t>
      </w:r>
    </w:p>
    <w:p w:rsidR="00F32BE5" w:rsidRDefault="00F32BE5" w:rsidP="003107C4">
      <w:pPr>
        <w:pStyle w:val="a4"/>
        <w:spacing w:after="0"/>
        <w:ind w:firstLine="709"/>
        <w:jc w:val="both"/>
        <w:rPr>
          <w:rFonts w:cs="Times New Roman"/>
          <w:lang w:val="uk-UA"/>
        </w:rPr>
      </w:pPr>
      <w:r w:rsidRPr="00BA5F25">
        <w:rPr>
          <w:rFonts w:cs="Times New Roman"/>
          <w:lang w:val="uk-UA"/>
        </w:rPr>
        <w:t xml:space="preserve">  </w:t>
      </w:r>
      <w:r>
        <w:rPr>
          <w:rFonts w:cs="Times New Roman"/>
          <w:lang w:val="uk-UA"/>
        </w:rPr>
        <w:t>в</w:t>
      </w:r>
      <w:r w:rsidRPr="00E03EAB">
        <w:rPr>
          <w:rFonts w:cs="Times New Roman"/>
          <w:lang w:val="uk-UA"/>
        </w:rPr>
        <w:t xml:space="preserve">ійськовий комісар </w:t>
      </w:r>
      <w:proofErr w:type="spellStart"/>
      <w:r w:rsidRPr="00E03EAB">
        <w:rPr>
          <w:rFonts w:cs="Times New Roman"/>
          <w:lang w:val="uk-UA"/>
        </w:rPr>
        <w:t>Знам’янськ</w:t>
      </w:r>
      <w:r w:rsidR="001756A1">
        <w:rPr>
          <w:rFonts w:cs="Times New Roman"/>
          <w:lang w:val="uk-UA"/>
        </w:rPr>
        <w:t>ого</w:t>
      </w:r>
      <w:proofErr w:type="spellEnd"/>
      <w:r w:rsidRPr="00E03EAB">
        <w:rPr>
          <w:rFonts w:cs="Times New Roman"/>
          <w:lang w:val="uk-UA"/>
        </w:rPr>
        <w:t xml:space="preserve"> об’єднан</w:t>
      </w:r>
      <w:r w:rsidR="001756A1">
        <w:rPr>
          <w:rFonts w:cs="Times New Roman"/>
          <w:lang w:val="uk-UA"/>
        </w:rPr>
        <w:t>ого</w:t>
      </w:r>
      <w:r w:rsidRPr="00E03EAB">
        <w:rPr>
          <w:rFonts w:cs="Times New Roman"/>
          <w:lang w:val="uk-UA"/>
        </w:rPr>
        <w:t xml:space="preserve"> </w:t>
      </w:r>
      <w:r w:rsidR="006449B3">
        <w:rPr>
          <w:rFonts w:cs="Times New Roman"/>
          <w:lang w:val="uk-UA"/>
        </w:rPr>
        <w:t xml:space="preserve">міського </w:t>
      </w:r>
      <w:r w:rsidRPr="00E03EAB">
        <w:rPr>
          <w:rFonts w:cs="Times New Roman"/>
          <w:lang w:val="uk-UA"/>
        </w:rPr>
        <w:t>військов</w:t>
      </w:r>
      <w:r w:rsidR="001756A1">
        <w:rPr>
          <w:rFonts w:cs="Times New Roman"/>
          <w:lang w:val="uk-UA"/>
        </w:rPr>
        <w:t>ого</w:t>
      </w:r>
      <w:r w:rsidRPr="00E03EAB">
        <w:rPr>
          <w:rFonts w:cs="Times New Roman"/>
          <w:lang w:val="uk-UA"/>
        </w:rPr>
        <w:t xml:space="preserve"> комісаріат</w:t>
      </w:r>
      <w:r w:rsidR="001756A1">
        <w:rPr>
          <w:rFonts w:cs="Times New Roman"/>
          <w:lang w:val="uk-UA"/>
        </w:rPr>
        <w:t>у</w:t>
      </w:r>
      <w:r>
        <w:rPr>
          <w:rFonts w:cs="Times New Roman"/>
          <w:lang w:val="uk-UA"/>
        </w:rPr>
        <w:t>;</w:t>
      </w:r>
    </w:p>
    <w:p w:rsidR="00F32BE5" w:rsidRDefault="00F32BE5" w:rsidP="003107C4">
      <w:pPr>
        <w:pStyle w:val="a4"/>
        <w:spacing w:after="0"/>
        <w:ind w:firstLine="709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 н</w:t>
      </w:r>
      <w:r w:rsidRPr="00E03EAB">
        <w:rPr>
          <w:rFonts w:cs="Times New Roman"/>
          <w:lang w:val="uk-UA"/>
        </w:rPr>
        <w:t xml:space="preserve">ачальник </w:t>
      </w:r>
      <w:proofErr w:type="spellStart"/>
      <w:r w:rsidRPr="00E03EAB">
        <w:rPr>
          <w:rFonts w:cs="Times New Roman"/>
          <w:lang w:val="uk-UA"/>
        </w:rPr>
        <w:t>Знам’янського</w:t>
      </w:r>
      <w:proofErr w:type="spellEnd"/>
      <w:r w:rsidRPr="00E03EAB">
        <w:rPr>
          <w:rFonts w:cs="Times New Roman"/>
          <w:lang w:val="uk-UA"/>
        </w:rPr>
        <w:t xml:space="preserve"> управління Державної казначейської служби України Кіровоградської області</w:t>
      </w:r>
      <w:r>
        <w:rPr>
          <w:rFonts w:cs="Times New Roman"/>
          <w:lang w:val="uk-UA"/>
        </w:rPr>
        <w:t>;</w:t>
      </w:r>
    </w:p>
    <w:p w:rsidR="00F32BE5" w:rsidRDefault="00F32BE5" w:rsidP="003107C4">
      <w:pPr>
        <w:pStyle w:val="a4"/>
        <w:spacing w:after="0"/>
        <w:ind w:firstLine="709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  н</w:t>
      </w:r>
      <w:r w:rsidRPr="00E03EAB">
        <w:rPr>
          <w:rFonts w:cs="Times New Roman"/>
          <w:lang w:val="uk-UA"/>
        </w:rPr>
        <w:t xml:space="preserve">ачальник </w:t>
      </w:r>
      <w:proofErr w:type="spellStart"/>
      <w:r w:rsidRPr="00E03EAB">
        <w:rPr>
          <w:rFonts w:cs="Times New Roman"/>
          <w:lang w:val="uk-UA"/>
        </w:rPr>
        <w:t>Знам’янського</w:t>
      </w:r>
      <w:proofErr w:type="spellEnd"/>
      <w:r w:rsidRPr="00E03EAB">
        <w:rPr>
          <w:rFonts w:cs="Times New Roman"/>
          <w:lang w:val="uk-UA"/>
        </w:rPr>
        <w:t xml:space="preserve"> міського відділ</w:t>
      </w:r>
      <w:r>
        <w:rPr>
          <w:rFonts w:cs="Times New Roman"/>
          <w:lang w:val="uk-UA"/>
        </w:rPr>
        <w:t>ення</w:t>
      </w:r>
      <w:r w:rsidRPr="00E03EAB">
        <w:rPr>
          <w:rFonts w:cs="Times New Roman"/>
          <w:lang w:val="uk-UA"/>
        </w:rPr>
        <w:t xml:space="preserve"> управління Служби безпеки України в Кіровоградській області</w:t>
      </w:r>
      <w:r>
        <w:rPr>
          <w:rFonts w:cs="Times New Roman"/>
          <w:lang w:val="uk-UA"/>
        </w:rPr>
        <w:t xml:space="preserve"> (за згодою);</w:t>
      </w:r>
    </w:p>
    <w:p w:rsidR="00F32BE5" w:rsidRDefault="00F32BE5" w:rsidP="003107C4">
      <w:pPr>
        <w:pStyle w:val="a4"/>
        <w:spacing w:after="0"/>
        <w:ind w:firstLine="709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>н</w:t>
      </w:r>
      <w:proofErr w:type="spellStart"/>
      <w:r w:rsidRPr="00E03EAB">
        <w:rPr>
          <w:rFonts w:cs="Times New Roman"/>
        </w:rPr>
        <w:t>ачальник</w:t>
      </w:r>
      <w:proofErr w:type="spellEnd"/>
      <w:r w:rsidRPr="00E03EAB">
        <w:rPr>
          <w:rFonts w:cs="Times New Roman"/>
        </w:rPr>
        <w:t xml:space="preserve"> </w:t>
      </w:r>
      <w:proofErr w:type="spellStart"/>
      <w:r w:rsidRPr="00E03EAB">
        <w:rPr>
          <w:rFonts w:cs="Times New Roman"/>
        </w:rPr>
        <w:t>Знам'янського</w:t>
      </w:r>
      <w:proofErr w:type="spellEnd"/>
      <w:r w:rsidRPr="00E03EAB">
        <w:rPr>
          <w:rFonts w:cs="Times New Roman"/>
        </w:rPr>
        <w:t xml:space="preserve"> району </w:t>
      </w:r>
      <w:proofErr w:type="spellStart"/>
      <w:r w:rsidRPr="00E03EAB">
        <w:rPr>
          <w:rFonts w:cs="Times New Roman"/>
        </w:rPr>
        <w:t>електричних</w:t>
      </w:r>
      <w:proofErr w:type="spellEnd"/>
      <w:r w:rsidRPr="00E03EAB">
        <w:rPr>
          <w:rFonts w:cs="Times New Roman"/>
        </w:rPr>
        <w:t xml:space="preserve"> мереж ПАТ «Кіровоградобленерго»</w:t>
      </w:r>
      <w:r>
        <w:rPr>
          <w:rFonts w:cs="Times New Roman"/>
          <w:lang w:val="uk-UA"/>
        </w:rPr>
        <w:t xml:space="preserve"> (за згодою);</w:t>
      </w:r>
    </w:p>
    <w:p w:rsidR="00F32BE5" w:rsidRDefault="00F32BE5" w:rsidP="003107C4">
      <w:pPr>
        <w:pStyle w:val="a4"/>
        <w:spacing w:after="0"/>
        <w:ind w:firstLine="709"/>
        <w:rPr>
          <w:rFonts w:cs="Times New Roman"/>
          <w:lang w:val="uk-UA"/>
        </w:rPr>
      </w:pPr>
      <w:r>
        <w:rPr>
          <w:rFonts w:cs="Times New Roman"/>
          <w:lang w:val="uk-UA"/>
        </w:rPr>
        <w:t>головний інженер</w:t>
      </w:r>
      <w:r w:rsidRPr="00E03EAB">
        <w:rPr>
          <w:rFonts w:cs="Times New Roman"/>
        </w:rPr>
        <w:t xml:space="preserve">  </w:t>
      </w:r>
      <w:proofErr w:type="spellStart"/>
      <w:r w:rsidRPr="00E03EAB">
        <w:rPr>
          <w:rFonts w:cs="Times New Roman"/>
        </w:rPr>
        <w:t>Знам'янського</w:t>
      </w:r>
      <w:proofErr w:type="spellEnd"/>
      <w:r w:rsidRPr="00E03EAB">
        <w:rPr>
          <w:rFonts w:cs="Times New Roman"/>
        </w:rPr>
        <w:t xml:space="preserve"> </w:t>
      </w:r>
      <w:proofErr w:type="spellStart"/>
      <w:r w:rsidRPr="00E03EAB">
        <w:rPr>
          <w:rFonts w:cs="Times New Roman"/>
        </w:rPr>
        <w:t>управління</w:t>
      </w:r>
      <w:proofErr w:type="spellEnd"/>
      <w:r w:rsidRPr="00E03EAB">
        <w:rPr>
          <w:rFonts w:cs="Times New Roman"/>
        </w:rPr>
        <w:t xml:space="preserve"> по </w:t>
      </w:r>
      <w:proofErr w:type="spellStart"/>
      <w:r w:rsidRPr="00E03EAB">
        <w:rPr>
          <w:rFonts w:cs="Times New Roman"/>
        </w:rPr>
        <w:t>експлуатації</w:t>
      </w:r>
      <w:proofErr w:type="spellEnd"/>
      <w:r w:rsidRPr="00E03EAB">
        <w:rPr>
          <w:rFonts w:cs="Times New Roman"/>
        </w:rPr>
        <w:t xml:space="preserve"> газового </w:t>
      </w:r>
      <w:proofErr w:type="spellStart"/>
      <w:r w:rsidRPr="00E03EAB">
        <w:rPr>
          <w:rFonts w:cs="Times New Roman"/>
        </w:rPr>
        <w:t>господарства</w:t>
      </w:r>
      <w:proofErr w:type="spellEnd"/>
      <w:r w:rsidRPr="00E03EAB">
        <w:rPr>
          <w:rFonts w:cs="Times New Roman"/>
        </w:rPr>
        <w:t xml:space="preserve"> ВАТ «</w:t>
      </w:r>
      <w:proofErr w:type="spellStart"/>
      <w:r w:rsidRPr="00E03EAB">
        <w:rPr>
          <w:rFonts w:cs="Times New Roman"/>
        </w:rPr>
        <w:t>Кіровоградгаз</w:t>
      </w:r>
      <w:proofErr w:type="spellEnd"/>
      <w:r w:rsidRPr="00E03EAB">
        <w:rPr>
          <w:rFonts w:cs="Times New Roman"/>
        </w:rPr>
        <w:t>»</w:t>
      </w:r>
      <w:r>
        <w:rPr>
          <w:rFonts w:cs="Times New Roman"/>
          <w:lang w:val="uk-UA"/>
        </w:rPr>
        <w:t xml:space="preserve"> (за згодою);</w:t>
      </w:r>
    </w:p>
    <w:p w:rsidR="00F32BE5" w:rsidRDefault="00F32BE5" w:rsidP="003107C4">
      <w:pPr>
        <w:pStyle w:val="a4"/>
        <w:spacing w:after="0"/>
        <w:ind w:firstLine="709"/>
        <w:rPr>
          <w:rFonts w:cs="Times New Roman"/>
          <w:lang w:val="uk-UA"/>
        </w:rPr>
      </w:pPr>
      <w:r>
        <w:rPr>
          <w:rFonts w:cs="Times New Roman"/>
          <w:lang w:val="uk-UA"/>
        </w:rPr>
        <w:t>інженер</w:t>
      </w:r>
      <w:r w:rsidRPr="00FC79BE">
        <w:rPr>
          <w:rFonts w:cs="Times New Roman"/>
          <w:lang w:val="uk-UA"/>
        </w:rPr>
        <w:t xml:space="preserve"> Знам'янсько</w:t>
      </w:r>
      <w:r w:rsidRPr="00E03EAB">
        <w:rPr>
          <w:rFonts w:cs="Times New Roman"/>
          <w:lang w:val="uk-UA"/>
        </w:rPr>
        <w:t xml:space="preserve">ї станційно-лінійної дільниці №5 районного центру </w:t>
      </w:r>
      <w:proofErr w:type="spellStart"/>
      <w:r w:rsidRPr="00E03EAB">
        <w:rPr>
          <w:rFonts w:cs="Times New Roman"/>
          <w:lang w:val="uk-UA"/>
        </w:rPr>
        <w:t>телекомунікацій</w:t>
      </w:r>
      <w:proofErr w:type="spellEnd"/>
      <w:r w:rsidRPr="00E03EAB">
        <w:rPr>
          <w:rFonts w:cs="Times New Roman"/>
          <w:lang w:val="uk-UA"/>
        </w:rPr>
        <w:t xml:space="preserve"> №3 </w:t>
      </w:r>
      <w:r w:rsidRPr="00FC79BE">
        <w:rPr>
          <w:rFonts w:cs="Times New Roman"/>
          <w:lang w:val="uk-UA"/>
        </w:rPr>
        <w:t>К</w:t>
      </w:r>
      <w:r w:rsidRPr="00E03EAB">
        <w:rPr>
          <w:rFonts w:cs="Times New Roman"/>
          <w:lang w:val="uk-UA"/>
        </w:rPr>
        <w:t>іровоградської філії</w:t>
      </w:r>
      <w:r w:rsidRPr="00FC79BE">
        <w:rPr>
          <w:rFonts w:cs="Times New Roman"/>
          <w:lang w:val="uk-UA"/>
        </w:rPr>
        <w:t xml:space="preserve"> ПАТ «Укртелеком»</w:t>
      </w:r>
      <w:r>
        <w:rPr>
          <w:rFonts w:cs="Times New Roman"/>
          <w:lang w:val="uk-UA"/>
        </w:rPr>
        <w:t xml:space="preserve"> (за згодою</w:t>
      </w:r>
      <w:r w:rsidR="003107C4">
        <w:rPr>
          <w:rFonts w:cs="Times New Roman"/>
          <w:lang w:val="uk-UA"/>
        </w:rPr>
        <w:t>).</w:t>
      </w:r>
    </w:p>
    <w:sectPr w:rsidR="00F32BE5" w:rsidSect="004E5B2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b w:val="0"/>
        <w:sz w:val="16"/>
        <w:szCs w:val="16"/>
      </w:rPr>
    </w:lvl>
  </w:abstractNum>
  <w:abstractNum w:abstractNumId="3">
    <w:nsid w:val="204F24D0"/>
    <w:multiLevelType w:val="hybridMultilevel"/>
    <w:tmpl w:val="E7CAC5DA"/>
    <w:lvl w:ilvl="0" w:tplc="6B6C818A">
      <w:start w:val="1"/>
      <w:numFmt w:val="bullet"/>
      <w:lvlText w:val="-"/>
      <w:lvlJc w:val="left"/>
      <w:pPr>
        <w:ind w:left="1211" w:hanging="360"/>
      </w:pPr>
      <w:rPr>
        <w:rFonts w:ascii="Courier New" w:hAnsi="Courier New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4E19BF"/>
    <w:multiLevelType w:val="hybridMultilevel"/>
    <w:tmpl w:val="2DEE6CA8"/>
    <w:lvl w:ilvl="0" w:tplc="E7AC5F5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6A6877"/>
    <w:multiLevelType w:val="hybridMultilevel"/>
    <w:tmpl w:val="F6583656"/>
    <w:lvl w:ilvl="0" w:tplc="E0DCF6B8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63454D"/>
    <w:multiLevelType w:val="hybridMultilevel"/>
    <w:tmpl w:val="B63456B0"/>
    <w:lvl w:ilvl="0" w:tplc="2A0C68F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6461"/>
    <w:rsid w:val="000008D8"/>
    <w:rsid w:val="00011257"/>
    <w:rsid w:val="00067384"/>
    <w:rsid w:val="000A3AAD"/>
    <w:rsid w:val="000B08E8"/>
    <w:rsid w:val="000D5388"/>
    <w:rsid w:val="001756A1"/>
    <w:rsid w:val="001C7643"/>
    <w:rsid w:val="001F57A6"/>
    <w:rsid w:val="001F67B1"/>
    <w:rsid w:val="002D0A68"/>
    <w:rsid w:val="002F6DE2"/>
    <w:rsid w:val="003037AA"/>
    <w:rsid w:val="003107C4"/>
    <w:rsid w:val="003208BA"/>
    <w:rsid w:val="0035747E"/>
    <w:rsid w:val="003E4053"/>
    <w:rsid w:val="003F63EF"/>
    <w:rsid w:val="004212C3"/>
    <w:rsid w:val="00442024"/>
    <w:rsid w:val="00493047"/>
    <w:rsid w:val="004C343A"/>
    <w:rsid w:val="004D63C5"/>
    <w:rsid w:val="004E5B2C"/>
    <w:rsid w:val="005579E2"/>
    <w:rsid w:val="005B48BB"/>
    <w:rsid w:val="005C30F3"/>
    <w:rsid w:val="00604F7A"/>
    <w:rsid w:val="0063092A"/>
    <w:rsid w:val="006449B3"/>
    <w:rsid w:val="00732D0E"/>
    <w:rsid w:val="00741E4A"/>
    <w:rsid w:val="00793405"/>
    <w:rsid w:val="007C497A"/>
    <w:rsid w:val="00812E2E"/>
    <w:rsid w:val="0082067C"/>
    <w:rsid w:val="008C1FA7"/>
    <w:rsid w:val="008D6B12"/>
    <w:rsid w:val="008F2179"/>
    <w:rsid w:val="00921000"/>
    <w:rsid w:val="00952ED8"/>
    <w:rsid w:val="00A54D78"/>
    <w:rsid w:val="00A56282"/>
    <w:rsid w:val="00A904BE"/>
    <w:rsid w:val="00AC0E27"/>
    <w:rsid w:val="00AF6EC2"/>
    <w:rsid w:val="00BA050D"/>
    <w:rsid w:val="00BA5F25"/>
    <w:rsid w:val="00BD04B1"/>
    <w:rsid w:val="00C40A69"/>
    <w:rsid w:val="00C55887"/>
    <w:rsid w:val="00CC4CE6"/>
    <w:rsid w:val="00D03584"/>
    <w:rsid w:val="00D13376"/>
    <w:rsid w:val="00D75A71"/>
    <w:rsid w:val="00DA3A45"/>
    <w:rsid w:val="00E01302"/>
    <w:rsid w:val="00E03EAB"/>
    <w:rsid w:val="00E107F3"/>
    <w:rsid w:val="00E26908"/>
    <w:rsid w:val="00E52344"/>
    <w:rsid w:val="00E7093E"/>
    <w:rsid w:val="00EB2122"/>
    <w:rsid w:val="00F06461"/>
    <w:rsid w:val="00F32BE5"/>
    <w:rsid w:val="00F5397D"/>
    <w:rsid w:val="00F54C06"/>
    <w:rsid w:val="00F64451"/>
    <w:rsid w:val="00F76B12"/>
    <w:rsid w:val="00FB26A0"/>
    <w:rsid w:val="00FC79BE"/>
    <w:rsid w:val="00FD4EE5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34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4E5B2C"/>
    <w:pPr>
      <w:keepNext/>
      <w:widowControl w:val="0"/>
      <w:tabs>
        <w:tab w:val="num" w:pos="840"/>
      </w:tabs>
      <w:suppressAutoHyphens/>
      <w:spacing w:after="0" w:line="240" w:lineRule="auto"/>
      <w:ind w:left="840" w:hanging="360"/>
      <w:jc w:val="center"/>
      <w:outlineLvl w:val="1"/>
    </w:pPr>
    <w:rPr>
      <w:rFonts w:ascii="Times New Roman" w:eastAsia="Times New Roman" w:hAnsi="Times New Roman" w:cs="Mangal"/>
      <w:b/>
      <w:kern w:val="2"/>
      <w:sz w:val="20"/>
      <w:szCs w:val="20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locked/>
    <w:rsid w:val="004E5B2C"/>
    <w:pPr>
      <w:keepNext/>
      <w:widowControl w:val="0"/>
      <w:tabs>
        <w:tab w:val="num" w:pos="840"/>
      </w:tabs>
      <w:suppressAutoHyphens/>
      <w:spacing w:after="0" w:line="240" w:lineRule="auto"/>
      <w:ind w:left="840" w:hanging="360"/>
      <w:jc w:val="center"/>
      <w:outlineLvl w:val="2"/>
    </w:pPr>
    <w:rPr>
      <w:rFonts w:ascii="Times New Roman" w:eastAsia="Times New Roman" w:hAnsi="Times New Roman" w:cs="Mangal"/>
      <w:b/>
      <w:kern w:val="2"/>
      <w:sz w:val="24"/>
      <w:szCs w:val="20"/>
      <w:lang w:eastAsia="hi-IN" w:bidi="hi-IN"/>
    </w:rPr>
  </w:style>
  <w:style w:type="paragraph" w:styleId="4">
    <w:name w:val="heading 4"/>
    <w:basedOn w:val="a"/>
    <w:next w:val="a"/>
    <w:link w:val="40"/>
    <w:uiPriority w:val="99"/>
    <w:qFormat/>
    <w:locked/>
    <w:rsid w:val="005B48BB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54C06"/>
    <w:rPr>
      <w:rFonts w:ascii="Times New Roman" w:eastAsia="Times New Roman" w:hAnsi="Times New Roman" w:cs="Mangal"/>
      <w:b/>
      <w:kern w:val="2"/>
      <w:sz w:val="20"/>
      <w:szCs w:val="20"/>
      <w:lang w:eastAsia="hi-IN" w:bidi="hi-IN"/>
    </w:rPr>
  </w:style>
  <w:style w:type="character" w:customStyle="1" w:styleId="30">
    <w:name w:val="Заголовок 3 Знак"/>
    <w:basedOn w:val="a0"/>
    <w:link w:val="3"/>
    <w:uiPriority w:val="99"/>
    <w:locked/>
    <w:rsid w:val="00F54C06"/>
    <w:rPr>
      <w:rFonts w:ascii="Times New Roman" w:eastAsia="Times New Roman" w:hAnsi="Times New Roman" w:cs="Mangal"/>
      <w:b/>
      <w:kern w:val="2"/>
      <w:sz w:val="24"/>
      <w:szCs w:val="20"/>
      <w:lang w:eastAsia="hi-IN" w:bidi="hi-I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21000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Subtitle"/>
    <w:basedOn w:val="a"/>
    <w:next w:val="a4"/>
    <w:link w:val="a5"/>
    <w:uiPriority w:val="99"/>
    <w:qFormat/>
    <w:locked/>
    <w:rsid w:val="004E5B2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b/>
      <w:iCs/>
      <w:kern w:val="2"/>
      <w:sz w:val="24"/>
      <w:szCs w:val="20"/>
      <w:lang w:val="uk-UA" w:eastAsia="hi-IN" w:bidi="hi-IN"/>
    </w:rPr>
  </w:style>
  <w:style w:type="character" w:customStyle="1" w:styleId="a5">
    <w:name w:val="Подзаголовок Знак"/>
    <w:basedOn w:val="a0"/>
    <w:link w:val="a3"/>
    <w:uiPriority w:val="99"/>
    <w:locked/>
    <w:rsid w:val="00F54C06"/>
    <w:rPr>
      <w:rFonts w:ascii="Cambria" w:hAnsi="Cambria" w:cs="Times New Roman"/>
      <w:sz w:val="24"/>
      <w:szCs w:val="24"/>
      <w:lang w:eastAsia="en-US"/>
    </w:rPr>
  </w:style>
  <w:style w:type="paragraph" w:styleId="a6">
    <w:name w:val="Title"/>
    <w:basedOn w:val="a"/>
    <w:next w:val="a3"/>
    <w:link w:val="a7"/>
    <w:qFormat/>
    <w:locked/>
    <w:rsid w:val="004E5B2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eastAsia="hi-IN" w:bidi="hi-IN"/>
    </w:rPr>
  </w:style>
  <w:style w:type="character" w:customStyle="1" w:styleId="a7">
    <w:name w:val="Название Знак"/>
    <w:basedOn w:val="a0"/>
    <w:link w:val="a6"/>
    <w:locked/>
    <w:rsid w:val="00F54C0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4">
    <w:name w:val="Body Text"/>
    <w:basedOn w:val="a"/>
    <w:link w:val="a8"/>
    <w:uiPriority w:val="99"/>
    <w:rsid w:val="004E5B2C"/>
    <w:pPr>
      <w:widowControl w:val="0"/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4"/>
    <w:uiPriority w:val="99"/>
    <w:semiHidden/>
    <w:locked/>
    <w:rsid w:val="00F54C06"/>
    <w:rPr>
      <w:rFonts w:cs="Times New Roman"/>
      <w:lang w:eastAsia="en-US"/>
    </w:rPr>
  </w:style>
  <w:style w:type="paragraph" w:customStyle="1" w:styleId="Bodytext1">
    <w:name w:val="Body text1"/>
    <w:basedOn w:val="a"/>
    <w:link w:val="Bodytext"/>
    <w:uiPriority w:val="99"/>
    <w:rsid w:val="004E5B2C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Mangal"/>
      <w:kern w:val="2"/>
      <w:sz w:val="18"/>
      <w:szCs w:val="18"/>
      <w:lang w:eastAsia="hi-IN" w:bidi="hi-IN"/>
    </w:rPr>
  </w:style>
  <w:style w:type="paragraph" w:customStyle="1" w:styleId="Heading2">
    <w:name w:val="Heading #2"/>
    <w:basedOn w:val="a"/>
    <w:uiPriority w:val="99"/>
    <w:rsid w:val="004E5B2C"/>
    <w:pPr>
      <w:widowControl w:val="0"/>
      <w:shd w:val="clear" w:color="auto" w:fill="FFFFFF"/>
      <w:suppressAutoHyphens/>
      <w:spacing w:before="540" w:after="60" w:line="240" w:lineRule="atLeast"/>
      <w:jc w:val="center"/>
    </w:pPr>
    <w:rPr>
      <w:rFonts w:ascii="Times New Roman" w:eastAsia="Times New Roman" w:hAnsi="Times New Roman" w:cs="Mangal"/>
      <w:b/>
      <w:bCs/>
      <w:kern w:val="2"/>
      <w:sz w:val="20"/>
      <w:szCs w:val="20"/>
      <w:lang w:eastAsia="hi-IN" w:bidi="hi-IN"/>
    </w:rPr>
  </w:style>
  <w:style w:type="paragraph" w:customStyle="1" w:styleId="msonormalcxspmiddle">
    <w:name w:val="msonormalcxspmiddle"/>
    <w:basedOn w:val="a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cxsplast">
    <w:name w:val="msonormalcxspmiddlecxspmiddlecxsplast"/>
    <w:basedOn w:val="a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41E4A"/>
    <w:pPr>
      <w:ind w:left="720"/>
      <w:contextualSpacing/>
    </w:pPr>
  </w:style>
  <w:style w:type="character" w:customStyle="1" w:styleId="Bodytext">
    <w:name w:val="Body text_"/>
    <w:basedOn w:val="a0"/>
    <w:link w:val="Bodytext1"/>
    <w:uiPriority w:val="99"/>
    <w:locked/>
    <w:rsid w:val="00F64451"/>
    <w:rPr>
      <w:rFonts w:ascii="Times New Roman" w:eastAsia="Times New Roman" w:hAnsi="Times New Roman" w:cs="Mangal"/>
      <w:kern w:val="2"/>
      <w:sz w:val="18"/>
      <w:szCs w:val="18"/>
      <w:shd w:val="clear" w:color="auto" w:fill="FFFFFF"/>
      <w:lang w:eastAsia="hi-IN" w:bidi="hi-IN"/>
    </w:rPr>
  </w:style>
  <w:style w:type="paragraph" w:customStyle="1" w:styleId="msonormalcxspmiddlecxsplastcxsplast">
    <w:name w:val="msonormalcxspmiddlecxsplastcxsplast"/>
    <w:basedOn w:val="a"/>
    <w:rsid w:val="00F644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17</cp:revision>
  <cp:lastPrinted>2018-03-23T08:44:00Z</cp:lastPrinted>
  <dcterms:created xsi:type="dcterms:W3CDTF">2016-02-12T08:47:00Z</dcterms:created>
  <dcterms:modified xsi:type="dcterms:W3CDTF">2018-04-05T05:46:00Z</dcterms:modified>
</cp:coreProperties>
</file>