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4A" w:rsidRPr="0059322D" w:rsidRDefault="00741E4A" w:rsidP="00741E4A">
      <w:pPr>
        <w:pStyle w:val="msonormalcxspmiddlecxsplast"/>
        <w:ind w:left="2835"/>
        <w:contextualSpacing/>
        <w:rPr>
          <w:lang w:val="uk-UA"/>
        </w:rPr>
      </w:pPr>
      <w:r w:rsidRPr="0059322D">
        <w:rPr>
          <w:lang w:val="uk-UA"/>
        </w:rPr>
        <w:t xml:space="preserve">               </w:t>
      </w:r>
      <w:r w:rsidRPr="0059322D">
        <w:t xml:space="preserve">                                                                                </w:t>
      </w:r>
      <w:r w:rsidRPr="0059322D">
        <w:rPr>
          <w:lang w:val="uk-UA"/>
        </w:rPr>
        <w:t>П</w:t>
      </w:r>
      <w:r w:rsidR="00BB5E01" w:rsidRPr="0059322D">
        <w:rPr>
          <w:lang w:val="uk-UA"/>
        </w:rPr>
        <w:t xml:space="preserve">РОЕКТ </w:t>
      </w:r>
      <w:r w:rsidRPr="0059322D">
        <w:rPr>
          <w:lang w:val="uk-UA"/>
        </w:rPr>
        <w:t xml:space="preserve"> №</w:t>
      </w:r>
    </w:p>
    <w:p w:rsidR="00741E4A" w:rsidRPr="0059322D" w:rsidRDefault="00873B8C" w:rsidP="00741E4A">
      <w:pPr>
        <w:pStyle w:val="a6"/>
        <w:rPr>
          <w:rFonts w:cs="Times New Roman"/>
          <w:b/>
          <w:iCs/>
          <w:sz w:val="24"/>
          <w:szCs w:val="24"/>
        </w:rPr>
      </w:pPr>
      <w:r w:rsidRPr="00873B8C">
        <w:rPr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12588769" r:id="rId6"/>
        </w:pict>
      </w:r>
      <w:proofErr w:type="spellStart"/>
      <w:r w:rsidR="00741E4A" w:rsidRPr="0059322D">
        <w:rPr>
          <w:rFonts w:cs="Times New Roman"/>
          <w:b/>
          <w:iCs/>
          <w:sz w:val="24"/>
          <w:szCs w:val="24"/>
          <w:lang w:val="uk-UA"/>
        </w:rPr>
        <w:t>Знам’янська</w:t>
      </w:r>
      <w:proofErr w:type="spellEnd"/>
      <w:r w:rsidR="00741E4A" w:rsidRPr="0059322D">
        <w:rPr>
          <w:rFonts w:cs="Times New Roman"/>
          <w:b/>
          <w:iCs/>
          <w:sz w:val="24"/>
          <w:szCs w:val="24"/>
          <w:lang w:val="uk-UA"/>
        </w:rPr>
        <w:t xml:space="preserve"> </w:t>
      </w:r>
      <w:proofErr w:type="spellStart"/>
      <w:r w:rsidR="00741E4A" w:rsidRPr="0059322D">
        <w:rPr>
          <w:rFonts w:cs="Times New Roman"/>
          <w:b/>
          <w:iCs/>
          <w:sz w:val="24"/>
          <w:szCs w:val="24"/>
        </w:rPr>
        <w:t>міська</w:t>
      </w:r>
      <w:proofErr w:type="spellEnd"/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sz w:val="24"/>
          <w:szCs w:val="24"/>
        </w:rPr>
        <w:t xml:space="preserve">рада  Кіровоградської </w:t>
      </w:r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sz w:val="24"/>
          <w:szCs w:val="24"/>
        </w:rPr>
        <w:t>області</w:t>
      </w:r>
    </w:p>
    <w:p w:rsidR="00741E4A" w:rsidRPr="0059322D" w:rsidRDefault="00741E4A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59322D">
        <w:rPr>
          <w:rFonts w:ascii="Times New Roman" w:hAnsi="Times New Roman"/>
          <w:b/>
          <w:sz w:val="24"/>
          <w:szCs w:val="24"/>
        </w:rPr>
        <w:t>Виконавчий</w:t>
      </w:r>
      <w:proofErr w:type="spellEnd"/>
      <w:r w:rsidRPr="005932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322D">
        <w:rPr>
          <w:rFonts w:ascii="Times New Roman" w:hAnsi="Times New Roman"/>
          <w:b/>
          <w:sz w:val="24"/>
          <w:szCs w:val="24"/>
        </w:rPr>
        <w:t>комітет</w:t>
      </w:r>
      <w:proofErr w:type="spellEnd"/>
    </w:p>
    <w:p w:rsidR="00741E4A" w:rsidRPr="0059322D" w:rsidRDefault="00741E4A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59322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9322D">
        <w:rPr>
          <w:rFonts w:ascii="Times New Roman" w:hAnsi="Times New Roman"/>
          <w:b/>
          <w:sz w:val="24"/>
          <w:szCs w:val="24"/>
        </w:rPr>
        <w:t>ішення</w:t>
      </w:r>
      <w:proofErr w:type="spellEnd"/>
    </w:p>
    <w:p w:rsidR="00741E4A" w:rsidRPr="0059322D" w:rsidRDefault="00741E4A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від     </w:t>
      </w:r>
      <w:r w:rsidR="0059322D" w:rsidRPr="0059322D">
        <w:rPr>
          <w:rFonts w:ascii="Times New Roman" w:hAnsi="Times New Roman"/>
          <w:b/>
          <w:sz w:val="24"/>
          <w:szCs w:val="24"/>
          <w:lang w:val="uk-UA"/>
        </w:rPr>
        <w:t>б</w:t>
      </w:r>
      <w:r w:rsidR="00083AAD" w:rsidRPr="0059322D">
        <w:rPr>
          <w:rFonts w:ascii="Times New Roman" w:hAnsi="Times New Roman"/>
          <w:b/>
          <w:sz w:val="24"/>
          <w:szCs w:val="24"/>
          <w:lang w:val="uk-UA"/>
        </w:rPr>
        <w:t>ере</w:t>
      </w:r>
      <w:r w:rsidR="0059322D" w:rsidRPr="0059322D">
        <w:rPr>
          <w:rFonts w:ascii="Times New Roman" w:hAnsi="Times New Roman"/>
          <w:b/>
          <w:sz w:val="24"/>
          <w:szCs w:val="24"/>
          <w:lang w:val="uk-UA"/>
        </w:rPr>
        <w:t>з</w:t>
      </w:r>
      <w:r w:rsidR="00083AAD" w:rsidRPr="0059322D"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 201</w:t>
      </w:r>
      <w:r w:rsidR="0059322D" w:rsidRPr="0059322D">
        <w:rPr>
          <w:rFonts w:ascii="Times New Roman" w:hAnsi="Times New Roman"/>
          <w:b/>
          <w:sz w:val="24"/>
          <w:szCs w:val="24"/>
          <w:lang w:val="uk-UA"/>
        </w:rPr>
        <w:t>9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року               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741E4A" w:rsidRPr="0059322D" w:rsidRDefault="00741E4A" w:rsidP="00741E4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41E4A" w:rsidRPr="0059322D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741E4A" w:rsidRPr="0059322D" w:rsidRDefault="00741E4A" w:rsidP="00741E4A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>виконавчого комітету від 21.12.2017 р.</w:t>
      </w:r>
    </w:p>
    <w:p w:rsidR="00741E4A" w:rsidRPr="0059322D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>№ 334 «Про затвердження в новій редакції</w:t>
      </w:r>
    </w:p>
    <w:p w:rsidR="00741E4A" w:rsidRPr="0059322D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складу та Положень постійних </w:t>
      </w:r>
    </w:p>
    <w:p w:rsidR="00741E4A" w:rsidRPr="0059322D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комісій, координаційних рад, </w:t>
      </w:r>
    </w:p>
    <w:p w:rsidR="00741E4A" w:rsidRPr="0059322D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>робочих груп виконавчого комітету»</w:t>
      </w:r>
    </w:p>
    <w:p w:rsidR="00741E4A" w:rsidRPr="0059322D" w:rsidRDefault="00741E4A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741E4A" w:rsidRPr="0059322D" w:rsidRDefault="00741E4A" w:rsidP="00741E4A">
      <w:pPr>
        <w:tabs>
          <w:tab w:val="left" w:pos="30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sz w:val="24"/>
          <w:szCs w:val="24"/>
          <w:lang w:val="uk-UA"/>
        </w:rPr>
        <w:tab/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9322D" w:rsidRPr="0059322D">
        <w:rPr>
          <w:rFonts w:ascii="Times New Roman" w:hAnsi="Times New Roman"/>
          <w:bCs/>
          <w:sz w:val="24"/>
          <w:szCs w:val="24"/>
          <w:lang w:val="uk-UA"/>
        </w:rPr>
        <w:t>Кодексу цивільного захисту України, постанови</w:t>
      </w:r>
      <w:r w:rsidR="0059322D" w:rsidRPr="0059322D">
        <w:rPr>
          <w:b/>
          <w:bCs/>
          <w:sz w:val="24"/>
          <w:szCs w:val="24"/>
          <w:lang w:val="uk-UA"/>
        </w:rPr>
        <w:t xml:space="preserve">  </w:t>
      </w:r>
      <w:r w:rsidR="0059322D" w:rsidRPr="0059322D">
        <w:rPr>
          <w:rFonts w:ascii="Times New Roman" w:hAnsi="Times New Roman"/>
          <w:bCs/>
          <w:sz w:val="24"/>
          <w:szCs w:val="24"/>
          <w:lang w:val="uk-UA"/>
        </w:rPr>
        <w:t>Кабінету Міністрів України  від 30.10.13 №842 «Про затвердження Порядку проведення евакуації у разі загрози виникнення або виникнення надзвичайної ситуації», розпорядження голови Кіровоградської обласної державної адміністрації від 11 лютого 2019 року №307-р «Про організацію роботи обласної комісії з питань евакуації»</w:t>
      </w:r>
      <w:r w:rsidRPr="0059322D">
        <w:rPr>
          <w:rFonts w:ascii="Times New Roman" w:hAnsi="Times New Roman"/>
          <w:sz w:val="24"/>
          <w:szCs w:val="24"/>
          <w:lang w:val="uk-UA"/>
        </w:rPr>
        <w:t>, керуючись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ст.36 Закону України </w:t>
      </w:r>
      <w:r w:rsidR="00A61C17" w:rsidRPr="0059322D">
        <w:rPr>
          <w:rFonts w:ascii="Times New Roman" w:hAnsi="Times New Roman"/>
          <w:sz w:val="24"/>
          <w:szCs w:val="24"/>
          <w:lang w:val="uk-UA"/>
        </w:rPr>
        <w:t>«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Про місцеве самоврядування в Україні», виконавчий комітет </w:t>
      </w:r>
      <w:proofErr w:type="spellStart"/>
      <w:r w:rsidRPr="0059322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9322D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>В И Р І Ш И В:</w:t>
      </w:r>
    </w:p>
    <w:p w:rsidR="00B56A14" w:rsidRPr="0059322D" w:rsidRDefault="00741E4A" w:rsidP="00BB5E01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Внести  зміни  до  рішення  виконавчого  комітету  від 21.12.2017 р. № 334 «Про затвердження в новій редакції складу та Положень постійних комісій, координаційних рад, робочих груп виконавчого комітету»,  а  саме </w:t>
      </w:r>
      <w:r w:rsidR="00083AAD" w:rsidRPr="0059322D">
        <w:rPr>
          <w:rFonts w:ascii="Times New Roman" w:hAnsi="Times New Roman"/>
          <w:sz w:val="24"/>
          <w:szCs w:val="24"/>
          <w:lang w:val="uk-UA"/>
        </w:rPr>
        <w:t xml:space="preserve">Положення про міську комісію з питань </w:t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 xml:space="preserve">евакуації та </w:t>
      </w:r>
      <w:r w:rsidR="00912057" w:rsidRPr="005932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 xml:space="preserve">її Штатний склад </w:t>
      </w:r>
      <w:r w:rsidR="00912057" w:rsidRPr="0059322D">
        <w:rPr>
          <w:rFonts w:ascii="Times New Roman" w:hAnsi="Times New Roman"/>
          <w:sz w:val="24"/>
          <w:szCs w:val="24"/>
          <w:lang w:val="uk-UA"/>
        </w:rPr>
        <w:t>затвердити в новій редакції</w:t>
      </w:r>
      <w:r w:rsidR="00BB5E01" w:rsidRPr="0059322D">
        <w:rPr>
          <w:rFonts w:ascii="Times New Roman" w:hAnsi="Times New Roman"/>
          <w:sz w:val="24"/>
          <w:szCs w:val="24"/>
          <w:lang w:val="uk-UA"/>
        </w:rPr>
        <w:t>.</w:t>
      </w:r>
      <w:r w:rsidR="00B56A14" w:rsidRPr="0059322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41E4A" w:rsidRPr="0059322D" w:rsidRDefault="00741E4A" w:rsidP="009D03F0">
      <w:pPr>
        <w:pStyle w:val="a9"/>
        <w:keepNext/>
        <w:numPr>
          <w:ilvl w:val="0"/>
          <w:numId w:val="7"/>
        </w:numPr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</w:t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 xml:space="preserve">першого 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</w:t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>Загородню В.Г.</w:t>
      </w:r>
    </w:p>
    <w:p w:rsidR="00741E4A" w:rsidRPr="0059322D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59322D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</w:t>
      </w:r>
      <w:proofErr w:type="spellStart"/>
      <w:r w:rsidRPr="0059322D">
        <w:rPr>
          <w:rFonts w:ascii="Times New Roman" w:hAnsi="Times New Roman"/>
          <w:b/>
          <w:sz w:val="24"/>
          <w:szCs w:val="24"/>
          <w:lang w:val="uk-UA"/>
        </w:rPr>
        <w:t>C.Філіпенко</w:t>
      </w:r>
      <w:proofErr w:type="spellEnd"/>
    </w:p>
    <w:p w:rsidR="0002389D" w:rsidRPr="0059322D" w:rsidRDefault="0002389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59322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59322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1DFA" w:rsidRDefault="00C81DF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59322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02389D" w:rsidP="0059322D">
      <w:pPr>
        <w:spacing w:after="0" w:line="240" w:lineRule="auto"/>
        <w:ind w:firstLine="5670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bookmark1"/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</w:t>
      </w:r>
      <w:r w:rsidR="0059322D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</w:t>
      </w:r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1AC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7601AC">
        <w:rPr>
          <w:rFonts w:ascii="Times New Roman" w:hAnsi="Times New Roman"/>
          <w:sz w:val="24"/>
          <w:szCs w:val="24"/>
        </w:rPr>
        <w:t>ЗАТВЕРДЖЕНО</w:t>
      </w:r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р</w:t>
      </w:r>
      <w:proofErr w:type="gramEnd"/>
      <w:r w:rsidRPr="007601AC">
        <w:rPr>
          <w:rFonts w:ascii="Times New Roman" w:hAnsi="Times New Roman"/>
          <w:sz w:val="24"/>
          <w:szCs w:val="24"/>
        </w:rPr>
        <w:t>ішенням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виконавчого комітету</w:t>
      </w:r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від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  березня</w:t>
      </w:r>
      <w:r w:rsidRPr="007601AC">
        <w:rPr>
          <w:rFonts w:ascii="Times New Roman" w:hAnsi="Times New Roman"/>
          <w:sz w:val="24"/>
          <w:szCs w:val="24"/>
        </w:rPr>
        <w:t xml:space="preserve"> 201</w:t>
      </w:r>
      <w:r w:rsidR="00254256">
        <w:rPr>
          <w:rFonts w:ascii="Times New Roman" w:hAnsi="Times New Roman"/>
          <w:sz w:val="24"/>
          <w:szCs w:val="24"/>
          <w:lang w:val="uk-UA"/>
        </w:rPr>
        <w:t>9</w:t>
      </w:r>
      <w:r w:rsidRPr="007601AC">
        <w:rPr>
          <w:rFonts w:ascii="Times New Roman" w:hAnsi="Times New Roman"/>
          <w:sz w:val="24"/>
          <w:szCs w:val="24"/>
        </w:rPr>
        <w:t xml:space="preserve"> року №  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59322D" w:rsidRPr="007601AC" w:rsidRDefault="0059322D" w:rsidP="00593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>ПОЛОЖЕННЯ</w:t>
      </w:r>
    </w:p>
    <w:p w:rsidR="0059322D" w:rsidRPr="007601AC" w:rsidRDefault="0059322D" w:rsidP="00593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м</w:t>
      </w:r>
      <w:proofErr w:type="gramEnd"/>
      <w:r w:rsidRPr="007601AC">
        <w:rPr>
          <w:rFonts w:ascii="Times New Roman" w:hAnsi="Times New Roman"/>
          <w:sz w:val="24"/>
          <w:szCs w:val="24"/>
        </w:rPr>
        <w:t>іську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питань </w:t>
      </w:r>
      <w:proofErr w:type="spellStart"/>
      <w:r w:rsidRPr="007601AC">
        <w:rPr>
          <w:rFonts w:ascii="Times New Roman" w:hAnsi="Times New Roman"/>
          <w:sz w:val="24"/>
          <w:szCs w:val="24"/>
        </w:rPr>
        <w:t>евакуації</w:t>
      </w:r>
      <w:proofErr w:type="spell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914" w:rsidRDefault="0059322D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ab/>
      </w:r>
      <w:r w:rsidR="003F2914" w:rsidRPr="003F2914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3F2914">
        <w:rPr>
          <w:rFonts w:ascii="Times New Roman" w:hAnsi="Times New Roman"/>
          <w:sz w:val="24"/>
          <w:szCs w:val="24"/>
          <w:lang w:val="uk-UA"/>
        </w:rPr>
        <w:t xml:space="preserve">Міська комісія з питань евакуації (далі – Комісія)  є тимчасовим органом з евакуації виконавчого комітету </w:t>
      </w:r>
      <w:proofErr w:type="spellStart"/>
      <w:r w:rsidR="003F291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3F2914">
        <w:rPr>
          <w:rFonts w:ascii="Times New Roman" w:hAnsi="Times New Roman"/>
          <w:sz w:val="24"/>
          <w:szCs w:val="24"/>
          <w:lang w:val="uk-UA"/>
        </w:rPr>
        <w:t xml:space="preserve"> міської ради, який відповідає за планування евакуації (у випадку необхідності), прийняття і розміщення населення </w:t>
      </w:r>
      <w:proofErr w:type="spellStart"/>
      <w:r w:rsidR="003F2914">
        <w:rPr>
          <w:rFonts w:ascii="Times New Roman" w:hAnsi="Times New Roman"/>
          <w:sz w:val="24"/>
          <w:szCs w:val="24"/>
          <w:lang w:val="uk-UA"/>
        </w:rPr>
        <w:t>смт.Знам’янка</w:t>
      </w:r>
      <w:proofErr w:type="spellEnd"/>
      <w:r w:rsidR="003F2914">
        <w:rPr>
          <w:rFonts w:ascii="Times New Roman" w:hAnsi="Times New Roman"/>
          <w:sz w:val="24"/>
          <w:szCs w:val="24"/>
          <w:lang w:val="uk-UA"/>
        </w:rPr>
        <w:t xml:space="preserve"> Друга при загрозі виникнення або виникненні надзвичайної ситуації на складах боєприпасів </w:t>
      </w:r>
      <w:proofErr w:type="spellStart"/>
      <w:r w:rsidR="003F2914">
        <w:rPr>
          <w:rFonts w:ascii="Times New Roman" w:hAnsi="Times New Roman"/>
          <w:sz w:val="24"/>
          <w:szCs w:val="24"/>
          <w:lang w:val="uk-UA"/>
        </w:rPr>
        <w:t>с.Богдановка</w:t>
      </w:r>
      <w:proofErr w:type="spellEnd"/>
      <w:r w:rsidR="003F2914">
        <w:rPr>
          <w:rFonts w:ascii="Times New Roman" w:hAnsi="Times New Roman"/>
          <w:sz w:val="24"/>
          <w:szCs w:val="24"/>
          <w:lang w:val="uk-UA"/>
        </w:rPr>
        <w:t>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254256" w:rsidRDefault="003F2914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C318A5" w:rsidRDefault="00254256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318A5">
        <w:rPr>
          <w:rFonts w:ascii="Times New Roman" w:hAnsi="Times New Roman"/>
          <w:sz w:val="24"/>
          <w:szCs w:val="24"/>
          <w:lang w:val="uk-UA"/>
        </w:rPr>
        <w:t xml:space="preserve">2. Штатний склад Комісії визначається рішенням виконавчого комітету </w:t>
      </w:r>
      <w:proofErr w:type="spellStart"/>
      <w:r w:rsidR="00C318A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C318A5">
        <w:rPr>
          <w:rFonts w:ascii="Times New Roman" w:hAnsi="Times New Roman"/>
          <w:sz w:val="24"/>
          <w:szCs w:val="24"/>
          <w:lang w:val="uk-UA"/>
        </w:rPr>
        <w:t xml:space="preserve"> міської ради. Персональний склад Комісії затверджується її головою.</w:t>
      </w:r>
    </w:p>
    <w:p w:rsidR="00C318A5" w:rsidRDefault="00C318A5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Комісія підпорядковується міському голові.</w:t>
      </w:r>
    </w:p>
    <w:p w:rsidR="00254256" w:rsidRDefault="00C318A5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</w:p>
    <w:p w:rsidR="00C318A5" w:rsidRDefault="00254256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318A5">
        <w:rPr>
          <w:rFonts w:ascii="Times New Roman" w:hAnsi="Times New Roman"/>
          <w:sz w:val="24"/>
          <w:szCs w:val="24"/>
          <w:lang w:val="uk-UA"/>
        </w:rPr>
        <w:t xml:space="preserve"> 3. Комісії підпорядковуються тимчасові органи з питань евакуації, які створюються на території міста для організації і проведення заходів з евакуації.</w:t>
      </w:r>
    </w:p>
    <w:p w:rsidR="00254256" w:rsidRDefault="00C318A5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163B0A" w:rsidRDefault="00254256" w:rsidP="003F29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318A5">
        <w:rPr>
          <w:rFonts w:ascii="Times New Roman" w:hAnsi="Times New Roman"/>
          <w:sz w:val="24"/>
          <w:szCs w:val="24"/>
          <w:lang w:val="uk-UA"/>
        </w:rPr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</w:t>
      </w:r>
      <w:r w:rsidR="00163B0A">
        <w:rPr>
          <w:rFonts w:ascii="Times New Roman" w:hAnsi="Times New Roman"/>
          <w:sz w:val="24"/>
          <w:szCs w:val="24"/>
          <w:lang w:val="uk-UA"/>
        </w:rPr>
        <w:t>, рішеннями міської ради та її виконавчого комітету, розпорядженнями міського голови та цим Положенням.</w:t>
      </w:r>
    </w:p>
    <w:p w:rsidR="00254256" w:rsidRDefault="00163B0A" w:rsidP="00163B0A">
      <w:pPr>
        <w:shd w:val="clear" w:color="auto" w:fill="FFFFFF"/>
        <w:tabs>
          <w:tab w:val="left" w:pos="1166"/>
        </w:tabs>
        <w:spacing w:after="0" w:line="240" w:lineRule="auto"/>
        <w:ind w:left="11"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</w:pPr>
      <w:r w:rsidRPr="00163B0A"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 xml:space="preserve">   </w:t>
      </w:r>
    </w:p>
    <w:p w:rsidR="003F2914" w:rsidRPr="00163B0A" w:rsidRDefault="00254256" w:rsidP="00163B0A">
      <w:pPr>
        <w:shd w:val="clear" w:color="auto" w:fill="FFFFFF"/>
        <w:tabs>
          <w:tab w:val="left" w:pos="1166"/>
        </w:tabs>
        <w:spacing w:after="0" w:line="240" w:lineRule="auto"/>
        <w:ind w:left="11" w:firstLine="567"/>
        <w:jc w:val="both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 xml:space="preserve">    </w:t>
      </w:r>
      <w:r w:rsidR="00163B0A" w:rsidRPr="00163B0A"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>5.</w:t>
      </w:r>
      <w:r w:rsidR="00163B0A">
        <w:rPr>
          <w:rFonts w:ascii="Times New Roman" w:hAnsi="Times New Roman"/>
          <w:color w:val="000000"/>
          <w:spacing w:val="-12"/>
          <w:sz w:val="24"/>
          <w:szCs w:val="24"/>
          <w:lang w:val="uk-UA"/>
        </w:rPr>
        <w:t xml:space="preserve"> </w:t>
      </w:r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У </w:t>
      </w:r>
      <w:proofErr w:type="spellStart"/>
      <w:r w:rsidR="003F2914" w:rsidRPr="00163B0A">
        <w:rPr>
          <w:rFonts w:ascii="Times New Roman" w:hAnsi="Times New Roman"/>
          <w:spacing w:val="7"/>
          <w:sz w:val="24"/>
          <w:szCs w:val="24"/>
        </w:rPr>
        <w:t>невідкладних</w:t>
      </w:r>
      <w:proofErr w:type="spellEnd"/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7"/>
          <w:sz w:val="24"/>
          <w:szCs w:val="24"/>
        </w:rPr>
        <w:t>випадках</w:t>
      </w:r>
      <w:proofErr w:type="spellEnd"/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 у </w:t>
      </w:r>
      <w:proofErr w:type="spellStart"/>
      <w:r w:rsidR="003F2914" w:rsidRPr="00163B0A">
        <w:rPr>
          <w:rFonts w:ascii="Times New Roman" w:hAnsi="Times New Roman"/>
          <w:spacing w:val="7"/>
          <w:sz w:val="24"/>
          <w:szCs w:val="24"/>
        </w:rPr>
        <w:t>складі</w:t>
      </w:r>
      <w:proofErr w:type="spellEnd"/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7"/>
          <w:sz w:val="24"/>
          <w:szCs w:val="24"/>
        </w:rPr>
        <w:t>Комісії</w:t>
      </w:r>
      <w:proofErr w:type="spellEnd"/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7"/>
          <w:sz w:val="24"/>
          <w:szCs w:val="24"/>
        </w:rPr>
        <w:t>утворюється</w:t>
      </w:r>
      <w:proofErr w:type="spellEnd"/>
      <w:r w:rsidR="003F2914" w:rsidRPr="00163B0A">
        <w:rPr>
          <w:rFonts w:ascii="Times New Roman" w:hAnsi="Times New Roman"/>
          <w:spacing w:val="7"/>
          <w:sz w:val="24"/>
          <w:szCs w:val="24"/>
        </w:rPr>
        <w:t xml:space="preserve"> оперативна</w:t>
      </w:r>
      <w:r w:rsidR="003F2914" w:rsidRPr="00163B0A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6"/>
          <w:sz w:val="24"/>
          <w:szCs w:val="24"/>
        </w:rPr>
        <w:t>група</w:t>
      </w:r>
      <w:proofErr w:type="spellEnd"/>
      <w:r w:rsidR="003F2914" w:rsidRPr="00163B0A">
        <w:rPr>
          <w:rFonts w:ascii="Times New Roman" w:hAnsi="Times New Roman"/>
          <w:spacing w:val="6"/>
          <w:sz w:val="24"/>
          <w:szCs w:val="24"/>
        </w:rPr>
        <w:t xml:space="preserve">, яка </w:t>
      </w:r>
      <w:proofErr w:type="spellStart"/>
      <w:r w:rsidR="003F2914" w:rsidRPr="00163B0A">
        <w:rPr>
          <w:rFonts w:ascii="Times New Roman" w:hAnsi="Times New Roman"/>
          <w:spacing w:val="6"/>
          <w:sz w:val="24"/>
          <w:szCs w:val="24"/>
        </w:rPr>
        <w:t>розпочинає</w:t>
      </w:r>
      <w:proofErr w:type="spellEnd"/>
      <w:r w:rsidR="003F2914" w:rsidRPr="00163B0A">
        <w:rPr>
          <w:rFonts w:ascii="Times New Roman" w:hAnsi="Times New Roman"/>
          <w:spacing w:val="6"/>
          <w:sz w:val="24"/>
          <w:szCs w:val="24"/>
        </w:rPr>
        <w:t xml:space="preserve"> роботу з моменту </w:t>
      </w:r>
      <w:proofErr w:type="spellStart"/>
      <w:r w:rsidR="003F2914" w:rsidRPr="00163B0A">
        <w:rPr>
          <w:rFonts w:ascii="Times New Roman" w:hAnsi="Times New Roman"/>
          <w:spacing w:val="6"/>
          <w:sz w:val="24"/>
          <w:szCs w:val="24"/>
        </w:rPr>
        <w:t>прийняття</w:t>
      </w:r>
      <w:proofErr w:type="spellEnd"/>
      <w:r w:rsidR="003F2914" w:rsidRPr="00163B0A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proofErr w:type="gramStart"/>
      <w:r w:rsidR="003F2914" w:rsidRPr="00163B0A">
        <w:rPr>
          <w:rFonts w:ascii="Times New Roman" w:hAnsi="Times New Roman"/>
          <w:spacing w:val="6"/>
          <w:sz w:val="24"/>
          <w:szCs w:val="24"/>
        </w:rPr>
        <w:t>р</w:t>
      </w:r>
      <w:proofErr w:type="gramEnd"/>
      <w:r w:rsidR="003F2914" w:rsidRPr="00163B0A">
        <w:rPr>
          <w:rFonts w:ascii="Times New Roman" w:hAnsi="Times New Roman"/>
          <w:spacing w:val="6"/>
          <w:sz w:val="24"/>
          <w:szCs w:val="24"/>
        </w:rPr>
        <w:t>ішення</w:t>
      </w:r>
      <w:proofErr w:type="spellEnd"/>
      <w:r w:rsidR="003F2914" w:rsidRPr="00163B0A">
        <w:rPr>
          <w:rFonts w:ascii="Times New Roman" w:hAnsi="Times New Roman"/>
          <w:spacing w:val="6"/>
          <w:sz w:val="24"/>
          <w:szCs w:val="24"/>
        </w:rPr>
        <w:t xml:space="preserve"> про </w:t>
      </w:r>
      <w:proofErr w:type="spellStart"/>
      <w:r w:rsidR="003F2914" w:rsidRPr="00163B0A">
        <w:rPr>
          <w:rFonts w:ascii="Times New Roman" w:hAnsi="Times New Roman"/>
          <w:spacing w:val="6"/>
          <w:sz w:val="24"/>
          <w:szCs w:val="24"/>
        </w:rPr>
        <w:t>проведення</w:t>
      </w:r>
      <w:proofErr w:type="spellEnd"/>
      <w:r w:rsidR="003F2914" w:rsidRPr="00163B0A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-2"/>
          <w:sz w:val="24"/>
          <w:szCs w:val="24"/>
        </w:rPr>
        <w:t>евакуаці</w:t>
      </w:r>
      <w:r w:rsidR="00163B0A">
        <w:rPr>
          <w:rFonts w:ascii="Times New Roman" w:hAnsi="Times New Roman"/>
          <w:spacing w:val="-2"/>
          <w:sz w:val="24"/>
          <w:szCs w:val="24"/>
          <w:lang w:val="uk-UA"/>
        </w:rPr>
        <w:t>йних</w:t>
      </w:r>
      <w:proofErr w:type="spellEnd"/>
      <w:r w:rsidR="00163B0A">
        <w:rPr>
          <w:rFonts w:ascii="Times New Roman" w:hAnsi="Times New Roman"/>
          <w:spacing w:val="-2"/>
          <w:sz w:val="24"/>
          <w:szCs w:val="24"/>
          <w:lang w:val="uk-UA"/>
        </w:rPr>
        <w:t xml:space="preserve"> заходів</w:t>
      </w:r>
      <w:r w:rsidR="003F2914" w:rsidRPr="00163B0A">
        <w:rPr>
          <w:rFonts w:ascii="Times New Roman" w:hAnsi="Times New Roman"/>
          <w:spacing w:val="-2"/>
          <w:sz w:val="24"/>
          <w:szCs w:val="24"/>
        </w:rPr>
        <w:t>.</w:t>
      </w:r>
    </w:p>
    <w:p w:rsidR="00254256" w:rsidRDefault="00163B0A" w:rsidP="00163B0A">
      <w:pPr>
        <w:shd w:val="clear" w:color="auto" w:fill="FFFFFF"/>
        <w:tabs>
          <w:tab w:val="left" w:pos="994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</w:t>
      </w:r>
    </w:p>
    <w:p w:rsidR="003F2914" w:rsidRPr="00163B0A" w:rsidRDefault="00254256" w:rsidP="00163B0A">
      <w:pPr>
        <w:shd w:val="clear" w:color="auto" w:fill="FFFFFF"/>
        <w:tabs>
          <w:tab w:val="left" w:pos="994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</w:t>
      </w:r>
      <w:r w:rsidR="00163B0A">
        <w:rPr>
          <w:rFonts w:ascii="Times New Roman" w:hAnsi="Times New Roman"/>
          <w:spacing w:val="-1"/>
          <w:sz w:val="24"/>
          <w:szCs w:val="24"/>
          <w:lang w:val="uk-UA"/>
        </w:rPr>
        <w:t>6.</w:t>
      </w:r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proofErr w:type="gramStart"/>
      <w:r w:rsidR="003F2914" w:rsidRPr="00163B0A">
        <w:rPr>
          <w:rFonts w:ascii="Times New Roman" w:hAnsi="Times New Roman"/>
          <w:spacing w:val="-1"/>
          <w:sz w:val="24"/>
          <w:szCs w:val="24"/>
        </w:rPr>
        <w:t>До</w:t>
      </w:r>
      <w:proofErr w:type="gram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складу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Комісії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входять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>:</w:t>
      </w:r>
    </w:p>
    <w:p w:rsidR="003F2914" w:rsidRPr="00163B0A" w:rsidRDefault="00163B0A" w:rsidP="00163B0A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1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  <w:lang w:val="uk-UA"/>
        </w:rPr>
        <w:t xml:space="preserve">   </w:t>
      </w:r>
      <w:r w:rsidR="003F2914" w:rsidRPr="00163B0A">
        <w:rPr>
          <w:rFonts w:ascii="Times New Roman" w:hAnsi="Times New Roman"/>
          <w:spacing w:val="-3"/>
          <w:sz w:val="24"/>
          <w:szCs w:val="24"/>
          <w:lang w:val="uk-UA"/>
        </w:rPr>
        <w:t xml:space="preserve">1) </w:t>
      </w:r>
      <w:r w:rsidR="003F2914" w:rsidRPr="00163B0A">
        <w:rPr>
          <w:rFonts w:ascii="Times New Roman" w:hAnsi="Times New Roman"/>
          <w:spacing w:val="-3"/>
          <w:sz w:val="24"/>
          <w:szCs w:val="24"/>
        </w:rPr>
        <w:t>голова;</w:t>
      </w:r>
    </w:p>
    <w:p w:rsidR="003F2914" w:rsidRPr="00163B0A" w:rsidRDefault="00163B0A" w:rsidP="00163B0A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</w:t>
      </w:r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 xml:space="preserve">2) </w:t>
      </w:r>
      <w:r w:rsidR="003F2914" w:rsidRPr="00163B0A">
        <w:rPr>
          <w:rFonts w:ascii="Times New Roman" w:hAnsi="Times New Roman"/>
          <w:spacing w:val="-1"/>
          <w:sz w:val="24"/>
          <w:szCs w:val="24"/>
        </w:rPr>
        <w:t>заступник голови;</w:t>
      </w:r>
    </w:p>
    <w:p w:rsidR="003F2914" w:rsidRPr="00163B0A" w:rsidRDefault="00163B0A" w:rsidP="00163B0A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  <w:lang w:val="uk-UA"/>
        </w:rPr>
        <w:t xml:space="preserve">   </w:t>
      </w:r>
      <w:r w:rsidR="003F2914" w:rsidRPr="00163B0A">
        <w:rPr>
          <w:rFonts w:ascii="Times New Roman" w:hAnsi="Times New Roman"/>
          <w:spacing w:val="-3"/>
          <w:sz w:val="24"/>
          <w:szCs w:val="24"/>
          <w:lang w:val="uk-UA"/>
        </w:rPr>
        <w:t xml:space="preserve">3) </w:t>
      </w:r>
      <w:proofErr w:type="spellStart"/>
      <w:r w:rsidR="003F2914" w:rsidRPr="00163B0A">
        <w:rPr>
          <w:rFonts w:ascii="Times New Roman" w:hAnsi="Times New Roman"/>
          <w:spacing w:val="-3"/>
          <w:sz w:val="24"/>
          <w:szCs w:val="24"/>
        </w:rPr>
        <w:t>секретар</w:t>
      </w:r>
      <w:proofErr w:type="spellEnd"/>
      <w:r w:rsidR="003F2914" w:rsidRPr="00163B0A">
        <w:rPr>
          <w:rFonts w:ascii="Times New Roman" w:hAnsi="Times New Roman"/>
          <w:spacing w:val="-3"/>
          <w:sz w:val="24"/>
          <w:szCs w:val="24"/>
        </w:rPr>
        <w:t>;</w:t>
      </w:r>
    </w:p>
    <w:p w:rsidR="003F2914" w:rsidRPr="00163B0A" w:rsidRDefault="00163B0A" w:rsidP="00163B0A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</w:t>
      </w:r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 xml:space="preserve">4)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представник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485FC2" w:rsidRPr="00485FC2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="00485FC2" w:rsidRPr="00485FC2">
        <w:rPr>
          <w:rFonts w:ascii="Times New Roman" w:hAnsi="Times New Roman"/>
          <w:sz w:val="24"/>
          <w:szCs w:val="24"/>
          <w:lang w:val="uk-UA"/>
        </w:rPr>
        <w:t xml:space="preserve"> об’єднаного військового комісаріату</w:t>
      </w:r>
      <w:r w:rsidR="003F2914" w:rsidRPr="00163B0A">
        <w:rPr>
          <w:rFonts w:ascii="Times New Roman" w:hAnsi="Times New Roman"/>
          <w:spacing w:val="-1"/>
          <w:sz w:val="24"/>
          <w:szCs w:val="24"/>
        </w:rPr>
        <w:t>;</w:t>
      </w:r>
    </w:p>
    <w:p w:rsidR="003F2914" w:rsidRPr="00163B0A" w:rsidRDefault="00163B0A" w:rsidP="00163B0A">
      <w:pPr>
        <w:widowControl w:val="0"/>
        <w:shd w:val="clear" w:color="auto" w:fill="FFFFFF"/>
        <w:tabs>
          <w:tab w:val="left" w:pos="1018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</w:t>
      </w:r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 xml:space="preserve">5)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помічники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>г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рупп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  <w:lang w:val="uk-UA"/>
        </w:rPr>
        <w:t xml:space="preserve">и </w:t>
      </w:r>
      <w:r w:rsidR="003F2914" w:rsidRPr="00163B0A">
        <w:rPr>
          <w:rFonts w:ascii="Times New Roman" w:hAnsi="Times New Roman"/>
          <w:spacing w:val="-1"/>
          <w:sz w:val="24"/>
          <w:szCs w:val="24"/>
        </w:rPr>
        <w:t>з питань:</w:t>
      </w:r>
    </w:p>
    <w:p w:rsidR="003F2914" w:rsidRPr="00163B0A" w:rsidRDefault="00163B0A" w:rsidP="00163B0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 w:rsidR="003F2914" w:rsidRPr="00163B0A">
        <w:rPr>
          <w:rFonts w:ascii="Times New Roman" w:hAnsi="Times New Roman"/>
          <w:sz w:val="24"/>
          <w:szCs w:val="24"/>
        </w:rPr>
        <w:t>медичного</w:t>
      </w:r>
      <w:proofErr w:type="spellEnd"/>
      <w:r w:rsidR="003F2914" w:rsidRPr="00163B0A">
        <w:rPr>
          <w:rFonts w:ascii="Times New Roman" w:hAnsi="Times New Roman"/>
          <w:sz w:val="24"/>
          <w:szCs w:val="24"/>
        </w:rPr>
        <w:t xml:space="preserve"> забезпечення </w:t>
      </w:r>
      <w:proofErr w:type="spellStart"/>
      <w:r w:rsidR="003F2914" w:rsidRPr="00163B0A">
        <w:rPr>
          <w:rFonts w:ascii="Times New Roman" w:hAnsi="Times New Roman"/>
          <w:sz w:val="24"/>
          <w:szCs w:val="24"/>
        </w:rPr>
        <w:t>заходів</w:t>
      </w:r>
      <w:proofErr w:type="spellEnd"/>
      <w:r w:rsidR="003F2914" w:rsidRPr="00163B0A">
        <w:rPr>
          <w:rFonts w:ascii="Times New Roman" w:hAnsi="Times New Roman"/>
          <w:sz w:val="24"/>
          <w:szCs w:val="24"/>
          <w:lang w:val="uk-UA"/>
        </w:rPr>
        <w:t xml:space="preserve"> з евакуації</w:t>
      </w:r>
      <w:r w:rsidR="003F2914" w:rsidRPr="00163B0A">
        <w:rPr>
          <w:rFonts w:ascii="Times New Roman" w:hAnsi="Times New Roman"/>
          <w:sz w:val="24"/>
          <w:szCs w:val="24"/>
        </w:rPr>
        <w:t>;</w:t>
      </w:r>
    </w:p>
    <w:p w:rsidR="004172C7" w:rsidRDefault="00163B0A" w:rsidP="00485FC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</w:t>
      </w:r>
      <w:proofErr w:type="spellStart"/>
      <w:r w:rsidR="003F2914" w:rsidRPr="00163B0A">
        <w:rPr>
          <w:rFonts w:ascii="Times New Roman" w:hAnsi="Times New Roman"/>
          <w:spacing w:val="2"/>
          <w:sz w:val="24"/>
          <w:szCs w:val="24"/>
        </w:rPr>
        <w:t>торгі</w:t>
      </w:r>
      <w:proofErr w:type="gramStart"/>
      <w:r w:rsidR="003F2914" w:rsidRPr="00163B0A">
        <w:rPr>
          <w:rFonts w:ascii="Times New Roman" w:hAnsi="Times New Roman"/>
          <w:spacing w:val="2"/>
          <w:sz w:val="24"/>
          <w:szCs w:val="24"/>
        </w:rPr>
        <w:t>вл</w:t>
      </w:r>
      <w:proofErr w:type="gramEnd"/>
      <w:r w:rsidR="003F2914" w:rsidRPr="00163B0A">
        <w:rPr>
          <w:rFonts w:ascii="Times New Roman" w:hAnsi="Times New Roman"/>
          <w:spacing w:val="2"/>
          <w:sz w:val="24"/>
          <w:szCs w:val="24"/>
        </w:rPr>
        <w:t>і</w:t>
      </w:r>
      <w:proofErr w:type="spellEnd"/>
      <w:r w:rsidR="003F2914" w:rsidRPr="00163B0A">
        <w:rPr>
          <w:rFonts w:ascii="Times New Roman" w:hAnsi="Times New Roman"/>
          <w:spacing w:val="2"/>
          <w:sz w:val="24"/>
          <w:szCs w:val="24"/>
        </w:rPr>
        <w:t xml:space="preserve">,   </w:t>
      </w:r>
      <w:proofErr w:type="spellStart"/>
      <w:r w:rsidR="003F2914" w:rsidRPr="00163B0A">
        <w:rPr>
          <w:rFonts w:ascii="Times New Roman" w:hAnsi="Times New Roman"/>
          <w:spacing w:val="2"/>
          <w:sz w:val="24"/>
          <w:szCs w:val="24"/>
        </w:rPr>
        <w:t>харчування</w:t>
      </w:r>
      <w:proofErr w:type="spellEnd"/>
      <w:r w:rsidR="00485FC2">
        <w:rPr>
          <w:rFonts w:ascii="Times New Roman" w:hAnsi="Times New Roman"/>
          <w:spacing w:val="2"/>
          <w:sz w:val="24"/>
          <w:szCs w:val="24"/>
          <w:lang w:val="uk-UA"/>
        </w:rPr>
        <w:t>,</w:t>
      </w:r>
      <w:r w:rsidR="003F2914" w:rsidRPr="00163B0A">
        <w:rPr>
          <w:rFonts w:ascii="Times New Roman" w:hAnsi="Times New Roman"/>
          <w:spacing w:val="2"/>
          <w:sz w:val="24"/>
          <w:szCs w:val="24"/>
        </w:rPr>
        <w:t xml:space="preserve">   </w:t>
      </w:r>
      <w:proofErr w:type="spellStart"/>
      <w:r w:rsidR="003F2914" w:rsidRPr="00163B0A">
        <w:rPr>
          <w:rFonts w:ascii="Times New Roman" w:hAnsi="Times New Roman"/>
          <w:spacing w:val="2"/>
          <w:sz w:val="24"/>
          <w:szCs w:val="24"/>
        </w:rPr>
        <w:t>побутового</w:t>
      </w:r>
      <w:proofErr w:type="spellEnd"/>
      <w:r w:rsidR="003F2914" w:rsidRPr="00163B0A">
        <w:rPr>
          <w:rFonts w:ascii="Times New Roman" w:hAnsi="Times New Roman"/>
          <w:spacing w:val="2"/>
          <w:sz w:val="24"/>
          <w:szCs w:val="24"/>
        </w:rPr>
        <w:t xml:space="preserve">   </w:t>
      </w:r>
      <w:proofErr w:type="spellStart"/>
      <w:r w:rsidR="003F2914" w:rsidRPr="00163B0A">
        <w:rPr>
          <w:rFonts w:ascii="Times New Roman" w:hAnsi="Times New Roman"/>
          <w:spacing w:val="2"/>
          <w:sz w:val="24"/>
          <w:szCs w:val="24"/>
        </w:rPr>
        <w:t>обслуговування</w:t>
      </w:r>
      <w:proofErr w:type="spellEnd"/>
      <w:r w:rsidR="003F2914" w:rsidRPr="00163B0A">
        <w:rPr>
          <w:rFonts w:ascii="Times New Roman" w:hAnsi="Times New Roman"/>
          <w:spacing w:val="2"/>
          <w:sz w:val="24"/>
          <w:szCs w:val="24"/>
        </w:rPr>
        <w:t xml:space="preserve">   </w:t>
      </w:r>
      <w:proofErr w:type="spellStart"/>
      <w:r w:rsidR="003F2914" w:rsidRPr="00163B0A">
        <w:rPr>
          <w:rFonts w:ascii="Times New Roman" w:hAnsi="Times New Roman"/>
          <w:spacing w:val="2"/>
          <w:sz w:val="24"/>
          <w:szCs w:val="24"/>
        </w:rPr>
        <w:t>евакуйованого</w:t>
      </w:r>
      <w:proofErr w:type="spellEnd"/>
      <w:r w:rsidR="003F2914" w:rsidRPr="00163B0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F2914" w:rsidRPr="00163B0A">
        <w:rPr>
          <w:rFonts w:ascii="Times New Roman" w:hAnsi="Times New Roman"/>
          <w:spacing w:val="-2"/>
          <w:sz w:val="24"/>
          <w:szCs w:val="24"/>
        </w:rPr>
        <w:t>населення</w:t>
      </w:r>
      <w:r w:rsidR="00485FC2">
        <w:rPr>
          <w:rFonts w:ascii="Times New Roman" w:hAnsi="Times New Roman"/>
          <w:spacing w:val="-2"/>
          <w:sz w:val="24"/>
          <w:szCs w:val="24"/>
          <w:lang w:val="uk-UA"/>
        </w:rPr>
        <w:t xml:space="preserve"> та </w:t>
      </w:r>
      <w:r w:rsidR="00485FC2" w:rsidRPr="00485FC2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4172C7">
        <w:rPr>
          <w:rFonts w:ascii="Times New Roman" w:hAnsi="Times New Roman"/>
          <w:spacing w:val="-2"/>
          <w:sz w:val="24"/>
          <w:szCs w:val="24"/>
          <w:lang w:val="uk-UA"/>
        </w:rPr>
        <w:t xml:space="preserve">      </w:t>
      </w:r>
    </w:p>
    <w:p w:rsidR="003F2914" w:rsidRPr="00163B0A" w:rsidRDefault="004172C7" w:rsidP="00485FC2">
      <w:pPr>
        <w:shd w:val="clear" w:color="auto" w:fill="FFFFFF"/>
        <w:spacing w:after="0" w:line="240" w:lineRule="auto"/>
        <w:ind w:left="567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r w:rsidR="00485FC2" w:rsidRPr="00163B0A">
        <w:rPr>
          <w:rFonts w:ascii="Times New Roman" w:hAnsi="Times New Roman"/>
          <w:spacing w:val="-2"/>
          <w:sz w:val="24"/>
          <w:szCs w:val="24"/>
        </w:rPr>
        <w:t xml:space="preserve">забезпечення </w:t>
      </w:r>
      <w:proofErr w:type="spellStart"/>
      <w:r w:rsidR="00485FC2" w:rsidRPr="00163B0A">
        <w:rPr>
          <w:rFonts w:ascii="Times New Roman" w:hAnsi="Times New Roman"/>
          <w:spacing w:val="-2"/>
          <w:sz w:val="24"/>
          <w:szCs w:val="24"/>
        </w:rPr>
        <w:t>пально-мастильними</w:t>
      </w:r>
      <w:proofErr w:type="spellEnd"/>
      <w:r w:rsidR="00485FC2" w:rsidRPr="00163B0A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="00485FC2" w:rsidRPr="00163B0A">
        <w:rPr>
          <w:rFonts w:ascii="Times New Roman" w:hAnsi="Times New Roman"/>
          <w:spacing w:val="-2"/>
          <w:sz w:val="24"/>
          <w:szCs w:val="24"/>
        </w:rPr>
        <w:t>матеріалами</w:t>
      </w:r>
      <w:proofErr w:type="spellEnd"/>
      <w:r w:rsidR="003F2914" w:rsidRPr="00163B0A">
        <w:rPr>
          <w:rFonts w:ascii="Times New Roman" w:hAnsi="Times New Roman"/>
          <w:spacing w:val="-2"/>
          <w:sz w:val="24"/>
          <w:szCs w:val="24"/>
        </w:rPr>
        <w:t>;</w:t>
      </w:r>
    </w:p>
    <w:p w:rsidR="00485FC2" w:rsidRPr="00163B0A" w:rsidRDefault="00163B0A" w:rsidP="00485FC2">
      <w:pPr>
        <w:shd w:val="clear" w:color="auto" w:fill="FFFFFF"/>
        <w:spacing w:after="0" w:line="240" w:lineRule="auto"/>
        <w:ind w:left="567" w:right="2688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</w:t>
      </w:r>
      <w:proofErr w:type="spellStart"/>
      <w:proofErr w:type="gramStart"/>
      <w:r w:rsidR="003F2914" w:rsidRPr="00163B0A">
        <w:rPr>
          <w:rFonts w:ascii="Times New Roman" w:hAnsi="Times New Roman"/>
          <w:spacing w:val="-1"/>
          <w:sz w:val="24"/>
          <w:szCs w:val="24"/>
        </w:rPr>
        <w:t>соц</w:t>
      </w:r>
      <w:proofErr w:type="gramEnd"/>
      <w:r w:rsidR="003F2914" w:rsidRPr="00163B0A">
        <w:rPr>
          <w:rFonts w:ascii="Times New Roman" w:hAnsi="Times New Roman"/>
          <w:spacing w:val="-1"/>
          <w:sz w:val="24"/>
          <w:szCs w:val="24"/>
        </w:rPr>
        <w:t>іального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захисту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евакуйованого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населення;</w:t>
      </w:r>
    </w:p>
    <w:p w:rsidR="003F2914" w:rsidRPr="00163B0A" w:rsidRDefault="00485FC2" w:rsidP="00163B0A">
      <w:pPr>
        <w:shd w:val="clear" w:color="auto" w:fill="FFFFFF"/>
        <w:tabs>
          <w:tab w:val="left" w:pos="9921"/>
        </w:tabs>
        <w:spacing w:after="0" w:line="240" w:lineRule="auto"/>
        <w:ind w:left="567" w:right="-2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  <w:lang w:val="uk-UA"/>
        </w:rPr>
        <w:t xml:space="preserve">    </w:t>
      </w:r>
      <w:proofErr w:type="spellStart"/>
      <w:r w:rsidR="003F2914" w:rsidRPr="00163B0A">
        <w:rPr>
          <w:rFonts w:ascii="Times New Roman" w:hAnsi="Times New Roman"/>
          <w:spacing w:val="-1"/>
          <w:sz w:val="24"/>
          <w:szCs w:val="24"/>
        </w:rPr>
        <w:t>інформаційного</w:t>
      </w:r>
      <w:proofErr w:type="spellEnd"/>
      <w:r w:rsidR="003F2914" w:rsidRPr="00163B0A">
        <w:rPr>
          <w:rFonts w:ascii="Times New Roman" w:hAnsi="Times New Roman"/>
          <w:spacing w:val="-1"/>
          <w:sz w:val="24"/>
          <w:szCs w:val="24"/>
        </w:rPr>
        <w:t xml:space="preserve"> забезпечення;</w:t>
      </w:r>
    </w:p>
    <w:p w:rsidR="003F2914" w:rsidRPr="004172C7" w:rsidRDefault="004172C7" w:rsidP="004172C7">
      <w:pPr>
        <w:shd w:val="clear" w:color="auto" w:fill="FFFFFF"/>
        <w:spacing w:after="0" w:line="240" w:lineRule="auto"/>
        <w:ind w:left="715" w:right="2688" w:firstLine="1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6)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групи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забезпечення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заходів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 з евакуації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>:</w:t>
      </w:r>
    </w:p>
    <w:p w:rsidR="003F2914" w:rsidRPr="004172C7" w:rsidRDefault="004172C7" w:rsidP="004172C7">
      <w:pPr>
        <w:shd w:val="clear" w:color="auto" w:fill="FFFFFF"/>
        <w:tabs>
          <w:tab w:val="left" w:pos="1018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  <w:lang w:val="uk-UA"/>
        </w:rPr>
        <w:t xml:space="preserve">     </w:t>
      </w:r>
      <w:r w:rsidR="003F2914" w:rsidRPr="004172C7">
        <w:rPr>
          <w:rFonts w:ascii="Times New Roman" w:hAnsi="Times New Roman"/>
          <w:spacing w:val="-3"/>
          <w:sz w:val="24"/>
          <w:szCs w:val="24"/>
          <w:lang w:val="uk-UA"/>
        </w:rPr>
        <w:t>г</w:t>
      </w:r>
      <w:proofErr w:type="spellStart"/>
      <w:r w:rsidR="003F2914" w:rsidRPr="004172C7">
        <w:rPr>
          <w:rFonts w:ascii="Times New Roman" w:hAnsi="Times New Roman"/>
          <w:spacing w:val="-3"/>
          <w:sz w:val="24"/>
          <w:szCs w:val="24"/>
        </w:rPr>
        <w:t>руппа</w:t>
      </w:r>
      <w:proofErr w:type="spellEnd"/>
      <w:r w:rsidR="003F2914" w:rsidRPr="004172C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F2914" w:rsidRPr="004172C7">
        <w:rPr>
          <w:rFonts w:ascii="Times New Roman" w:hAnsi="Times New Roman"/>
          <w:spacing w:val="-3"/>
          <w:sz w:val="24"/>
          <w:szCs w:val="24"/>
          <w:lang w:val="uk-UA"/>
        </w:rPr>
        <w:t xml:space="preserve">планування  та </w:t>
      </w:r>
      <w:proofErr w:type="spellStart"/>
      <w:r w:rsidR="003F2914" w:rsidRPr="004172C7">
        <w:rPr>
          <w:rFonts w:ascii="Times New Roman" w:hAnsi="Times New Roman"/>
          <w:spacing w:val="-3"/>
          <w:sz w:val="24"/>
          <w:szCs w:val="24"/>
        </w:rPr>
        <w:t>обліку</w:t>
      </w:r>
      <w:proofErr w:type="spellEnd"/>
      <w:r w:rsidR="003F2914" w:rsidRPr="004172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3"/>
          <w:sz w:val="24"/>
          <w:szCs w:val="24"/>
        </w:rPr>
        <w:t>евакуйованого</w:t>
      </w:r>
      <w:proofErr w:type="spellEnd"/>
      <w:r w:rsidR="003F2914" w:rsidRPr="004172C7">
        <w:rPr>
          <w:rFonts w:ascii="Times New Roman" w:hAnsi="Times New Roman"/>
          <w:spacing w:val="-3"/>
          <w:sz w:val="24"/>
          <w:szCs w:val="24"/>
        </w:rPr>
        <w:t xml:space="preserve"> населення;</w:t>
      </w:r>
    </w:p>
    <w:p w:rsidR="003F2914" w:rsidRPr="004172C7" w:rsidRDefault="004172C7" w:rsidP="004172C7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8"/>
          <w:sz w:val="24"/>
          <w:szCs w:val="24"/>
          <w:lang w:val="uk-UA"/>
        </w:rPr>
        <w:t xml:space="preserve">     </w:t>
      </w:r>
      <w:r w:rsidR="003F2914" w:rsidRPr="004172C7">
        <w:rPr>
          <w:rFonts w:ascii="Times New Roman" w:hAnsi="Times New Roman"/>
          <w:spacing w:val="8"/>
          <w:sz w:val="24"/>
          <w:szCs w:val="24"/>
          <w:lang w:val="uk-UA"/>
        </w:rPr>
        <w:t>г</w:t>
      </w:r>
      <w:proofErr w:type="spellStart"/>
      <w:r w:rsidR="003F2914" w:rsidRPr="004172C7">
        <w:rPr>
          <w:rFonts w:ascii="Times New Roman" w:hAnsi="Times New Roman"/>
          <w:spacing w:val="8"/>
          <w:sz w:val="24"/>
          <w:szCs w:val="24"/>
        </w:rPr>
        <w:t>руппа</w:t>
      </w:r>
      <w:proofErr w:type="spellEnd"/>
      <w:r w:rsidR="003F2914" w:rsidRPr="004172C7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8"/>
          <w:sz w:val="24"/>
          <w:szCs w:val="24"/>
        </w:rPr>
        <w:t>організації</w:t>
      </w:r>
      <w:proofErr w:type="spellEnd"/>
      <w:r w:rsidR="003F2914" w:rsidRPr="004172C7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8"/>
          <w:sz w:val="24"/>
          <w:szCs w:val="24"/>
        </w:rPr>
        <w:t>розміщення</w:t>
      </w:r>
      <w:proofErr w:type="spellEnd"/>
      <w:r w:rsidR="003F2914" w:rsidRPr="004172C7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8"/>
          <w:sz w:val="24"/>
          <w:szCs w:val="24"/>
        </w:rPr>
        <w:t>евакуйованого</w:t>
      </w:r>
      <w:proofErr w:type="spellEnd"/>
      <w:r w:rsidR="003F2914" w:rsidRPr="004172C7">
        <w:rPr>
          <w:rFonts w:ascii="Times New Roman" w:hAnsi="Times New Roman"/>
          <w:spacing w:val="8"/>
          <w:sz w:val="24"/>
          <w:szCs w:val="24"/>
        </w:rPr>
        <w:t xml:space="preserve"> населення у </w:t>
      </w:r>
      <w:proofErr w:type="spellStart"/>
      <w:r w:rsidR="003F2914" w:rsidRPr="004172C7">
        <w:rPr>
          <w:rFonts w:ascii="Times New Roman" w:hAnsi="Times New Roman"/>
          <w:spacing w:val="8"/>
          <w:sz w:val="24"/>
          <w:szCs w:val="24"/>
        </w:rPr>
        <w:t>безпечному</w:t>
      </w:r>
      <w:proofErr w:type="spellEnd"/>
      <w:r w:rsidR="003F2914" w:rsidRPr="004172C7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2"/>
          <w:sz w:val="24"/>
          <w:szCs w:val="24"/>
        </w:rPr>
        <w:t>районі</w:t>
      </w:r>
      <w:proofErr w:type="spellEnd"/>
      <w:r w:rsidR="003F2914" w:rsidRPr="004172C7">
        <w:rPr>
          <w:rFonts w:ascii="Times New Roman" w:hAnsi="Times New Roman"/>
          <w:spacing w:val="-2"/>
          <w:sz w:val="24"/>
          <w:szCs w:val="24"/>
        </w:rPr>
        <w:t>;</w:t>
      </w:r>
    </w:p>
    <w:p w:rsidR="003F2914" w:rsidRPr="004172C7" w:rsidRDefault="004172C7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  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>г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руппа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транспортного забезпечення;</w:t>
      </w:r>
    </w:p>
    <w:p w:rsidR="003F2914" w:rsidRPr="004172C7" w:rsidRDefault="004172C7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г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руппа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охорони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публічного (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3F2914" w:rsidRPr="004172C7">
        <w:rPr>
          <w:rFonts w:ascii="Times New Roman" w:hAnsi="Times New Roman"/>
          <w:sz w:val="24"/>
          <w:szCs w:val="24"/>
          <w:lang w:val="uk-UA"/>
        </w:rPr>
        <w:t>)</w:t>
      </w:r>
      <w:r w:rsidR="003F2914" w:rsidRPr="004172C7"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і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безпеки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дорожнього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руху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4172C7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г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руппа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зв'язку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та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оповіщення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>.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left="715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F2914" w:rsidRPr="004172C7" w:rsidRDefault="004172C7" w:rsidP="004172C7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7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. 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Голова </w:t>
      </w:r>
      <w:proofErr w:type="gramStart"/>
      <w:r>
        <w:rPr>
          <w:rFonts w:ascii="Times New Roman" w:hAnsi="Times New Roman"/>
          <w:spacing w:val="-1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/>
          <w:spacing w:val="-1"/>
          <w:sz w:val="24"/>
          <w:szCs w:val="24"/>
          <w:lang w:val="uk-UA"/>
        </w:rPr>
        <w:t>іської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з питань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>:</w:t>
      </w:r>
    </w:p>
    <w:p w:rsidR="003F2914" w:rsidRPr="004172C7" w:rsidRDefault="003F2914" w:rsidP="004172C7">
      <w:pPr>
        <w:shd w:val="clear" w:color="auto" w:fill="FFFFFF"/>
        <w:tabs>
          <w:tab w:val="left" w:pos="1262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72C7">
        <w:rPr>
          <w:rFonts w:ascii="Times New Roman" w:hAnsi="Times New Roman"/>
          <w:spacing w:val="-22"/>
          <w:sz w:val="24"/>
          <w:szCs w:val="24"/>
        </w:rPr>
        <w:t>1)</w:t>
      </w:r>
      <w:r w:rsidRPr="004172C7">
        <w:rPr>
          <w:rFonts w:ascii="Times New Roman" w:hAnsi="Times New Roman"/>
          <w:sz w:val="24"/>
          <w:szCs w:val="24"/>
        </w:rPr>
        <w:tab/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здійснює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  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керівництво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  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діяльністю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  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Комісії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,   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несе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  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персональну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br/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відповідальність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за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виконання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покладених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на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Комісію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завдань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та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прийняті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нею</w:t>
      </w:r>
      <w:r w:rsidRPr="004172C7">
        <w:rPr>
          <w:rFonts w:ascii="Times New Roman" w:hAnsi="Times New Roman"/>
          <w:spacing w:val="1"/>
          <w:sz w:val="24"/>
          <w:szCs w:val="24"/>
        </w:rPr>
        <w:br/>
      </w:r>
      <w:proofErr w:type="spellStart"/>
      <w:proofErr w:type="gramStart"/>
      <w:r w:rsidRPr="004172C7">
        <w:rPr>
          <w:rFonts w:ascii="Times New Roman" w:hAnsi="Times New Roman"/>
          <w:sz w:val="24"/>
          <w:szCs w:val="24"/>
        </w:rPr>
        <w:t>р</w:t>
      </w:r>
      <w:proofErr w:type="gramEnd"/>
      <w:r w:rsidRPr="004172C7">
        <w:rPr>
          <w:rFonts w:ascii="Times New Roman" w:hAnsi="Times New Roman"/>
          <w:sz w:val="24"/>
          <w:szCs w:val="24"/>
        </w:rPr>
        <w:t>ішення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72C7">
        <w:rPr>
          <w:rFonts w:ascii="Times New Roman" w:hAnsi="Times New Roman"/>
          <w:sz w:val="24"/>
          <w:szCs w:val="24"/>
        </w:rPr>
        <w:t>визначає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ступінь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відповідальності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посадових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осіб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Комісії</w:t>
      </w:r>
      <w:proofErr w:type="spellEnd"/>
      <w:r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3F2914" w:rsidP="004172C7">
      <w:pPr>
        <w:shd w:val="clear" w:color="auto" w:fill="FFFFFF"/>
        <w:tabs>
          <w:tab w:val="left" w:pos="1262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F2914" w:rsidRPr="004172C7" w:rsidRDefault="003F2914" w:rsidP="004172C7">
      <w:pPr>
        <w:shd w:val="clear" w:color="auto" w:fill="FFFFFF"/>
        <w:tabs>
          <w:tab w:val="left" w:pos="1042"/>
        </w:tabs>
        <w:spacing w:after="0" w:line="240" w:lineRule="auto"/>
        <w:ind w:firstLine="851"/>
        <w:jc w:val="both"/>
        <w:rPr>
          <w:rFonts w:ascii="Times New Roman" w:hAnsi="Times New Roman"/>
          <w:spacing w:val="-1"/>
          <w:sz w:val="24"/>
          <w:szCs w:val="24"/>
        </w:rPr>
      </w:pPr>
      <w:r w:rsidRPr="004172C7">
        <w:rPr>
          <w:rFonts w:ascii="Times New Roman" w:hAnsi="Times New Roman"/>
          <w:spacing w:val="-8"/>
          <w:sz w:val="24"/>
          <w:szCs w:val="24"/>
        </w:rPr>
        <w:lastRenderedPageBreak/>
        <w:t>2)</w:t>
      </w:r>
      <w:r w:rsidRPr="004172C7">
        <w:rPr>
          <w:rFonts w:ascii="Times New Roman" w:hAnsi="Times New Roman"/>
          <w:sz w:val="24"/>
          <w:szCs w:val="24"/>
        </w:rPr>
        <w:tab/>
      </w:r>
      <w:r w:rsidR="004172C7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4172C7">
        <w:rPr>
          <w:rFonts w:ascii="Times New Roman" w:hAnsi="Times New Roman"/>
          <w:spacing w:val="1"/>
          <w:sz w:val="24"/>
          <w:szCs w:val="24"/>
        </w:rPr>
        <w:t xml:space="preserve">вносить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пропозиції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щодо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кількісного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та персонального складу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Комісії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>,</w:t>
      </w:r>
      <w:r w:rsidRPr="004172C7">
        <w:rPr>
          <w:rFonts w:ascii="Times New Roman" w:hAnsi="Times New Roman"/>
          <w:spacing w:val="1"/>
          <w:sz w:val="24"/>
          <w:szCs w:val="24"/>
        </w:rPr>
        <w:br/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розподіляє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обов'язки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її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посадових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4172C7">
        <w:rPr>
          <w:rFonts w:ascii="Times New Roman" w:hAnsi="Times New Roman"/>
          <w:spacing w:val="2"/>
          <w:sz w:val="24"/>
          <w:szCs w:val="24"/>
        </w:rPr>
        <w:t>осіб</w:t>
      </w:r>
      <w:proofErr w:type="spellEnd"/>
      <w:proofErr w:type="gramEnd"/>
      <w:r w:rsidRPr="004172C7">
        <w:rPr>
          <w:rFonts w:ascii="Times New Roman" w:hAnsi="Times New Roman"/>
          <w:spacing w:val="2"/>
          <w:sz w:val="24"/>
          <w:szCs w:val="24"/>
        </w:rPr>
        <w:t xml:space="preserve"> та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визначає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ступінь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2"/>
          <w:sz w:val="24"/>
          <w:szCs w:val="24"/>
        </w:rPr>
        <w:t>відповідальності</w:t>
      </w:r>
      <w:proofErr w:type="spellEnd"/>
      <w:r w:rsidRPr="004172C7">
        <w:rPr>
          <w:rFonts w:ascii="Times New Roman" w:hAnsi="Times New Roman"/>
          <w:spacing w:val="2"/>
          <w:sz w:val="24"/>
          <w:szCs w:val="24"/>
        </w:rPr>
        <w:t xml:space="preserve"> та</w:t>
      </w:r>
      <w:r w:rsidRPr="004172C7">
        <w:rPr>
          <w:rFonts w:ascii="Times New Roman" w:hAnsi="Times New Roman"/>
          <w:spacing w:val="2"/>
          <w:sz w:val="24"/>
          <w:szCs w:val="24"/>
        </w:rPr>
        <w:br/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завдання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начальникам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груп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забезпечення з питань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організації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всебічного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r w:rsidRPr="004172C7">
        <w:rPr>
          <w:rFonts w:ascii="Times New Roman" w:hAnsi="Times New Roman"/>
          <w:spacing w:val="-1"/>
          <w:sz w:val="24"/>
          <w:szCs w:val="24"/>
        </w:rPr>
        <w:t xml:space="preserve">забезпечення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евакуації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населення;</w:t>
      </w:r>
    </w:p>
    <w:p w:rsidR="003F2914" w:rsidRPr="00745527" w:rsidRDefault="003F2914" w:rsidP="0074552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4172C7">
        <w:rPr>
          <w:rFonts w:ascii="Times New Roman" w:hAnsi="Times New Roman"/>
          <w:spacing w:val="-13"/>
          <w:sz w:val="24"/>
          <w:szCs w:val="24"/>
        </w:rPr>
        <w:t>3)</w:t>
      </w:r>
      <w:r w:rsidRPr="004172C7">
        <w:rPr>
          <w:rFonts w:ascii="Times New Roman" w:hAnsi="Times New Roman"/>
          <w:sz w:val="24"/>
          <w:szCs w:val="24"/>
        </w:rPr>
        <w:tab/>
      </w:r>
      <w:proofErr w:type="spellStart"/>
      <w:r w:rsidRPr="004172C7">
        <w:rPr>
          <w:rFonts w:ascii="Times New Roman" w:hAnsi="Times New Roman"/>
          <w:sz w:val="24"/>
          <w:szCs w:val="24"/>
        </w:rPr>
        <w:t>організовує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роботу </w:t>
      </w:r>
      <w:proofErr w:type="spellStart"/>
      <w:r w:rsidRPr="004172C7">
        <w:rPr>
          <w:rFonts w:ascii="Times New Roman" w:hAnsi="Times New Roman"/>
          <w:sz w:val="24"/>
          <w:szCs w:val="24"/>
        </w:rPr>
        <w:t>Комісії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172C7">
        <w:rPr>
          <w:rFonts w:ascii="Times New Roman" w:hAnsi="Times New Roman"/>
          <w:sz w:val="24"/>
          <w:szCs w:val="24"/>
        </w:rPr>
        <w:t>розроблення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172C7">
        <w:rPr>
          <w:rFonts w:ascii="Times New Roman" w:hAnsi="Times New Roman"/>
          <w:sz w:val="24"/>
          <w:szCs w:val="24"/>
        </w:rPr>
        <w:t>коригування</w:t>
      </w:r>
      <w:proofErr w:type="spellEnd"/>
      <w:r w:rsidRPr="004172C7">
        <w:rPr>
          <w:rFonts w:ascii="Times New Roman" w:hAnsi="Times New Roman"/>
          <w:sz w:val="24"/>
          <w:szCs w:val="24"/>
        </w:rPr>
        <w:t>) Плану</w:t>
      </w:r>
      <w:r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5527" w:rsidRPr="00745527">
        <w:rPr>
          <w:rFonts w:ascii="Times New Roman" w:hAnsi="Times New Roman"/>
          <w:sz w:val="24"/>
          <w:szCs w:val="24"/>
          <w:lang w:val="uk-UA"/>
        </w:rPr>
        <w:t xml:space="preserve">приймання евакуйованого населення </w:t>
      </w:r>
      <w:proofErr w:type="spellStart"/>
      <w:r w:rsidR="00745527" w:rsidRPr="00745527">
        <w:rPr>
          <w:rFonts w:ascii="Times New Roman" w:hAnsi="Times New Roman"/>
          <w:sz w:val="24"/>
          <w:szCs w:val="24"/>
          <w:lang w:val="uk-UA"/>
        </w:rPr>
        <w:t>смт</w:t>
      </w:r>
      <w:proofErr w:type="gramStart"/>
      <w:r w:rsidR="00745527" w:rsidRPr="00745527">
        <w:rPr>
          <w:rFonts w:ascii="Times New Roman" w:hAnsi="Times New Roman"/>
          <w:sz w:val="24"/>
          <w:szCs w:val="24"/>
          <w:lang w:val="uk-UA"/>
        </w:rPr>
        <w:t>.З</w:t>
      </w:r>
      <w:proofErr w:type="gramEnd"/>
      <w:r w:rsidR="00745527" w:rsidRPr="00745527">
        <w:rPr>
          <w:rFonts w:ascii="Times New Roman" w:hAnsi="Times New Roman"/>
          <w:sz w:val="24"/>
          <w:szCs w:val="24"/>
          <w:lang w:val="uk-UA"/>
        </w:rPr>
        <w:t>нам’янка</w:t>
      </w:r>
      <w:proofErr w:type="spellEnd"/>
      <w:r w:rsidR="00745527" w:rsidRPr="00745527">
        <w:rPr>
          <w:rFonts w:ascii="Times New Roman" w:hAnsi="Times New Roman"/>
          <w:sz w:val="24"/>
          <w:szCs w:val="24"/>
          <w:lang w:val="uk-UA"/>
        </w:rPr>
        <w:t xml:space="preserve"> Друга і </w:t>
      </w:r>
      <w:proofErr w:type="spellStart"/>
      <w:r w:rsidR="00745527" w:rsidRPr="00745527">
        <w:rPr>
          <w:rFonts w:ascii="Times New Roman" w:hAnsi="Times New Roman"/>
          <w:sz w:val="24"/>
          <w:szCs w:val="24"/>
          <w:lang w:val="uk-UA"/>
        </w:rPr>
        <w:t>с.Водяне</w:t>
      </w:r>
      <w:proofErr w:type="spellEnd"/>
      <w:r w:rsidR="007455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5527" w:rsidRPr="00745527">
        <w:rPr>
          <w:rFonts w:ascii="Times New Roman" w:hAnsi="Times New Roman"/>
          <w:sz w:val="24"/>
          <w:szCs w:val="24"/>
          <w:lang w:val="uk-UA"/>
        </w:rPr>
        <w:t xml:space="preserve"> при загрозі і виникненні надзвичайної ситуації</w:t>
      </w:r>
      <w:r w:rsidRPr="00745527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3F2914" w:rsidP="00745527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-13"/>
          <w:sz w:val="24"/>
          <w:szCs w:val="24"/>
        </w:rPr>
      </w:pPr>
      <w:r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4)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організовує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надання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матеріальної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допомоги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евакуйованому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1"/>
          <w:sz w:val="24"/>
          <w:szCs w:val="24"/>
        </w:rPr>
        <w:t>населенню</w:t>
      </w:r>
      <w:proofErr w:type="spellEnd"/>
      <w:r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Pr="004172C7">
        <w:rPr>
          <w:rFonts w:ascii="Times New Roman" w:hAnsi="Times New Roman"/>
          <w:sz w:val="24"/>
          <w:szCs w:val="24"/>
        </w:rPr>
        <w:t xml:space="preserve">з питань забезпечення </w:t>
      </w:r>
      <w:proofErr w:type="spellStart"/>
      <w:r w:rsidRPr="004172C7">
        <w:rPr>
          <w:rFonts w:ascii="Times New Roman" w:hAnsi="Times New Roman"/>
          <w:sz w:val="24"/>
          <w:szCs w:val="24"/>
        </w:rPr>
        <w:t>його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життєдіяльності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172C7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захисту</w:t>
      </w:r>
      <w:proofErr w:type="spellEnd"/>
      <w:r w:rsidRPr="004172C7">
        <w:rPr>
          <w:rFonts w:ascii="Times New Roman" w:hAnsi="Times New Roman"/>
          <w:sz w:val="24"/>
          <w:szCs w:val="24"/>
        </w:rPr>
        <w:t>;</w:t>
      </w:r>
    </w:p>
    <w:p w:rsidR="003F2914" w:rsidRPr="003D2C29" w:rsidRDefault="00752B3F" w:rsidP="004172C7">
      <w:pPr>
        <w:shd w:val="clear" w:color="auto" w:fill="FFFFFF"/>
        <w:tabs>
          <w:tab w:val="left" w:pos="1402"/>
        </w:tabs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3"/>
          <w:sz w:val="24"/>
          <w:szCs w:val="24"/>
          <w:lang w:val="uk-UA"/>
        </w:rPr>
        <w:t xml:space="preserve">       5</w:t>
      </w:r>
      <w:r w:rsidR="003F2914" w:rsidRPr="003D2C29">
        <w:rPr>
          <w:rFonts w:ascii="Times New Roman" w:hAnsi="Times New Roman"/>
          <w:spacing w:val="-13"/>
          <w:sz w:val="24"/>
          <w:szCs w:val="24"/>
          <w:lang w:val="uk-UA"/>
        </w:rPr>
        <w:t>)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ab/>
        <w:t>організовує      розроб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лення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      (коригування)      документів      Комісії,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функціональних обов'язків її членів та організації навчання;</w:t>
      </w:r>
    </w:p>
    <w:p w:rsidR="003F2914" w:rsidRPr="004172C7" w:rsidRDefault="00752B3F" w:rsidP="00752B3F">
      <w:pPr>
        <w:shd w:val="clear" w:color="auto" w:fill="FFFFFF"/>
        <w:tabs>
          <w:tab w:val="left" w:pos="1402"/>
        </w:tabs>
        <w:spacing w:after="0" w:line="240" w:lineRule="auto"/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6</w:t>
      </w:r>
      <w:r w:rsidR="003F2914" w:rsidRPr="004172C7">
        <w:rPr>
          <w:rFonts w:ascii="Times New Roman" w:hAnsi="Times New Roman"/>
          <w:spacing w:val="-13"/>
          <w:sz w:val="24"/>
          <w:szCs w:val="24"/>
        </w:rPr>
        <w:t>)</w:t>
      </w:r>
      <w:r w:rsidR="003F2914" w:rsidRPr="004172C7">
        <w:rPr>
          <w:rFonts w:ascii="Times New Roman" w:hAnsi="Times New Roman"/>
          <w:sz w:val="24"/>
          <w:szCs w:val="24"/>
        </w:rPr>
        <w:tab/>
      </w:r>
      <w:proofErr w:type="spellStart"/>
      <w:r w:rsidR="003F2914" w:rsidRPr="004172C7">
        <w:rPr>
          <w:rFonts w:ascii="Times New Roman" w:hAnsi="Times New Roman"/>
          <w:spacing w:val="6"/>
          <w:sz w:val="24"/>
          <w:szCs w:val="24"/>
        </w:rPr>
        <w:t>здійснює</w:t>
      </w:r>
      <w:proofErr w:type="spellEnd"/>
      <w:r w:rsidR="003F2914" w:rsidRPr="004172C7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6"/>
          <w:sz w:val="24"/>
          <w:szCs w:val="24"/>
        </w:rPr>
        <w:t>керівництво</w:t>
      </w:r>
      <w:proofErr w:type="spellEnd"/>
      <w:r w:rsidR="003F2914" w:rsidRPr="004172C7">
        <w:rPr>
          <w:rFonts w:ascii="Times New Roman" w:hAnsi="Times New Roman"/>
          <w:spacing w:val="6"/>
          <w:sz w:val="24"/>
          <w:szCs w:val="24"/>
        </w:rPr>
        <w:t xml:space="preserve"> органами з </w:t>
      </w:r>
      <w:proofErr w:type="spellStart"/>
      <w:r w:rsidR="003F2914" w:rsidRPr="004172C7">
        <w:rPr>
          <w:rFonts w:ascii="Times New Roman" w:hAnsi="Times New Roman"/>
          <w:spacing w:val="6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6"/>
          <w:sz w:val="24"/>
          <w:szCs w:val="24"/>
        </w:rPr>
        <w:t>під</w:t>
      </w:r>
      <w:proofErr w:type="spellEnd"/>
      <w:r w:rsidR="003F2914" w:rsidRPr="004172C7">
        <w:rPr>
          <w:rFonts w:ascii="Times New Roman" w:hAnsi="Times New Roman"/>
          <w:spacing w:val="6"/>
          <w:sz w:val="24"/>
          <w:szCs w:val="24"/>
        </w:rPr>
        <w:t xml:space="preserve"> час </w:t>
      </w:r>
      <w:proofErr w:type="spellStart"/>
      <w:r w:rsidR="003F2914" w:rsidRPr="004172C7">
        <w:rPr>
          <w:rFonts w:ascii="Times New Roman" w:hAnsi="Times New Roman"/>
          <w:spacing w:val="6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pacing w:val="6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(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прийманні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>) населення;</w:t>
      </w:r>
    </w:p>
    <w:p w:rsidR="003F2914" w:rsidRPr="003D2C29" w:rsidRDefault="00752B3F" w:rsidP="004172C7">
      <w:pPr>
        <w:widowControl w:val="0"/>
        <w:shd w:val="clear" w:color="auto" w:fill="FFFFFF"/>
        <w:tabs>
          <w:tab w:val="left" w:pos="103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7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віддає у межах своїх повноважень розпорядження, які є обов'язковими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для    виконання    всіма    органами    управління    та    керівниками    суб'єктів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господарювання незалежно від форм власності;</w:t>
      </w:r>
    </w:p>
    <w:p w:rsidR="003F2914" w:rsidRPr="004172C7" w:rsidRDefault="00752B3F" w:rsidP="004172C7">
      <w:pPr>
        <w:shd w:val="clear" w:color="auto" w:fill="FFFFFF"/>
        <w:tabs>
          <w:tab w:val="left" w:pos="1214"/>
        </w:tabs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  8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) у разі необхідності проводить засідання </w:t>
      </w:r>
      <w:r>
        <w:rPr>
          <w:rFonts w:ascii="Times New Roman" w:hAnsi="Times New Roman"/>
          <w:spacing w:val="2"/>
          <w:sz w:val="24"/>
          <w:szCs w:val="24"/>
          <w:lang w:val="uk-UA"/>
        </w:rPr>
        <w:t>міської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 комісії з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питань евакуації щодо удосконалення заходів з евакуації та їх транспортного 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забезпечення,  через  секретаря  комісії з питань евакуації своєчасно доводить  їх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рішення підпорядкованим органам з евакуації та відповідним організаціям.</w:t>
      </w:r>
    </w:p>
    <w:p w:rsidR="003F2914" w:rsidRPr="004172C7" w:rsidRDefault="003F2914" w:rsidP="004172C7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hAnsi="Times New Roman"/>
          <w:spacing w:val="-15"/>
          <w:sz w:val="24"/>
          <w:szCs w:val="24"/>
          <w:lang w:val="uk-UA"/>
        </w:rPr>
      </w:pPr>
    </w:p>
    <w:p w:rsidR="003F2914" w:rsidRPr="004172C7" w:rsidRDefault="00752B3F" w:rsidP="004172C7">
      <w:pPr>
        <w:shd w:val="clear" w:color="auto" w:fill="FFFFFF"/>
        <w:tabs>
          <w:tab w:val="left" w:pos="11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5"/>
          <w:sz w:val="24"/>
          <w:szCs w:val="24"/>
          <w:lang w:val="uk-UA"/>
        </w:rPr>
        <w:t xml:space="preserve">         7</w:t>
      </w:r>
      <w:r w:rsidR="003F2914" w:rsidRPr="004172C7">
        <w:rPr>
          <w:rFonts w:ascii="Times New Roman" w:hAnsi="Times New Roman"/>
          <w:spacing w:val="-15"/>
          <w:sz w:val="24"/>
          <w:szCs w:val="24"/>
          <w:lang w:val="uk-UA"/>
        </w:rPr>
        <w:t>.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відповідає за своєчасність коригування та уточнення </w:t>
      </w:r>
      <w:r w:rsidRPr="00752B3F">
        <w:rPr>
          <w:rFonts w:ascii="Times New Roman" w:hAnsi="Times New Roman"/>
          <w:sz w:val="24"/>
          <w:szCs w:val="24"/>
          <w:lang w:val="uk-UA"/>
        </w:rPr>
        <w:t>Плану</w:t>
      </w:r>
      <w:r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5527">
        <w:rPr>
          <w:rFonts w:ascii="Times New Roman" w:hAnsi="Times New Roman"/>
          <w:sz w:val="24"/>
          <w:szCs w:val="24"/>
          <w:lang w:val="uk-UA"/>
        </w:rPr>
        <w:t xml:space="preserve">приймання евакуйованого населення </w:t>
      </w:r>
      <w:proofErr w:type="spellStart"/>
      <w:r w:rsidRPr="00745527">
        <w:rPr>
          <w:rFonts w:ascii="Times New Roman" w:hAnsi="Times New Roman"/>
          <w:sz w:val="24"/>
          <w:szCs w:val="24"/>
          <w:lang w:val="uk-UA"/>
        </w:rPr>
        <w:t>смт.Знам’янка</w:t>
      </w:r>
      <w:proofErr w:type="spellEnd"/>
      <w:r w:rsidRPr="00745527">
        <w:rPr>
          <w:rFonts w:ascii="Times New Roman" w:hAnsi="Times New Roman"/>
          <w:sz w:val="24"/>
          <w:szCs w:val="24"/>
          <w:lang w:val="uk-UA"/>
        </w:rPr>
        <w:t xml:space="preserve"> Друга і </w:t>
      </w:r>
      <w:proofErr w:type="spellStart"/>
      <w:r w:rsidRPr="00745527">
        <w:rPr>
          <w:rFonts w:ascii="Times New Roman" w:hAnsi="Times New Roman"/>
          <w:sz w:val="24"/>
          <w:szCs w:val="24"/>
          <w:lang w:val="uk-UA"/>
        </w:rPr>
        <w:t>с.Водяне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5527">
        <w:rPr>
          <w:rFonts w:ascii="Times New Roman" w:hAnsi="Times New Roman"/>
          <w:sz w:val="24"/>
          <w:szCs w:val="24"/>
          <w:lang w:val="uk-UA"/>
        </w:rPr>
        <w:t xml:space="preserve"> при загрозі і виникненні надзвичайної ситуації</w:t>
      </w:r>
      <w:r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щороку до 01 березня станом на 01 січня поточного року</w:t>
      </w:r>
      <w:r w:rsidR="003F2914" w:rsidRPr="004172C7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172C7">
        <w:rPr>
          <w:rFonts w:ascii="Times New Roman" w:hAnsi="Times New Roman"/>
          <w:spacing w:val="6"/>
          <w:sz w:val="24"/>
          <w:szCs w:val="24"/>
          <w:lang w:val="uk-UA"/>
        </w:rPr>
        <w:t xml:space="preserve">Під час проведення заходів з евакуації заступник голови Комісії координує </w:t>
      </w:r>
      <w:r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діяльність груп, що входять до її складу, а також організовує чергування членів </w:t>
      </w:r>
      <w:r w:rsidRPr="004172C7">
        <w:rPr>
          <w:rFonts w:ascii="Times New Roman" w:hAnsi="Times New Roman"/>
          <w:spacing w:val="-2"/>
          <w:sz w:val="24"/>
          <w:szCs w:val="24"/>
          <w:lang w:val="uk-UA"/>
        </w:rPr>
        <w:t>Комісії.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172C7">
        <w:rPr>
          <w:rFonts w:ascii="Times New Roman" w:hAnsi="Times New Roman"/>
          <w:sz w:val="24"/>
          <w:szCs w:val="24"/>
          <w:lang w:val="uk-UA"/>
        </w:rPr>
        <w:t>Під час відсутності голови Комісії він виконує його обов'язки.</w:t>
      </w:r>
    </w:p>
    <w:p w:rsidR="003F2914" w:rsidRPr="004172C7" w:rsidRDefault="003F2914" w:rsidP="004172C7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</w:p>
    <w:p w:rsidR="003F2914" w:rsidRPr="00752B3F" w:rsidRDefault="00752B3F" w:rsidP="004172C7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8</w:t>
      </w:r>
      <w:r w:rsidR="003F2914" w:rsidRPr="00752B3F">
        <w:rPr>
          <w:rFonts w:ascii="Times New Roman" w:hAnsi="Times New Roman"/>
          <w:spacing w:val="-18"/>
          <w:sz w:val="24"/>
          <w:szCs w:val="24"/>
          <w:lang w:val="uk-UA"/>
        </w:rPr>
        <w:t>.</w:t>
      </w:r>
      <w:r w:rsidR="003F2914" w:rsidRPr="00752B3F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752B3F">
        <w:rPr>
          <w:rFonts w:ascii="Times New Roman" w:hAnsi="Times New Roman"/>
          <w:spacing w:val="1"/>
          <w:sz w:val="24"/>
          <w:szCs w:val="24"/>
          <w:lang w:val="uk-UA"/>
        </w:rPr>
        <w:t xml:space="preserve">Секретар Комісії підпорядковується голові 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міської</w:t>
      </w:r>
      <w:r w:rsidR="003F2914" w:rsidRPr="00752B3F">
        <w:rPr>
          <w:rFonts w:ascii="Times New Roman" w:hAnsi="Times New Roman"/>
          <w:spacing w:val="1"/>
          <w:sz w:val="24"/>
          <w:szCs w:val="24"/>
          <w:lang w:val="uk-UA"/>
        </w:rPr>
        <w:t xml:space="preserve"> комісії з питань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752B3F">
        <w:rPr>
          <w:rFonts w:ascii="Times New Roman" w:hAnsi="Times New Roman"/>
          <w:spacing w:val="-1"/>
          <w:sz w:val="24"/>
          <w:szCs w:val="24"/>
          <w:lang w:val="uk-UA"/>
        </w:rPr>
        <w:t>евакуації та його заступнику.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72C7">
        <w:rPr>
          <w:rFonts w:ascii="Times New Roman" w:hAnsi="Times New Roman"/>
          <w:spacing w:val="-2"/>
          <w:sz w:val="24"/>
          <w:szCs w:val="24"/>
        </w:rPr>
        <w:t>Секретар</w:t>
      </w:r>
      <w:proofErr w:type="spellEnd"/>
      <w:r w:rsidRPr="004172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2"/>
          <w:sz w:val="24"/>
          <w:szCs w:val="24"/>
        </w:rPr>
        <w:t>Комісії</w:t>
      </w:r>
      <w:proofErr w:type="spellEnd"/>
      <w:r w:rsidRPr="004172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2"/>
          <w:sz w:val="24"/>
          <w:szCs w:val="24"/>
        </w:rPr>
        <w:t>забезпечу</w:t>
      </w:r>
      <w:proofErr w:type="gramStart"/>
      <w:r w:rsidRPr="004172C7">
        <w:rPr>
          <w:rFonts w:ascii="Times New Roman" w:hAnsi="Times New Roman"/>
          <w:spacing w:val="-2"/>
          <w:sz w:val="24"/>
          <w:szCs w:val="24"/>
        </w:rPr>
        <w:t>є</w:t>
      </w:r>
      <w:proofErr w:type="spellEnd"/>
      <w:r w:rsidRPr="004172C7">
        <w:rPr>
          <w:rFonts w:ascii="Times New Roman" w:hAnsi="Times New Roman"/>
          <w:spacing w:val="-2"/>
          <w:sz w:val="24"/>
          <w:szCs w:val="24"/>
        </w:rPr>
        <w:t>:</w:t>
      </w:r>
      <w:proofErr w:type="gramEnd"/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72C7">
        <w:rPr>
          <w:rFonts w:ascii="Times New Roman" w:hAnsi="Times New Roman"/>
          <w:sz w:val="24"/>
          <w:szCs w:val="24"/>
        </w:rPr>
        <w:t>своєчасне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доведення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172C7">
        <w:rPr>
          <w:rFonts w:ascii="Times New Roman" w:hAnsi="Times New Roman"/>
          <w:sz w:val="24"/>
          <w:szCs w:val="24"/>
        </w:rPr>
        <w:t>виконавців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розпоряджень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голови </w:t>
      </w:r>
      <w:proofErr w:type="spellStart"/>
      <w:r w:rsidRPr="004172C7">
        <w:rPr>
          <w:rFonts w:ascii="Times New Roman" w:hAnsi="Times New Roman"/>
          <w:sz w:val="24"/>
          <w:szCs w:val="24"/>
        </w:rPr>
        <w:t>Комі</w:t>
      </w:r>
      <w:proofErr w:type="gramStart"/>
      <w:r w:rsidRPr="004172C7">
        <w:rPr>
          <w:rFonts w:ascii="Times New Roman" w:hAnsi="Times New Roman"/>
          <w:sz w:val="24"/>
          <w:szCs w:val="24"/>
        </w:rPr>
        <w:t>с</w:t>
      </w:r>
      <w:proofErr w:type="gramEnd"/>
      <w:r w:rsidRPr="004172C7">
        <w:rPr>
          <w:rFonts w:ascii="Times New Roman" w:hAnsi="Times New Roman"/>
          <w:sz w:val="24"/>
          <w:szCs w:val="24"/>
        </w:rPr>
        <w:t>ії</w:t>
      </w:r>
      <w:proofErr w:type="spellEnd"/>
      <w:r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72C7">
        <w:rPr>
          <w:rFonts w:ascii="Times New Roman" w:hAnsi="Times New Roman"/>
          <w:sz w:val="24"/>
          <w:szCs w:val="24"/>
        </w:rPr>
        <w:t>збі</w:t>
      </w:r>
      <w:proofErr w:type="gramStart"/>
      <w:r w:rsidRPr="004172C7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і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узагальнення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інформації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72C7">
        <w:rPr>
          <w:rFonts w:ascii="Times New Roman" w:hAnsi="Times New Roman"/>
          <w:sz w:val="24"/>
          <w:szCs w:val="24"/>
        </w:rPr>
        <w:t>що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надходить</w:t>
      </w:r>
      <w:proofErr w:type="spellEnd"/>
      <w:r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172C7">
        <w:rPr>
          <w:rFonts w:ascii="Times New Roman" w:hAnsi="Times New Roman"/>
          <w:sz w:val="24"/>
          <w:szCs w:val="24"/>
        </w:rPr>
        <w:t>обл</w:t>
      </w:r>
      <w:proofErr w:type="gramEnd"/>
      <w:r w:rsidRPr="004172C7">
        <w:rPr>
          <w:rFonts w:ascii="Times New Roman" w:hAnsi="Times New Roman"/>
          <w:sz w:val="24"/>
          <w:szCs w:val="24"/>
        </w:rPr>
        <w:t>ік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отриманих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Комісією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172C7">
        <w:rPr>
          <w:rFonts w:ascii="Times New Roman" w:hAnsi="Times New Roman"/>
          <w:sz w:val="24"/>
          <w:szCs w:val="24"/>
        </w:rPr>
        <w:t>даних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її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головою </w:t>
      </w:r>
      <w:proofErr w:type="spellStart"/>
      <w:r w:rsidRPr="004172C7">
        <w:rPr>
          <w:rFonts w:ascii="Times New Roman" w:hAnsi="Times New Roman"/>
          <w:sz w:val="24"/>
          <w:szCs w:val="24"/>
        </w:rPr>
        <w:t>розпоряджень</w:t>
      </w:r>
      <w:proofErr w:type="spellEnd"/>
      <w:r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оформлення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і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реєстрацію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документів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Комі</w:t>
      </w:r>
      <w:proofErr w:type="gramStart"/>
      <w:r w:rsidRPr="004172C7">
        <w:rPr>
          <w:rFonts w:ascii="Times New Roman" w:hAnsi="Times New Roman"/>
          <w:spacing w:val="-1"/>
          <w:sz w:val="24"/>
          <w:szCs w:val="24"/>
        </w:rPr>
        <w:t>с</w:t>
      </w:r>
      <w:proofErr w:type="gramEnd"/>
      <w:r w:rsidRPr="004172C7">
        <w:rPr>
          <w:rFonts w:ascii="Times New Roman" w:hAnsi="Times New Roman"/>
          <w:spacing w:val="-1"/>
          <w:sz w:val="24"/>
          <w:szCs w:val="24"/>
        </w:rPr>
        <w:t>ії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>.</w:t>
      </w:r>
    </w:p>
    <w:p w:rsidR="003F2914" w:rsidRPr="004172C7" w:rsidRDefault="003F2914" w:rsidP="004172C7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</w:p>
    <w:p w:rsidR="003F2914" w:rsidRPr="003D2C29" w:rsidRDefault="00752B3F" w:rsidP="00752B3F">
      <w:pPr>
        <w:shd w:val="clear" w:color="auto" w:fill="FFFFFF"/>
        <w:tabs>
          <w:tab w:val="left" w:pos="1162"/>
        </w:tabs>
        <w:spacing w:after="0" w:line="240" w:lineRule="auto"/>
        <w:ind w:left="5" w:firstLine="988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/>
          <w:spacing w:val="-18"/>
          <w:sz w:val="24"/>
          <w:szCs w:val="24"/>
          <w:lang w:val="uk-UA"/>
        </w:rPr>
        <w:t>9</w:t>
      </w:r>
      <w:r w:rsidR="003F2914" w:rsidRPr="003D2C29">
        <w:rPr>
          <w:rFonts w:ascii="Times New Roman" w:hAnsi="Times New Roman"/>
          <w:spacing w:val="-18"/>
          <w:sz w:val="24"/>
          <w:szCs w:val="24"/>
          <w:lang w:val="uk-UA"/>
        </w:rPr>
        <w:t>.</w:t>
      </w: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ab/>
      </w:r>
      <w:r w:rsidR="003F2914" w:rsidRPr="003D2C29">
        <w:rPr>
          <w:rFonts w:ascii="Times New Roman" w:hAnsi="Times New Roman"/>
          <w:spacing w:val="1"/>
          <w:sz w:val="24"/>
          <w:szCs w:val="24"/>
          <w:lang w:val="uk-UA"/>
        </w:rPr>
        <w:t xml:space="preserve">Основними завданнями помічників голови  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міської</w:t>
      </w:r>
      <w:r w:rsidR="003F2914" w:rsidRPr="003D2C29">
        <w:rPr>
          <w:rFonts w:ascii="Times New Roman" w:hAnsi="Times New Roman"/>
          <w:spacing w:val="1"/>
          <w:sz w:val="24"/>
          <w:szCs w:val="24"/>
          <w:lang w:val="uk-UA"/>
        </w:rPr>
        <w:t xml:space="preserve"> комісії з питань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>евакуації та груп забезпечення евакуаційних заходів є:</w:t>
      </w:r>
    </w:p>
    <w:p w:rsidR="003F2914" w:rsidRPr="003D2C29" w:rsidRDefault="003F2914" w:rsidP="00752B3F">
      <w:pPr>
        <w:numPr>
          <w:ilvl w:val="0"/>
          <w:numId w:val="16"/>
        </w:numPr>
        <w:shd w:val="clear" w:color="auto" w:fill="FFFFFF"/>
        <w:tabs>
          <w:tab w:val="clear" w:pos="1880"/>
          <w:tab w:val="num" w:pos="142"/>
          <w:tab w:val="left" w:pos="1162"/>
        </w:tabs>
        <w:suppressAutoHyphens/>
        <w:overflowPunct w:val="0"/>
        <w:autoSpaceDE w:val="0"/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-2"/>
          <w:sz w:val="24"/>
          <w:szCs w:val="24"/>
          <w:lang w:val="uk-UA"/>
        </w:rPr>
      </w:pPr>
      <w:r w:rsidRPr="003D2C29">
        <w:rPr>
          <w:rFonts w:ascii="Times New Roman" w:hAnsi="Times New Roman"/>
          <w:sz w:val="24"/>
          <w:szCs w:val="24"/>
          <w:lang w:val="uk-UA"/>
        </w:rPr>
        <w:t>розроблення розділ</w:t>
      </w:r>
      <w:r w:rsidRPr="004172C7">
        <w:rPr>
          <w:rFonts w:ascii="Times New Roman" w:hAnsi="Times New Roman"/>
          <w:sz w:val="24"/>
          <w:szCs w:val="24"/>
          <w:lang w:val="uk-UA"/>
        </w:rPr>
        <w:t>ів</w:t>
      </w:r>
      <w:r w:rsidRPr="003D2C29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752B3F" w:rsidRPr="003D2C29">
        <w:rPr>
          <w:rFonts w:ascii="Times New Roman" w:hAnsi="Times New Roman"/>
          <w:sz w:val="24"/>
          <w:szCs w:val="24"/>
          <w:lang w:val="uk-UA"/>
        </w:rPr>
        <w:t>Плану</w:t>
      </w:r>
      <w:r w:rsidR="00752B3F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2B3F" w:rsidRPr="00745527">
        <w:rPr>
          <w:rFonts w:ascii="Times New Roman" w:hAnsi="Times New Roman"/>
          <w:sz w:val="24"/>
          <w:szCs w:val="24"/>
          <w:lang w:val="uk-UA"/>
        </w:rPr>
        <w:t xml:space="preserve">приймання евакуйованого населення </w:t>
      </w:r>
      <w:proofErr w:type="spellStart"/>
      <w:r w:rsidR="00752B3F" w:rsidRPr="00745527">
        <w:rPr>
          <w:rFonts w:ascii="Times New Roman" w:hAnsi="Times New Roman"/>
          <w:sz w:val="24"/>
          <w:szCs w:val="24"/>
          <w:lang w:val="uk-UA"/>
        </w:rPr>
        <w:t>смт.Знам’янка</w:t>
      </w:r>
      <w:proofErr w:type="spellEnd"/>
      <w:r w:rsidR="00752B3F" w:rsidRPr="00745527">
        <w:rPr>
          <w:rFonts w:ascii="Times New Roman" w:hAnsi="Times New Roman"/>
          <w:sz w:val="24"/>
          <w:szCs w:val="24"/>
          <w:lang w:val="uk-UA"/>
        </w:rPr>
        <w:t xml:space="preserve"> Друга і </w:t>
      </w:r>
      <w:proofErr w:type="spellStart"/>
      <w:r w:rsidR="00752B3F" w:rsidRPr="00745527">
        <w:rPr>
          <w:rFonts w:ascii="Times New Roman" w:hAnsi="Times New Roman"/>
          <w:sz w:val="24"/>
          <w:szCs w:val="24"/>
          <w:lang w:val="uk-UA"/>
        </w:rPr>
        <w:t>с.Водяне</w:t>
      </w:r>
      <w:proofErr w:type="spellEnd"/>
      <w:r w:rsidR="00752B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2B3F" w:rsidRPr="00745527">
        <w:rPr>
          <w:rFonts w:ascii="Times New Roman" w:hAnsi="Times New Roman"/>
          <w:sz w:val="24"/>
          <w:szCs w:val="24"/>
          <w:lang w:val="uk-UA"/>
        </w:rPr>
        <w:t xml:space="preserve"> при загрозі і виникненні надзвичайної ситуації</w:t>
      </w:r>
      <w:r w:rsidR="00752B3F" w:rsidRPr="003D2C2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2C29">
        <w:rPr>
          <w:rFonts w:ascii="Times New Roman" w:hAnsi="Times New Roman"/>
          <w:sz w:val="24"/>
          <w:szCs w:val="24"/>
          <w:lang w:val="uk-UA"/>
        </w:rPr>
        <w:t>за своїми напрямками та щорічне його коригування</w:t>
      </w:r>
      <w:r w:rsidRPr="003D2C29">
        <w:rPr>
          <w:rFonts w:ascii="Times New Roman" w:hAnsi="Times New Roman"/>
          <w:spacing w:val="-2"/>
          <w:sz w:val="24"/>
          <w:szCs w:val="24"/>
          <w:lang w:val="uk-UA"/>
        </w:rPr>
        <w:t>;</w:t>
      </w:r>
    </w:p>
    <w:p w:rsidR="003F2914" w:rsidRPr="004172C7" w:rsidRDefault="003F2914" w:rsidP="00752B3F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pacing w:val="-8"/>
          <w:sz w:val="24"/>
          <w:szCs w:val="24"/>
        </w:rPr>
      </w:pPr>
      <w:r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2)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визначення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сил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і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засобів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, </w:t>
      </w:r>
      <w:proofErr w:type="spellStart"/>
      <w:r w:rsidRPr="004172C7">
        <w:rPr>
          <w:rFonts w:ascii="Times New Roman" w:hAnsi="Times New Roman"/>
          <w:spacing w:val="3"/>
          <w:sz w:val="24"/>
          <w:szCs w:val="24"/>
        </w:rPr>
        <w:t>необхідних</w:t>
      </w:r>
      <w:proofErr w:type="spellEnd"/>
      <w:r w:rsidRPr="004172C7">
        <w:rPr>
          <w:rFonts w:ascii="Times New Roman" w:hAnsi="Times New Roman"/>
          <w:spacing w:val="3"/>
          <w:sz w:val="24"/>
          <w:szCs w:val="24"/>
        </w:rPr>
        <w:t xml:space="preserve"> для забезпечення </w:t>
      </w:r>
      <w:proofErr w:type="spellStart"/>
      <w:r w:rsidRPr="004172C7">
        <w:rPr>
          <w:rFonts w:ascii="Times New Roman" w:hAnsi="Times New Roman"/>
          <w:sz w:val="24"/>
          <w:szCs w:val="24"/>
        </w:rPr>
        <w:t>заходів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4172C7">
        <w:rPr>
          <w:rFonts w:ascii="Times New Roman" w:hAnsi="Times New Roman"/>
          <w:sz w:val="24"/>
          <w:szCs w:val="24"/>
        </w:rPr>
        <w:t>напрямками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, та </w:t>
      </w:r>
      <w:proofErr w:type="spellStart"/>
      <w:r w:rsidRPr="004172C7">
        <w:rPr>
          <w:rFonts w:ascii="Times New Roman" w:hAnsi="Times New Roman"/>
          <w:sz w:val="24"/>
          <w:szCs w:val="24"/>
        </w:rPr>
        <w:t>подання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заявок на </w:t>
      </w:r>
      <w:proofErr w:type="spellStart"/>
      <w:r w:rsidRPr="004172C7">
        <w:rPr>
          <w:rFonts w:ascii="Times New Roman" w:hAnsi="Times New Roman"/>
          <w:sz w:val="24"/>
          <w:szCs w:val="24"/>
        </w:rPr>
        <w:t>поповнення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недостатньої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матеріальних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-1"/>
          <w:sz w:val="24"/>
          <w:szCs w:val="24"/>
        </w:rPr>
        <w:t>засобів</w:t>
      </w:r>
      <w:proofErr w:type="spellEnd"/>
      <w:r w:rsidRPr="004172C7">
        <w:rPr>
          <w:rFonts w:ascii="Times New Roman" w:hAnsi="Times New Roman"/>
          <w:spacing w:val="-1"/>
          <w:sz w:val="24"/>
          <w:szCs w:val="24"/>
        </w:rPr>
        <w:t>;</w:t>
      </w:r>
    </w:p>
    <w:p w:rsidR="003F2914" w:rsidRPr="004172C7" w:rsidRDefault="003F2914" w:rsidP="006A4915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pacing w:val="-9"/>
          <w:sz w:val="24"/>
          <w:szCs w:val="24"/>
        </w:rPr>
      </w:pPr>
      <w:r w:rsidRPr="004172C7">
        <w:rPr>
          <w:rFonts w:ascii="Times New Roman" w:hAnsi="Times New Roman"/>
          <w:spacing w:val="7"/>
          <w:sz w:val="24"/>
          <w:szCs w:val="24"/>
          <w:lang w:val="uk-UA"/>
        </w:rPr>
        <w:t xml:space="preserve">3) </w:t>
      </w:r>
      <w:proofErr w:type="spellStart"/>
      <w:r w:rsidRPr="004172C7">
        <w:rPr>
          <w:rFonts w:ascii="Times New Roman" w:hAnsi="Times New Roman"/>
          <w:spacing w:val="7"/>
          <w:sz w:val="24"/>
          <w:szCs w:val="24"/>
        </w:rPr>
        <w:t>організація</w:t>
      </w:r>
      <w:proofErr w:type="spellEnd"/>
      <w:r w:rsidRPr="004172C7">
        <w:rPr>
          <w:rFonts w:ascii="Times New Roman" w:hAnsi="Times New Roman"/>
          <w:spacing w:val="7"/>
          <w:sz w:val="24"/>
          <w:szCs w:val="24"/>
        </w:rPr>
        <w:t xml:space="preserve"> забезпечення </w:t>
      </w:r>
      <w:proofErr w:type="spellStart"/>
      <w:r w:rsidRPr="004172C7">
        <w:rPr>
          <w:rFonts w:ascii="Times New Roman" w:hAnsi="Times New Roman"/>
          <w:spacing w:val="7"/>
          <w:sz w:val="24"/>
          <w:szCs w:val="24"/>
        </w:rPr>
        <w:t>заходів</w:t>
      </w:r>
      <w:proofErr w:type="spellEnd"/>
      <w:r w:rsidRPr="004172C7">
        <w:rPr>
          <w:rFonts w:ascii="Times New Roman" w:hAnsi="Times New Roman"/>
          <w:spacing w:val="7"/>
          <w:sz w:val="24"/>
          <w:szCs w:val="24"/>
        </w:rPr>
        <w:t xml:space="preserve"> з </w:t>
      </w:r>
      <w:proofErr w:type="spellStart"/>
      <w:r w:rsidRPr="004172C7">
        <w:rPr>
          <w:rFonts w:ascii="Times New Roman" w:hAnsi="Times New Roman"/>
          <w:spacing w:val="7"/>
          <w:sz w:val="24"/>
          <w:szCs w:val="24"/>
        </w:rPr>
        <w:t>евакуації</w:t>
      </w:r>
      <w:proofErr w:type="spellEnd"/>
      <w:r w:rsidRPr="004172C7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pacing w:val="7"/>
          <w:sz w:val="24"/>
          <w:szCs w:val="24"/>
        </w:rPr>
        <w:t>під</w:t>
      </w:r>
      <w:proofErr w:type="spellEnd"/>
      <w:r w:rsidRPr="004172C7">
        <w:rPr>
          <w:rFonts w:ascii="Times New Roman" w:hAnsi="Times New Roman"/>
          <w:spacing w:val="7"/>
          <w:sz w:val="24"/>
          <w:szCs w:val="24"/>
        </w:rPr>
        <w:t xml:space="preserve"> час </w:t>
      </w:r>
      <w:proofErr w:type="spellStart"/>
      <w:r w:rsidRPr="004172C7">
        <w:rPr>
          <w:rFonts w:ascii="Times New Roman" w:hAnsi="Times New Roman"/>
          <w:spacing w:val="7"/>
          <w:sz w:val="24"/>
          <w:szCs w:val="24"/>
        </w:rPr>
        <w:t>проведення</w:t>
      </w:r>
      <w:proofErr w:type="spellEnd"/>
      <w:r w:rsidRPr="004172C7">
        <w:rPr>
          <w:rFonts w:ascii="Times New Roman" w:hAnsi="Times New Roman"/>
          <w:spacing w:val="7"/>
          <w:sz w:val="24"/>
          <w:szCs w:val="24"/>
          <w:lang w:val="uk-UA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4172C7">
        <w:rPr>
          <w:rFonts w:ascii="Times New Roman" w:hAnsi="Times New Roman"/>
          <w:sz w:val="24"/>
          <w:szCs w:val="24"/>
        </w:rPr>
        <w:t>і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2C7">
        <w:rPr>
          <w:rFonts w:ascii="Times New Roman" w:hAnsi="Times New Roman"/>
          <w:sz w:val="24"/>
          <w:szCs w:val="24"/>
        </w:rPr>
        <w:t>розміщення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172C7">
        <w:rPr>
          <w:rFonts w:ascii="Times New Roman" w:hAnsi="Times New Roman"/>
          <w:sz w:val="24"/>
          <w:szCs w:val="24"/>
        </w:rPr>
        <w:t>безпечних</w:t>
      </w:r>
      <w:proofErr w:type="spellEnd"/>
      <w:r w:rsidRPr="004172C7">
        <w:rPr>
          <w:rFonts w:ascii="Times New Roman" w:hAnsi="Times New Roman"/>
          <w:sz w:val="24"/>
          <w:szCs w:val="24"/>
        </w:rPr>
        <w:t xml:space="preserve"> районах;</w:t>
      </w:r>
    </w:p>
    <w:p w:rsidR="003F2914" w:rsidRPr="003D2C29" w:rsidRDefault="006A4915" w:rsidP="004172C7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>
        <w:rPr>
          <w:rFonts w:ascii="Times New Roman" w:hAnsi="Times New Roman"/>
          <w:spacing w:val="5"/>
          <w:sz w:val="24"/>
          <w:szCs w:val="24"/>
          <w:lang w:val="uk-UA"/>
        </w:rPr>
        <w:t xml:space="preserve">       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 xml:space="preserve">4) </w:t>
      </w:r>
      <w:r w:rsidR="003F2914" w:rsidRPr="003D2C29">
        <w:rPr>
          <w:rFonts w:ascii="Times New Roman" w:hAnsi="Times New Roman"/>
          <w:spacing w:val="5"/>
          <w:sz w:val="24"/>
          <w:szCs w:val="24"/>
          <w:lang w:val="uk-UA"/>
        </w:rPr>
        <w:t>узагальнення даних щодо переліку майна, яке підлягає вивезенню в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безпечні місця розташування під час проведення евакуації;</w:t>
      </w:r>
    </w:p>
    <w:p w:rsidR="003F2914" w:rsidRDefault="006A4915" w:rsidP="004172C7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5) </w:t>
      </w:r>
      <w:r w:rsidR="003F2914" w:rsidRPr="003D2C29">
        <w:rPr>
          <w:rFonts w:ascii="Times New Roman" w:hAnsi="Times New Roman"/>
          <w:spacing w:val="1"/>
          <w:sz w:val="24"/>
          <w:szCs w:val="24"/>
          <w:lang w:val="uk-UA"/>
        </w:rPr>
        <w:t>повне і своєчасне забезпечення груп Комісії усіма видами оснащення,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11"/>
          <w:sz w:val="24"/>
          <w:szCs w:val="24"/>
          <w:lang w:val="uk-UA"/>
        </w:rPr>
        <w:t>обладнання робочих місць членів Комісії всім необхідним для успішного</w:t>
      </w:r>
      <w:r w:rsidR="003F2914" w:rsidRPr="004172C7">
        <w:rPr>
          <w:rFonts w:ascii="Times New Roman" w:hAnsi="Times New Roman"/>
          <w:spacing w:val="11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3"/>
          <w:sz w:val="24"/>
          <w:szCs w:val="24"/>
          <w:lang w:val="uk-UA"/>
        </w:rPr>
        <w:t>виконання ними своїх обов'язків.</w:t>
      </w:r>
    </w:p>
    <w:p w:rsidR="00254256" w:rsidRPr="00254256" w:rsidRDefault="00254256" w:rsidP="004172C7">
      <w:pPr>
        <w:widowControl w:val="0"/>
        <w:shd w:val="clear" w:color="auto" w:fill="FFFFFF"/>
        <w:tabs>
          <w:tab w:val="left" w:pos="10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</w:p>
    <w:p w:rsidR="003F2914" w:rsidRDefault="006A4915" w:rsidP="004172C7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-18"/>
          <w:sz w:val="24"/>
          <w:szCs w:val="24"/>
        </w:rPr>
        <w:t>1</w:t>
      </w:r>
      <w:r>
        <w:rPr>
          <w:rFonts w:ascii="Times New Roman" w:hAnsi="Times New Roman"/>
          <w:spacing w:val="-18"/>
          <w:sz w:val="24"/>
          <w:szCs w:val="24"/>
          <w:lang w:val="uk-UA"/>
        </w:rPr>
        <w:t>0</w:t>
      </w:r>
      <w:r w:rsidR="003F2914" w:rsidRPr="004172C7">
        <w:rPr>
          <w:rFonts w:ascii="Times New Roman" w:hAnsi="Times New Roman"/>
          <w:spacing w:val="-18"/>
          <w:sz w:val="24"/>
          <w:szCs w:val="24"/>
        </w:rPr>
        <w:t>.</w:t>
      </w:r>
      <w:r w:rsidR="003F2914" w:rsidRPr="004172C7">
        <w:rPr>
          <w:rFonts w:ascii="Times New Roman" w:hAnsi="Times New Roman"/>
          <w:sz w:val="24"/>
          <w:szCs w:val="24"/>
        </w:rPr>
        <w:tab/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Групи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забезпечення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заходів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формуються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відповідними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міськими</w:t>
      </w:r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спеціалізованими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службами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цивільного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захисту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складі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начальника</w:t>
      </w:r>
      <w:r w:rsidR="003F2914" w:rsidRPr="004172C7">
        <w:rPr>
          <w:rFonts w:ascii="Times New Roman" w:hAnsi="Times New Roman"/>
          <w:sz w:val="24"/>
          <w:szCs w:val="24"/>
        </w:rPr>
        <w:br/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групи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фахівці</w:t>
      </w:r>
      <w:proofErr w:type="gramStart"/>
      <w:r w:rsidR="003F2914" w:rsidRPr="004172C7">
        <w:rPr>
          <w:rFonts w:ascii="Times New Roman" w:hAnsi="Times New Roman"/>
          <w:spacing w:val="-1"/>
          <w:sz w:val="24"/>
          <w:szCs w:val="24"/>
        </w:rPr>
        <w:t>в</w:t>
      </w:r>
      <w:proofErr w:type="spellEnd"/>
      <w:proofErr w:type="gramEnd"/>
      <w:r w:rsidR="003F2914" w:rsidRPr="004172C7">
        <w:rPr>
          <w:rFonts w:ascii="Times New Roman" w:hAnsi="Times New Roman"/>
          <w:spacing w:val="-1"/>
          <w:sz w:val="24"/>
          <w:szCs w:val="24"/>
        </w:rPr>
        <w:t>.</w:t>
      </w:r>
    </w:p>
    <w:p w:rsidR="00254256" w:rsidRPr="00254256" w:rsidRDefault="00254256" w:rsidP="004172C7">
      <w:pPr>
        <w:shd w:val="clear" w:color="auto" w:fill="FFFFFF"/>
        <w:tabs>
          <w:tab w:val="left" w:pos="1162"/>
        </w:tabs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2914" w:rsidRDefault="006A4915" w:rsidP="004172C7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/>
          <w:spacing w:val="3"/>
          <w:sz w:val="24"/>
          <w:szCs w:val="24"/>
          <w:lang w:val="uk-UA"/>
        </w:rPr>
        <w:t xml:space="preserve">       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>1</w:t>
      </w:r>
      <w:r>
        <w:rPr>
          <w:rFonts w:ascii="Times New Roman" w:hAnsi="Times New Roman"/>
          <w:spacing w:val="3"/>
          <w:sz w:val="24"/>
          <w:szCs w:val="24"/>
          <w:lang w:val="uk-UA"/>
        </w:rPr>
        <w:t>1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. Функціональні обов'язки голови </w:t>
      </w:r>
      <w:r>
        <w:rPr>
          <w:rFonts w:ascii="Times New Roman" w:hAnsi="Times New Roman"/>
          <w:spacing w:val="3"/>
          <w:sz w:val="24"/>
          <w:szCs w:val="24"/>
          <w:lang w:val="uk-UA"/>
        </w:rPr>
        <w:t>міської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 комісії з питань евакуації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затверджує </w:t>
      </w:r>
      <w:r>
        <w:rPr>
          <w:rFonts w:ascii="Times New Roman" w:hAnsi="Times New Roman"/>
          <w:spacing w:val="1"/>
          <w:sz w:val="24"/>
          <w:szCs w:val="24"/>
          <w:lang w:val="uk-UA"/>
        </w:rPr>
        <w:lastRenderedPageBreak/>
        <w:t xml:space="preserve">міський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голова</w:t>
      </w: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в установленому порядку, </w:t>
      </w:r>
      <w:r w:rsidR="003F2914" w:rsidRPr="004172C7">
        <w:rPr>
          <w:rFonts w:ascii="Times New Roman" w:hAnsi="Times New Roman"/>
          <w:spacing w:val="8"/>
          <w:sz w:val="24"/>
          <w:szCs w:val="24"/>
          <w:lang w:val="uk-UA"/>
        </w:rPr>
        <w:t xml:space="preserve">інших посадових осіб - за поданням заступника голови Комісії, затверджує </w:t>
      </w:r>
      <w:r w:rsidR="003F2914" w:rsidRPr="004172C7">
        <w:rPr>
          <w:rFonts w:ascii="Times New Roman" w:hAnsi="Times New Roman"/>
          <w:spacing w:val="-2"/>
          <w:sz w:val="24"/>
          <w:szCs w:val="24"/>
          <w:lang w:val="uk-UA"/>
        </w:rPr>
        <w:t>голова Комісії.</w:t>
      </w:r>
    </w:p>
    <w:p w:rsidR="00254256" w:rsidRPr="004172C7" w:rsidRDefault="00254256" w:rsidP="004172C7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</w:p>
    <w:p w:rsidR="003F2914" w:rsidRPr="004172C7" w:rsidRDefault="006A4915" w:rsidP="004172C7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1</w:t>
      </w:r>
      <w:r>
        <w:rPr>
          <w:rFonts w:ascii="Times New Roman" w:hAnsi="Times New Roman"/>
          <w:spacing w:val="1"/>
          <w:sz w:val="24"/>
          <w:szCs w:val="24"/>
          <w:lang w:val="uk-UA"/>
        </w:rPr>
        <w:t>2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. </w:t>
      </w:r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Час на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збі</w:t>
      </w:r>
      <w:proofErr w:type="gramStart"/>
      <w:r w:rsidR="003F2914" w:rsidRPr="004172C7">
        <w:rPr>
          <w:rFonts w:ascii="Times New Roman" w:hAnsi="Times New Roman"/>
          <w:spacing w:val="1"/>
          <w:sz w:val="24"/>
          <w:szCs w:val="24"/>
        </w:rPr>
        <w:t>р</w:t>
      </w:r>
      <w:proofErr w:type="spellEnd"/>
      <w:proofErr w:type="gram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та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підготовку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до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роботи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у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робочий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час не повинен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4"/>
          <w:sz w:val="24"/>
          <w:szCs w:val="24"/>
        </w:rPr>
        <w:t>перевищувати</w:t>
      </w:r>
      <w:proofErr w:type="spellEnd"/>
      <w:r w:rsidR="003F2914" w:rsidRPr="004172C7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4"/>
          <w:sz w:val="24"/>
          <w:szCs w:val="24"/>
        </w:rPr>
        <w:t>двох</w:t>
      </w:r>
      <w:proofErr w:type="spellEnd"/>
      <w:r w:rsidR="003F2914" w:rsidRPr="004172C7">
        <w:rPr>
          <w:rFonts w:ascii="Times New Roman" w:hAnsi="Times New Roman"/>
          <w:spacing w:val="14"/>
          <w:sz w:val="24"/>
          <w:szCs w:val="24"/>
        </w:rPr>
        <w:t xml:space="preserve"> годин, у не </w:t>
      </w:r>
      <w:proofErr w:type="spellStart"/>
      <w:r w:rsidR="003F2914" w:rsidRPr="004172C7">
        <w:rPr>
          <w:rFonts w:ascii="Times New Roman" w:hAnsi="Times New Roman"/>
          <w:spacing w:val="14"/>
          <w:sz w:val="24"/>
          <w:szCs w:val="24"/>
        </w:rPr>
        <w:t>робочий</w:t>
      </w:r>
      <w:proofErr w:type="spellEnd"/>
      <w:r w:rsidR="003F2914" w:rsidRPr="004172C7">
        <w:rPr>
          <w:rFonts w:ascii="Times New Roman" w:hAnsi="Times New Roman"/>
          <w:spacing w:val="14"/>
          <w:sz w:val="24"/>
          <w:szCs w:val="24"/>
        </w:rPr>
        <w:t xml:space="preserve"> час - </w:t>
      </w:r>
      <w:proofErr w:type="spellStart"/>
      <w:r w:rsidR="003F2914" w:rsidRPr="004172C7">
        <w:rPr>
          <w:rFonts w:ascii="Times New Roman" w:hAnsi="Times New Roman"/>
          <w:spacing w:val="14"/>
          <w:sz w:val="24"/>
          <w:szCs w:val="24"/>
        </w:rPr>
        <w:t>чотирьох</w:t>
      </w:r>
      <w:proofErr w:type="spellEnd"/>
      <w:r w:rsidR="003F2914" w:rsidRPr="004172C7">
        <w:rPr>
          <w:rFonts w:ascii="Times New Roman" w:hAnsi="Times New Roman"/>
          <w:spacing w:val="14"/>
          <w:sz w:val="24"/>
          <w:szCs w:val="24"/>
        </w:rPr>
        <w:t xml:space="preserve"> годин з моменту</w:t>
      </w:r>
      <w:r w:rsidR="003F2914" w:rsidRPr="004172C7">
        <w:rPr>
          <w:rFonts w:ascii="Times New Roman" w:hAnsi="Times New Roman"/>
          <w:spacing w:val="14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прийняття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рішення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про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евакуаці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йних</w:t>
      </w:r>
      <w:proofErr w:type="spellEnd"/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заходів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>.</w:t>
      </w:r>
    </w:p>
    <w:p w:rsidR="003F2914" w:rsidRPr="004172C7" w:rsidRDefault="003F2914" w:rsidP="004172C7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</w:p>
    <w:p w:rsidR="003F2914" w:rsidRPr="004172C7" w:rsidRDefault="006A4915" w:rsidP="004172C7">
      <w:pPr>
        <w:widowControl w:val="0"/>
        <w:shd w:val="clear" w:color="auto" w:fill="FFFFFF"/>
        <w:tabs>
          <w:tab w:val="left" w:pos="114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8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    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>1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3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.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Основними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завданнями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міської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з питань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евакуації</w:t>
      </w:r>
      <w:proofErr w:type="spellEnd"/>
      <w:proofErr w:type="gramStart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є:</w:t>
      </w:r>
      <w:proofErr w:type="gramEnd"/>
    </w:p>
    <w:p w:rsidR="003F2914" w:rsidRPr="006A4915" w:rsidRDefault="006A4915" w:rsidP="004172C7">
      <w:pPr>
        <w:shd w:val="clear" w:color="auto" w:fill="FFFFFF"/>
        <w:tabs>
          <w:tab w:val="left" w:pos="122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9"/>
          <w:sz w:val="24"/>
          <w:szCs w:val="24"/>
          <w:lang w:val="uk-UA"/>
        </w:rPr>
        <w:t xml:space="preserve">           </w:t>
      </w:r>
      <w:r w:rsidR="003F2914" w:rsidRPr="006A4915">
        <w:rPr>
          <w:rFonts w:ascii="Times New Roman" w:hAnsi="Times New Roman"/>
          <w:spacing w:val="-19"/>
          <w:sz w:val="24"/>
          <w:szCs w:val="24"/>
          <w:lang w:val="uk-UA"/>
        </w:rPr>
        <w:t>1)</w:t>
      </w:r>
      <w:r w:rsidR="003F2914" w:rsidRPr="006A491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6A4915">
        <w:rPr>
          <w:rFonts w:ascii="Times New Roman" w:hAnsi="Times New Roman"/>
          <w:sz w:val="24"/>
          <w:szCs w:val="24"/>
          <w:lang w:val="uk-UA"/>
        </w:rPr>
        <w:t xml:space="preserve">планування, підготовка і проведення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особливий період</w:t>
      </w:r>
      <w:r w:rsidR="003F2914" w:rsidRPr="006A4915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6A4915" w:rsidP="004172C7">
      <w:pPr>
        <w:shd w:val="clear" w:color="auto" w:fill="FFFFFF"/>
        <w:tabs>
          <w:tab w:val="left" w:pos="1051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  <w:lang w:val="uk-UA"/>
        </w:rPr>
        <w:t xml:space="preserve">           </w:t>
      </w:r>
      <w:r w:rsidR="003F2914" w:rsidRPr="004172C7">
        <w:rPr>
          <w:rFonts w:ascii="Times New Roman" w:hAnsi="Times New Roman"/>
          <w:spacing w:val="-8"/>
          <w:sz w:val="24"/>
          <w:szCs w:val="24"/>
        </w:rPr>
        <w:t>2)</w:t>
      </w:r>
      <w:r w:rsidR="003F2914" w:rsidRPr="004172C7">
        <w:rPr>
          <w:rFonts w:ascii="Times New Roman" w:hAnsi="Times New Roman"/>
          <w:sz w:val="24"/>
          <w:szCs w:val="24"/>
        </w:rPr>
        <w:tab/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планування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розміщення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евакуйованого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населення </w:t>
      </w:r>
      <w:proofErr w:type="spellStart"/>
      <w:r>
        <w:rPr>
          <w:rFonts w:ascii="Times New Roman" w:hAnsi="Times New Roman"/>
          <w:spacing w:val="1"/>
          <w:sz w:val="24"/>
          <w:szCs w:val="24"/>
          <w:lang w:val="uk-UA"/>
        </w:rPr>
        <w:t>смт</w:t>
      </w:r>
      <w:proofErr w:type="gramStart"/>
      <w:r>
        <w:rPr>
          <w:rFonts w:ascii="Times New Roman" w:hAnsi="Times New Roman"/>
          <w:spacing w:val="1"/>
          <w:sz w:val="24"/>
          <w:szCs w:val="24"/>
          <w:lang w:val="uk-UA"/>
        </w:rPr>
        <w:t>.З</w:t>
      </w:r>
      <w:proofErr w:type="gramEnd"/>
      <w:r>
        <w:rPr>
          <w:rFonts w:ascii="Times New Roman" w:hAnsi="Times New Roman"/>
          <w:spacing w:val="1"/>
          <w:sz w:val="24"/>
          <w:szCs w:val="24"/>
          <w:lang w:val="uk-UA"/>
        </w:rPr>
        <w:t>нам’янка</w:t>
      </w:r>
      <w:proofErr w:type="spellEnd"/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Друга</w:t>
      </w:r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в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безпечних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pacing w:val="10"/>
          <w:sz w:val="24"/>
          <w:szCs w:val="24"/>
        </w:rPr>
        <w:t>районах</w:t>
      </w:r>
      <w:r w:rsidR="003F2914" w:rsidRPr="004172C7">
        <w:rPr>
          <w:rFonts w:ascii="Times New Roman" w:hAnsi="Times New Roman"/>
          <w:spacing w:val="-2"/>
          <w:sz w:val="24"/>
          <w:szCs w:val="24"/>
        </w:rPr>
        <w:t>;</w:t>
      </w:r>
    </w:p>
    <w:p w:rsidR="003F2914" w:rsidRPr="003D2C29" w:rsidRDefault="006A4915" w:rsidP="004172C7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3)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координація дій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Другої селищної ради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3F2914" w:rsidRPr="004172C7" w:rsidRDefault="006A4915" w:rsidP="004172C7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4) </w:t>
      </w:r>
      <w:proofErr w:type="spellStart"/>
      <w:r w:rsidR="003F2914" w:rsidRPr="004172C7">
        <w:rPr>
          <w:rFonts w:ascii="Times New Roman" w:hAnsi="Times New Roman"/>
          <w:spacing w:val="4"/>
          <w:sz w:val="24"/>
          <w:szCs w:val="24"/>
        </w:rPr>
        <w:t>організація</w:t>
      </w:r>
      <w:proofErr w:type="spellEnd"/>
      <w:r w:rsidR="003F2914" w:rsidRPr="004172C7">
        <w:rPr>
          <w:rFonts w:ascii="Times New Roman" w:hAnsi="Times New Roman"/>
          <w:spacing w:val="4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4"/>
          <w:sz w:val="24"/>
          <w:szCs w:val="24"/>
        </w:rPr>
        <w:t>оповіщення</w:t>
      </w:r>
      <w:proofErr w:type="spellEnd"/>
      <w:r w:rsidR="003F2914" w:rsidRPr="004172C7">
        <w:rPr>
          <w:rFonts w:ascii="Times New Roman" w:hAnsi="Times New Roman"/>
          <w:spacing w:val="4"/>
          <w:sz w:val="24"/>
          <w:szCs w:val="24"/>
        </w:rPr>
        <w:t xml:space="preserve">  населення  про   початок  </w:t>
      </w:r>
      <w:proofErr w:type="spellStart"/>
      <w:r w:rsidR="003F2914" w:rsidRPr="004172C7">
        <w:rPr>
          <w:rFonts w:ascii="Times New Roman" w:hAnsi="Times New Roman"/>
          <w:spacing w:val="4"/>
          <w:sz w:val="24"/>
          <w:szCs w:val="24"/>
        </w:rPr>
        <w:t>евакуації</w:t>
      </w:r>
      <w:proofErr w:type="spellEnd"/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(у випадку необхідності)</w:t>
      </w:r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6A4915" w:rsidP="004172C7">
      <w:pPr>
        <w:widowControl w:val="0"/>
        <w:shd w:val="clear" w:color="auto" w:fill="FFFFFF"/>
        <w:tabs>
          <w:tab w:val="left" w:pos="709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5) залучення до виконання заходів з евакуації сил і засобів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спеціалізованих служб цивільного захисту та координація їх дій;</w:t>
      </w:r>
    </w:p>
    <w:p w:rsidR="003F2914" w:rsidRPr="004172C7" w:rsidRDefault="006A4915" w:rsidP="004172C7">
      <w:pPr>
        <w:widowControl w:val="0"/>
        <w:shd w:val="clear" w:color="auto" w:fill="FFFFFF"/>
        <w:tabs>
          <w:tab w:val="left" w:pos="116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6) </w:t>
      </w:r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контроль за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підготовкою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та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розподілом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усіх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видів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автотранспортних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засобів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для забезпечення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евакуаційних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перевезень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6A4915" w:rsidP="004172C7">
      <w:pPr>
        <w:shd w:val="clear" w:color="auto" w:fill="FFFFFF"/>
        <w:tabs>
          <w:tab w:val="left" w:pos="1234"/>
        </w:tabs>
        <w:spacing w:after="0" w:line="240" w:lineRule="auto"/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</w:t>
      </w:r>
      <w:r w:rsidR="003F2914" w:rsidRPr="004172C7">
        <w:rPr>
          <w:rFonts w:ascii="Times New Roman" w:hAnsi="Times New Roman"/>
          <w:spacing w:val="-13"/>
          <w:sz w:val="24"/>
          <w:szCs w:val="24"/>
        </w:rPr>
        <w:t>7)</w:t>
      </w:r>
      <w:r w:rsidR="003F2914" w:rsidRPr="004172C7">
        <w:rPr>
          <w:rFonts w:ascii="Times New Roman" w:hAnsi="Times New Roman"/>
          <w:sz w:val="24"/>
          <w:szCs w:val="24"/>
        </w:rPr>
        <w:tab/>
        <w:t xml:space="preserve">контроль    за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розміщенням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та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організацією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життєзабезпечення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br/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евакуйованого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населення;</w:t>
      </w:r>
    </w:p>
    <w:p w:rsidR="003F2914" w:rsidRPr="00215216" w:rsidRDefault="006A4915" w:rsidP="004172C7">
      <w:pPr>
        <w:shd w:val="clear" w:color="auto" w:fill="FFFFFF"/>
        <w:tabs>
          <w:tab w:val="left" w:pos="1128"/>
        </w:tabs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5"/>
          <w:sz w:val="24"/>
          <w:szCs w:val="24"/>
          <w:lang w:val="uk-UA"/>
        </w:rPr>
        <w:t xml:space="preserve">             </w:t>
      </w:r>
      <w:r w:rsidR="003F2914" w:rsidRPr="00215216">
        <w:rPr>
          <w:rFonts w:ascii="Times New Roman" w:hAnsi="Times New Roman"/>
          <w:spacing w:val="-15"/>
          <w:sz w:val="24"/>
          <w:szCs w:val="24"/>
          <w:lang w:val="uk-UA"/>
        </w:rPr>
        <w:t>8)</w:t>
      </w:r>
      <w:r w:rsidR="003F2914" w:rsidRPr="00215216">
        <w:rPr>
          <w:rFonts w:ascii="Times New Roman" w:hAnsi="Times New Roman"/>
          <w:sz w:val="24"/>
          <w:szCs w:val="24"/>
          <w:lang w:val="uk-UA"/>
        </w:rPr>
        <w:tab/>
        <w:t>взаємодія з іншими органами управління і силами цивільного захисту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215216">
        <w:rPr>
          <w:rFonts w:ascii="Times New Roman" w:hAnsi="Times New Roman"/>
          <w:sz w:val="24"/>
          <w:szCs w:val="24"/>
          <w:lang w:val="uk-UA"/>
        </w:rPr>
        <w:t xml:space="preserve">щодо організації та проведення заходів з евакуації на території </w:t>
      </w:r>
      <w:r w:rsidR="00215216">
        <w:rPr>
          <w:rFonts w:ascii="Times New Roman" w:hAnsi="Times New Roman"/>
          <w:sz w:val="24"/>
          <w:szCs w:val="24"/>
          <w:lang w:val="uk-UA"/>
        </w:rPr>
        <w:t>міста</w:t>
      </w:r>
      <w:r w:rsidR="003F2914" w:rsidRPr="00215216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215216" w:rsidP="004172C7">
      <w:pPr>
        <w:shd w:val="clear" w:color="auto" w:fill="FFFFFF"/>
        <w:tabs>
          <w:tab w:val="left" w:pos="1022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  <w:lang w:val="uk-UA"/>
        </w:rPr>
        <w:t xml:space="preserve">             </w:t>
      </w:r>
      <w:r w:rsidR="003F2914" w:rsidRPr="004172C7">
        <w:rPr>
          <w:rFonts w:ascii="Times New Roman" w:hAnsi="Times New Roman"/>
          <w:spacing w:val="-13"/>
          <w:sz w:val="24"/>
          <w:szCs w:val="24"/>
        </w:rPr>
        <w:t>9)</w:t>
      </w:r>
      <w:r w:rsidR="003F2914" w:rsidRPr="004172C7">
        <w:rPr>
          <w:rFonts w:ascii="Times New Roman" w:hAnsi="Times New Roman"/>
          <w:sz w:val="24"/>
          <w:szCs w:val="24"/>
        </w:rPr>
        <w:tab/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організація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інформаційного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забезпечення.</w:t>
      </w:r>
    </w:p>
    <w:p w:rsidR="003F2914" w:rsidRPr="004172C7" w:rsidRDefault="003F2914" w:rsidP="004172C7">
      <w:pPr>
        <w:shd w:val="clear" w:color="auto" w:fill="FFFFFF"/>
        <w:tabs>
          <w:tab w:val="left" w:pos="1142"/>
        </w:tabs>
        <w:spacing w:after="0" w:line="240" w:lineRule="auto"/>
        <w:ind w:firstLine="567"/>
        <w:jc w:val="both"/>
        <w:rPr>
          <w:rFonts w:ascii="Times New Roman" w:hAnsi="Times New Roman"/>
          <w:spacing w:val="3"/>
          <w:sz w:val="24"/>
          <w:szCs w:val="24"/>
          <w:lang w:val="uk-UA"/>
        </w:rPr>
      </w:pPr>
    </w:p>
    <w:p w:rsidR="003F2914" w:rsidRPr="004172C7" w:rsidRDefault="00215216" w:rsidP="004172C7">
      <w:pPr>
        <w:shd w:val="clear" w:color="auto" w:fill="FFFFFF"/>
        <w:tabs>
          <w:tab w:val="left" w:pos="1142"/>
        </w:tabs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>1</w:t>
      </w:r>
      <w:r>
        <w:rPr>
          <w:rFonts w:ascii="Times New Roman" w:hAnsi="Times New Roman"/>
          <w:spacing w:val="3"/>
          <w:sz w:val="24"/>
          <w:szCs w:val="24"/>
          <w:lang w:val="uk-UA"/>
        </w:rPr>
        <w:t>4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pacing w:val="3"/>
          <w:sz w:val="24"/>
          <w:szCs w:val="24"/>
          <w:lang w:val="uk-UA"/>
        </w:rPr>
        <w:t>Міська</w:t>
      </w:r>
      <w:r w:rsidR="003F2914" w:rsidRPr="004172C7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3"/>
          <w:sz w:val="24"/>
          <w:szCs w:val="24"/>
        </w:rPr>
        <w:t>комісія</w:t>
      </w:r>
      <w:proofErr w:type="spellEnd"/>
      <w:r w:rsidR="003F2914" w:rsidRPr="004172C7">
        <w:rPr>
          <w:rFonts w:ascii="Times New Roman" w:hAnsi="Times New Roman"/>
          <w:spacing w:val="3"/>
          <w:sz w:val="24"/>
          <w:szCs w:val="24"/>
        </w:rPr>
        <w:t xml:space="preserve"> з питань </w:t>
      </w:r>
      <w:proofErr w:type="spellStart"/>
      <w:r w:rsidR="003F2914" w:rsidRPr="004172C7">
        <w:rPr>
          <w:rFonts w:ascii="Times New Roman" w:hAnsi="Times New Roman"/>
          <w:spacing w:val="3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3"/>
          <w:sz w:val="24"/>
          <w:szCs w:val="24"/>
        </w:rPr>
        <w:t>відповідно</w:t>
      </w:r>
      <w:proofErr w:type="spellEnd"/>
      <w:r w:rsidR="003F2914" w:rsidRPr="004172C7">
        <w:rPr>
          <w:rFonts w:ascii="Times New Roman" w:hAnsi="Times New Roman"/>
          <w:spacing w:val="3"/>
          <w:sz w:val="24"/>
          <w:szCs w:val="24"/>
        </w:rPr>
        <w:t xml:space="preserve"> до </w:t>
      </w:r>
      <w:proofErr w:type="spellStart"/>
      <w:r w:rsidR="003F2914" w:rsidRPr="004172C7">
        <w:rPr>
          <w:rFonts w:ascii="Times New Roman" w:hAnsi="Times New Roman"/>
          <w:spacing w:val="3"/>
          <w:sz w:val="24"/>
          <w:szCs w:val="24"/>
        </w:rPr>
        <w:t>покладених</w:t>
      </w:r>
      <w:proofErr w:type="spellEnd"/>
      <w:r w:rsidR="003F2914" w:rsidRPr="004172C7">
        <w:rPr>
          <w:rFonts w:ascii="Times New Roman" w:hAnsi="Times New Roman"/>
          <w:spacing w:val="3"/>
          <w:sz w:val="24"/>
          <w:szCs w:val="24"/>
        </w:rPr>
        <w:t xml:space="preserve"> на </w:t>
      </w:r>
      <w:proofErr w:type="spellStart"/>
      <w:r w:rsidR="003F2914" w:rsidRPr="004172C7">
        <w:rPr>
          <w:rFonts w:ascii="Times New Roman" w:hAnsi="Times New Roman"/>
          <w:spacing w:val="3"/>
          <w:sz w:val="24"/>
          <w:szCs w:val="24"/>
        </w:rPr>
        <w:t>неї</w:t>
      </w:r>
      <w:proofErr w:type="spellEnd"/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4"/>
          <w:sz w:val="24"/>
          <w:szCs w:val="24"/>
        </w:rPr>
        <w:t>завдань</w:t>
      </w:r>
      <w:proofErr w:type="spellEnd"/>
      <w:r w:rsidR="003F2914" w:rsidRPr="004172C7">
        <w:rPr>
          <w:rFonts w:ascii="Times New Roman" w:hAnsi="Times New Roman"/>
          <w:spacing w:val="-4"/>
          <w:sz w:val="24"/>
          <w:szCs w:val="24"/>
        </w:rPr>
        <w:t>: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2"/>
          <w:sz w:val="24"/>
          <w:szCs w:val="24"/>
          <w:lang w:val="uk-UA"/>
        </w:rPr>
        <w:t xml:space="preserve">         </w:t>
      </w:r>
      <w:r w:rsidR="003F2914" w:rsidRPr="003D2C29">
        <w:rPr>
          <w:rFonts w:ascii="Times New Roman" w:hAnsi="Times New Roman"/>
          <w:spacing w:val="-2"/>
          <w:sz w:val="24"/>
          <w:szCs w:val="24"/>
          <w:lang w:val="uk-UA"/>
        </w:rPr>
        <w:t>1) у режимі повсякденної діяльності: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разом з відповідними </w:t>
      </w:r>
      <w:r>
        <w:rPr>
          <w:rFonts w:ascii="Times New Roman" w:hAnsi="Times New Roman"/>
          <w:sz w:val="24"/>
          <w:szCs w:val="24"/>
          <w:lang w:val="uk-UA"/>
        </w:rPr>
        <w:t>міськими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 спеціалізованими службами цивільного захисту розробляє в установленому порядку, погоджує, затверджує та щороку коригує </w:t>
      </w:r>
      <w:r w:rsidRPr="003D2C29">
        <w:rPr>
          <w:rFonts w:ascii="Times New Roman" w:hAnsi="Times New Roman"/>
          <w:sz w:val="24"/>
          <w:szCs w:val="24"/>
          <w:lang w:val="uk-UA"/>
        </w:rPr>
        <w:t>План</w:t>
      </w:r>
      <w:r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5527">
        <w:rPr>
          <w:rFonts w:ascii="Times New Roman" w:hAnsi="Times New Roman"/>
          <w:sz w:val="24"/>
          <w:szCs w:val="24"/>
          <w:lang w:val="uk-UA"/>
        </w:rPr>
        <w:t xml:space="preserve">приймання евакуйованого населення </w:t>
      </w:r>
      <w:proofErr w:type="spellStart"/>
      <w:r w:rsidRPr="00745527">
        <w:rPr>
          <w:rFonts w:ascii="Times New Roman" w:hAnsi="Times New Roman"/>
          <w:sz w:val="24"/>
          <w:szCs w:val="24"/>
          <w:lang w:val="uk-UA"/>
        </w:rPr>
        <w:t>смт.Знам’янка</w:t>
      </w:r>
      <w:proofErr w:type="spellEnd"/>
      <w:r w:rsidRPr="00745527">
        <w:rPr>
          <w:rFonts w:ascii="Times New Roman" w:hAnsi="Times New Roman"/>
          <w:sz w:val="24"/>
          <w:szCs w:val="24"/>
          <w:lang w:val="uk-UA"/>
        </w:rPr>
        <w:t xml:space="preserve"> Друга і </w:t>
      </w:r>
      <w:proofErr w:type="spellStart"/>
      <w:r w:rsidRPr="00745527">
        <w:rPr>
          <w:rFonts w:ascii="Times New Roman" w:hAnsi="Times New Roman"/>
          <w:sz w:val="24"/>
          <w:szCs w:val="24"/>
          <w:lang w:val="uk-UA"/>
        </w:rPr>
        <w:t>с.Водяне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5527">
        <w:rPr>
          <w:rFonts w:ascii="Times New Roman" w:hAnsi="Times New Roman"/>
          <w:sz w:val="24"/>
          <w:szCs w:val="24"/>
          <w:lang w:val="uk-UA"/>
        </w:rPr>
        <w:t xml:space="preserve"> при загрозі і виникненні надзвичайної ситуації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215216" w:rsidP="004172C7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контролює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створення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комплектування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="003F2914" w:rsidRPr="004172C7">
        <w:rPr>
          <w:rFonts w:ascii="Times New Roman" w:hAnsi="Times New Roman"/>
          <w:sz w:val="24"/>
          <w:szCs w:val="24"/>
        </w:rPr>
        <w:t>п</w:t>
      </w:r>
      <w:proofErr w:type="gramEnd"/>
      <w:r w:rsidR="003F2914" w:rsidRPr="004172C7">
        <w:rPr>
          <w:rFonts w:ascii="Times New Roman" w:hAnsi="Times New Roman"/>
          <w:sz w:val="24"/>
          <w:szCs w:val="24"/>
        </w:rPr>
        <w:t>ідготовку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підпорядкованих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органів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міст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і</w:t>
      </w:r>
      <w:r w:rsidR="003F2914" w:rsidRPr="004172C7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виконання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завдань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left="10" w:righ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прогнозує можливі наслідки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left="14" w:righ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</w:t>
      </w:r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 xml:space="preserve">вивчає і уточнює безпечні райони розміщення </w:t>
      </w:r>
      <w:proofErr w:type="spellStart"/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>еваконаселення</w:t>
      </w:r>
      <w:proofErr w:type="spellEnd"/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 xml:space="preserve">, маршрути </w:t>
      </w:r>
      <w:r w:rsidR="003F2914" w:rsidRPr="003D2C29">
        <w:rPr>
          <w:rFonts w:ascii="Times New Roman" w:hAnsi="Times New Roman"/>
          <w:spacing w:val="7"/>
          <w:sz w:val="24"/>
          <w:szCs w:val="24"/>
          <w:lang w:val="uk-UA"/>
        </w:rPr>
        <w:t xml:space="preserve">евакуації, узгоджує питання приймання, розміщення та забезпечення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евакуйованого населення різними видами обслуговування;</w:t>
      </w:r>
    </w:p>
    <w:p w:rsidR="003F2914" w:rsidRPr="004172C7" w:rsidRDefault="00215216" w:rsidP="004172C7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веде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розрахунки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щодо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наявності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автотранспортних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засобі</w:t>
      </w:r>
      <w:proofErr w:type="gramStart"/>
      <w:r w:rsidR="003F2914" w:rsidRPr="004172C7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F2914" w:rsidRPr="004172C7">
        <w:rPr>
          <w:rFonts w:ascii="Times New Roman" w:hAnsi="Times New Roman"/>
          <w:sz w:val="24"/>
          <w:szCs w:val="24"/>
        </w:rPr>
        <w:t>за</w:t>
      </w:r>
      <w:proofErr w:type="gramEnd"/>
      <w:r w:rsidR="003F2914" w:rsidRPr="004172C7">
        <w:rPr>
          <w:rFonts w:ascii="Times New Roman" w:hAnsi="Times New Roman"/>
          <w:sz w:val="24"/>
          <w:szCs w:val="24"/>
        </w:rPr>
        <w:t xml:space="preserve"> видами транспорту,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який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задіюється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 метою забезпечення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(прийому) </w:t>
      </w:r>
      <w:r w:rsidR="003F2914" w:rsidRPr="004172C7">
        <w:rPr>
          <w:rFonts w:ascii="Times New Roman" w:hAnsi="Times New Roman"/>
          <w:sz w:val="24"/>
          <w:szCs w:val="24"/>
        </w:rPr>
        <w:t>населення;</w:t>
      </w:r>
    </w:p>
    <w:p w:rsidR="003F2914" w:rsidRPr="004172C7" w:rsidRDefault="00215216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2) у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разі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отриманням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proofErr w:type="gramStart"/>
      <w:r w:rsidR="003F2914" w:rsidRPr="004172C7">
        <w:rPr>
          <w:rFonts w:ascii="Times New Roman" w:hAnsi="Times New Roman"/>
          <w:spacing w:val="-1"/>
          <w:sz w:val="24"/>
          <w:szCs w:val="24"/>
        </w:rPr>
        <w:t>р</w:t>
      </w:r>
      <w:proofErr w:type="gramEnd"/>
      <w:r>
        <w:rPr>
          <w:rFonts w:ascii="Times New Roman" w:hAnsi="Times New Roman"/>
          <w:spacing w:val="-1"/>
          <w:sz w:val="24"/>
          <w:szCs w:val="24"/>
          <w:lang w:val="uk-UA"/>
        </w:rPr>
        <w:t>ішення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на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евакуаці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йних</w:t>
      </w:r>
      <w:proofErr w:type="spellEnd"/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заходів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>: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Комісія здійснює керівництво орган</w:t>
      </w:r>
      <w:r w:rsidRPr="003D2C29">
        <w:rPr>
          <w:rFonts w:ascii="Times New Roman" w:hAnsi="Times New Roman"/>
          <w:sz w:val="24"/>
          <w:szCs w:val="24"/>
          <w:lang w:val="uk-UA"/>
        </w:rPr>
        <w:t>ізацією та проведенням евакуаці</w:t>
      </w:r>
      <w:r>
        <w:rPr>
          <w:rFonts w:ascii="Times New Roman" w:hAnsi="Times New Roman"/>
          <w:sz w:val="24"/>
          <w:szCs w:val="24"/>
          <w:lang w:val="uk-UA"/>
        </w:rPr>
        <w:t>йних заходів;</w:t>
      </w:r>
    </w:p>
    <w:p w:rsidR="003F2914" w:rsidRPr="004172C7" w:rsidRDefault="00215216" w:rsidP="004172C7">
      <w:pPr>
        <w:shd w:val="clear" w:color="auto" w:fill="FFFFFF"/>
        <w:spacing w:after="0" w:line="240" w:lineRule="auto"/>
        <w:ind w:left="5" w:right="1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голова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отримує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завдання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на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евакуаці</w:t>
      </w:r>
      <w:r>
        <w:rPr>
          <w:rFonts w:ascii="Times New Roman" w:hAnsi="Times New Roman"/>
          <w:spacing w:val="1"/>
          <w:sz w:val="24"/>
          <w:szCs w:val="24"/>
          <w:lang w:val="uk-UA"/>
        </w:rPr>
        <w:t>йних</w:t>
      </w:r>
      <w:proofErr w:type="spellEnd"/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заходів</w:t>
      </w:r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особисто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від </w:t>
      </w:r>
      <w:proofErr w:type="gramStart"/>
      <w:r>
        <w:rPr>
          <w:rFonts w:ascii="Times New Roman" w:hAnsi="Times New Roman"/>
          <w:spacing w:val="1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іського </w:t>
      </w:r>
      <w:r w:rsidR="003F2914" w:rsidRPr="004172C7">
        <w:rPr>
          <w:rFonts w:ascii="Times New Roman" w:hAnsi="Times New Roman"/>
          <w:sz w:val="24"/>
          <w:szCs w:val="24"/>
        </w:rPr>
        <w:t>голови;</w:t>
      </w:r>
    </w:p>
    <w:p w:rsidR="003F2914" w:rsidRPr="003D2C29" w:rsidRDefault="00215216" w:rsidP="004172C7">
      <w:pPr>
        <w:shd w:val="clear" w:color="auto" w:fill="FFFFFF"/>
        <w:spacing w:after="0" w:line="240" w:lineRule="auto"/>
        <w:ind w:left="5" w:righ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17"/>
          <w:sz w:val="24"/>
          <w:szCs w:val="24"/>
          <w:lang w:val="uk-UA"/>
        </w:rPr>
        <w:t xml:space="preserve">        </w:t>
      </w:r>
      <w:r w:rsidR="005929BF">
        <w:rPr>
          <w:rFonts w:ascii="Times New Roman" w:hAnsi="Times New Roman"/>
          <w:spacing w:val="17"/>
          <w:sz w:val="24"/>
          <w:szCs w:val="24"/>
          <w:lang w:val="uk-UA"/>
        </w:rPr>
        <w:t xml:space="preserve">рішення про проведення </w:t>
      </w:r>
      <w:proofErr w:type="spellStart"/>
      <w:r w:rsidR="003F2914" w:rsidRPr="003D2C29">
        <w:rPr>
          <w:rFonts w:ascii="Times New Roman" w:hAnsi="Times New Roman"/>
          <w:spacing w:val="17"/>
          <w:sz w:val="24"/>
          <w:szCs w:val="24"/>
          <w:lang w:val="uk-UA"/>
        </w:rPr>
        <w:t>проведення</w:t>
      </w:r>
      <w:proofErr w:type="spellEnd"/>
      <w:r w:rsidR="003F2914" w:rsidRPr="003D2C29">
        <w:rPr>
          <w:rFonts w:ascii="Times New Roman" w:hAnsi="Times New Roman"/>
          <w:spacing w:val="17"/>
          <w:sz w:val="24"/>
          <w:szCs w:val="24"/>
          <w:lang w:val="uk-UA"/>
        </w:rPr>
        <w:t xml:space="preserve"> заходів з евакуації </w:t>
      </w:r>
      <w:r w:rsidR="005929BF">
        <w:rPr>
          <w:rFonts w:ascii="Times New Roman" w:hAnsi="Times New Roman"/>
          <w:spacing w:val="17"/>
          <w:sz w:val="24"/>
          <w:szCs w:val="24"/>
          <w:lang w:val="uk-UA"/>
        </w:rPr>
        <w:t xml:space="preserve">приймається рішенням виконавчого комітету міської ради і </w:t>
      </w:r>
      <w:r w:rsidR="003F2914" w:rsidRPr="003D2C29">
        <w:rPr>
          <w:rFonts w:ascii="Times New Roman" w:hAnsi="Times New Roman"/>
          <w:spacing w:val="17"/>
          <w:sz w:val="24"/>
          <w:szCs w:val="24"/>
          <w:lang w:val="uk-UA"/>
        </w:rPr>
        <w:t xml:space="preserve">доводиться до </w:t>
      </w:r>
      <w:r w:rsidR="003F2914" w:rsidRPr="003D2C29">
        <w:rPr>
          <w:rFonts w:ascii="Times New Roman" w:hAnsi="Times New Roman"/>
          <w:spacing w:val="4"/>
          <w:sz w:val="24"/>
          <w:szCs w:val="24"/>
          <w:lang w:val="uk-UA"/>
        </w:rPr>
        <w:t>підп</w:t>
      </w:r>
      <w:r w:rsidR="005929BF" w:rsidRPr="003D2C29">
        <w:rPr>
          <w:rFonts w:ascii="Times New Roman" w:hAnsi="Times New Roman"/>
          <w:spacing w:val="4"/>
          <w:sz w:val="24"/>
          <w:szCs w:val="24"/>
          <w:lang w:val="uk-UA"/>
        </w:rPr>
        <w:t>орядкованих органів з евакуації</w:t>
      </w:r>
      <w:r w:rsidR="005929BF">
        <w:rPr>
          <w:rFonts w:ascii="Times New Roman" w:hAnsi="Times New Roman"/>
          <w:spacing w:val="4"/>
          <w:sz w:val="24"/>
          <w:szCs w:val="24"/>
          <w:lang w:val="uk-UA"/>
        </w:rPr>
        <w:t xml:space="preserve"> секретарем Комісії</w:t>
      </w:r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>;</w:t>
      </w:r>
    </w:p>
    <w:p w:rsidR="003F2914" w:rsidRPr="004172C7" w:rsidRDefault="005929BF" w:rsidP="004172C7">
      <w:pPr>
        <w:shd w:val="clear" w:color="auto" w:fill="FFFFFF"/>
        <w:spacing w:after="0" w:line="240" w:lineRule="auto"/>
        <w:ind w:left="5" w:right="1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2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час на </w:t>
      </w:r>
      <w:proofErr w:type="spellStart"/>
      <w:r w:rsidR="003F2914" w:rsidRPr="004172C7">
        <w:rPr>
          <w:rFonts w:ascii="Times New Roman" w:hAnsi="Times New Roman"/>
          <w:spacing w:val="12"/>
          <w:sz w:val="24"/>
          <w:szCs w:val="24"/>
        </w:rPr>
        <w:t>розгортання</w:t>
      </w:r>
      <w:proofErr w:type="spellEnd"/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2"/>
          <w:sz w:val="24"/>
          <w:szCs w:val="24"/>
        </w:rPr>
        <w:t>і</w:t>
      </w:r>
      <w:proofErr w:type="spellEnd"/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="003F2914" w:rsidRPr="004172C7">
        <w:rPr>
          <w:rFonts w:ascii="Times New Roman" w:hAnsi="Times New Roman"/>
          <w:spacing w:val="12"/>
          <w:sz w:val="24"/>
          <w:szCs w:val="24"/>
        </w:rPr>
        <w:t>п</w:t>
      </w:r>
      <w:proofErr w:type="gramEnd"/>
      <w:r w:rsidR="003F2914" w:rsidRPr="004172C7">
        <w:rPr>
          <w:rFonts w:ascii="Times New Roman" w:hAnsi="Times New Roman"/>
          <w:spacing w:val="12"/>
          <w:sz w:val="24"/>
          <w:szCs w:val="24"/>
        </w:rPr>
        <w:t>ідготовку</w:t>
      </w:r>
      <w:proofErr w:type="spellEnd"/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 до </w:t>
      </w:r>
      <w:proofErr w:type="spellStart"/>
      <w:r w:rsidR="003F2914" w:rsidRPr="004172C7">
        <w:rPr>
          <w:rFonts w:ascii="Times New Roman" w:hAnsi="Times New Roman"/>
          <w:spacing w:val="12"/>
          <w:sz w:val="24"/>
          <w:szCs w:val="24"/>
        </w:rPr>
        <w:t>роботи</w:t>
      </w:r>
      <w:proofErr w:type="spellEnd"/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2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12"/>
          <w:sz w:val="24"/>
          <w:szCs w:val="24"/>
        </w:rPr>
        <w:t xml:space="preserve"> не повинен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перевищувати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чотирьох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годин з моменту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отримання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рішення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евакуаці</w:t>
      </w:r>
      <w:r>
        <w:rPr>
          <w:rFonts w:ascii="Times New Roman" w:hAnsi="Times New Roman"/>
          <w:spacing w:val="-2"/>
          <w:sz w:val="24"/>
          <w:szCs w:val="24"/>
          <w:lang w:val="uk-UA"/>
        </w:rPr>
        <w:t>йних</w:t>
      </w:r>
      <w:proofErr w:type="spellEnd"/>
      <w:r>
        <w:rPr>
          <w:rFonts w:ascii="Times New Roman" w:hAnsi="Times New Roman"/>
          <w:spacing w:val="-2"/>
          <w:sz w:val="24"/>
          <w:szCs w:val="24"/>
          <w:lang w:val="uk-UA"/>
        </w:rPr>
        <w:t xml:space="preserve"> заходів</w:t>
      </w:r>
      <w:r w:rsidR="003F2914" w:rsidRPr="004172C7">
        <w:rPr>
          <w:rFonts w:ascii="Times New Roman" w:hAnsi="Times New Roman"/>
          <w:spacing w:val="-2"/>
          <w:sz w:val="24"/>
          <w:szCs w:val="24"/>
        </w:rPr>
        <w:t>;</w:t>
      </w:r>
    </w:p>
    <w:p w:rsidR="003F2914" w:rsidRPr="004172C7" w:rsidRDefault="005929BF" w:rsidP="004172C7">
      <w:pPr>
        <w:shd w:val="clear" w:color="auto" w:fill="FFFFFF"/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1"/>
          <w:sz w:val="24"/>
          <w:szCs w:val="24"/>
          <w:lang w:val="uk-UA"/>
        </w:rPr>
        <w:t xml:space="preserve">        </w:t>
      </w:r>
      <w:proofErr w:type="spellStart"/>
      <w:r w:rsidR="003F2914" w:rsidRPr="004172C7">
        <w:rPr>
          <w:rFonts w:ascii="Times New Roman" w:hAnsi="Times New Roman"/>
          <w:spacing w:val="11"/>
          <w:sz w:val="24"/>
          <w:szCs w:val="24"/>
        </w:rPr>
        <w:t>Комісія</w:t>
      </w:r>
      <w:proofErr w:type="spellEnd"/>
      <w:r w:rsidR="003F2914" w:rsidRPr="004172C7">
        <w:rPr>
          <w:rFonts w:ascii="Times New Roman" w:hAnsi="Times New Roman"/>
          <w:spacing w:val="11"/>
          <w:sz w:val="24"/>
          <w:szCs w:val="24"/>
        </w:rPr>
        <w:t xml:space="preserve"> переводить </w:t>
      </w:r>
      <w:proofErr w:type="gramStart"/>
      <w:r>
        <w:rPr>
          <w:rFonts w:ascii="Times New Roman" w:hAnsi="Times New Roman"/>
          <w:spacing w:val="11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pacing w:val="11"/>
          <w:sz w:val="24"/>
          <w:szCs w:val="24"/>
          <w:lang w:val="uk-UA"/>
        </w:rPr>
        <w:t xml:space="preserve">ідпорядковані </w:t>
      </w:r>
      <w:proofErr w:type="spellStart"/>
      <w:r w:rsidR="003F2914" w:rsidRPr="004172C7">
        <w:rPr>
          <w:rFonts w:ascii="Times New Roman" w:hAnsi="Times New Roman"/>
          <w:spacing w:val="11"/>
          <w:sz w:val="24"/>
          <w:szCs w:val="24"/>
        </w:rPr>
        <w:t>органи</w:t>
      </w:r>
      <w:proofErr w:type="spellEnd"/>
      <w:r w:rsidR="003F2914" w:rsidRPr="004172C7">
        <w:rPr>
          <w:rFonts w:ascii="Times New Roman" w:hAnsi="Times New Roman"/>
          <w:spacing w:val="11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pacing w:val="11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1"/>
          <w:sz w:val="24"/>
          <w:szCs w:val="24"/>
          <w:lang w:val="uk-UA"/>
        </w:rPr>
        <w:t>міста</w:t>
      </w:r>
      <w:r w:rsidR="003F2914" w:rsidRPr="004172C7">
        <w:rPr>
          <w:rFonts w:ascii="Times New Roman" w:hAnsi="Times New Roman"/>
          <w:spacing w:val="11"/>
          <w:sz w:val="24"/>
          <w:szCs w:val="24"/>
        </w:rPr>
        <w:t xml:space="preserve"> на </w:t>
      </w:r>
      <w:proofErr w:type="spellStart"/>
      <w:r w:rsidR="003F2914" w:rsidRPr="004172C7">
        <w:rPr>
          <w:rFonts w:ascii="Times New Roman" w:hAnsi="Times New Roman"/>
          <w:spacing w:val="7"/>
          <w:sz w:val="24"/>
          <w:szCs w:val="24"/>
        </w:rPr>
        <w:t>цілодобову</w:t>
      </w:r>
      <w:proofErr w:type="spellEnd"/>
      <w:r w:rsidR="003F2914" w:rsidRPr="004172C7">
        <w:rPr>
          <w:rFonts w:ascii="Times New Roman" w:hAnsi="Times New Roman"/>
          <w:spacing w:val="7"/>
          <w:sz w:val="24"/>
          <w:szCs w:val="24"/>
        </w:rPr>
        <w:t xml:space="preserve"> роботу</w:t>
      </w:r>
      <w:r w:rsidR="003F2914" w:rsidRPr="004172C7">
        <w:rPr>
          <w:rFonts w:ascii="Times New Roman" w:hAnsi="Times New Roman"/>
          <w:spacing w:val="-3"/>
          <w:sz w:val="24"/>
          <w:szCs w:val="24"/>
        </w:rPr>
        <w:t>;</w:t>
      </w:r>
    </w:p>
    <w:p w:rsidR="003F2914" w:rsidRPr="003D2C29" w:rsidRDefault="005929BF" w:rsidP="004172C7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здійснює через помічників голови Комісії при взаємодії з відповідними </w:t>
      </w:r>
      <w:r>
        <w:rPr>
          <w:rFonts w:ascii="Times New Roman" w:hAnsi="Times New Roman"/>
          <w:sz w:val="24"/>
          <w:szCs w:val="24"/>
          <w:lang w:val="uk-UA"/>
        </w:rPr>
        <w:t>міськими</w:t>
      </w:r>
      <w:r w:rsidR="003F2914" w:rsidRPr="003D2C29">
        <w:rPr>
          <w:rFonts w:ascii="Times New Roman" w:hAnsi="Times New Roman"/>
          <w:spacing w:val="10"/>
          <w:sz w:val="24"/>
          <w:szCs w:val="24"/>
          <w:lang w:val="uk-UA"/>
        </w:rPr>
        <w:t xml:space="preserve"> спеціалізованими службами цивільного захисту всебічне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забезпечення заходів з евакуації;</w:t>
      </w:r>
    </w:p>
    <w:p w:rsidR="003F2914" w:rsidRPr="003D2C29" w:rsidRDefault="005929BF" w:rsidP="004172C7">
      <w:pPr>
        <w:shd w:val="clear" w:color="auto" w:fill="FFFFFF"/>
        <w:spacing w:after="0" w:line="240" w:lineRule="auto"/>
        <w:ind w:left="5" w:right="14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lastRenderedPageBreak/>
        <w:t xml:space="preserve">          </w:t>
      </w:r>
      <w:r w:rsidR="003F2914" w:rsidRPr="003D2C29">
        <w:rPr>
          <w:rFonts w:ascii="Times New Roman" w:hAnsi="Times New Roman"/>
          <w:spacing w:val="2"/>
          <w:sz w:val="24"/>
          <w:szCs w:val="24"/>
          <w:lang w:val="uk-UA"/>
        </w:rPr>
        <w:t>підтримує постійний зв'язок і обмінюється інформацією з комісі</w:t>
      </w:r>
      <w:r>
        <w:rPr>
          <w:rFonts w:ascii="Times New Roman" w:hAnsi="Times New Roman"/>
          <w:spacing w:val="2"/>
          <w:sz w:val="24"/>
          <w:szCs w:val="24"/>
          <w:lang w:val="uk-UA"/>
        </w:rPr>
        <w:t>єю</w:t>
      </w:r>
      <w:r w:rsidR="003F2914" w:rsidRPr="003D2C29">
        <w:rPr>
          <w:rFonts w:ascii="Times New Roman" w:hAnsi="Times New Roman"/>
          <w:spacing w:val="2"/>
          <w:sz w:val="24"/>
          <w:szCs w:val="24"/>
          <w:lang w:val="uk-UA"/>
        </w:rPr>
        <w:t xml:space="preserve"> з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питань евакуації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Другої селищної ради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, з як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 здійснюється евакуація населення, матеріальних і культурних цінностей;</w:t>
      </w:r>
    </w:p>
    <w:p w:rsidR="003F2914" w:rsidRPr="004172C7" w:rsidRDefault="005929BF" w:rsidP="004172C7">
      <w:pPr>
        <w:shd w:val="clear" w:color="auto" w:fill="FFFFFF"/>
        <w:spacing w:after="0" w:line="240" w:lineRule="auto"/>
        <w:ind w:left="5" w:right="1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контролює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розміщення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життєзабезпечення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евакуйованого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r w:rsidR="003F2914" w:rsidRPr="004172C7">
        <w:rPr>
          <w:rFonts w:ascii="Times New Roman" w:hAnsi="Times New Roman"/>
          <w:spacing w:val="-2"/>
          <w:sz w:val="24"/>
          <w:szCs w:val="24"/>
        </w:rPr>
        <w:t>населення;</w:t>
      </w:r>
    </w:p>
    <w:p w:rsidR="003F2914" w:rsidRPr="003D2C29" w:rsidRDefault="005929BF" w:rsidP="004172C7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збирає і узагальнює інформацію про хід виконання заходів з евакуації від </w:t>
      </w:r>
      <w:r>
        <w:rPr>
          <w:rFonts w:ascii="Times New Roman" w:hAnsi="Times New Roman"/>
          <w:sz w:val="24"/>
          <w:szCs w:val="24"/>
          <w:lang w:val="uk-UA"/>
        </w:rPr>
        <w:t>всіх міських органів евакуації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та надає її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міському голові (за необхідності -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 xml:space="preserve">голові обласної </w:t>
      </w:r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>державної адміністрації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)</w:t>
      </w:r>
      <w:r w:rsidR="003F2914" w:rsidRPr="003D2C29">
        <w:rPr>
          <w:rFonts w:ascii="Times New Roman" w:hAnsi="Times New Roman"/>
          <w:spacing w:val="-1"/>
          <w:sz w:val="24"/>
          <w:szCs w:val="24"/>
          <w:lang w:val="uk-UA"/>
        </w:rPr>
        <w:t>.</w:t>
      </w:r>
    </w:p>
    <w:p w:rsidR="003F2914" w:rsidRPr="004172C7" w:rsidRDefault="003F2914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</w:p>
    <w:p w:rsidR="003F2914" w:rsidRPr="004172C7" w:rsidRDefault="005929BF" w:rsidP="004172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  <w:lang w:val="uk-UA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1</w:t>
      </w:r>
      <w:r>
        <w:rPr>
          <w:rFonts w:ascii="Times New Roman" w:hAnsi="Times New Roman"/>
          <w:spacing w:val="1"/>
          <w:sz w:val="24"/>
          <w:szCs w:val="24"/>
          <w:lang w:val="uk-UA"/>
        </w:rPr>
        <w:t>5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. Комісія має право:</w:t>
      </w:r>
    </w:p>
    <w:p w:rsidR="003F2914" w:rsidRPr="004172C7" w:rsidRDefault="005929BF" w:rsidP="004172C7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1"/>
          <w:sz w:val="24"/>
          <w:szCs w:val="24"/>
          <w:lang w:val="uk-UA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1) приводити в готовність всі органи з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>евакуацї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, необхідні сили і засоби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та здійснювати керівництво їх діями </w:t>
      </w:r>
      <w:r>
        <w:rPr>
          <w:rFonts w:ascii="Times New Roman" w:hAnsi="Times New Roman"/>
          <w:sz w:val="24"/>
          <w:szCs w:val="24"/>
          <w:lang w:val="uk-UA"/>
        </w:rPr>
        <w:t>при проведенні евакуаційних заходів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5929BF" w:rsidP="005929BF">
      <w:pPr>
        <w:widowControl w:val="0"/>
        <w:shd w:val="clear" w:color="auto" w:fill="FFFFFF"/>
        <w:tabs>
          <w:tab w:val="left" w:pos="102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2)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залучати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заходів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органи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сили</w:t>
      </w:r>
      <w:proofErr w:type="spellEnd"/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і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засоби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суб'єктів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господарювання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(підприємств,   установ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і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організацій)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незалежно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від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форми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власності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>;</w:t>
      </w:r>
    </w:p>
    <w:p w:rsidR="003F2914" w:rsidRPr="003D2C29" w:rsidRDefault="005929BF" w:rsidP="004172C7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9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3) </w:t>
      </w:r>
      <w:r w:rsidR="003F2914" w:rsidRPr="003D2C29">
        <w:rPr>
          <w:rFonts w:ascii="Times New Roman" w:hAnsi="Times New Roman"/>
          <w:spacing w:val="4"/>
          <w:sz w:val="24"/>
          <w:szCs w:val="24"/>
          <w:lang w:val="uk-UA"/>
        </w:rPr>
        <w:t xml:space="preserve">доводити,   у   межах   своєї   компетенції,   начальникам   </w:t>
      </w:r>
      <w:r>
        <w:rPr>
          <w:rFonts w:ascii="Times New Roman" w:hAnsi="Times New Roman"/>
          <w:spacing w:val="4"/>
          <w:sz w:val="24"/>
          <w:szCs w:val="24"/>
          <w:lang w:val="uk-UA"/>
        </w:rPr>
        <w:t>міських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спеціалізованих    служб    цивільного    захисту,    підприємствам,    установам,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9"/>
          <w:sz w:val="24"/>
          <w:szCs w:val="24"/>
          <w:lang w:val="uk-UA"/>
        </w:rPr>
        <w:t>організаціям, незалежно від форм власності і підпорядкування, завдання з</w:t>
      </w:r>
      <w:r w:rsidR="003F2914" w:rsidRPr="004172C7">
        <w:rPr>
          <w:rFonts w:ascii="Times New Roman" w:hAnsi="Times New Roman"/>
          <w:spacing w:val="9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виконання заходів з евакуації та здійснювати контроль за їх виконанням;</w:t>
      </w:r>
    </w:p>
    <w:p w:rsidR="003F2914" w:rsidRPr="003D2C29" w:rsidRDefault="006B0DDC" w:rsidP="004172C7">
      <w:pPr>
        <w:widowControl w:val="0"/>
        <w:shd w:val="clear" w:color="auto" w:fill="FFFFFF"/>
        <w:tabs>
          <w:tab w:val="left" w:pos="1152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8"/>
          <w:sz w:val="24"/>
          <w:szCs w:val="24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4) </w:t>
      </w:r>
      <w:r w:rsidR="003F2914" w:rsidRPr="003D2C29">
        <w:rPr>
          <w:rFonts w:ascii="Times New Roman" w:hAnsi="Times New Roman"/>
          <w:spacing w:val="2"/>
          <w:sz w:val="24"/>
          <w:szCs w:val="24"/>
          <w:lang w:val="uk-UA"/>
        </w:rPr>
        <w:t>безкоштовно  одержувати  від  місцевих  органів  виконавчої  влади,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1"/>
          <w:sz w:val="24"/>
          <w:szCs w:val="24"/>
          <w:lang w:val="uk-UA"/>
        </w:rPr>
        <w:t>органів   місцевого    самоврядування,   підприємств,   установ    і    організацій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9"/>
          <w:sz w:val="24"/>
          <w:szCs w:val="24"/>
          <w:lang w:val="uk-UA"/>
        </w:rPr>
        <w:t>незалежно від форми власності і підпорядкування, матеріали і документи,</w:t>
      </w:r>
      <w:r w:rsidR="003F2914" w:rsidRPr="004172C7">
        <w:rPr>
          <w:rFonts w:ascii="Times New Roman" w:hAnsi="Times New Roman"/>
          <w:spacing w:val="9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z w:val="24"/>
          <w:szCs w:val="24"/>
          <w:lang w:val="uk-UA"/>
        </w:rPr>
        <w:t>необхідні для планування та організації заходів з евакуації;</w:t>
      </w:r>
    </w:p>
    <w:p w:rsidR="003F2914" w:rsidRPr="004172C7" w:rsidRDefault="006B0DDC" w:rsidP="004172C7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5)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відпрацьовувати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та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надавати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міському </w:t>
      </w:r>
      <w:proofErr w:type="spellStart"/>
      <w:r w:rsidR="003F2914" w:rsidRPr="004172C7">
        <w:rPr>
          <w:rFonts w:ascii="Times New Roman" w:hAnsi="Times New Roman"/>
          <w:spacing w:val="2"/>
          <w:sz w:val="24"/>
          <w:szCs w:val="24"/>
        </w:rPr>
        <w:t>голові</w:t>
      </w:r>
      <w:proofErr w:type="spellEnd"/>
      <w:r w:rsidR="003F2914" w:rsidRPr="004172C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пропозиції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щодо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матеріально-технічного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та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інших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видів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 забезпечення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заходів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4172C7" w:rsidRDefault="006B0DDC" w:rsidP="004172C7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  <w:lang w:val="uk-UA"/>
        </w:rPr>
      </w:pPr>
      <w:r>
        <w:rPr>
          <w:rFonts w:ascii="Times New Roman" w:hAnsi="Times New Roman"/>
          <w:spacing w:val="2"/>
          <w:sz w:val="24"/>
          <w:szCs w:val="24"/>
          <w:lang w:val="uk-UA"/>
        </w:rPr>
        <w:t xml:space="preserve">           </w:t>
      </w:r>
      <w:r w:rsidR="003F2914"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6) заслуховувати керівників місцевих органів виконавчої влади, органів 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місцевого самоврядування, суб'єктів господарювання 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про стан справ з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>евакотранспортних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 xml:space="preserve"> питань 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 xml:space="preserve">та про хід виконання завдань щодо  організації  проведення  і  всебічного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забезпечення заходів з евакуації на території </w:t>
      </w:r>
      <w:r>
        <w:rPr>
          <w:rFonts w:ascii="Times New Roman" w:hAnsi="Times New Roman"/>
          <w:sz w:val="24"/>
          <w:szCs w:val="24"/>
          <w:lang w:val="uk-UA"/>
        </w:rPr>
        <w:t>міста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;</w:t>
      </w:r>
    </w:p>
    <w:p w:rsidR="003F2914" w:rsidRPr="004172C7" w:rsidRDefault="006B0DDC" w:rsidP="004172C7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 xml:space="preserve">           </w:t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7)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проводити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перевірки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стану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готовності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підпорядкованих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органів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евакуації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та служб забезпечення до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дій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призначенням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>;</w:t>
      </w:r>
    </w:p>
    <w:p w:rsidR="003F2914" w:rsidRPr="003D2C29" w:rsidRDefault="006B0DDC" w:rsidP="004172C7">
      <w:pPr>
        <w:widowControl w:val="0"/>
        <w:shd w:val="clear" w:color="auto" w:fill="FFFFFF"/>
        <w:tabs>
          <w:tab w:val="left" w:pos="1061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 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8) </w:t>
      </w:r>
      <w:r w:rsidR="003F2914" w:rsidRPr="003D2C29">
        <w:rPr>
          <w:rFonts w:ascii="Times New Roman" w:hAnsi="Times New Roman"/>
          <w:spacing w:val="4"/>
          <w:sz w:val="24"/>
          <w:szCs w:val="24"/>
          <w:lang w:val="uk-UA"/>
        </w:rPr>
        <w:t>приймати рішення в межах повноважень Комісії під час проведення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3"/>
          <w:sz w:val="24"/>
          <w:szCs w:val="24"/>
          <w:lang w:val="uk-UA"/>
        </w:rPr>
        <w:t>заходів з евакуації у разі загрози виникнення або виникнення надзвичайної</w:t>
      </w:r>
      <w:r w:rsidR="003F2914" w:rsidRPr="004172C7">
        <w:rPr>
          <w:rFonts w:ascii="Times New Roman" w:hAnsi="Times New Roman"/>
          <w:spacing w:val="3"/>
          <w:sz w:val="24"/>
          <w:szCs w:val="24"/>
          <w:lang w:val="uk-UA"/>
        </w:rPr>
        <w:t xml:space="preserve"> </w:t>
      </w:r>
      <w:r w:rsidR="003F2914" w:rsidRPr="003D2C29">
        <w:rPr>
          <w:rFonts w:ascii="Times New Roman" w:hAnsi="Times New Roman"/>
          <w:spacing w:val="-3"/>
          <w:sz w:val="24"/>
          <w:szCs w:val="24"/>
          <w:lang w:val="uk-UA"/>
        </w:rPr>
        <w:t>ситуації.</w:t>
      </w:r>
    </w:p>
    <w:p w:rsidR="003F2914" w:rsidRPr="004172C7" w:rsidRDefault="003F2914" w:rsidP="004172C7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  <w:lang w:val="uk-UA"/>
        </w:rPr>
      </w:pPr>
      <w:r w:rsidRPr="004172C7">
        <w:rPr>
          <w:rFonts w:ascii="Times New Roman" w:hAnsi="Times New Roman"/>
          <w:spacing w:val="-18"/>
          <w:sz w:val="24"/>
          <w:szCs w:val="24"/>
          <w:lang w:val="uk-UA"/>
        </w:rPr>
        <w:tab/>
      </w:r>
    </w:p>
    <w:p w:rsidR="003F2914" w:rsidRPr="006B0DDC" w:rsidRDefault="006B0DDC" w:rsidP="004172C7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    </w:t>
      </w:r>
      <w:r w:rsidR="003F2914" w:rsidRPr="006B0DDC">
        <w:rPr>
          <w:rFonts w:ascii="Times New Roman" w:hAnsi="Times New Roman"/>
          <w:spacing w:val="-18"/>
          <w:sz w:val="24"/>
          <w:szCs w:val="24"/>
          <w:lang w:val="uk-UA"/>
        </w:rPr>
        <w:t>1</w:t>
      </w:r>
      <w:r>
        <w:rPr>
          <w:rFonts w:ascii="Times New Roman" w:hAnsi="Times New Roman"/>
          <w:spacing w:val="-18"/>
          <w:sz w:val="24"/>
          <w:szCs w:val="24"/>
          <w:lang w:val="uk-UA"/>
        </w:rPr>
        <w:t>6</w:t>
      </w:r>
      <w:r w:rsidR="003F2914" w:rsidRPr="006B0DDC">
        <w:rPr>
          <w:rFonts w:ascii="Times New Roman" w:hAnsi="Times New Roman"/>
          <w:spacing w:val="-18"/>
          <w:sz w:val="24"/>
          <w:szCs w:val="24"/>
          <w:lang w:val="uk-UA"/>
        </w:rPr>
        <w:t>.</w:t>
      </w: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 </w:t>
      </w:r>
      <w:r w:rsidR="003F2914" w:rsidRPr="006B0DDC">
        <w:rPr>
          <w:rFonts w:ascii="Times New Roman" w:hAnsi="Times New Roman"/>
          <w:spacing w:val="-1"/>
          <w:sz w:val="24"/>
          <w:szCs w:val="24"/>
          <w:lang w:val="uk-UA"/>
        </w:rPr>
        <w:t xml:space="preserve">Організація роботи 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міської</w:t>
      </w:r>
      <w:r w:rsidR="003F2914" w:rsidRPr="006B0DDC">
        <w:rPr>
          <w:rFonts w:ascii="Times New Roman" w:hAnsi="Times New Roman"/>
          <w:spacing w:val="-1"/>
          <w:sz w:val="24"/>
          <w:szCs w:val="24"/>
          <w:lang w:val="uk-UA"/>
        </w:rPr>
        <w:t xml:space="preserve"> комісії з питань евакуації.</w:t>
      </w:r>
    </w:p>
    <w:p w:rsidR="003F2914" w:rsidRPr="006B0DDC" w:rsidRDefault="006B0DDC" w:rsidP="004172C7">
      <w:pPr>
        <w:shd w:val="clear" w:color="auto" w:fill="FFFFFF"/>
        <w:spacing w:after="0" w:line="240" w:lineRule="auto"/>
        <w:ind w:left="1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13"/>
          <w:sz w:val="24"/>
          <w:szCs w:val="24"/>
          <w:lang w:val="uk-UA"/>
        </w:rPr>
        <w:t xml:space="preserve">        </w:t>
      </w:r>
      <w:r w:rsidR="003F2914" w:rsidRPr="006B0DDC">
        <w:rPr>
          <w:rFonts w:ascii="Times New Roman" w:hAnsi="Times New Roman"/>
          <w:spacing w:val="13"/>
          <w:sz w:val="24"/>
          <w:szCs w:val="24"/>
          <w:lang w:val="uk-UA"/>
        </w:rPr>
        <w:t xml:space="preserve">Комісія працює згідно з річним планом роботи Комісії, який </w:t>
      </w:r>
      <w:r w:rsidR="003F2914" w:rsidRPr="006B0DDC">
        <w:rPr>
          <w:rFonts w:ascii="Times New Roman" w:hAnsi="Times New Roman"/>
          <w:spacing w:val="-1"/>
          <w:sz w:val="24"/>
          <w:szCs w:val="24"/>
          <w:lang w:val="uk-UA"/>
        </w:rPr>
        <w:t xml:space="preserve">затверджується головою </w:t>
      </w:r>
      <w:r>
        <w:rPr>
          <w:rFonts w:ascii="Times New Roman" w:hAnsi="Times New Roman"/>
          <w:spacing w:val="-1"/>
          <w:sz w:val="24"/>
          <w:szCs w:val="24"/>
          <w:lang w:val="uk-UA"/>
        </w:rPr>
        <w:t>міської</w:t>
      </w:r>
      <w:r w:rsidR="003F2914" w:rsidRPr="006B0DDC">
        <w:rPr>
          <w:rFonts w:ascii="Times New Roman" w:hAnsi="Times New Roman"/>
          <w:spacing w:val="-1"/>
          <w:sz w:val="24"/>
          <w:szCs w:val="24"/>
          <w:lang w:val="uk-UA"/>
        </w:rPr>
        <w:t xml:space="preserve"> комісії з питань евакуації.</w:t>
      </w:r>
    </w:p>
    <w:p w:rsidR="003F2914" w:rsidRPr="004172C7" w:rsidRDefault="006B0DDC" w:rsidP="004172C7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Керівництво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Комісією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здійснює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особисто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її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голова, а </w:t>
      </w:r>
      <w:proofErr w:type="gramStart"/>
      <w:r w:rsidR="003F2914" w:rsidRPr="004172C7">
        <w:rPr>
          <w:rFonts w:ascii="Times New Roman" w:hAnsi="Times New Roman"/>
          <w:sz w:val="24"/>
          <w:szCs w:val="24"/>
        </w:rPr>
        <w:t>у</w:t>
      </w:r>
      <w:proofErr w:type="gram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разі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відсутності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голови, за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його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дорученням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- заступник голови.</w:t>
      </w:r>
    </w:p>
    <w:p w:rsidR="003F2914" w:rsidRPr="004172C7" w:rsidRDefault="006B0DDC" w:rsidP="004172C7">
      <w:pPr>
        <w:shd w:val="clear" w:color="auto" w:fill="FFFFFF"/>
        <w:tabs>
          <w:tab w:val="left" w:pos="1214"/>
        </w:tabs>
        <w:spacing w:after="0" w:line="240" w:lineRule="auto"/>
        <w:ind w:left="1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8"/>
          <w:sz w:val="24"/>
          <w:szCs w:val="24"/>
          <w:lang w:val="uk-UA"/>
        </w:rPr>
        <w:t xml:space="preserve">               </w:t>
      </w:r>
      <w:r w:rsidR="003F2914" w:rsidRPr="004172C7">
        <w:rPr>
          <w:rFonts w:ascii="Times New Roman" w:hAnsi="Times New Roman"/>
          <w:spacing w:val="-18"/>
          <w:sz w:val="24"/>
          <w:szCs w:val="24"/>
          <w:lang w:val="uk-UA"/>
        </w:rPr>
        <w:t>1</w:t>
      </w:r>
      <w:r>
        <w:rPr>
          <w:rFonts w:ascii="Times New Roman" w:hAnsi="Times New Roman"/>
          <w:spacing w:val="-18"/>
          <w:sz w:val="24"/>
          <w:szCs w:val="24"/>
          <w:lang w:val="uk-UA"/>
        </w:rPr>
        <w:t>7</w:t>
      </w:r>
      <w:r w:rsidR="003F2914" w:rsidRPr="004172C7">
        <w:rPr>
          <w:rFonts w:ascii="Times New Roman" w:hAnsi="Times New Roman"/>
          <w:spacing w:val="-18"/>
          <w:sz w:val="24"/>
          <w:szCs w:val="24"/>
          <w:lang w:val="uk-UA"/>
        </w:rPr>
        <w:t>.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ab/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t>Комісія   проводить   засідання   з   питань   планування,   підготовки,</w:t>
      </w:r>
      <w:r w:rsidR="003F2914" w:rsidRPr="004172C7">
        <w:rPr>
          <w:rFonts w:ascii="Times New Roman" w:hAnsi="Times New Roman"/>
          <w:spacing w:val="-1"/>
          <w:sz w:val="24"/>
          <w:szCs w:val="24"/>
          <w:lang w:val="uk-UA"/>
        </w:rPr>
        <w:br/>
      </w:r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організації   проведення   та   всебічного   забезпечення   евакуації   населення,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 xml:space="preserve">приймає   відповідні   рішення.   </w:t>
      </w:r>
      <w:r w:rsidR="003F2914" w:rsidRPr="004172C7">
        <w:rPr>
          <w:rFonts w:ascii="Times New Roman" w:hAnsi="Times New Roman"/>
          <w:sz w:val="24"/>
          <w:szCs w:val="24"/>
        </w:rPr>
        <w:t xml:space="preserve">Засідання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проводяться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z w:val="24"/>
          <w:szCs w:val="24"/>
        </w:rPr>
        <w:t>залежно</w:t>
      </w:r>
      <w:proofErr w:type="spellEnd"/>
      <w:r w:rsidR="003F2914" w:rsidRPr="004172C7">
        <w:rPr>
          <w:rFonts w:ascii="Times New Roman" w:hAnsi="Times New Roman"/>
          <w:sz w:val="24"/>
          <w:szCs w:val="24"/>
        </w:rPr>
        <w:t xml:space="preserve">   від</w:t>
      </w:r>
      <w:r w:rsidR="003F2914" w:rsidRPr="004172C7">
        <w:rPr>
          <w:rFonts w:ascii="Times New Roman" w:hAnsi="Times New Roman"/>
          <w:sz w:val="24"/>
          <w:szCs w:val="24"/>
        </w:rPr>
        <w:br/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ситуації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gramStart"/>
      <w:r w:rsidR="003F2914" w:rsidRPr="004172C7">
        <w:rPr>
          <w:rFonts w:ascii="Times New Roman" w:hAnsi="Times New Roman"/>
          <w:spacing w:val="-1"/>
          <w:sz w:val="24"/>
          <w:szCs w:val="24"/>
        </w:rPr>
        <w:t>у</w:t>
      </w:r>
      <w:proofErr w:type="gram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разі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необхідності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>.</w:t>
      </w:r>
    </w:p>
    <w:p w:rsidR="003F2914" w:rsidRPr="004172C7" w:rsidRDefault="006B0DDC" w:rsidP="004172C7">
      <w:pPr>
        <w:shd w:val="clear" w:color="auto" w:fill="FFFFFF"/>
        <w:tabs>
          <w:tab w:val="left" w:pos="1301"/>
        </w:tabs>
        <w:spacing w:after="0" w:line="240" w:lineRule="auto"/>
        <w:ind w:left="5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  <w:lang w:val="uk-UA"/>
        </w:rPr>
        <w:t xml:space="preserve">             18</w:t>
      </w:r>
      <w:r w:rsidR="003F2914" w:rsidRPr="004172C7">
        <w:rPr>
          <w:rFonts w:ascii="Times New Roman" w:hAnsi="Times New Roman"/>
          <w:spacing w:val="-10"/>
          <w:sz w:val="24"/>
          <w:szCs w:val="24"/>
        </w:rPr>
        <w:t>.</w:t>
      </w:r>
      <w:r w:rsidR="003F2914" w:rsidRPr="004172C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="003F2914" w:rsidRPr="004172C7">
        <w:rPr>
          <w:rFonts w:ascii="Times New Roman" w:hAnsi="Times New Roman"/>
          <w:spacing w:val="1"/>
          <w:sz w:val="24"/>
          <w:szCs w:val="24"/>
        </w:rPr>
        <w:t>Р</w:t>
      </w:r>
      <w:proofErr w:type="gramEnd"/>
      <w:r w:rsidR="003F2914" w:rsidRPr="004172C7">
        <w:rPr>
          <w:rFonts w:ascii="Times New Roman" w:hAnsi="Times New Roman"/>
          <w:spacing w:val="1"/>
          <w:sz w:val="24"/>
          <w:szCs w:val="24"/>
        </w:rPr>
        <w:t>ішення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оформляється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протоколом,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який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</w:rPr>
        <w:t xml:space="preserve">   </w:t>
      </w:r>
      <w:proofErr w:type="spellStart"/>
      <w:r w:rsidR="003F2914" w:rsidRPr="004172C7">
        <w:rPr>
          <w:rFonts w:ascii="Times New Roman" w:hAnsi="Times New Roman"/>
          <w:spacing w:val="1"/>
          <w:sz w:val="24"/>
          <w:szCs w:val="24"/>
        </w:rPr>
        <w:t>підписується</w:t>
      </w:r>
      <w:proofErr w:type="spellEnd"/>
      <w:r w:rsidR="003F2914" w:rsidRPr="004172C7">
        <w:rPr>
          <w:rFonts w:ascii="Times New Roman" w:hAnsi="Times New Roman"/>
          <w:spacing w:val="1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pacing w:val="-1"/>
          <w:sz w:val="24"/>
          <w:szCs w:val="24"/>
        </w:rPr>
        <w:t xml:space="preserve">головою та секретарем </w:t>
      </w:r>
      <w:proofErr w:type="spellStart"/>
      <w:r w:rsidR="003F2914" w:rsidRPr="004172C7">
        <w:rPr>
          <w:rFonts w:ascii="Times New Roman" w:hAnsi="Times New Roman"/>
          <w:spacing w:val="-1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-1"/>
          <w:sz w:val="24"/>
          <w:szCs w:val="24"/>
        </w:rPr>
        <w:t>.</w:t>
      </w:r>
    </w:p>
    <w:p w:rsidR="003F2914" w:rsidRPr="006B0DDC" w:rsidRDefault="006B0DDC" w:rsidP="004172C7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          19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. </w:t>
      </w:r>
      <w:r w:rsidR="003F2914" w:rsidRPr="006B0DDC">
        <w:rPr>
          <w:rFonts w:ascii="Times New Roman" w:hAnsi="Times New Roman"/>
          <w:spacing w:val="4"/>
          <w:sz w:val="24"/>
          <w:szCs w:val="24"/>
          <w:lang w:val="uk-UA"/>
        </w:rPr>
        <w:t>Рішення Комісії, прийняті у межах її повноважень, є обов'язковими</w:t>
      </w:r>
      <w:r w:rsidR="003F2914"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 </w:t>
      </w:r>
      <w:r w:rsidR="003F2914" w:rsidRPr="006B0DDC">
        <w:rPr>
          <w:rFonts w:ascii="Times New Roman" w:hAnsi="Times New Roman"/>
          <w:spacing w:val="5"/>
          <w:sz w:val="24"/>
          <w:szCs w:val="24"/>
          <w:lang w:val="uk-UA"/>
        </w:rPr>
        <w:t xml:space="preserve">для виконання </w:t>
      </w:r>
      <w:r w:rsidRPr="004172C7">
        <w:rPr>
          <w:rFonts w:ascii="Times New Roman" w:hAnsi="Times New Roman"/>
          <w:spacing w:val="2"/>
          <w:sz w:val="24"/>
          <w:szCs w:val="24"/>
          <w:lang w:val="uk-UA"/>
        </w:rPr>
        <w:t>місцеви</w:t>
      </w:r>
      <w:r>
        <w:rPr>
          <w:rFonts w:ascii="Times New Roman" w:hAnsi="Times New Roman"/>
          <w:spacing w:val="2"/>
          <w:sz w:val="24"/>
          <w:szCs w:val="24"/>
          <w:lang w:val="uk-UA"/>
        </w:rPr>
        <w:t>ми</w:t>
      </w:r>
      <w:r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 орган</w:t>
      </w:r>
      <w:r>
        <w:rPr>
          <w:rFonts w:ascii="Times New Roman" w:hAnsi="Times New Roman"/>
          <w:spacing w:val="2"/>
          <w:sz w:val="24"/>
          <w:szCs w:val="24"/>
          <w:lang w:val="uk-UA"/>
        </w:rPr>
        <w:t>ами</w:t>
      </w:r>
      <w:r w:rsidRPr="004172C7">
        <w:rPr>
          <w:rFonts w:ascii="Times New Roman" w:hAnsi="Times New Roman"/>
          <w:spacing w:val="2"/>
          <w:sz w:val="24"/>
          <w:szCs w:val="24"/>
          <w:lang w:val="uk-UA"/>
        </w:rPr>
        <w:t xml:space="preserve"> виконавчої влади,</w:t>
      </w:r>
      <w:r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 суб'єкт</w:t>
      </w:r>
      <w:r>
        <w:rPr>
          <w:rFonts w:ascii="Times New Roman" w:hAnsi="Times New Roman"/>
          <w:spacing w:val="4"/>
          <w:sz w:val="24"/>
          <w:szCs w:val="24"/>
          <w:lang w:val="uk-UA"/>
        </w:rPr>
        <w:t>ами</w:t>
      </w:r>
      <w:r w:rsidRPr="004172C7">
        <w:rPr>
          <w:rFonts w:ascii="Times New Roman" w:hAnsi="Times New Roman"/>
          <w:spacing w:val="4"/>
          <w:sz w:val="24"/>
          <w:szCs w:val="24"/>
          <w:lang w:val="uk-UA"/>
        </w:rPr>
        <w:t xml:space="preserve"> господарювання</w:t>
      </w:r>
      <w:r>
        <w:rPr>
          <w:rFonts w:ascii="Times New Roman" w:hAnsi="Times New Roman"/>
          <w:spacing w:val="4"/>
          <w:sz w:val="24"/>
          <w:szCs w:val="24"/>
          <w:lang w:val="uk-UA"/>
        </w:rPr>
        <w:t xml:space="preserve"> всіх форм власності, які здійснюють свою діяльність на території міста</w:t>
      </w:r>
      <w:r w:rsidR="003F2914" w:rsidRPr="006B0DDC">
        <w:rPr>
          <w:rFonts w:ascii="Times New Roman" w:hAnsi="Times New Roman"/>
          <w:spacing w:val="-2"/>
          <w:sz w:val="24"/>
          <w:szCs w:val="24"/>
          <w:lang w:val="uk-UA"/>
        </w:rPr>
        <w:t>.</w:t>
      </w:r>
    </w:p>
    <w:p w:rsidR="006B0DDC" w:rsidRDefault="006B0DDC" w:rsidP="006B0DD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>2</w:t>
      </w:r>
      <w:r>
        <w:rPr>
          <w:rFonts w:ascii="Times New Roman" w:hAnsi="Times New Roman"/>
          <w:spacing w:val="5"/>
          <w:sz w:val="24"/>
          <w:szCs w:val="24"/>
          <w:lang w:val="uk-UA"/>
        </w:rPr>
        <w:t>0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 xml:space="preserve">. </w:t>
      </w:r>
      <w:r w:rsidR="003F2914" w:rsidRPr="004172C7">
        <w:rPr>
          <w:rFonts w:ascii="Times New Roman" w:hAnsi="Times New Roman"/>
          <w:spacing w:val="5"/>
          <w:sz w:val="24"/>
          <w:szCs w:val="24"/>
        </w:rPr>
        <w:t xml:space="preserve">Контроль за </w:t>
      </w:r>
      <w:proofErr w:type="spellStart"/>
      <w:r w:rsidR="003F2914" w:rsidRPr="004172C7">
        <w:rPr>
          <w:rFonts w:ascii="Times New Roman" w:hAnsi="Times New Roman"/>
          <w:spacing w:val="5"/>
          <w:sz w:val="24"/>
          <w:szCs w:val="24"/>
        </w:rPr>
        <w:t>виконанням</w:t>
      </w:r>
      <w:proofErr w:type="spellEnd"/>
      <w:r w:rsidR="003F2914" w:rsidRPr="004172C7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proofErr w:type="gramStart"/>
      <w:r w:rsidR="003F2914" w:rsidRPr="004172C7">
        <w:rPr>
          <w:rFonts w:ascii="Times New Roman" w:hAnsi="Times New Roman"/>
          <w:spacing w:val="5"/>
          <w:sz w:val="24"/>
          <w:szCs w:val="24"/>
        </w:rPr>
        <w:t>р</w:t>
      </w:r>
      <w:proofErr w:type="gramEnd"/>
      <w:r w:rsidR="003F2914" w:rsidRPr="004172C7">
        <w:rPr>
          <w:rFonts w:ascii="Times New Roman" w:hAnsi="Times New Roman"/>
          <w:spacing w:val="5"/>
          <w:sz w:val="24"/>
          <w:szCs w:val="24"/>
        </w:rPr>
        <w:t>ішень</w:t>
      </w:r>
      <w:proofErr w:type="spellEnd"/>
      <w:r w:rsidR="003F2914" w:rsidRPr="004172C7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5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5"/>
          <w:sz w:val="24"/>
          <w:szCs w:val="24"/>
        </w:rPr>
        <w:t>покладається</w:t>
      </w:r>
      <w:proofErr w:type="spellEnd"/>
      <w:r w:rsidR="003F2914" w:rsidRPr="004172C7">
        <w:rPr>
          <w:rFonts w:ascii="Times New Roman" w:hAnsi="Times New Roman"/>
          <w:spacing w:val="5"/>
          <w:sz w:val="24"/>
          <w:szCs w:val="24"/>
        </w:rPr>
        <w:t xml:space="preserve"> на секретаря</w:t>
      </w:r>
      <w:r w:rsidR="003F2914" w:rsidRPr="004172C7">
        <w:rPr>
          <w:rFonts w:ascii="Times New Roman" w:hAnsi="Times New Roman"/>
          <w:spacing w:val="5"/>
          <w:sz w:val="24"/>
          <w:szCs w:val="24"/>
          <w:lang w:val="uk-UA"/>
        </w:rPr>
        <w:t xml:space="preserve"> </w:t>
      </w:r>
      <w:proofErr w:type="spellStart"/>
      <w:r w:rsidR="003F2914" w:rsidRPr="004172C7">
        <w:rPr>
          <w:rFonts w:ascii="Times New Roman" w:hAnsi="Times New Roman"/>
          <w:spacing w:val="-2"/>
          <w:sz w:val="24"/>
          <w:szCs w:val="24"/>
        </w:rPr>
        <w:t>Комісії</w:t>
      </w:r>
      <w:proofErr w:type="spellEnd"/>
      <w:r w:rsidR="003F2914" w:rsidRPr="004172C7">
        <w:rPr>
          <w:rFonts w:ascii="Times New Roman" w:hAnsi="Times New Roman"/>
          <w:spacing w:val="-2"/>
          <w:sz w:val="24"/>
          <w:szCs w:val="24"/>
        </w:rPr>
        <w:t>.</w:t>
      </w:r>
    </w:p>
    <w:p w:rsidR="003F2914" w:rsidRPr="006B0DDC" w:rsidRDefault="006B0DDC" w:rsidP="006B0DDC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/>
          <w:spacing w:val="-10"/>
          <w:sz w:val="24"/>
          <w:szCs w:val="24"/>
          <w:lang w:val="uk-UA"/>
        </w:rPr>
        <w:t xml:space="preserve"> </w:t>
      </w:r>
      <w:r w:rsidR="003F2914" w:rsidRPr="004172C7">
        <w:rPr>
          <w:rFonts w:ascii="Times New Roman" w:hAnsi="Times New Roman"/>
          <w:sz w:val="24"/>
          <w:szCs w:val="24"/>
          <w:lang w:val="uk-UA"/>
        </w:rPr>
        <w:t>23. Комісія бере участь у проведенні командно-штабних навчань та штабних тренувань.</w:t>
      </w:r>
    </w:p>
    <w:p w:rsidR="0059322D" w:rsidRPr="00254256" w:rsidRDefault="006B0DDC" w:rsidP="00254256">
      <w:pPr>
        <w:widowControl w:val="0"/>
        <w:shd w:val="clear" w:color="auto" w:fill="FFFFFF"/>
        <w:tabs>
          <w:tab w:val="left" w:pos="1147"/>
        </w:tabs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10"/>
          <w:sz w:val="24"/>
          <w:szCs w:val="24"/>
          <w:lang w:val="uk-UA"/>
        </w:rPr>
        <w:t xml:space="preserve">         </w:t>
      </w:r>
      <w:r w:rsidR="003F2914" w:rsidRPr="004172C7">
        <w:rPr>
          <w:rFonts w:ascii="Times New Roman" w:hAnsi="Times New Roman"/>
          <w:spacing w:val="10"/>
          <w:sz w:val="24"/>
          <w:szCs w:val="24"/>
          <w:lang w:val="uk-UA"/>
        </w:rPr>
        <w:t xml:space="preserve">24. </w:t>
      </w:r>
      <w:r w:rsidR="0059322D" w:rsidRPr="00254256">
        <w:rPr>
          <w:rFonts w:ascii="Times New Roman" w:hAnsi="Times New Roman"/>
          <w:sz w:val="24"/>
          <w:szCs w:val="24"/>
          <w:lang w:val="uk-UA"/>
        </w:rPr>
        <w:t xml:space="preserve">Комісія в роботі використовує бланк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="0059322D" w:rsidRPr="00254256">
        <w:rPr>
          <w:rFonts w:ascii="Times New Roman" w:hAnsi="Times New Roman"/>
          <w:sz w:val="24"/>
          <w:szCs w:val="24"/>
          <w:lang w:val="uk-UA"/>
        </w:rPr>
        <w:t>Знам'янсько</w:t>
      </w:r>
      <w:r w:rsidR="00254256">
        <w:rPr>
          <w:rFonts w:ascii="Times New Roman" w:hAnsi="Times New Roman"/>
          <w:sz w:val="24"/>
          <w:szCs w:val="24"/>
          <w:lang w:val="uk-UA"/>
        </w:rPr>
        <w:t>ї міської ради</w:t>
      </w:r>
      <w:r w:rsidR="0059322D" w:rsidRPr="00254256">
        <w:rPr>
          <w:rFonts w:ascii="Times New Roman" w:hAnsi="Times New Roman"/>
          <w:sz w:val="24"/>
          <w:szCs w:val="24"/>
          <w:lang w:val="uk-UA"/>
        </w:rPr>
        <w:t>, вказуючи на ньому  своє найменування.</w:t>
      </w:r>
      <w:r w:rsidR="0059322D" w:rsidRPr="00254256">
        <w:rPr>
          <w:rFonts w:ascii="Times New Roman" w:hAnsi="Times New Roman"/>
          <w:sz w:val="24"/>
          <w:szCs w:val="24"/>
          <w:lang w:val="uk-UA"/>
        </w:rPr>
        <w:tab/>
      </w:r>
    </w:p>
    <w:p w:rsidR="00254256" w:rsidRDefault="00254256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56" w:rsidRDefault="00254256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56" w:rsidRDefault="00254256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56" w:rsidRDefault="00254256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9322D" w:rsidRPr="007601AC" w:rsidRDefault="00254256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</w:t>
      </w:r>
      <w:r w:rsidR="0059322D" w:rsidRPr="007601AC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59322D" w:rsidRPr="007601AC" w:rsidRDefault="0059322D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  <w:lang w:val="uk-UA"/>
        </w:rPr>
        <w:t xml:space="preserve"> рішенням виконавчого комітету</w:t>
      </w:r>
    </w:p>
    <w:p w:rsidR="0059322D" w:rsidRPr="007601AC" w:rsidRDefault="0059322D" w:rsidP="0059322D">
      <w:pPr>
        <w:spacing w:after="0" w:line="240" w:lineRule="auto"/>
        <w:ind w:firstLine="5812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  березня</w:t>
      </w:r>
      <w:r w:rsidRPr="007601AC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254256">
        <w:rPr>
          <w:rFonts w:ascii="Times New Roman" w:hAnsi="Times New Roman"/>
          <w:sz w:val="24"/>
          <w:szCs w:val="24"/>
          <w:lang w:val="uk-UA"/>
        </w:rPr>
        <w:t>9</w:t>
      </w:r>
      <w:r w:rsidRPr="007601AC">
        <w:rPr>
          <w:rFonts w:ascii="Times New Roman" w:hAnsi="Times New Roman"/>
          <w:sz w:val="24"/>
          <w:szCs w:val="24"/>
          <w:lang w:val="uk-UA"/>
        </w:rPr>
        <w:t xml:space="preserve"> року № </w:t>
      </w:r>
    </w:p>
    <w:p w:rsidR="0059322D" w:rsidRPr="007601AC" w:rsidRDefault="0059322D" w:rsidP="0059322D">
      <w:pPr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59322D" w:rsidRPr="007601AC" w:rsidRDefault="0059322D" w:rsidP="00593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7601AC">
        <w:rPr>
          <w:rFonts w:ascii="Times New Roman" w:hAnsi="Times New Roman"/>
          <w:sz w:val="24"/>
          <w:szCs w:val="24"/>
          <w:lang w:val="uk-UA"/>
        </w:rPr>
        <w:t>ШТАТНИЙ СКЛАД</w:t>
      </w:r>
    </w:p>
    <w:p w:rsidR="0059322D" w:rsidRPr="007601AC" w:rsidRDefault="0059322D" w:rsidP="00593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  <w:lang w:val="uk-UA"/>
        </w:rPr>
        <w:t>міської комісії з питань евакуації</w:t>
      </w:r>
    </w:p>
    <w:p w:rsidR="0059322D" w:rsidRPr="007601AC" w:rsidRDefault="0059322D" w:rsidP="0059322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9322D" w:rsidRPr="007601AC" w:rsidRDefault="0059322D" w:rsidP="0059322D">
      <w:pPr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</w:t>
      </w:r>
      <w:proofErr w:type="gramStart"/>
      <w:r w:rsidRPr="007601AC">
        <w:rPr>
          <w:rFonts w:ascii="Times New Roman" w:hAnsi="Times New Roman"/>
          <w:sz w:val="24"/>
          <w:szCs w:val="24"/>
        </w:rPr>
        <w:t>с</w:t>
      </w:r>
      <w:proofErr w:type="gramEnd"/>
      <w:r w:rsidRPr="007601AC">
        <w:rPr>
          <w:rFonts w:ascii="Times New Roman" w:hAnsi="Times New Roman"/>
          <w:sz w:val="24"/>
          <w:szCs w:val="24"/>
        </w:rPr>
        <w:t>ії</w:t>
      </w:r>
      <w:proofErr w:type="spellEnd"/>
      <w:r w:rsidR="00254256"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7601AC">
        <w:rPr>
          <w:rFonts w:ascii="Times New Roman" w:hAnsi="Times New Roman"/>
          <w:sz w:val="24"/>
          <w:szCs w:val="24"/>
        </w:rPr>
        <w:t xml:space="preserve">        </w:t>
      </w:r>
      <w:r w:rsidR="00254256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7601AC">
        <w:rPr>
          <w:rFonts w:ascii="Times New Roman" w:hAnsi="Times New Roman"/>
          <w:sz w:val="24"/>
          <w:szCs w:val="24"/>
        </w:rPr>
        <w:t>ерший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заступник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голови</w:t>
      </w:r>
    </w:p>
    <w:p w:rsidR="0059322D" w:rsidRPr="007601AC" w:rsidRDefault="0059322D" w:rsidP="0059322D">
      <w:pPr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Заступник голови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="00254256">
        <w:rPr>
          <w:rFonts w:ascii="Times New Roman" w:hAnsi="Times New Roman"/>
          <w:sz w:val="24"/>
          <w:szCs w:val="24"/>
          <w:lang w:val="uk-UA"/>
        </w:rPr>
        <w:t xml:space="preserve"> -  н</w:t>
      </w:r>
      <w:proofErr w:type="spellStart"/>
      <w:r w:rsidRPr="007601AC">
        <w:rPr>
          <w:rFonts w:ascii="Times New Roman" w:hAnsi="Times New Roman"/>
          <w:sz w:val="24"/>
          <w:szCs w:val="24"/>
        </w:rPr>
        <w:t>ачальник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соц</w:t>
      </w:r>
      <w:proofErr w:type="gramEnd"/>
      <w:r w:rsidRPr="007601AC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ради</w:t>
      </w:r>
    </w:p>
    <w:p w:rsidR="00254256" w:rsidRDefault="0059322D" w:rsidP="002542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Секретар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="00254256">
        <w:rPr>
          <w:rFonts w:ascii="Times New Roman" w:hAnsi="Times New Roman"/>
          <w:sz w:val="24"/>
          <w:szCs w:val="24"/>
          <w:lang w:val="uk-UA"/>
        </w:rPr>
        <w:t xml:space="preserve"> - г</w:t>
      </w:r>
      <w:proofErr w:type="spellStart"/>
      <w:r w:rsidRPr="007601AC">
        <w:rPr>
          <w:rFonts w:ascii="Times New Roman" w:hAnsi="Times New Roman"/>
          <w:sz w:val="24"/>
          <w:szCs w:val="24"/>
        </w:rPr>
        <w:t>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7601AC">
        <w:rPr>
          <w:rFonts w:ascii="Times New Roman" w:hAnsi="Times New Roman"/>
          <w:sz w:val="24"/>
          <w:szCs w:val="24"/>
        </w:rPr>
        <w:t>адміністратор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центру </w:t>
      </w:r>
      <w:proofErr w:type="spellStart"/>
      <w:r w:rsidRPr="007601AC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послуг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</w:p>
    <w:p w:rsidR="0059322D" w:rsidRPr="007601AC" w:rsidRDefault="00254256" w:rsidP="002542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proofErr w:type="spellStart"/>
      <w:proofErr w:type="gramStart"/>
      <w:r w:rsidR="0059322D" w:rsidRPr="007601AC">
        <w:rPr>
          <w:rFonts w:ascii="Times New Roman" w:hAnsi="Times New Roman"/>
          <w:sz w:val="24"/>
          <w:szCs w:val="24"/>
        </w:rPr>
        <w:t>м</w:t>
      </w:r>
      <w:proofErr w:type="gramEnd"/>
      <w:r w:rsidR="0059322D" w:rsidRPr="007601AC">
        <w:rPr>
          <w:rFonts w:ascii="Times New Roman" w:hAnsi="Times New Roman"/>
          <w:sz w:val="24"/>
          <w:szCs w:val="24"/>
        </w:rPr>
        <w:t>іської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ради</w:t>
      </w:r>
    </w:p>
    <w:p w:rsidR="00254256" w:rsidRPr="00254256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Помічник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голови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питань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      -  г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оловний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лікар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закладу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56" w:rsidRPr="007601AC">
        <w:rPr>
          <w:rFonts w:ascii="Times New Roman" w:hAnsi="Times New Roman"/>
          <w:sz w:val="24"/>
          <w:szCs w:val="24"/>
        </w:rPr>
        <w:t>«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Знам’янська</w:t>
      </w:r>
      <w:proofErr w:type="spellEnd"/>
    </w:p>
    <w:p w:rsidR="00254256" w:rsidRPr="007601AC" w:rsidRDefault="0059322D" w:rsidP="00254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медичного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забезпечення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евакозаходів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proofErr w:type="gramStart"/>
      <w:r w:rsidR="00254256" w:rsidRPr="007601AC">
        <w:rPr>
          <w:rFonts w:ascii="Times New Roman" w:hAnsi="Times New Roman"/>
          <w:sz w:val="24"/>
          <w:szCs w:val="24"/>
        </w:rPr>
        <w:t>м</w:t>
      </w:r>
      <w:proofErr w:type="gramEnd"/>
      <w:r w:rsidR="00254256" w:rsidRPr="007601AC">
        <w:rPr>
          <w:rFonts w:ascii="Times New Roman" w:hAnsi="Times New Roman"/>
          <w:sz w:val="24"/>
          <w:szCs w:val="24"/>
        </w:rPr>
        <w:t>іська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лікарня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256" w:rsidRPr="007601AC">
        <w:rPr>
          <w:rFonts w:ascii="Times New Roman" w:hAnsi="Times New Roman"/>
          <w:sz w:val="24"/>
          <w:szCs w:val="24"/>
        </w:rPr>
        <w:t>ім</w:t>
      </w:r>
      <w:proofErr w:type="spellEnd"/>
      <w:r w:rsidR="00254256" w:rsidRPr="007601AC">
        <w:rPr>
          <w:rFonts w:ascii="Times New Roman" w:hAnsi="Times New Roman"/>
          <w:sz w:val="24"/>
          <w:szCs w:val="24"/>
        </w:rPr>
        <w:t>. А.В. Лисенка»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22D" w:rsidRPr="00FC1F68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Помічник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голови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питань </w:t>
      </w:r>
      <w:r w:rsidR="00FC1F68">
        <w:rPr>
          <w:rFonts w:ascii="Times New Roman" w:hAnsi="Times New Roman"/>
          <w:sz w:val="24"/>
          <w:szCs w:val="24"/>
          <w:lang w:val="uk-UA"/>
        </w:rPr>
        <w:t xml:space="preserve">       - н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ачальник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розвитку</w:t>
      </w:r>
      <w:proofErr w:type="spellEnd"/>
    </w:p>
    <w:p w:rsidR="00FC1F68" w:rsidRDefault="00FC1F68" w:rsidP="00FC1F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торгі</w:t>
      </w:r>
      <w:proofErr w:type="gramStart"/>
      <w:r w:rsidRPr="007601AC">
        <w:rPr>
          <w:rFonts w:ascii="Times New Roman" w:hAnsi="Times New Roman"/>
          <w:sz w:val="24"/>
          <w:szCs w:val="24"/>
        </w:rPr>
        <w:t>вл</w:t>
      </w:r>
      <w:proofErr w:type="gramEnd"/>
      <w:r w:rsidRPr="007601AC">
        <w:rPr>
          <w:rFonts w:ascii="Times New Roman" w:hAnsi="Times New Roman"/>
          <w:sz w:val="24"/>
          <w:szCs w:val="24"/>
        </w:rPr>
        <w:t>і</w:t>
      </w:r>
      <w:proofErr w:type="spellEnd"/>
      <w:r w:rsidRPr="007601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7601AC">
        <w:rPr>
          <w:rFonts w:ascii="Times New Roman" w:hAnsi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7601AC">
        <w:rPr>
          <w:rFonts w:ascii="Times New Roman" w:hAnsi="Times New Roman"/>
          <w:sz w:val="24"/>
          <w:szCs w:val="24"/>
        </w:rPr>
        <w:t>побутового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proofErr w:type="spellStart"/>
      <w:r w:rsidRPr="007601AC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1AC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601AC">
        <w:rPr>
          <w:rFonts w:ascii="Times New Roman" w:hAnsi="Times New Roman"/>
          <w:sz w:val="24"/>
          <w:szCs w:val="24"/>
        </w:rPr>
        <w:t>торгівлі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</w:p>
    <w:p w:rsidR="00FC1F68" w:rsidRPr="007601AC" w:rsidRDefault="00FC1F68" w:rsidP="00FC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FC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еваконаселення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322D" w:rsidRPr="007601AC">
        <w:rPr>
          <w:rFonts w:ascii="Times New Roman" w:hAnsi="Times New Roman"/>
          <w:sz w:val="24"/>
          <w:szCs w:val="24"/>
        </w:rPr>
        <w:t xml:space="preserve">та </w:t>
      </w:r>
    </w:p>
    <w:p w:rsidR="00FC1F68" w:rsidRDefault="00FC1F68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забезпечення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пальн</w:t>
      </w:r>
      <w:proofErr w:type="gramStart"/>
      <w:r w:rsidRPr="007601AC">
        <w:rPr>
          <w:rFonts w:ascii="Times New Roman" w:hAnsi="Times New Roman"/>
          <w:sz w:val="24"/>
          <w:szCs w:val="24"/>
        </w:rPr>
        <w:t>о</w:t>
      </w:r>
      <w:proofErr w:type="spellEnd"/>
      <w:r w:rsidRPr="007601AC"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мастильними</w:t>
      </w:r>
      <w:proofErr w:type="spellEnd"/>
    </w:p>
    <w:p w:rsidR="0059322D" w:rsidRPr="00FC1F68" w:rsidRDefault="00FC1F68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матеріалами</w:t>
      </w:r>
      <w:proofErr w:type="spellEnd"/>
    </w:p>
    <w:p w:rsidR="00FC1F68" w:rsidRDefault="00FC1F68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1F68" w:rsidRDefault="0059322D" w:rsidP="00FC1F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Помічник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голови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питань </w:t>
      </w:r>
      <w:r w:rsidR="00FC1F68">
        <w:rPr>
          <w:rFonts w:ascii="Times New Roman" w:hAnsi="Times New Roman"/>
          <w:sz w:val="24"/>
          <w:szCs w:val="24"/>
          <w:lang w:val="uk-UA"/>
        </w:rPr>
        <w:t xml:space="preserve">       - з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аступник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начальника </w:t>
      </w:r>
      <w:proofErr w:type="spellStart"/>
      <w:r w:rsidR="00FC1F68"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="00FC1F68" w:rsidRPr="007601AC">
        <w:rPr>
          <w:rFonts w:ascii="Times New Roman" w:hAnsi="Times New Roman"/>
          <w:sz w:val="24"/>
          <w:szCs w:val="24"/>
        </w:rPr>
        <w:t>соц</w:t>
      </w:r>
      <w:proofErr w:type="gramEnd"/>
      <w:r w:rsidR="00FC1F68" w:rsidRPr="007601AC">
        <w:rPr>
          <w:rFonts w:ascii="Times New Roman" w:hAnsi="Times New Roman"/>
          <w:sz w:val="24"/>
          <w:szCs w:val="24"/>
        </w:rPr>
        <w:t>іального</w:t>
      </w:r>
      <w:proofErr w:type="spellEnd"/>
      <w:r w:rsidR="00FC1F68" w:rsidRPr="007601AC">
        <w:rPr>
          <w:rFonts w:ascii="Times New Roman" w:hAnsi="Times New Roman"/>
          <w:sz w:val="24"/>
          <w:szCs w:val="24"/>
        </w:rPr>
        <w:t xml:space="preserve"> </w:t>
      </w:r>
    </w:p>
    <w:p w:rsidR="00FC1F68" w:rsidRPr="007601AC" w:rsidRDefault="00FC1F68" w:rsidP="00FC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соц</w:t>
      </w:r>
      <w:proofErr w:type="gramEnd"/>
      <w:r w:rsidRPr="007601AC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еваконаселення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FC1F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ради</w:t>
      </w:r>
    </w:p>
    <w:p w:rsidR="00FC1F68" w:rsidRPr="007601AC" w:rsidRDefault="00FC1F68" w:rsidP="00FC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F68" w:rsidRPr="007601AC" w:rsidRDefault="0059322D" w:rsidP="00A56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Помічник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голови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комісії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питань </w:t>
      </w:r>
      <w:r w:rsidR="00FC1F68">
        <w:rPr>
          <w:rFonts w:ascii="Times New Roman" w:hAnsi="Times New Roman"/>
          <w:sz w:val="24"/>
          <w:szCs w:val="24"/>
          <w:lang w:val="uk-UA"/>
        </w:rPr>
        <w:t xml:space="preserve">       - начальник </w:t>
      </w:r>
      <w:r w:rsidR="00A561AD">
        <w:rPr>
          <w:rFonts w:ascii="Times New Roman" w:hAnsi="Times New Roman"/>
          <w:sz w:val="24"/>
          <w:szCs w:val="24"/>
          <w:lang w:val="uk-UA"/>
        </w:rPr>
        <w:t xml:space="preserve">відділу інформаційної діяльності та </w:t>
      </w:r>
      <w:proofErr w:type="spellStart"/>
      <w:r w:rsidR="00A561AD" w:rsidRPr="007601AC">
        <w:rPr>
          <w:rFonts w:ascii="Times New Roman" w:hAnsi="Times New Roman"/>
          <w:sz w:val="24"/>
          <w:szCs w:val="24"/>
        </w:rPr>
        <w:t>інформаційного</w:t>
      </w:r>
      <w:proofErr w:type="spellEnd"/>
      <w:r w:rsidR="00A561AD" w:rsidRPr="007601AC">
        <w:rPr>
          <w:rFonts w:ascii="Times New Roman" w:hAnsi="Times New Roman"/>
          <w:sz w:val="24"/>
          <w:szCs w:val="24"/>
        </w:rPr>
        <w:t xml:space="preserve"> забезпечення</w:t>
      </w:r>
      <w:r w:rsidR="00A561AD">
        <w:rPr>
          <w:rFonts w:ascii="Times New Roman" w:hAnsi="Times New Roman"/>
          <w:sz w:val="24"/>
          <w:szCs w:val="24"/>
          <w:lang w:val="uk-UA"/>
        </w:rPr>
        <w:t xml:space="preserve">                                комунікацій з громадськістю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22D" w:rsidRPr="007601AC" w:rsidRDefault="00FF6C42" w:rsidP="00FF6C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І.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Група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планування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="0059322D" w:rsidRPr="007601AC">
        <w:rPr>
          <w:rFonts w:ascii="Times New Roman" w:hAnsi="Times New Roman"/>
          <w:sz w:val="24"/>
          <w:szCs w:val="24"/>
        </w:rPr>
        <w:t>обл</w:t>
      </w:r>
      <w:proofErr w:type="gramEnd"/>
      <w:r w:rsidR="0059322D" w:rsidRPr="007601AC">
        <w:rPr>
          <w:rFonts w:ascii="Times New Roman" w:hAnsi="Times New Roman"/>
          <w:sz w:val="24"/>
          <w:szCs w:val="24"/>
        </w:rPr>
        <w:t>іку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еваконаселення</w:t>
      </w:r>
      <w:proofErr w:type="spell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                    - з</w:t>
      </w:r>
      <w:proofErr w:type="spellStart"/>
      <w:r w:rsidRPr="007601AC">
        <w:rPr>
          <w:rFonts w:ascii="Times New Roman" w:hAnsi="Times New Roman"/>
          <w:sz w:val="24"/>
          <w:szCs w:val="24"/>
        </w:rPr>
        <w:t>аступник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начальника </w:t>
      </w:r>
      <w:proofErr w:type="spellStart"/>
      <w:r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соц</w:t>
      </w:r>
      <w:proofErr w:type="gramEnd"/>
      <w:r w:rsidRPr="007601AC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- з</w:t>
      </w:r>
      <w:proofErr w:type="spellStart"/>
      <w:r w:rsidRPr="007601AC">
        <w:rPr>
          <w:rFonts w:ascii="Times New Roman" w:hAnsi="Times New Roman"/>
          <w:sz w:val="24"/>
          <w:szCs w:val="24"/>
        </w:rPr>
        <w:t>аступник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начальника 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м</w:t>
      </w:r>
      <w:proofErr w:type="gramEnd"/>
      <w:r w:rsidRPr="007601AC">
        <w:rPr>
          <w:rFonts w:ascii="Times New Roman" w:hAnsi="Times New Roman"/>
          <w:sz w:val="24"/>
          <w:szCs w:val="24"/>
        </w:rPr>
        <w:t>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FF6C42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>: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соц</w:t>
      </w:r>
      <w:proofErr w:type="gramEnd"/>
      <w:r w:rsidRPr="007601AC">
        <w:rPr>
          <w:rFonts w:ascii="Times New Roman" w:hAnsi="Times New Roman"/>
          <w:sz w:val="24"/>
          <w:szCs w:val="24"/>
        </w:rPr>
        <w:t>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ради 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ради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населення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ради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22D" w:rsidRPr="007601AC" w:rsidRDefault="00FF6C42" w:rsidP="00FF6C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ІІ.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Група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розміщення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еваконаселення</w:t>
      </w:r>
      <w:proofErr w:type="spell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                    - н</w:t>
      </w:r>
      <w:proofErr w:type="spellStart"/>
      <w:r w:rsidRPr="007601AC">
        <w:rPr>
          <w:rFonts w:ascii="Times New Roman" w:hAnsi="Times New Roman"/>
          <w:sz w:val="24"/>
          <w:szCs w:val="24"/>
        </w:rPr>
        <w:t>ачальник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м</w:t>
      </w:r>
      <w:proofErr w:type="gramEnd"/>
      <w:r w:rsidRPr="007601AC">
        <w:rPr>
          <w:rFonts w:ascii="Times New Roman" w:hAnsi="Times New Roman"/>
          <w:sz w:val="24"/>
          <w:szCs w:val="24"/>
        </w:rPr>
        <w:t>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- г</w:t>
      </w:r>
      <w:proofErr w:type="spellStart"/>
      <w:r w:rsidRPr="007601AC">
        <w:rPr>
          <w:rFonts w:ascii="Times New Roman" w:hAnsi="Times New Roman"/>
          <w:sz w:val="24"/>
          <w:szCs w:val="24"/>
        </w:rPr>
        <w:t>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FF6C42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>: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Фахівець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601A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праці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Інженер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7601AC" w:rsidRDefault="0059322D" w:rsidP="0059322D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Завідуюча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методичним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кабінетом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освіти</w:t>
      </w:r>
      <w:proofErr w:type="spellEnd"/>
    </w:p>
    <w:p w:rsidR="0059322D" w:rsidRPr="007601AC" w:rsidRDefault="00FF6C42" w:rsidP="00FF6C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ІІІ.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Група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транспортного забезпечення</w:t>
      </w:r>
    </w:p>
    <w:p w:rsidR="00FF6C42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                    - г</w:t>
      </w:r>
      <w:proofErr w:type="spellStart"/>
      <w:r w:rsidRPr="007601AC">
        <w:rPr>
          <w:rFonts w:ascii="Times New Roman" w:hAnsi="Times New Roman"/>
          <w:sz w:val="24"/>
          <w:szCs w:val="24"/>
        </w:rPr>
        <w:t>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, </w:t>
      </w:r>
    </w:p>
    <w:p w:rsidR="0059322D" w:rsidRPr="007601AC" w:rsidRDefault="00FF6C42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торгі</w:t>
      </w:r>
      <w:proofErr w:type="gramStart"/>
      <w:r w:rsidR="0059322D" w:rsidRPr="007601AC">
        <w:rPr>
          <w:rFonts w:ascii="Times New Roman" w:hAnsi="Times New Roman"/>
          <w:sz w:val="24"/>
          <w:szCs w:val="24"/>
        </w:rPr>
        <w:t>вл</w:t>
      </w:r>
      <w:proofErr w:type="gramEnd"/>
      <w:r w:rsidR="0059322D" w:rsidRPr="007601AC">
        <w:rPr>
          <w:rFonts w:ascii="Times New Roman" w:hAnsi="Times New Roman"/>
          <w:sz w:val="24"/>
          <w:szCs w:val="24"/>
        </w:rPr>
        <w:t>і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</w:p>
    <w:p w:rsidR="00FF6C42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 xml:space="preserve"> - г</w:t>
      </w:r>
      <w:proofErr w:type="spellStart"/>
      <w:r w:rsidRPr="007601AC">
        <w:rPr>
          <w:rFonts w:ascii="Times New Roman" w:hAnsi="Times New Roman"/>
          <w:sz w:val="24"/>
          <w:szCs w:val="24"/>
        </w:rPr>
        <w:t>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, </w:t>
      </w:r>
      <w:r w:rsidR="00FF6C4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9322D" w:rsidRPr="007601AC" w:rsidRDefault="00FF6C42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торгі</w:t>
      </w:r>
      <w:proofErr w:type="gramStart"/>
      <w:r w:rsidR="0059322D" w:rsidRPr="007601AC">
        <w:rPr>
          <w:rFonts w:ascii="Times New Roman" w:hAnsi="Times New Roman"/>
          <w:sz w:val="24"/>
          <w:szCs w:val="24"/>
        </w:rPr>
        <w:t>вл</w:t>
      </w:r>
      <w:proofErr w:type="gramEnd"/>
      <w:r w:rsidR="0059322D" w:rsidRPr="007601AC">
        <w:rPr>
          <w:rFonts w:ascii="Times New Roman" w:hAnsi="Times New Roman"/>
          <w:sz w:val="24"/>
          <w:szCs w:val="24"/>
        </w:rPr>
        <w:t>і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</w:p>
    <w:p w:rsidR="0059322D" w:rsidRPr="00FF6C42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FF6C42">
        <w:rPr>
          <w:rFonts w:ascii="Times New Roman" w:hAnsi="Times New Roman"/>
          <w:sz w:val="24"/>
          <w:szCs w:val="24"/>
          <w:lang w:val="uk-UA"/>
        </w:rPr>
        <w:t>:</w:t>
      </w:r>
    </w:p>
    <w:p w:rsidR="0059322D" w:rsidRPr="007601AC" w:rsidRDefault="0059322D" w:rsidP="00FF6C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спеціалі</w:t>
      </w:r>
      <w:proofErr w:type="gramStart"/>
      <w:r w:rsidRPr="007601AC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7601AC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1AC">
        <w:rPr>
          <w:rFonts w:ascii="Times New Roman" w:hAnsi="Times New Roman"/>
          <w:sz w:val="24"/>
          <w:szCs w:val="24"/>
        </w:rPr>
        <w:t>інфраструктури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601AC">
        <w:rPr>
          <w:rFonts w:ascii="Times New Roman" w:hAnsi="Times New Roman"/>
          <w:sz w:val="24"/>
          <w:szCs w:val="24"/>
        </w:rPr>
        <w:t>торгівлі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</w:p>
    <w:p w:rsidR="00FF6C42" w:rsidRDefault="00FF6C42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26070" w:rsidRPr="003D2C29" w:rsidRDefault="00326070" w:rsidP="003260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6070" w:rsidRPr="003D2C29" w:rsidRDefault="00326070" w:rsidP="003260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22D" w:rsidRPr="007601AC" w:rsidRDefault="00326070" w:rsidP="003260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IV</w:t>
      </w:r>
      <w:r w:rsidRPr="0032607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Група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охорони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порядку</w:t>
      </w:r>
    </w:p>
    <w:p w:rsid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326070" w:rsidRPr="00326070">
        <w:rPr>
          <w:rFonts w:ascii="Times New Roman" w:hAnsi="Times New Roman"/>
          <w:sz w:val="24"/>
          <w:szCs w:val="24"/>
        </w:rPr>
        <w:t xml:space="preserve">         </w:t>
      </w:r>
      <w:r w:rsidR="00326070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326070" w:rsidRPr="00326070">
        <w:rPr>
          <w:rFonts w:ascii="Times New Roman" w:hAnsi="Times New Roman"/>
          <w:sz w:val="24"/>
          <w:szCs w:val="24"/>
        </w:rPr>
        <w:t xml:space="preserve">- </w:t>
      </w:r>
      <w:r w:rsidR="00326070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7601AC">
        <w:rPr>
          <w:rFonts w:ascii="Times New Roman" w:hAnsi="Times New Roman"/>
          <w:sz w:val="24"/>
          <w:szCs w:val="24"/>
        </w:rPr>
        <w:t>ачальник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сектору Знам’янського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поліції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ГУНП </w:t>
      </w:r>
      <w:proofErr w:type="gramStart"/>
      <w:r w:rsidRPr="007601AC">
        <w:rPr>
          <w:rFonts w:ascii="Times New Roman" w:hAnsi="Times New Roman"/>
          <w:sz w:val="24"/>
          <w:szCs w:val="24"/>
        </w:rPr>
        <w:t>в</w:t>
      </w:r>
      <w:proofErr w:type="gramEnd"/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  <w:r w:rsidR="0032607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  <w:proofErr w:type="spellStart"/>
      <w:r w:rsidRPr="007601AC">
        <w:rPr>
          <w:rFonts w:ascii="Times New Roman" w:hAnsi="Times New Roman"/>
          <w:sz w:val="24"/>
          <w:szCs w:val="24"/>
        </w:rPr>
        <w:t>Кіровоградській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області</w:t>
      </w:r>
    </w:p>
    <w:p w:rsid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7601AC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326070">
        <w:rPr>
          <w:rFonts w:ascii="Times New Roman" w:hAnsi="Times New Roman"/>
          <w:sz w:val="24"/>
          <w:szCs w:val="24"/>
          <w:lang w:val="uk-UA"/>
        </w:rPr>
        <w:t xml:space="preserve">   - с</w:t>
      </w:r>
      <w:proofErr w:type="spellStart"/>
      <w:r w:rsidRPr="007601AC">
        <w:rPr>
          <w:rFonts w:ascii="Times New Roman" w:hAnsi="Times New Roman"/>
          <w:sz w:val="24"/>
          <w:szCs w:val="24"/>
        </w:rPr>
        <w:t>тарший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інспектор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Знам’янського </w:t>
      </w:r>
      <w:proofErr w:type="spellStart"/>
      <w:r w:rsidRPr="007601AC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поліції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ГУНП </w:t>
      </w:r>
      <w:proofErr w:type="gramStart"/>
      <w:r w:rsidRPr="007601AC">
        <w:rPr>
          <w:rFonts w:ascii="Times New Roman" w:hAnsi="Times New Roman"/>
          <w:sz w:val="24"/>
          <w:szCs w:val="24"/>
        </w:rPr>
        <w:t>в</w:t>
      </w:r>
      <w:proofErr w:type="gramEnd"/>
      <w:r w:rsidRPr="007601AC">
        <w:rPr>
          <w:rFonts w:ascii="Times New Roman" w:hAnsi="Times New Roman"/>
          <w:sz w:val="24"/>
          <w:szCs w:val="24"/>
        </w:rPr>
        <w:t xml:space="preserve"> </w:t>
      </w:r>
      <w:r w:rsidR="0032607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9322D" w:rsidRPr="00A561AD" w:rsidRDefault="00326070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="0059322D" w:rsidRPr="00A561AD">
        <w:rPr>
          <w:rFonts w:ascii="Times New Roman" w:hAnsi="Times New Roman"/>
          <w:sz w:val="24"/>
          <w:szCs w:val="24"/>
          <w:lang w:val="uk-UA"/>
        </w:rPr>
        <w:t>Кіровоградській області</w:t>
      </w:r>
    </w:p>
    <w:p w:rsidR="0059322D" w:rsidRP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61AD">
        <w:rPr>
          <w:rFonts w:ascii="Times New Roman" w:hAnsi="Times New Roman"/>
          <w:sz w:val="24"/>
          <w:szCs w:val="24"/>
          <w:lang w:val="uk-UA"/>
        </w:rPr>
        <w:t>Члени групи</w:t>
      </w:r>
      <w:r w:rsidR="00326070">
        <w:rPr>
          <w:rFonts w:ascii="Times New Roman" w:hAnsi="Times New Roman"/>
          <w:sz w:val="24"/>
          <w:szCs w:val="24"/>
          <w:lang w:val="uk-UA"/>
        </w:rPr>
        <w:t>:</w:t>
      </w:r>
    </w:p>
    <w:p w:rsidR="0059322D" w:rsidRPr="003D2C29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D2C29">
        <w:rPr>
          <w:rFonts w:ascii="Times New Roman" w:hAnsi="Times New Roman"/>
          <w:sz w:val="24"/>
          <w:szCs w:val="24"/>
          <w:lang w:val="uk-UA"/>
        </w:rPr>
        <w:t xml:space="preserve">Начальник сектору превенції патрульної поліції </w:t>
      </w:r>
      <w:proofErr w:type="spellStart"/>
      <w:r w:rsidRPr="003D2C29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3D2C29">
        <w:rPr>
          <w:rFonts w:ascii="Times New Roman" w:hAnsi="Times New Roman"/>
          <w:sz w:val="24"/>
          <w:szCs w:val="24"/>
          <w:lang w:val="uk-UA"/>
        </w:rPr>
        <w:t xml:space="preserve"> відділу поліції </w:t>
      </w:r>
      <w:proofErr w:type="spellStart"/>
      <w:r w:rsidRPr="003D2C29">
        <w:rPr>
          <w:rFonts w:ascii="Times New Roman" w:hAnsi="Times New Roman"/>
          <w:sz w:val="24"/>
          <w:szCs w:val="24"/>
          <w:lang w:val="uk-UA"/>
        </w:rPr>
        <w:t>ГУНП</w:t>
      </w:r>
      <w:proofErr w:type="spellEnd"/>
      <w:r w:rsidRPr="003D2C29">
        <w:rPr>
          <w:rFonts w:ascii="Times New Roman" w:hAnsi="Times New Roman"/>
          <w:sz w:val="24"/>
          <w:szCs w:val="24"/>
          <w:lang w:val="uk-UA"/>
        </w:rPr>
        <w:t xml:space="preserve"> в Кіровоградській області</w:t>
      </w:r>
    </w:p>
    <w:p w:rsidR="0059322D" w:rsidRPr="003D2C29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9322D" w:rsidRPr="007601AC" w:rsidRDefault="00326070" w:rsidP="003260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Група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оповіщення</w:t>
      </w:r>
      <w:proofErr w:type="spellEnd"/>
      <w:r w:rsidR="0059322D" w:rsidRPr="007601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9322D" w:rsidRPr="007601AC">
        <w:rPr>
          <w:rFonts w:ascii="Times New Roman" w:hAnsi="Times New Roman"/>
          <w:sz w:val="24"/>
          <w:szCs w:val="24"/>
        </w:rPr>
        <w:t>зв`язку</w:t>
      </w:r>
      <w:proofErr w:type="spellEnd"/>
    </w:p>
    <w:p w:rsid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601AC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326070">
        <w:rPr>
          <w:rFonts w:ascii="Times New Roman" w:hAnsi="Times New Roman"/>
          <w:sz w:val="24"/>
          <w:szCs w:val="24"/>
          <w:lang w:val="uk-UA"/>
        </w:rPr>
        <w:t xml:space="preserve">                        - і</w:t>
      </w:r>
      <w:proofErr w:type="spellStart"/>
      <w:r w:rsidRPr="007601AC">
        <w:rPr>
          <w:rFonts w:ascii="Times New Roman" w:hAnsi="Times New Roman"/>
          <w:sz w:val="24"/>
          <w:szCs w:val="24"/>
        </w:rPr>
        <w:t>нженер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станційно-лінійної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дільниці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№5 </w:t>
      </w:r>
      <w:proofErr w:type="spellStart"/>
      <w:r w:rsidRPr="007601AC">
        <w:rPr>
          <w:rFonts w:ascii="Times New Roman" w:hAnsi="Times New Roman"/>
          <w:sz w:val="24"/>
          <w:szCs w:val="24"/>
        </w:rPr>
        <w:t>м.Знам’янка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районного</w:t>
      </w:r>
    </w:p>
    <w:p w:rsidR="00326070" w:rsidRDefault="00326070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="0059322D" w:rsidRPr="00326070">
        <w:rPr>
          <w:rFonts w:ascii="Times New Roman" w:hAnsi="Times New Roman"/>
          <w:sz w:val="24"/>
          <w:szCs w:val="24"/>
          <w:lang w:val="uk-UA"/>
        </w:rPr>
        <w:t xml:space="preserve"> центру </w:t>
      </w:r>
      <w:proofErr w:type="spellStart"/>
      <w:r w:rsidR="0059322D" w:rsidRPr="00326070">
        <w:rPr>
          <w:rFonts w:ascii="Times New Roman" w:hAnsi="Times New Roman"/>
          <w:sz w:val="24"/>
          <w:szCs w:val="24"/>
          <w:lang w:val="uk-UA"/>
        </w:rPr>
        <w:t>телекомунікацій</w:t>
      </w:r>
      <w:proofErr w:type="spellEnd"/>
      <w:r w:rsidR="0059322D" w:rsidRPr="00326070">
        <w:rPr>
          <w:rFonts w:ascii="Times New Roman" w:hAnsi="Times New Roman"/>
          <w:sz w:val="24"/>
          <w:szCs w:val="24"/>
          <w:lang w:val="uk-UA"/>
        </w:rPr>
        <w:t xml:space="preserve"> №513 </w:t>
      </w:r>
      <w:proofErr w:type="spellStart"/>
      <w:r w:rsidR="0059322D" w:rsidRPr="00326070">
        <w:rPr>
          <w:rFonts w:ascii="Times New Roman" w:hAnsi="Times New Roman"/>
          <w:sz w:val="24"/>
          <w:szCs w:val="24"/>
          <w:lang w:val="uk-UA"/>
        </w:rPr>
        <w:t>м.Олександрії</w:t>
      </w:r>
      <w:proofErr w:type="spellEnd"/>
      <w:r w:rsidR="0059322D" w:rsidRPr="00326070">
        <w:rPr>
          <w:rFonts w:ascii="Times New Roman" w:hAnsi="Times New Roman"/>
          <w:sz w:val="24"/>
          <w:szCs w:val="24"/>
          <w:lang w:val="uk-UA"/>
        </w:rPr>
        <w:t xml:space="preserve">  Кіровоградської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59322D" w:rsidRPr="00326070" w:rsidRDefault="00326070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 w:rsidR="0059322D" w:rsidRPr="00326070">
        <w:rPr>
          <w:rFonts w:ascii="Times New Roman" w:hAnsi="Times New Roman"/>
          <w:sz w:val="24"/>
          <w:szCs w:val="24"/>
          <w:lang w:val="uk-UA"/>
        </w:rPr>
        <w:t>філії ПАТ «</w:t>
      </w:r>
      <w:proofErr w:type="spellStart"/>
      <w:r w:rsidR="0059322D" w:rsidRPr="00326070">
        <w:rPr>
          <w:rFonts w:ascii="Times New Roman" w:hAnsi="Times New Roman"/>
          <w:sz w:val="24"/>
          <w:szCs w:val="24"/>
          <w:lang w:val="uk-UA"/>
        </w:rPr>
        <w:t>Укртелеком</w:t>
      </w:r>
      <w:proofErr w:type="spellEnd"/>
      <w:r w:rsidR="0059322D" w:rsidRPr="00326070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326070" w:rsidRPr="00326070" w:rsidRDefault="0059322D" w:rsidP="003260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6070">
        <w:rPr>
          <w:rFonts w:ascii="Times New Roman" w:hAnsi="Times New Roman"/>
          <w:sz w:val="24"/>
          <w:szCs w:val="24"/>
          <w:lang w:val="uk-UA"/>
        </w:rPr>
        <w:t>Заступник керівника групи</w:t>
      </w:r>
      <w:r w:rsidR="00326070">
        <w:rPr>
          <w:rFonts w:ascii="Times New Roman" w:hAnsi="Times New Roman"/>
          <w:sz w:val="24"/>
          <w:szCs w:val="24"/>
          <w:lang w:val="uk-UA"/>
        </w:rPr>
        <w:t xml:space="preserve">    - </w:t>
      </w:r>
      <w:r w:rsidR="00906793">
        <w:rPr>
          <w:rFonts w:ascii="Times New Roman" w:hAnsi="Times New Roman"/>
          <w:sz w:val="24"/>
          <w:szCs w:val="24"/>
          <w:lang w:val="uk-UA"/>
        </w:rPr>
        <w:t>комендант міськвиконкому</w:t>
      </w:r>
    </w:p>
    <w:p w:rsidR="0059322D" w:rsidRP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607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9322D" w:rsidRPr="00326070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01AC">
        <w:rPr>
          <w:rFonts w:ascii="Times New Roman" w:hAnsi="Times New Roman"/>
          <w:sz w:val="24"/>
          <w:szCs w:val="24"/>
        </w:rPr>
        <w:t xml:space="preserve">Члени  </w:t>
      </w:r>
      <w:proofErr w:type="spellStart"/>
      <w:r w:rsidRPr="007601AC">
        <w:rPr>
          <w:rFonts w:ascii="Times New Roman" w:hAnsi="Times New Roman"/>
          <w:sz w:val="24"/>
          <w:szCs w:val="24"/>
        </w:rPr>
        <w:t>групи</w:t>
      </w:r>
      <w:proofErr w:type="spellEnd"/>
      <w:r w:rsidR="00326070">
        <w:rPr>
          <w:rFonts w:ascii="Times New Roman" w:hAnsi="Times New Roman"/>
          <w:sz w:val="24"/>
          <w:szCs w:val="24"/>
          <w:lang w:val="uk-UA"/>
        </w:rPr>
        <w:t>:</w:t>
      </w:r>
    </w:p>
    <w:p w:rsidR="00326070" w:rsidRPr="00326070" w:rsidRDefault="0059322D" w:rsidP="003260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D2C29">
        <w:rPr>
          <w:rFonts w:ascii="Times New Roman" w:hAnsi="Times New Roman"/>
          <w:sz w:val="24"/>
          <w:szCs w:val="24"/>
          <w:lang w:val="uk-UA"/>
        </w:rPr>
        <w:t>Механік електрозв’язку радіовузла СЛД №5 м. Знам’янка РЦТ № 513 м. Олександрії   Кіровоградської філії ПАТ  «</w:t>
      </w:r>
      <w:proofErr w:type="spellStart"/>
      <w:r w:rsidRPr="003D2C29">
        <w:rPr>
          <w:rFonts w:ascii="Times New Roman" w:hAnsi="Times New Roman"/>
          <w:sz w:val="24"/>
          <w:szCs w:val="24"/>
          <w:lang w:val="uk-UA"/>
        </w:rPr>
        <w:t>Укртелеком</w:t>
      </w:r>
      <w:proofErr w:type="spellEnd"/>
      <w:r w:rsidRPr="003D2C29">
        <w:rPr>
          <w:rFonts w:ascii="Times New Roman" w:hAnsi="Times New Roman"/>
          <w:sz w:val="24"/>
          <w:szCs w:val="24"/>
          <w:lang w:val="uk-UA"/>
        </w:rPr>
        <w:t>»</w:t>
      </w:r>
      <w:r w:rsidR="00326070" w:rsidRPr="003260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26070">
        <w:rPr>
          <w:rFonts w:ascii="Times New Roman" w:hAnsi="Times New Roman"/>
          <w:sz w:val="24"/>
          <w:szCs w:val="24"/>
          <w:lang w:val="uk-UA"/>
        </w:rPr>
        <w:t>(за згодою)</w:t>
      </w:r>
    </w:p>
    <w:p w:rsidR="0059322D" w:rsidRDefault="00906793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906793" w:rsidRPr="00326070" w:rsidRDefault="00906793" w:rsidP="00906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906793" w:rsidRPr="00326070" w:rsidRDefault="00906793" w:rsidP="00906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906793" w:rsidRPr="00326070" w:rsidRDefault="00906793" w:rsidP="00906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Сторож міськвиконкому</w:t>
      </w:r>
    </w:p>
    <w:p w:rsidR="00906793" w:rsidRPr="00326070" w:rsidRDefault="00906793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02389D" w:rsidRPr="007601AC" w:rsidRDefault="0002389D" w:rsidP="000238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2389D" w:rsidRPr="007601AC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4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2A5196"/>
    <w:multiLevelType w:val="hybridMultilevel"/>
    <w:tmpl w:val="F69C4C34"/>
    <w:lvl w:ilvl="0" w:tplc="0F488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4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461"/>
    <w:rsid w:val="000008D8"/>
    <w:rsid w:val="00011257"/>
    <w:rsid w:val="0002389D"/>
    <w:rsid w:val="00067384"/>
    <w:rsid w:val="00083AAD"/>
    <w:rsid w:val="000A3AAD"/>
    <w:rsid w:val="000B08E8"/>
    <w:rsid w:val="000E01C5"/>
    <w:rsid w:val="00163B0A"/>
    <w:rsid w:val="001756A1"/>
    <w:rsid w:val="001B0469"/>
    <w:rsid w:val="001C1446"/>
    <w:rsid w:val="001C7643"/>
    <w:rsid w:val="001F57A6"/>
    <w:rsid w:val="001F67B1"/>
    <w:rsid w:val="0020271A"/>
    <w:rsid w:val="002100DB"/>
    <w:rsid w:val="00215216"/>
    <w:rsid w:val="00254256"/>
    <w:rsid w:val="00285FE0"/>
    <w:rsid w:val="002A4426"/>
    <w:rsid w:val="002D0A68"/>
    <w:rsid w:val="002F1C13"/>
    <w:rsid w:val="002F6DE2"/>
    <w:rsid w:val="003037AA"/>
    <w:rsid w:val="003107C4"/>
    <w:rsid w:val="003208BA"/>
    <w:rsid w:val="003208C8"/>
    <w:rsid w:val="00326070"/>
    <w:rsid w:val="0035747E"/>
    <w:rsid w:val="003D2C29"/>
    <w:rsid w:val="003E4053"/>
    <w:rsid w:val="003F2914"/>
    <w:rsid w:val="003F63EF"/>
    <w:rsid w:val="00401495"/>
    <w:rsid w:val="004172C7"/>
    <w:rsid w:val="004212C3"/>
    <w:rsid w:val="00442024"/>
    <w:rsid w:val="00485FC2"/>
    <w:rsid w:val="00493047"/>
    <w:rsid w:val="004C343A"/>
    <w:rsid w:val="004D63C5"/>
    <w:rsid w:val="004E5B2C"/>
    <w:rsid w:val="005579E2"/>
    <w:rsid w:val="005929BF"/>
    <w:rsid w:val="0059322D"/>
    <w:rsid w:val="005B48BB"/>
    <w:rsid w:val="005C30F3"/>
    <w:rsid w:val="00604F7A"/>
    <w:rsid w:val="0060592B"/>
    <w:rsid w:val="0063092A"/>
    <w:rsid w:val="006449B3"/>
    <w:rsid w:val="006A4915"/>
    <w:rsid w:val="006B0DDC"/>
    <w:rsid w:val="00732D0E"/>
    <w:rsid w:val="00733E91"/>
    <w:rsid w:val="00741E4A"/>
    <w:rsid w:val="00745527"/>
    <w:rsid w:val="00752B3F"/>
    <w:rsid w:val="007601AC"/>
    <w:rsid w:val="00793405"/>
    <w:rsid w:val="007C497A"/>
    <w:rsid w:val="007D571F"/>
    <w:rsid w:val="00812E2E"/>
    <w:rsid w:val="0082067C"/>
    <w:rsid w:val="00873B8C"/>
    <w:rsid w:val="008C1FA7"/>
    <w:rsid w:val="008D6B12"/>
    <w:rsid w:val="008F2179"/>
    <w:rsid w:val="00906793"/>
    <w:rsid w:val="00912057"/>
    <w:rsid w:val="00920113"/>
    <w:rsid w:val="00921000"/>
    <w:rsid w:val="00952ED8"/>
    <w:rsid w:val="00957554"/>
    <w:rsid w:val="00977672"/>
    <w:rsid w:val="009D03F0"/>
    <w:rsid w:val="009D5937"/>
    <w:rsid w:val="00A54D78"/>
    <w:rsid w:val="00A561AD"/>
    <w:rsid w:val="00A56282"/>
    <w:rsid w:val="00A61C17"/>
    <w:rsid w:val="00A904BE"/>
    <w:rsid w:val="00AC0E27"/>
    <w:rsid w:val="00AE5BD2"/>
    <w:rsid w:val="00AF6D5E"/>
    <w:rsid w:val="00AF6EC2"/>
    <w:rsid w:val="00B56A14"/>
    <w:rsid w:val="00B96A81"/>
    <w:rsid w:val="00BA050D"/>
    <w:rsid w:val="00BA5F25"/>
    <w:rsid w:val="00BB5E01"/>
    <w:rsid w:val="00BF0E02"/>
    <w:rsid w:val="00BF331C"/>
    <w:rsid w:val="00C17AED"/>
    <w:rsid w:val="00C318A5"/>
    <w:rsid w:val="00C40A69"/>
    <w:rsid w:val="00C55887"/>
    <w:rsid w:val="00C81DFA"/>
    <w:rsid w:val="00C83FD8"/>
    <w:rsid w:val="00CC4CE6"/>
    <w:rsid w:val="00D03584"/>
    <w:rsid w:val="00D13376"/>
    <w:rsid w:val="00D75A71"/>
    <w:rsid w:val="00DA3A45"/>
    <w:rsid w:val="00E01302"/>
    <w:rsid w:val="00E03EAB"/>
    <w:rsid w:val="00E107F3"/>
    <w:rsid w:val="00E26908"/>
    <w:rsid w:val="00E52344"/>
    <w:rsid w:val="00E7093E"/>
    <w:rsid w:val="00E71FF2"/>
    <w:rsid w:val="00EB2122"/>
    <w:rsid w:val="00F06461"/>
    <w:rsid w:val="00F32BE5"/>
    <w:rsid w:val="00F37FB4"/>
    <w:rsid w:val="00F5397D"/>
    <w:rsid w:val="00F54C06"/>
    <w:rsid w:val="00F6027B"/>
    <w:rsid w:val="00F64451"/>
    <w:rsid w:val="00F76B12"/>
    <w:rsid w:val="00FB26A0"/>
    <w:rsid w:val="00FC1F68"/>
    <w:rsid w:val="00FC79BE"/>
    <w:rsid w:val="00FD4EE5"/>
    <w:rsid w:val="00FE0A54"/>
    <w:rsid w:val="00FF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54C06"/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locked/>
    <w:rsid w:val="00F54C06"/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Subtitle"/>
    <w:basedOn w:val="a"/>
    <w:next w:val="a4"/>
    <w:link w:val="a5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a5">
    <w:name w:val="Подзаголовок Знак"/>
    <w:basedOn w:val="a0"/>
    <w:link w:val="a3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a6">
    <w:name w:val="Title"/>
    <w:basedOn w:val="a"/>
    <w:next w:val="a3"/>
    <w:link w:val="a7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a7">
    <w:name w:val="Название Знак"/>
    <w:basedOn w:val="a0"/>
    <w:link w:val="a6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4">
    <w:name w:val="Body Text"/>
    <w:basedOn w:val="a"/>
    <w:link w:val="a8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4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a"/>
    <w:link w:val="Bodytext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">
    <w:name w:val="Heading #2"/>
    <w:basedOn w:val="a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41E4A"/>
    <w:pPr>
      <w:ind w:left="720"/>
      <w:contextualSpacing/>
    </w:pPr>
  </w:style>
  <w:style w:type="character" w:customStyle="1" w:styleId="Bodytext">
    <w:name w:val="Body text_"/>
    <w:basedOn w:val="a0"/>
    <w:link w:val="Bodytext1"/>
    <w:uiPriority w:val="99"/>
    <w:locked/>
    <w:rsid w:val="00F64451"/>
    <w:rPr>
      <w:rFonts w:ascii="Times New Roman" w:eastAsia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a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2</cp:revision>
  <cp:lastPrinted>2019-02-13T13:31:00Z</cp:lastPrinted>
  <dcterms:created xsi:type="dcterms:W3CDTF">2019-02-25T06:33:00Z</dcterms:created>
  <dcterms:modified xsi:type="dcterms:W3CDTF">2019-02-25T06:33:00Z</dcterms:modified>
</cp:coreProperties>
</file>