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B76" w:rsidRPr="007B2B76" w:rsidRDefault="007B2B76" w:rsidP="007B2B76">
      <w:pPr>
        <w:overflowPunct w:val="0"/>
        <w:autoSpaceDE w:val="0"/>
        <w:autoSpaceDN w:val="0"/>
        <w:adjustRightInd w:val="0"/>
        <w:jc w:val="right"/>
        <w:textAlignment w:val="baseline"/>
        <w:rPr>
          <w:lang w:val="uk-UA"/>
        </w:rPr>
      </w:pPr>
    </w:p>
    <w:p w:rsidR="007B2B76" w:rsidRPr="007B2B76" w:rsidRDefault="007B2B76" w:rsidP="007B2B76">
      <w:pPr>
        <w:overflowPunct w:val="0"/>
        <w:autoSpaceDE w:val="0"/>
        <w:autoSpaceDN w:val="0"/>
        <w:adjustRightInd w:val="0"/>
        <w:jc w:val="right"/>
        <w:textAlignment w:val="baseline"/>
        <w:rPr>
          <w:b/>
          <w:sz w:val="20"/>
          <w:szCs w:val="20"/>
          <w:lang w:val="uk-UA"/>
        </w:rPr>
      </w:pPr>
      <w:r w:rsidRPr="007B2B76">
        <w:rPr>
          <w:b/>
          <w:sz w:val="20"/>
          <w:szCs w:val="20"/>
          <w:lang w:val="uk-UA"/>
        </w:rPr>
        <w:t>ПРОЄКТ</w:t>
      </w:r>
    </w:p>
    <w:p w:rsidR="007B2B76" w:rsidRPr="007B2B76" w:rsidRDefault="007B2B76" w:rsidP="007B2B76">
      <w:pPr>
        <w:tabs>
          <w:tab w:val="left" w:pos="180"/>
          <w:tab w:val="left" w:pos="4860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sz w:val="20"/>
          <w:szCs w:val="20"/>
          <w:lang w:val="uk-UA"/>
        </w:rPr>
      </w:pPr>
    </w:p>
    <w:p w:rsidR="007B2B76" w:rsidRPr="00151DA2" w:rsidRDefault="007B2B76" w:rsidP="007B2B76">
      <w:pPr>
        <w:tabs>
          <w:tab w:val="left" w:pos="180"/>
          <w:tab w:val="left" w:pos="4860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151DA2">
        <w:rPr>
          <w:b/>
          <w:lang w:val="uk-UA"/>
        </w:rPr>
        <w:t>ПОЯСНЮВАЛЬНА ЗАПИСКА</w:t>
      </w:r>
    </w:p>
    <w:p w:rsidR="00D40A81" w:rsidRPr="00151DA2" w:rsidRDefault="007B2B76" w:rsidP="00D40A81">
      <w:pPr>
        <w:jc w:val="center"/>
        <w:rPr>
          <w:b/>
          <w:bCs/>
        </w:rPr>
      </w:pPr>
      <w:r w:rsidRPr="00151DA2">
        <w:rPr>
          <w:b/>
          <w:lang w:val="uk-UA"/>
        </w:rPr>
        <w:t xml:space="preserve">до </w:t>
      </w:r>
      <w:proofErr w:type="spellStart"/>
      <w:r w:rsidRPr="00151DA2">
        <w:rPr>
          <w:b/>
          <w:lang w:val="uk-UA"/>
        </w:rPr>
        <w:t>проєкту</w:t>
      </w:r>
      <w:proofErr w:type="spellEnd"/>
      <w:r w:rsidRPr="00151DA2">
        <w:rPr>
          <w:b/>
          <w:lang w:val="uk-UA"/>
        </w:rPr>
        <w:t xml:space="preserve"> рішення «</w:t>
      </w:r>
      <w:r w:rsidR="00D40A81" w:rsidRPr="00151DA2">
        <w:rPr>
          <w:b/>
          <w:bCs/>
        </w:rPr>
        <w:t xml:space="preserve">Про </w:t>
      </w:r>
      <w:r w:rsidR="00D40A81" w:rsidRPr="00151DA2">
        <w:rPr>
          <w:b/>
          <w:bCs/>
          <w:lang w:val="uk-UA"/>
        </w:rPr>
        <w:t xml:space="preserve">дострокове </w:t>
      </w:r>
      <w:proofErr w:type="spellStart"/>
      <w:r w:rsidR="00D40A81" w:rsidRPr="00151DA2">
        <w:rPr>
          <w:b/>
          <w:bCs/>
        </w:rPr>
        <w:t>припинення</w:t>
      </w:r>
      <w:proofErr w:type="spellEnd"/>
    </w:p>
    <w:p w:rsidR="00D40A81" w:rsidRPr="00151DA2" w:rsidRDefault="00D40A81" w:rsidP="00D40A81">
      <w:pPr>
        <w:jc w:val="center"/>
        <w:rPr>
          <w:b/>
          <w:bCs/>
          <w:lang w:val="uk-UA"/>
        </w:rPr>
      </w:pPr>
      <w:proofErr w:type="spellStart"/>
      <w:r w:rsidRPr="00151DA2">
        <w:rPr>
          <w:b/>
          <w:bCs/>
        </w:rPr>
        <w:t>повноважень</w:t>
      </w:r>
      <w:proofErr w:type="spellEnd"/>
      <w:r w:rsidRPr="00151DA2">
        <w:rPr>
          <w:b/>
          <w:bCs/>
          <w:lang w:val="uk-UA"/>
        </w:rPr>
        <w:t xml:space="preserve"> керуючого справами</w:t>
      </w:r>
    </w:p>
    <w:p w:rsidR="00D40A81" w:rsidRPr="00151DA2" w:rsidRDefault="00D40A81" w:rsidP="00D40A81">
      <w:pPr>
        <w:jc w:val="center"/>
        <w:rPr>
          <w:b/>
          <w:bCs/>
        </w:rPr>
      </w:pPr>
      <w:r w:rsidRPr="00151DA2">
        <w:rPr>
          <w:b/>
          <w:bCs/>
          <w:lang w:val="uk-UA"/>
        </w:rPr>
        <w:t>(секретаря) виконавчого комітету»</w:t>
      </w:r>
    </w:p>
    <w:p w:rsidR="007B2B76" w:rsidRPr="00453A17" w:rsidRDefault="007B2B76" w:rsidP="00F92EAE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 w:eastAsia="ko-KR"/>
        </w:rPr>
      </w:pPr>
    </w:p>
    <w:p w:rsidR="007B2B76" w:rsidRPr="00151DA2" w:rsidRDefault="007B2B76" w:rsidP="0028314D">
      <w:pPr>
        <w:pStyle w:val="a5"/>
        <w:numPr>
          <w:ilvl w:val="0"/>
          <w:numId w:val="5"/>
        </w:numPr>
        <w:jc w:val="both"/>
        <w:rPr>
          <w:lang w:val="uk-UA"/>
        </w:rPr>
      </w:pPr>
      <w:r w:rsidRPr="007B2B76">
        <w:rPr>
          <w:b/>
          <w:lang w:val="uk-UA" w:eastAsia="ko-KR"/>
        </w:rPr>
        <w:t>Характеристика стану речей в галузі, що врегульовує це рішення</w:t>
      </w:r>
      <w:r w:rsidRPr="007B2B76">
        <w:rPr>
          <w:lang w:val="uk-UA" w:eastAsia="ko-KR"/>
        </w:rPr>
        <w:t>:</w:t>
      </w:r>
      <w:r w:rsidR="00616679">
        <w:rPr>
          <w:lang w:val="uk-UA"/>
        </w:rPr>
        <w:t xml:space="preserve"> </w:t>
      </w:r>
      <w:r w:rsidR="00616679" w:rsidRPr="00151DA2">
        <w:rPr>
          <w:lang w:val="uk-UA"/>
        </w:rPr>
        <w:t xml:space="preserve">рішенням </w:t>
      </w:r>
      <w:r w:rsidR="00616679" w:rsidRPr="00151DA2">
        <w:rPr>
          <w:bCs/>
          <w:lang w:val="uk-UA"/>
        </w:rPr>
        <w:t>Третього апеляційного адміністративного суду від 16.06.2021 по справі №</w:t>
      </w:r>
      <w:r w:rsidR="00616679" w:rsidRPr="00151DA2">
        <w:rPr>
          <w:color w:val="000000"/>
          <w:lang w:val="uk-UA"/>
        </w:rPr>
        <w:t>389/3078/16-а (2-а/389/95/16)</w:t>
      </w:r>
      <w:r w:rsidR="00151DA2" w:rsidRPr="00151DA2">
        <w:rPr>
          <w:color w:val="000000"/>
          <w:lang w:val="uk-UA"/>
        </w:rPr>
        <w:t xml:space="preserve"> поновлено Лілію МЕРЕНКОВУ на посаді начальника відділу кадрової роботи виконавчого комітету </w:t>
      </w:r>
      <w:proofErr w:type="spellStart"/>
      <w:r w:rsidR="00151DA2" w:rsidRPr="00151DA2">
        <w:rPr>
          <w:color w:val="000000"/>
          <w:lang w:val="uk-UA"/>
        </w:rPr>
        <w:t>Знамянської</w:t>
      </w:r>
      <w:proofErr w:type="spellEnd"/>
      <w:r w:rsidR="00151DA2" w:rsidRPr="00151DA2">
        <w:rPr>
          <w:color w:val="000000"/>
          <w:lang w:val="uk-UA"/>
        </w:rPr>
        <w:t xml:space="preserve"> міської ради Кіровоградської області з 25.10.2016</w:t>
      </w:r>
      <w:r w:rsidR="006418AF" w:rsidRPr="00151DA2">
        <w:rPr>
          <w:lang w:val="uk-UA"/>
        </w:rPr>
        <w:t>.</w:t>
      </w:r>
    </w:p>
    <w:p w:rsidR="006418AF" w:rsidRDefault="007B2B76" w:rsidP="006418AF">
      <w:pPr>
        <w:pStyle w:val="a5"/>
        <w:numPr>
          <w:ilvl w:val="0"/>
          <w:numId w:val="5"/>
        </w:numPr>
        <w:jc w:val="both"/>
        <w:rPr>
          <w:lang w:val="uk-UA"/>
        </w:rPr>
      </w:pPr>
      <w:r w:rsidRPr="0028314D">
        <w:rPr>
          <w:b/>
          <w:lang w:val="uk-UA" w:eastAsia="ko-KR"/>
        </w:rPr>
        <w:t>Потреба і мета прийняття рішення</w:t>
      </w:r>
      <w:r w:rsidRPr="0028314D">
        <w:rPr>
          <w:lang w:val="uk-UA" w:eastAsia="ko-KR"/>
        </w:rPr>
        <w:t xml:space="preserve">: </w:t>
      </w:r>
      <w:r w:rsidR="00616679">
        <w:rPr>
          <w:lang w:val="uk-UA"/>
        </w:rPr>
        <w:t>Заява</w:t>
      </w:r>
      <w:r w:rsidR="00616679" w:rsidRPr="00616679">
        <w:rPr>
          <w:bCs/>
          <w:lang w:val="uk-UA"/>
        </w:rPr>
        <w:t xml:space="preserve"> </w:t>
      </w:r>
      <w:r w:rsidR="00616679">
        <w:rPr>
          <w:bCs/>
          <w:lang w:val="uk-UA"/>
        </w:rPr>
        <w:t xml:space="preserve">керуючого справами (секретаря) виконавчого комітету </w:t>
      </w:r>
      <w:proofErr w:type="spellStart"/>
      <w:r w:rsidR="00616679">
        <w:rPr>
          <w:bCs/>
          <w:lang w:val="uk-UA"/>
        </w:rPr>
        <w:t>Знам</w:t>
      </w:r>
      <w:r w:rsidR="00616679" w:rsidRPr="00616679">
        <w:rPr>
          <w:bCs/>
          <w:lang w:val="uk-UA"/>
        </w:rPr>
        <w:t>’</w:t>
      </w:r>
      <w:r w:rsidR="00616679">
        <w:rPr>
          <w:bCs/>
          <w:lang w:val="uk-UA"/>
        </w:rPr>
        <w:t>янської</w:t>
      </w:r>
      <w:proofErr w:type="spellEnd"/>
      <w:r w:rsidR="00616679">
        <w:rPr>
          <w:bCs/>
          <w:lang w:val="uk-UA"/>
        </w:rPr>
        <w:t xml:space="preserve"> міської ради Лілії МЕРЕНКОВОЇ від 03.12.2021 та необхідність виконання постанови Третього апеляційного адміністративного суду від 16.06.2021 по справі </w:t>
      </w:r>
      <w:r w:rsidR="00616679" w:rsidRPr="00C04DB8">
        <w:rPr>
          <w:bCs/>
          <w:lang w:val="uk-UA"/>
        </w:rPr>
        <w:t>№</w:t>
      </w:r>
      <w:r w:rsidR="00616679" w:rsidRPr="00616679">
        <w:rPr>
          <w:color w:val="000000"/>
          <w:lang w:val="uk-UA"/>
        </w:rPr>
        <w:t>389/3078/16-а</w:t>
      </w:r>
      <w:r w:rsidR="00616679">
        <w:rPr>
          <w:color w:val="000000"/>
          <w:lang w:val="uk-UA"/>
        </w:rPr>
        <w:t xml:space="preserve"> </w:t>
      </w:r>
      <w:r w:rsidR="00616679" w:rsidRPr="00616679">
        <w:rPr>
          <w:color w:val="000000"/>
          <w:lang w:val="uk-UA"/>
        </w:rPr>
        <w:t>(2-а/389/95/16)</w:t>
      </w:r>
      <w:r w:rsidR="006418AF">
        <w:rPr>
          <w:lang w:val="uk-UA"/>
        </w:rPr>
        <w:t>.</w:t>
      </w:r>
    </w:p>
    <w:p w:rsidR="006418AF" w:rsidRDefault="007B2B76" w:rsidP="006418AF">
      <w:pPr>
        <w:pStyle w:val="a5"/>
        <w:numPr>
          <w:ilvl w:val="0"/>
          <w:numId w:val="5"/>
        </w:numPr>
        <w:jc w:val="both"/>
        <w:rPr>
          <w:lang w:val="uk-UA"/>
        </w:rPr>
      </w:pPr>
      <w:r w:rsidRPr="006418AF">
        <w:rPr>
          <w:b/>
          <w:lang w:val="uk-UA" w:eastAsia="ko-KR"/>
        </w:rPr>
        <w:t>Прогнозовані суспільні, економічні, фінансові та юридичні наслідки прийняття рішення:</w:t>
      </w:r>
      <w:r w:rsidR="006418AF">
        <w:rPr>
          <w:b/>
          <w:lang w:val="uk-UA" w:eastAsia="ko-KR"/>
        </w:rPr>
        <w:t xml:space="preserve"> </w:t>
      </w:r>
      <w:r w:rsidRPr="006418AF">
        <w:rPr>
          <w:b/>
          <w:lang w:val="uk-UA" w:eastAsia="ko-KR"/>
        </w:rPr>
        <w:t xml:space="preserve"> </w:t>
      </w:r>
      <w:proofErr w:type="spellStart"/>
      <w:r w:rsidR="00616679">
        <w:rPr>
          <w:lang w:val="uk-UA"/>
        </w:rPr>
        <w:t>вииконання</w:t>
      </w:r>
      <w:proofErr w:type="spellEnd"/>
      <w:r w:rsidR="00616679">
        <w:rPr>
          <w:lang w:val="uk-UA"/>
        </w:rPr>
        <w:t xml:space="preserve"> рішення суду</w:t>
      </w:r>
      <w:r w:rsidR="006418AF">
        <w:rPr>
          <w:lang w:val="uk-UA"/>
        </w:rPr>
        <w:t>.</w:t>
      </w:r>
    </w:p>
    <w:p w:rsidR="006418AF" w:rsidRPr="00616679" w:rsidRDefault="007B2B76" w:rsidP="00616679">
      <w:pPr>
        <w:pStyle w:val="a5"/>
        <w:numPr>
          <w:ilvl w:val="0"/>
          <w:numId w:val="5"/>
        </w:numPr>
        <w:jc w:val="both"/>
        <w:rPr>
          <w:lang w:val="uk-UA"/>
        </w:rPr>
      </w:pPr>
      <w:r w:rsidRPr="006418AF">
        <w:rPr>
          <w:b/>
          <w:lang w:val="uk-UA" w:eastAsia="ko-KR"/>
        </w:rPr>
        <w:t xml:space="preserve">Механізм виконання рішення: </w:t>
      </w:r>
      <w:r w:rsidR="00616679">
        <w:rPr>
          <w:lang w:val="uk-UA" w:eastAsia="ko-KR"/>
        </w:rPr>
        <w:t>затвердження міською радою відповідного рішення</w:t>
      </w:r>
      <w:r w:rsidR="006418AF" w:rsidRPr="00616679">
        <w:rPr>
          <w:lang w:val="uk-UA"/>
        </w:rPr>
        <w:t>.</w:t>
      </w:r>
    </w:p>
    <w:p w:rsidR="006418AF" w:rsidRDefault="007B2B76" w:rsidP="006418AF">
      <w:pPr>
        <w:pStyle w:val="a5"/>
        <w:numPr>
          <w:ilvl w:val="0"/>
          <w:numId w:val="5"/>
        </w:numPr>
        <w:jc w:val="both"/>
        <w:rPr>
          <w:lang w:val="uk-UA"/>
        </w:rPr>
      </w:pPr>
      <w:proofErr w:type="spellStart"/>
      <w:r w:rsidRPr="006418AF">
        <w:rPr>
          <w:b/>
        </w:rPr>
        <w:t>Порівняльна</w:t>
      </w:r>
      <w:proofErr w:type="spellEnd"/>
      <w:r w:rsidRPr="006418AF">
        <w:rPr>
          <w:b/>
        </w:rPr>
        <w:t xml:space="preserve"> </w:t>
      </w:r>
      <w:proofErr w:type="spellStart"/>
      <w:r w:rsidRPr="006418AF">
        <w:rPr>
          <w:b/>
        </w:rPr>
        <w:t>таблиця</w:t>
      </w:r>
      <w:proofErr w:type="spellEnd"/>
      <w:r w:rsidRPr="006418AF">
        <w:rPr>
          <w:b/>
        </w:rPr>
        <w:t xml:space="preserve"> </w:t>
      </w:r>
      <w:proofErr w:type="spellStart"/>
      <w:r w:rsidRPr="006418AF">
        <w:rPr>
          <w:b/>
        </w:rPr>
        <w:t>змін</w:t>
      </w:r>
      <w:proofErr w:type="spellEnd"/>
      <w:r w:rsidRPr="006418AF">
        <w:rPr>
          <w:b/>
        </w:rPr>
        <w:t xml:space="preserve"> (у </w:t>
      </w:r>
      <w:proofErr w:type="spellStart"/>
      <w:r w:rsidRPr="006418AF">
        <w:rPr>
          <w:b/>
        </w:rPr>
        <w:t>випадку</w:t>
      </w:r>
      <w:proofErr w:type="spellEnd"/>
      <w:r w:rsidRPr="006418AF">
        <w:rPr>
          <w:b/>
        </w:rPr>
        <w:t xml:space="preserve">, </w:t>
      </w:r>
      <w:proofErr w:type="spellStart"/>
      <w:r w:rsidRPr="006418AF">
        <w:rPr>
          <w:b/>
        </w:rPr>
        <w:t>якщо</w:t>
      </w:r>
      <w:proofErr w:type="spellEnd"/>
      <w:r w:rsidRPr="006418AF">
        <w:rPr>
          <w:b/>
        </w:rPr>
        <w:t xml:space="preserve"> </w:t>
      </w:r>
      <w:proofErr w:type="gramStart"/>
      <w:r w:rsidRPr="006418AF">
        <w:rPr>
          <w:b/>
        </w:rPr>
        <w:t xml:space="preserve">проектом  </w:t>
      </w:r>
      <w:proofErr w:type="spellStart"/>
      <w:r w:rsidRPr="006418AF">
        <w:rPr>
          <w:b/>
        </w:rPr>
        <w:t>рішення</w:t>
      </w:r>
      <w:proofErr w:type="spellEnd"/>
      <w:proofErr w:type="gramEnd"/>
      <w:r w:rsidRPr="006418AF">
        <w:rPr>
          <w:b/>
        </w:rPr>
        <w:t xml:space="preserve"> </w:t>
      </w:r>
      <w:proofErr w:type="spellStart"/>
      <w:r w:rsidRPr="006418AF">
        <w:rPr>
          <w:b/>
        </w:rPr>
        <w:t>пропонується</w:t>
      </w:r>
      <w:proofErr w:type="spellEnd"/>
      <w:r w:rsidRPr="006418AF">
        <w:rPr>
          <w:b/>
        </w:rPr>
        <w:t xml:space="preserve"> внести </w:t>
      </w:r>
      <w:proofErr w:type="spellStart"/>
      <w:r w:rsidRPr="006418AF">
        <w:rPr>
          <w:b/>
        </w:rPr>
        <w:t>зміни</w:t>
      </w:r>
      <w:proofErr w:type="spellEnd"/>
      <w:r w:rsidRPr="006418AF">
        <w:rPr>
          <w:b/>
        </w:rPr>
        <w:t xml:space="preserve"> до </w:t>
      </w:r>
      <w:proofErr w:type="spellStart"/>
      <w:r w:rsidRPr="006418AF">
        <w:rPr>
          <w:b/>
        </w:rPr>
        <w:t>існуючого</w:t>
      </w:r>
      <w:proofErr w:type="spellEnd"/>
      <w:r w:rsidRPr="006418AF">
        <w:rPr>
          <w:b/>
        </w:rPr>
        <w:t xml:space="preserve"> </w:t>
      </w:r>
      <w:proofErr w:type="spellStart"/>
      <w:r w:rsidRPr="006418AF">
        <w:rPr>
          <w:b/>
        </w:rPr>
        <w:t>рішення</w:t>
      </w:r>
      <w:proofErr w:type="spellEnd"/>
      <w:r w:rsidRPr="006418AF">
        <w:rPr>
          <w:b/>
        </w:rPr>
        <w:t xml:space="preserve"> ради):</w:t>
      </w:r>
      <w:r w:rsidRPr="007B2B76">
        <w:t xml:space="preserve"> </w:t>
      </w:r>
      <w:r w:rsidR="006418AF">
        <w:rPr>
          <w:lang w:val="uk-UA"/>
        </w:rPr>
        <w:t>не потребує.</w:t>
      </w:r>
    </w:p>
    <w:p w:rsidR="006418AF" w:rsidRPr="006418AF" w:rsidRDefault="007B2B76" w:rsidP="006418AF">
      <w:pPr>
        <w:pStyle w:val="a5"/>
        <w:numPr>
          <w:ilvl w:val="0"/>
          <w:numId w:val="5"/>
        </w:numPr>
        <w:jc w:val="both"/>
        <w:rPr>
          <w:lang w:val="uk-UA"/>
        </w:rPr>
      </w:pPr>
      <w:r w:rsidRPr="006418AF">
        <w:rPr>
          <w:b/>
          <w:lang w:val="uk-UA"/>
        </w:rPr>
        <w:t xml:space="preserve">Дата оприлюднення проєкту рішення та назва, електронного надання, або іншого місця оприлюднення: </w:t>
      </w:r>
      <w:r w:rsidR="006418AF">
        <w:rPr>
          <w:b/>
          <w:lang w:val="uk-UA"/>
        </w:rPr>
        <w:t xml:space="preserve">сайт </w:t>
      </w:r>
      <w:proofErr w:type="spellStart"/>
      <w:r w:rsidR="006418AF">
        <w:rPr>
          <w:b/>
          <w:lang w:val="uk-UA"/>
        </w:rPr>
        <w:t>Знам’янської</w:t>
      </w:r>
      <w:proofErr w:type="spellEnd"/>
      <w:r w:rsidR="006418AF">
        <w:rPr>
          <w:b/>
          <w:lang w:val="uk-UA"/>
        </w:rPr>
        <w:t xml:space="preserve"> міської ради, </w:t>
      </w:r>
      <w:r w:rsidR="00616679">
        <w:rPr>
          <w:b/>
          <w:lang w:val="uk-UA"/>
        </w:rPr>
        <w:t>03</w:t>
      </w:r>
      <w:r w:rsidR="00BB17F0">
        <w:rPr>
          <w:b/>
          <w:lang w:val="uk-UA"/>
        </w:rPr>
        <w:t>.12.2021 р</w:t>
      </w:r>
      <w:r w:rsidR="006418AF">
        <w:rPr>
          <w:b/>
          <w:lang w:val="uk-UA"/>
        </w:rPr>
        <w:t>.</w:t>
      </w:r>
    </w:p>
    <w:p w:rsidR="007B2B76" w:rsidRPr="006418AF" w:rsidRDefault="007B2B76" w:rsidP="006418AF">
      <w:pPr>
        <w:pStyle w:val="a5"/>
        <w:numPr>
          <w:ilvl w:val="0"/>
          <w:numId w:val="5"/>
        </w:numPr>
        <w:jc w:val="both"/>
        <w:rPr>
          <w:lang w:val="uk-UA"/>
        </w:rPr>
      </w:pPr>
      <w:r w:rsidRPr="006418AF">
        <w:rPr>
          <w:b/>
          <w:lang w:val="uk-UA"/>
        </w:rPr>
        <w:t xml:space="preserve">Дата, підпис та ПІБ суб’єкту подання проєкту рішення:  </w:t>
      </w:r>
    </w:p>
    <w:p w:rsidR="007B2B76" w:rsidRPr="007B2B76" w:rsidRDefault="007B2B76" w:rsidP="00BB17F0">
      <w:pPr>
        <w:tabs>
          <w:tab w:val="left" w:pos="2496"/>
          <w:tab w:val="left" w:pos="5916"/>
        </w:tabs>
        <w:overflowPunct w:val="0"/>
        <w:autoSpaceDE w:val="0"/>
        <w:autoSpaceDN w:val="0"/>
        <w:adjustRightInd w:val="0"/>
        <w:spacing w:after="120"/>
        <w:textAlignment w:val="baseline"/>
        <w:rPr>
          <w:lang w:val="uk-UA"/>
        </w:rPr>
      </w:pPr>
      <w:r w:rsidRPr="007B2B76">
        <w:rPr>
          <w:b/>
          <w:sz w:val="20"/>
          <w:szCs w:val="20"/>
          <w:lang w:val="uk-UA"/>
        </w:rPr>
        <w:tab/>
      </w:r>
      <w:r w:rsidR="00D40A81">
        <w:rPr>
          <w:b/>
          <w:lang w:val="uk-UA"/>
        </w:rPr>
        <w:t>03.12</w:t>
      </w:r>
      <w:r w:rsidR="00BB17F0" w:rsidRPr="00BB17F0">
        <w:rPr>
          <w:b/>
          <w:lang w:val="uk-UA"/>
        </w:rPr>
        <w:t>.2021</w:t>
      </w:r>
      <w:r w:rsidR="00BB17F0">
        <w:rPr>
          <w:b/>
          <w:sz w:val="20"/>
          <w:szCs w:val="20"/>
          <w:lang w:val="uk-UA"/>
        </w:rPr>
        <w:tab/>
      </w:r>
      <w:r w:rsidR="00D40A81">
        <w:rPr>
          <w:lang w:val="uk-UA"/>
        </w:rPr>
        <w:t>Володимир</w:t>
      </w:r>
      <w:r w:rsidRPr="007B2B76">
        <w:rPr>
          <w:lang w:val="uk-UA"/>
        </w:rPr>
        <w:t xml:space="preserve"> </w:t>
      </w:r>
      <w:r w:rsidR="00D40A81">
        <w:rPr>
          <w:lang w:val="uk-UA"/>
        </w:rPr>
        <w:t>СОКИРКО</w:t>
      </w:r>
    </w:p>
    <w:p w:rsidR="007B2B76" w:rsidRPr="006418AF" w:rsidRDefault="007B2B76" w:rsidP="006418AF">
      <w:pPr>
        <w:pStyle w:val="a5"/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b/>
        </w:rPr>
      </w:pPr>
      <w:r w:rsidRPr="006418AF">
        <w:rPr>
          <w:b/>
        </w:rPr>
        <w:t xml:space="preserve">Дата </w:t>
      </w:r>
      <w:proofErr w:type="spellStart"/>
      <w:r w:rsidRPr="006418AF">
        <w:rPr>
          <w:b/>
        </w:rPr>
        <w:t>отримання</w:t>
      </w:r>
      <w:proofErr w:type="spellEnd"/>
      <w:r w:rsidRPr="006418AF">
        <w:rPr>
          <w:b/>
        </w:rPr>
        <w:t xml:space="preserve"> </w:t>
      </w:r>
      <w:proofErr w:type="spellStart"/>
      <w:r w:rsidRPr="006418AF">
        <w:rPr>
          <w:b/>
        </w:rPr>
        <w:t>проєкту</w:t>
      </w:r>
      <w:proofErr w:type="spellEnd"/>
      <w:r w:rsidRPr="006418AF">
        <w:rPr>
          <w:b/>
        </w:rPr>
        <w:t xml:space="preserve"> </w:t>
      </w:r>
      <w:proofErr w:type="spellStart"/>
      <w:r w:rsidRPr="006418AF">
        <w:rPr>
          <w:b/>
        </w:rPr>
        <w:t>рішення</w:t>
      </w:r>
      <w:proofErr w:type="spellEnd"/>
      <w:r w:rsidRPr="006418AF">
        <w:rPr>
          <w:b/>
        </w:rPr>
        <w:t xml:space="preserve"> та </w:t>
      </w:r>
      <w:proofErr w:type="spellStart"/>
      <w:r w:rsidRPr="006418AF">
        <w:rPr>
          <w:b/>
        </w:rPr>
        <w:t>пояснювальної</w:t>
      </w:r>
      <w:proofErr w:type="spellEnd"/>
      <w:r w:rsidRPr="006418AF">
        <w:rPr>
          <w:b/>
        </w:rPr>
        <w:t xml:space="preserve"> записки, </w:t>
      </w:r>
      <w:proofErr w:type="spellStart"/>
      <w:r w:rsidRPr="006418AF">
        <w:rPr>
          <w:b/>
        </w:rPr>
        <w:t>що</w:t>
      </w:r>
      <w:proofErr w:type="spellEnd"/>
      <w:r w:rsidRPr="006418AF">
        <w:rPr>
          <w:b/>
        </w:rPr>
        <w:t xml:space="preserve"> </w:t>
      </w:r>
      <w:proofErr w:type="spellStart"/>
      <w:r w:rsidRPr="006418AF">
        <w:rPr>
          <w:b/>
        </w:rPr>
        <w:t>засвідчена</w:t>
      </w:r>
      <w:proofErr w:type="spellEnd"/>
      <w:r w:rsidRPr="006418AF">
        <w:rPr>
          <w:b/>
        </w:rPr>
        <w:t xml:space="preserve"> </w:t>
      </w:r>
      <w:proofErr w:type="spellStart"/>
      <w:r w:rsidRPr="006418AF">
        <w:rPr>
          <w:b/>
        </w:rPr>
        <w:t>підписом</w:t>
      </w:r>
      <w:proofErr w:type="spellEnd"/>
      <w:r w:rsidRPr="006418AF">
        <w:rPr>
          <w:b/>
        </w:rPr>
        <w:t xml:space="preserve"> секретаря </w:t>
      </w:r>
      <w:proofErr w:type="spellStart"/>
      <w:r w:rsidRPr="006418AF">
        <w:rPr>
          <w:b/>
        </w:rPr>
        <w:t>міської</w:t>
      </w:r>
      <w:proofErr w:type="spellEnd"/>
      <w:r w:rsidRPr="006418AF">
        <w:rPr>
          <w:b/>
        </w:rPr>
        <w:t xml:space="preserve"> ради та </w:t>
      </w:r>
      <w:proofErr w:type="spellStart"/>
      <w:r w:rsidRPr="006418AF">
        <w:rPr>
          <w:b/>
        </w:rPr>
        <w:t>печаткою</w:t>
      </w:r>
      <w:proofErr w:type="spellEnd"/>
      <w:r w:rsidRPr="006418AF">
        <w:rPr>
          <w:b/>
        </w:rPr>
        <w:t xml:space="preserve"> «Для </w:t>
      </w:r>
      <w:proofErr w:type="spellStart"/>
      <w:r w:rsidRPr="006418AF">
        <w:rPr>
          <w:b/>
        </w:rPr>
        <w:t>документів</w:t>
      </w:r>
      <w:proofErr w:type="spellEnd"/>
      <w:r w:rsidRPr="006418AF">
        <w:rPr>
          <w:b/>
        </w:rPr>
        <w:t>»:</w:t>
      </w:r>
      <w:r w:rsidRPr="006418AF">
        <w:rPr>
          <w:b/>
        </w:rPr>
        <w:tab/>
        <w:t xml:space="preserve">        </w:t>
      </w:r>
    </w:p>
    <w:p w:rsidR="007B2B76" w:rsidRPr="007B2B76" w:rsidRDefault="007B2B76" w:rsidP="007B2B76">
      <w:pPr>
        <w:tabs>
          <w:tab w:val="left" w:pos="5848"/>
        </w:tabs>
        <w:overflowPunct w:val="0"/>
        <w:autoSpaceDE w:val="0"/>
        <w:autoSpaceDN w:val="0"/>
        <w:adjustRightInd w:val="0"/>
        <w:textAlignment w:val="baseline"/>
        <w:rPr>
          <w:bCs/>
          <w:lang w:val="uk-UA"/>
        </w:rPr>
      </w:pPr>
      <w:r w:rsidRPr="007B2B76">
        <w:rPr>
          <w:bCs/>
          <w:lang w:val="en-US"/>
        </w:rPr>
        <w:tab/>
      </w:r>
    </w:p>
    <w:p w:rsidR="007B2B76" w:rsidRPr="007B2B76" w:rsidRDefault="007B2B76" w:rsidP="00BB17F0">
      <w:pPr>
        <w:tabs>
          <w:tab w:val="left" w:pos="2580"/>
          <w:tab w:val="left" w:pos="5848"/>
        </w:tabs>
        <w:overflowPunct w:val="0"/>
        <w:autoSpaceDE w:val="0"/>
        <w:autoSpaceDN w:val="0"/>
        <w:adjustRightInd w:val="0"/>
        <w:textAlignment w:val="baseline"/>
        <w:rPr>
          <w:bCs/>
          <w:lang w:val="uk-UA"/>
        </w:rPr>
      </w:pPr>
      <w:r w:rsidRPr="007B2B76">
        <w:rPr>
          <w:bCs/>
          <w:lang w:val="uk-UA"/>
        </w:rPr>
        <w:tab/>
      </w:r>
      <w:r w:rsidR="00616679">
        <w:rPr>
          <w:bCs/>
          <w:lang w:val="uk-UA"/>
        </w:rPr>
        <w:t>03.12</w:t>
      </w:r>
      <w:r w:rsidR="00BB17F0">
        <w:rPr>
          <w:bCs/>
          <w:lang w:val="uk-UA"/>
        </w:rPr>
        <w:t>.2021</w:t>
      </w:r>
      <w:r w:rsidR="00BB17F0">
        <w:rPr>
          <w:bCs/>
          <w:lang w:val="uk-UA"/>
        </w:rPr>
        <w:tab/>
      </w:r>
      <w:r w:rsidRPr="007B2B76">
        <w:rPr>
          <w:bCs/>
          <w:lang w:val="uk-UA"/>
        </w:rPr>
        <w:t>Вікторія ЗЕЛЕНСЬКА</w:t>
      </w:r>
    </w:p>
    <w:p w:rsidR="007B2B76" w:rsidRPr="007B2B76" w:rsidRDefault="007B2B76" w:rsidP="007B2B76">
      <w:pPr>
        <w:overflowPunct w:val="0"/>
        <w:autoSpaceDE w:val="0"/>
        <w:autoSpaceDN w:val="0"/>
        <w:adjustRightInd w:val="0"/>
        <w:jc w:val="right"/>
        <w:textAlignment w:val="baseline"/>
        <w:rPr>
          <w:lang w:val="uk-UA"/>
        </w:rPr>
      </w:pPr>
      <w:r w:rsidRPr="007B2B76">
        <w:rPr>
          <w:sz w:val="20"/>
          <w:szCs w:val="20"/>
          <w:lang w:val="uk-UA"/>
        </w:rPr>
        <w:tab/>
      </w:r>
      <w:r w:rsidRPr="007B2B76">
        <w:rPr>
          <w:sz w:val="20"/>
          <w:szCs w:val="20"/>
          <w:lang w:val="uk-UA"/>
        </w:rPr>
        <w:tab/>
      </w:r>
      <w:r w:rsidRPr="007B2B76">
        <w:rPr>
          <w:sz w:val="20"/>
          <w:szCs w:val="20"/>
          <w:lang w:val="uk-UA"/>
        </w:rPr>
        <w:tab/>
      </w:r>
    </w:p>
    <w:p w:rsidR="007B2B76" w:rsidRPr="007B2B76" w:rsidRDefault="007B2B76" w:rsidP="007B2B76">
      <w:pPr>
        <w:overflowPunct w:val="0"/>
        <w:autoSpaceDE w:val="0"/>
        <w:autoSpaceDN w:val="0"/>
        <w:adjustRightInd w:val="0"/>
        <w:jc w:val="right"/>
        <w:textAlignment w:val="baseline"/>
        <w:rPr>
          <w:lang w:val="uk-UA"/>
        </w:rPr>
      </w:pPr>
    </w:p>
    <w:p w:rsidR="007B2B76" w:rsidRPr="007B2B76" w:rsidRDefault="007B2B76" w:rsidP="007B2B76">
      <w:pPr>
        <w:overflowPunct w:val="0"/>
        <w:autoSpaceDE w:val="0"/>
        <w:autoSpaceDN w:val="0"/>
        <w:adjustRightInd w:val="0"/>
        <w:jc w:val="right"/>
        <w:textAlignment w:val="baseline"/>
        <w:rPr>
          <w:lang w:val="uk-UA"/>
        </w:rPr>
      </w:pPr>
    </w:p>
    <w:p w:rsidR="007B2B76" w:rsidRPr="007B2B76" w:rsidRDefault="007B2B76" w:rsidP="007B2B76">
      <w:pPr>
        <w:overflowPunct w:val="0"/>
        <w:autoSpaceDE w:val="0"/>
        <w:autoSpaceDN w:val="0"/>
        <w:adjustRightInd w:val="0"/>
        <w:jc w:val="right"/>
        <w:textAlignment w:val="baseline"/>
        <w:rPr>
          <w:lang w:val="uk-UA"/>
        </w:rPr>
      </w:pPr>
    </w:p>
    <w:p w:rsidR="007B2B76" w:rsidRPr="007B2B76" w:rsidRDefault="007B2B76" w:rsidP="007B2B76">
      <w:pPr>
        <w:overflowPunct w:val="0"/>
        <w:autoSpaceDE w:val="0"/>
        <w:autoSpaceDN w:val="0"/>
        <w:adjustRightInd w:val="0"/>
        <w:jc w:val="right"/>
        <w:textAlignment w:val="baseline"/>
        <w:rPr>
          <w:lang w:val="uk-UA"/>
        </w:rPr>
      </w:pPr>
    </w:p>
    <w:p w:rsidR="007B2B76" w:rsidRPr="007B2B76" w:rsidRDefault="007B2B76" w:rsidP="007B2B76">
      <w:pPr>
        <w:overflowPunct w:val="0"/>
        <w:autoSpaceDE w:val="0"/>
        <w:autoSpaceDN w:val="0"/>
        <w:adjustRightInd w:val="0"/>
        <w:jc w:val="right"/>
        <w:textAlignment w:val="baseline"/>
        <w:rPr>
          <w:lang w:val="uk-UA"/>
        </w:rPr>
      </w:pPr>
    </w:p>
    <w:p w:rsidR="007B2B76" w:rsidRPr="007B2B76" w:rsidRDefault="007B2B76" w:rsidP="007B2B76">
      <w:pPr>
        <w:overflowPunct w:val="0"/>
        <w:autoSpaceDE w:val="0"/>
        <w:autoSpaceDN w:val="0"/>
        <w:adjustRightInd w:val="0"/>
        <w:jc w:val="right"/>
        <w:textAlignment w:val="baseline"/>
        <w:rPr>
          <w:lang w:val="uk-UA"/>
        </w:rPr>
      </w:pPr>
    </w:p>
    <w:p w:rsidR="007B2B76" w:rsidRPr="007B2B76" w:rsidRDefault="007B2B76" w:rsidP="007B2B76">
      <w:pPr>
        <w:overflowPunct w:val="0"/>
        <w:autoSpaceDE w:val="0"/>
        <w:autoSpaceDN w:val="0"/>
        <w:adjustRightInd w:val="0"/>
        <w:textAlignment w:val="baseline"/>
        <w:rPr>
          <w:lang w:val="uk-UA"/>
        </w:rPr>
      </w:pPr>
    </w:p>
    <w:p w:rsidR="007B2B76" w:rsidRPr="007B2B76" w:rsidRDefault="007B2B76" w:rsidP="007B2B76">
      <w:pPr>
        <w:overflowPunct w:val="0"/>
        <w:autoSpaceDE w:val="0"/>
        <w:autoSpaceDN w:val="0"/>
        <w:adjustRightInd w:val="0"/>
        <w:jc w:val="right"/>
        <w:textAlignment w:val="baseline"/>
        <w:rPr>
          <w:lang w:val="uk-UA"/>
        </w:rPr>
      </w:pPr>
    </w:p>
    <w:p w:rsidR="007B2B76" w:rsidRPr="007B2B76" w:rsidRDefault="007B2B76" w:rsidP="007B2B76">
      <w:pPr>
        <w:overflowPunct w:val="0"/>
        <w:autoSpaceDE w:val="0"/>
        <w:autoSpaceDN w:val="0"/>
        <w:adjustRightInd w:val="0"/>
        <w:jc w:val="right"/>
        <w:textAlignment w:val="baseline"/>
        <w:rPr>
          <w:lang w:val="uk-UA"/>
        </w:rPr>
      </w:pPr>
    </w:p>
    <w:p w:rsidR="007B2B76" w:rsidRPr="007B2B76" w:rsidRDefault="007B2B76" w:rsidP="007B2B76">
      <w:pPr>
        <w:overflowPunct w:val="0"/>
        <w:autoSpaceDE w:val="0"/>
        <w:autoSpaceDN w:val="0"/>
        <w:adjustRightInd w:val="0"/>
        <w:jc w:val="right"/>
        <w:textAlignment w:val="baseline"/>
        <w:rPr>
          <w:lang w:val="uk-UA"/>
        </w:rPr>
      </w:pPr>
    </w:p>
    <w:p w:rsidR="007B2B76" w:rsidRPr="007B2B76" w:rsidRDefault="007B2B76" w:rsidP="007B2B76">
      <w:pPr>
        <w:overflowPunct w:val="0"/>
        <w:autoSpaceDE w:val="0"/>
        <w:autoSpaceDN w:val="0"/>
        <w:adjustRightInd w:val="0"/>
        <w:jc w:val="right"/>
        <w:textAlignment w:val="baseline"/>
        <w:rPr>
          <w:lang w:val="uk-UA"/>
        </w:rPr>
      </w:pPr>
    </w:p>
    <w:p w:rsidR="00684BA8" w:rsidRDefault="00684BA8" w:rsidP="006418AF">
      <w:pPr>
        <w:rPr>
          <w:lang w:val="uk-UA"/>
        </w:rPr>
      </w:pPr>
    </w:p>
    <w:p w:rsidR="00D15373" w:rsidRDefault="00D15373" w:rsidP="006418AF">
      <w:pPr>
        <w:rPr>
          <w:b/>
          <w:bCs/>
          <w:sz w:val="20"/>
          <w:szCs w:val="20"/>
          <w:lang w:val="uk-UA"/>
        </w:rPr>
      </w:pPr>
    </w:p>
    <w:p w:rsidR="00151DA2" w:rsidRDefault="00151DA2" w:rsidP="007B2B76">
      <w:pPr>
        <w:jc w:val="center"/>
        <w:rPr>
          <w:b/>
          <w:lang w:val="uk-UA"/>
        </w:rPr>
      </w:pPr>
    </w:p>
    <w:p w:rsidR="00151DA2" w:rsidRDefault="00151DA2" w:rsidP="007B2B76">
      <w:pPr>
        <w:jc w:val="center"/>
        <w:rPr>
          <w:b/>
          <w:lang w:val="uk-UA"/>
        </w:rPr>
      </w:pPr>
    </w:p>
    <w:p w:rsidR="00151DA2" w:rsidRDefault="00151DA2" w:rsidP="007B2B76">
      <w:pPr>
        <w:jc w:val="center"/>
        <w:rPr>
          <w:b/>
          <w:lang w:val="uk-UA"/>
        </w:rPr>
      </w:pPr>
    </w:p>
    <w:p w:rsidR="00151DA2" w:rsidRDefault="00151DA2" w:rsidP="007B2B76">
      <w:pPr>
        <w:jc w:val="center"/>
        <w:rPr>
          <w:b/>
          <w:lang w:val="uk-UA"/>
        </w:rPr>
      </w:pPr>
    </w:p>
    <w:p w:rsidR="00151DA2" w:rsidRDefault="00151DA2" w:rsidP="007B2B76">
      <w:pPr>
        <w:jc w:val="center"/>
        <w:rPr>
          <w:b/>
          <w:lang w:val="uk-UA"/>
        </w:rPr>
      </w:pPr>
    </w:p>
    <w:p w:rsidR="00151DA2" w:rsidRDefault="00151DA2" w:rsidP="007B2B76">
      <w:pPr>
        <w:jc w:val="center"/>
        <w:rPr>
          <w:b/>
          <w:lang w:val="uk-UA"/>
        </w:rPr>
      </w:pPr>
    </w:p>
    <w:p w:rsidR="00151DA2" w:rsidRDefault="00151DA2" w:rsidP="007B2B76">
      <w:pPr>
        <w:jc w:val="center"/>
        <w:rPr>
          <w:b/>
          <w:lang w:val="uk-UA"/>
        </w:rPr>
      </w:pPr>
    </w:p>
    <w:p w:rsidR="00151DA2" w:rsidRDefault="00151DA2" w:rsidP="007B2B76">
      <w:pPr>
        <w:jc w:val="center"/>
        <w:rPr>
          <w:b/>
          <w:lang w:val="uk-UA"/>
        </w:rPr>
      </w:pPr>
    </w:p>
    <w:p w:rsidR="007B2B76" w:rsidRPr="007B2B76" w:rsidRDefault="007B2B76" w:rsidP="007B2B76">
      <w:pPr>
        <w:jc w:val="center"/>
        <w:rPr>
          <w:b/>
          <w:lang w:val="uk-UA"/>
        </w:rPr>
      </w:pPr>
      <w:proofErr w:type="spellStart"/>
      <w:r w:rsidRPr="007B2B76">
        <w:rPr>
          <w:b/>
          <w:lang w:val="uk-UA"/>
        </w:rPr>
        <w:t>Знам’янська</w:t>
      </w:r>
      <w:proofErr w:type="spellEnd"/>
      <w:r w:rsidRPr="007B2B76">
        <w:rPr>
          <w:b/>
          <w:lang w:val="uk-UA"/>
        </w:rPr>
        <w:t xml:space="preserve"> міська рада </w:t>
      </w:r>
    </w:p>
    <w:p w:rsidR="007B2B76" w:rsidRPr="007B2B76" w:rsidRDefault="007B2B76" w:rsidP="007B2B76">
      <w:pPr>
        <w:jc w:val="center"/>
        <w:rPr>
          <w:b/>
          <w:lang w:val="uk-UA"/>
        </w:rPr>
      </w:pPr>
      <w:r w:rsidRPr="007B2B76">
        <w:rPr>
          <w:b/>
          <w:lang w:val="uk-UA"/>
        </w:rPr>
        <w:t xml:space="preserve">Кропивницького району Кіровоградської області </w:t>
      </w:r>
    </w:p>
    <w:p w:rsidR="007B2B76" w:rsidRPr="007B2B76" w:rsidRDefault="007B2B76" w:rsidP="007B2B76">
      <w:pPr>
        <w:jc w:val="center"/>
        <w:rPr>
          <w:b/>
          <w:lang w:val="uk-UA"/>
        </w:rPr>
      </w:pPr>
      <w:r w:rsidRPr="007B2B76">
        <w:rPr>
          <w:b/>
          <w:lang w:val="uk-UA"/>
        </w:rPr>
        <w:t xml:space="preserve">    ____</w:t>
      </w:r>
      <w:r w:rsidRPr="007B2B76">
        <w:rPr>
          <w:b/>
        </w:rPr>
        <w:t xml:space="preserve"> </w:t>
      </w:r>
      <w:r w:rsidRPr="007B2B76">
        <w:rPr>
          <w:b/>
          <w:lang w:val="uk-UA"/>
        </w:rPr>
        <w:t xml:space="preserve">сесія </w:t>
      </w:r>
      <w:r w:rsidRPr="007B2B76">
        <w:rPr>
          <w:b/>
          <w:lang w:val="en-US"/>
        </w:rPr>
        <w:t>VIII</w:t>
      </w:r>
      <w:r w:rsidRPr="007B2B76">
        <w:rPr>
          <w:b/>
          <w:lang w:val="uk-UA"/>
        </w:rPr>
        <w:t xml:space="preserve"> скликання</w:t>
      </w:r>
    </w:p>
    <w:p w:rsidR="007B2B76" w:rsidRPr="007B2B76" w:rsidRDefault="007B2B76" w:rsidP="007B2B76">
      <w:pPr>
        <w:jc w:val="center"/>
        <w:rPr>
          <w:b/>
          <w:lang w:val="uk-UA"/>
        </w:rPr>
      </w:pPr>
    </w:p>
    <w:p w:rsidR="007B2B76" w:rsidRPr="007B2B76" w:rsidRDefault="007B2B76" w:rsidP="007B2B76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lang w:val="uk-UA"/>
        </w:rPr>
      </w:pPr>
      <w:r w:rsidRPr="007B2B76">
        <w:rPr>
          <w:b/>
          <w:bCs/>
          <w:lang w:val="uk-UA"/>
        </w:rPr>
        <w:t xml:space="preserve">Р І Ш Е Н </w:t>
      </w:r>
      <w:proofErr w:type="spellStart"/>
      <w:r w:rsidRPr="007B2B76">
        <w:rPr>
          <w:b/>
          <w:bCs/>
          <w:lang w:val="uk-UA"/>
        </w:rPr>
        <w:t>Н</w:t>
      </w:r>
      <w:proofErr w:type="spellEnd"/>
      <w:r w:rsidRPr="007B2B76">
        <w:rPr>
          <w:b/>
          <w:bCs/>
          <w:lang w:val="uk-UA"/>
        </w:rPr>
        <w:t xml:space="preserve"> Я</w:t>
      </w:r>
    </w:p>
    <w:p w:rsidR="007B2B76" w:rsidRPr="007B2B76" w:rsidRDefault="007B2B76" w:rsidP="007B2B76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lang w:val="uk-UA"/>
        </w:rPr>
      </w:pPr>
    </w:p>
    <w:p w:rsidR="007B2B76" w:rsidRPr="007B2B76" w:rsidRDefault="007B2B76" w:rsidP="007B2B76">
      <w:pPr>
        <w:overflowPunct w:val="0"/>
        <w:autoSpaceDE w:val="0"/>
        <w:autoSpaceDN w:val="0"/>
        <w:adjustRightInd w:val="0"/>
        <w:jc w:val="both"/>
        <w:textAlignment w:val="baseline"/>
        <w:rPr>
          <w:lang w:val="uk-UA"/>
        </w:rPr>
      </w:pPr>
      <w:r w:rsidRPr="007B2B76">
        <w:rPr>
          <w:lang w:val="uk-UA"/>
        </w:rPr>
        <w:t xml:space="preserve">від                    20____  року                                                                  </w:t>
      </w:r>
      <w:r w:rsidRPr="007B2B76">
        <w:rPr>
          <w:lang w:val="uk-UA"/>
        </w:rPr>
        <w:tab/>
      </w:r>
      <w:r w:rsidRPr="007B2B76">
        <w:rPr>
          <w:lang w:val="uk-UA"/>
        </w:rPr>
        <w:tab/>
      </w:r>
      <w:r w:rsidRPr="007B2B76">
        <w:rPr>
          <w:b/>
          <w:lang w:val="uk-UA"/>
        </w:rPr>
        <w:t>№</w:t>
      </w:r>
    </w:p>
    <w:p w:rsidR="007B2B76" w:rsidRPr="007B2B76" w:rsidRDefault="007B2B76" w:rsidP="007B2B76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7B2B76">
        <w:rPr>
          <w:lang w:val="uk-UA"/>
        </w:rPr>
        <w:t>м. Знам’янка</w:t>
      </w:r>
    </w:p>
    <w:p w:rsidR="00772E02" w:rsidRDefault="00772E02" w:rsidP="00772E02">
      <w:pPr>
        <w:jc w:val="center"/>
        <w:rPr>
          <w:b/>
          <w:bCs/>
          <w:lang w:val="uk-UA"/>
        </w:rPr>
      </w:pPr>
    </w:p>
    <w:p w:rsidR="00772E02" w:rsidRPr="001518BB" w:rsidRDefault="00772E02" w:rsidP="00772E02">
      <w:pPr>
        <w:rPr>
          <w:bCs/>
        </w:rPr>
      </w:pPr>
      <w:r w:rsidRPr="001518BB">
        <w:rPr>
          <w:b/>
          <w:bCs/>
        </w:rPr>
        <w:t xml:space="preserve">                                                                                                   </w:t>
      </w:r>
      <w:r>
        <w:rPr>
          <w:b/>
          <w:bCs/>
        </w:rPr>
        <w:t xml:space="preserve">      </w:t>
      </w:r>
      <w:r w:rsidRPr="001518BB">
        <w:rPr>
          <w:bCs/>
        </w:rPr>
        <w:t xml:space="preserve">      </w:t>
      </w:r>
    </w:p>
    <w:p w:rsidR="00B11928" w:rsidRDefault="00FE3434" w:rsidP="00772E02">
      <w:pPr>
        <w:rPr>
          <w:bCs/>
        </w:rPr>
      </w:pPr>
      <w:r>
        <w:rPr>
          <w:bCs/>
        </w:rPr>
        <w:t xml:space="preserve">Про </w:t>
      </w:r>
      <w:r w:rsidR="00B11928">
        <w:rPr>
          <w:bCs/>
          <w:lang w:val="uk-UA"/>
        </w:rPr>
        <w:t xml:space="preserve">дострокове </w:t>
      </w:r>
      <w:proofErr w:type="spellStart"/>
      <w:r>
        <w:rPr>
          <w:bCs/>
        </w:rPr>
        <w:t>припинення</w:t>
      </w:r>
      <w:proofErr w:type="spellEnd"/>
      <w:r>
        <w:rPr>
          <w:bCs/>
        </w:rPr>
        <w:t xml:space="preserve"> </w:t>
      </w:r>
    </w:p>
    <w:p w:rsidR="00B11928" w:rsidRDefault="00B11928" w:rsidP="00772E02">
      <w:pPr>
        <w:rPr>
          <w:bCs/>
          <w:lang w:val="uk-UA"/>
        </w:rPr>
      </w:pPr>
      <w:proofErr w:type="spellStart"/>
      <w:r>
        <w:rPr>
          <w:bCs/>
        </w:rPr>
        <w:t>п</w:t>
      </w:r>
      <w:r w:rsidR="00FE3434">
        <w:rPr>
          <w:bCs/>
        </w:rPr>
        <w:t>овноважень</w:t>
      </w:r>
      <w:proofErr w:type="spellEnd"/>
      <w:r>
        <w:rPr>
          <w:bCs/>
          <w:lang w:val="uk-UA"/>
        </w:rPr>
        <w:t xml:space="preserve"> </w:t>
      </w:r>
      <w:r w:rsidR="00FE3434">
        <w:rPr>
          <w:bCs/>
          <w:lang w:val="uk-UA"/>
        </w:rPr>
        <w:t xml:space="preserve">керуючого справами </w:t>
      </w:r>
    </w:p>
    <w:p w:rsidR="00FE3434" w:rsidRPr="00C248BD" w:rsidRDefault="00FE3434" w:rsidP="00772E02">
      <w:pPr>
        <w:rPr>
          <w:bCs/>
          <w:lang w:val="uk-UA"/>
        </w:rPr>
      </w:pPr>
      <w:r>
        <w:rPr>
          <w:bCs/>
          <w:lang w:val="uk-UA"/>
        </w:rPr>
        <w:t>(секретаря)</w:t>
      </w:r>
      <w:r w:rsidR="00B11928">
        <w:rPr>
          <w:bCs/>
          <w:lang w:val="uk-UA"/>
        </w:rPr>
        <w:t xml:space="preserve"> </w:t>
      </w:r>
      <w:r>
        <w:rPr>
          <w:bCs/>
          <w:lang w:val="uk-UA"/>
        </w:rPr>
        <w:t>виконавчого комітету</w:t>
      </w:r>
    </w:p>
    <w:p w:rsidR="00FE3434" w:rsidRPr="00FE3434" w:rsidRDefault="00FE3434" w:rsidP="00772E02">
      <w:pPr>
        <w:rPr>
          <w:lang w:val="uk-UA"/>
        </w:rPr>
      </w:pPr>
    </w:p>
    <w:p w:rsidR="00772E02" w:rsidRPr="00C248BD" w:rsidRDefault="00772E02" w:rsidP="00772E02">
      <w:pPr>
        <w:rPr>
          <w:lang w:val="uk-UA"/>
        </w:rPr>
      </w:pPr>
    </w:p>
    <w:p w:rsidR="00772E02" w:rsidRPr="006D3698" w:rsidRDefault="00772E02" w:rsidP="001136ED">
      <w:pPr>
        <w:jc w:val="both"/>
        <w:rPr>
          <w:bCs/>
          <w:lang w:val="uk-UA"/>
        </w:rPr>
      </w:pPr>
      <w:r w:rsidRPr="00C248BD">
        <w:rPr>
          <w:lang w:val="uk-UA"/>
        </w:rPr>
        <w:t xml:space="preserve">           </w:t>
      </w:r>
      <w:r w:rsidR="006D3698">
        <w:rPr>
          <w:lang w:val="uk-UA"/>
        </w:rPr>
        <w:t xml:space="preserve">Враховуючи заяву </w:t>
      </w:r>
      <w:r w:rsidR="006D3698">
        <w:rPr>
          <w:bCs/>
          <w:lang w:val="uk-UA"/>
        </w:rPr>
        <w:t>керуючого справами (секр</w:t>
      </w:r>
      <w:r w:rsidR="00C248BD">
        <w:rPr>
          <w:bCs/>
          <w:lang w:val="uk-UA"/>
        </w:rPr>
        <w:t xml:space="preserve">етаря) виконавчого комітету </w:t>
      </w:r>
      <w:r w:rsidR="006D3698">
        <w:rPr>
          <w:bCs/>
          <w:lang w:val="uk-UA"/>
        </w:rPr>
        <w:t>Лілії МЕРЕНКОВОЇ від 03.12.2021 та постанову Третього апеляційного</w:t>
      </w:r>
      <w:r w:rsidR="001136ED">
        <w:rPr>
          <w:bCs/>
          <w:lang w:val="uk-UA"/>
        </w:rPr>
        <w:t xml:space="preserve"> адміністративного</w:t>
      </w:r>
      <w:r w:rsidR="006D3698">
        <w:rPr>
          <w:bCs/>
          <w:lang w:val="uk-UA"/>
        </w:rPr>
        <w:t xml:space="preserve"> суду</w:t>
      </w:r>
      <w:r w:rsidR="001136ED">
        <w:rPr>
          <w:bCs/>
          <w:lang w:val="uk-UA"/>
        </w:rPr>
        <w:t xml:space="preserve"> від 16.06.2021</w:t>
      </w:r>
      <w:r w:rsidR="00C04DB8">
        <w:rPr>
          <w:bCs/>
          <w:lang w:val="uk-UA"/>
        </w:rPr>
        <w:t xml:space="preserve"> по справі </w:t>
      </w:r>
      <w:r w:rsidR="00C04DB8" w:rsidRPr="00C04DB8">
        <w:rPr>
          <w:bCs/>
          <w:lang w:val="uk-UA"/>
        </w:rPr>
        <w:t>№</w:t>
      </w:r>
      <w:r w:rsidR="00C04DB8" w:rsidRPr="00C248BD">
        <w:rPr>
          <w:color w:val="000000"/>
          <w:lang w:val="uk-UA"/>
        </w:rPr>
        <w:t>389/3078/16-а</w:t>
      </w:r>
      <w:r w:rsidR="00C248BD">
        <w:rPr>
          <w:color w:val="000000"/>
          <w:lang w:val="uk-UA"/>
        </w:rPr>
        <w:t xml:space="preserve">  </w:t>
      </w:r>
      <w:bookmarkStart w:id="0" w:name="_GoBack"/>
      <w:bookmarkEnd w:id="0"/>
      <w:r w:rsidR="00C04DB8" w:rsidRPr="00C248BD">
        <w:rPr>
          <w:color w:val="000000"/>
          <w:lang w:val="uk-UA"/>
        </w:rPr>
        <w:t>(2-а/389/95/16)</w:t>
      </w:r>
      <w:r w:rsidRPr="00C04DB8">
        <w:rPr>
          <w:lang w:val="uk-UA"/>
        </w:rPr>
        <w:t>,</w:t>
      </w:r>
      <w:r w:rsidRPr="006D3698">
        <w:rPr>
          <w:lang w:val="uk-UA"/>
        </w:rPr>
        <w:t xml:space="preserve"> керуючись </w:t>
      </w:r>
      <w:r w:rsidR="00AE4149">
        <w:rPr>
          <w:lang w:val="uk-UA"/>
        </w:rPr>
        <w:t>п. 3 ч. 1 ст. 26 Закону</w:t>
      </w:r>
      <w:r w:rsidRPr="006D3698">
        <w:rPr>
          <w:lang w:val="uk-UA"/>
        </w:rPr>
        <w:t xml:space="preserve"> України "Про місцеве самоврядування в Україні", </w:t>
      </w:r>
      <w:r w:rsidR="00F04741">
        <w:rPr>
          <w:lang w:val="uk-UA"/>
        </w:rPr>
        <w:t>ст. ст. 3,</w:t>
      </w:r>
      <w:r w:rsidR="00AE4149">
        <w:rPr>
          <w:lang w:val="uk-UA"/>
        </w:rPr>
        <w:t xml:space="preserve"> 10</w:t>
      </w:r>
      <w:r w:rsidR="00F04741">
        <w:rPr>
          <w:lang w:val="uk-UA"/>
        </w:rPr>
        <w:t>, 20</w:t>
      </w:r>
      <w:r w:rsidR="00AE4149">
        <w:rPr>
          <w:lang w:val="uk-UA"/>
        </w:rPr>
        <w:t xml:space="preserve">  Закону України </w:t>
      </w:r>
      <w:r w:rsidRPr="006D3698">
        <w:rPr>
          <w:lang w:val="uk-UA"/>
        </w:rPr>
        <w:t>"П</w:t>
      </w:r>
      <w:r w:rsidR="00AE4149">
        <w:rPr>
          <w:lang w:val="uk-UA"/>
        </w:rPr>
        <w:t>ро службу в органах місцевого самоврядування»</w:t>
      </w:r>
      <w:r w:rsidRPr="006D3698">
        <w:rPr>
          <w:lang w:val="uk-UA"/>
        </w:rPr>
        <w:t>,</w:t>
      </w:r>
      <w:r w:rsidR="00F04741">
        <w:rPr>
          <w:lang w:val="uk-UA"/>
        </w:rPr>
        <w:t xml:space="preserve"> п. 1 ст. 38</w:t>
      </w:r>
      <w:r w:rsidR="002B156B">
        <w:rPr>
          <w:lang w:val="uk-UA"/>
        </w:rPr>
        <w:t xml:space="preserve"> Кодексу Законів про працю України, </w:t>
      </w:r>
      <w:r>
        <w:rPr>
          <w:lang w:val="uk-UA"/>
        </w:rPr>
        <w:t xml:space="preserve"> </w:t>
      </w:r>
      <w:proofErr w:type="spellStart"/>
      <w:r w:rsidR="007B2B76">
        <w:rPr>
          <w:lang w:val="uk-UA"/>
        </w:rPr>
        <w:t>Знам’янська</w:t>
      </w:r>
      <w:proofErr w:type="spellEnd"/>
      <w:r w:rsidR="007B2B76">
        <w:rPr>
          <w:lang w:val="uk-UA"/>
        </w:rPr>
        <w:t xml:space="preserve"> </w:t>
      </w:r>
      <w:r>
        <w:rPr>
          <w:lang w:val="uk-UA"/>
        </w:rPr>
        <w:t xml:space="preserve">міська  </w:t>
      </w:r>
      <w:r w:rsidRPr="006D3698">
        <w:rPr>
          <w:lang w:val="uk-UA"/>
        </w:rPr>
        <w:t>рада</w:t>
      </w:r>
    </w:p>
    <w:p w:rsidR="00772E02" w:rsidRDefault="00772E02" w:rsidP="00772E02">
      <w:pPr>
        <w:jc w:val="both"/>
        <w:rPr>
          <w:lang w:val="uk-UA"/>
        </w:rPr>
      </w:pPr>
      <w:r w:rsidRPr="006D3698">
        <w:rPr>
          <w:lang w:val="uk-UA"/>
        </w:rPr>
        <w:t xml:space="preserve"> </w:t>
      </w:r>
    </w:p>
    <w:p w:rsidR="00772E02" w:rsidRDefault="00772E02" w:rsidP="00772E02">
      <w:pPr>
        <w:jc w:val="center"/>
        <w:rPr>
          <w:b/>
          <w:lang w:val="uk-UA"/>
        </w:rPr>
      </w:pPr>
      <w:r w:rsidRPr="004D41C5">
        <w:rPr>
          <w:b/>
          <w:lang w:val="uk-UA"/>
        </w:rPr>
        <w:t>В и р і ш и л а :</w:t>
      </w:r>
    </w:p>
    <w:p w:rsidR="00755652" w:rsidRPr="004D41C5" w:rsidRDefault="00755652" w:rsidP="00772E02">
      <w:pPr>
        <w:jc w:val="center"/>
        <w:rPr>
          <w:b/>
          <w:lang w:val="uk-UA"/>
        </w:rPr>
      </w:pPr>
    </w:p>
    <w:p w:rsidR="00684BA8" w:rsidRDefault="00B11928" w:rsidP="006418AF">
      <w:pPr>
        <w:pStyle w:val="a5"/>
        <w:numPr>
          <w:ilvl w:val="0"/>
          <w:numId w:val="12"/>
        </w:numPr>
        <w:jc w:val="both"/>
        <w:rPr>
          <w:lang w:val="uk-UA"/>
        </w:rPr>
      </w:pPr>
      <w:r>
        <w:rPr>
          <w:lang w:val="uk-UA"/>
        </w:rPr>
        <w:t>Припинити достроково п</w:t>
      </w:r>
      <w:r w:rsidR="00F04741">
        <w:rPr>
          <w:lang w:val="uk-UA"/>
        </w:rPr>
        <w:t>овноваження</w:t>
      </w:r>
      <w:r w:rsidR="00F04741" w:rsidRPr="00F04741">
        <w:rPr>
          <w:bCs/>
          <w:lang w:val="uk-UA"/>
        </w:rPr>
        <w:t xml:space="preserve"> </w:t>
      </w:r>
      <w:r w:rsidR="00F04741">
        <w:rPr>
          <w:bCs/>
          <w:lang w:val="uk-UA"/>
        </w:rPr>
        <w:t>керуючого справами (секр</w:t>
      </w:r>
      <w:r w:rsidR="00C248BD">
        <w:rPr>
          <w:bCs/>
          <w:lang w:val="uk-UA"/>
        </w:rPr>
        <w:t xml:space="preserve">етаря) виконавчого комітету </w:t>
      </w:r>
      <w:r w:rsidR="00F04741">
        <w:rPr>
          <w:bCs/>
          <w:lang w:val="uk-UA"/>
        </w:rPr>
        <w:t>Лілії МЕРЕНКОВОЇ</w:t>
      </w:r>
      <w:r w:rsidR="001602C6">
        <w:rPr>
          <w:lang w:val="uk-UA"/>
        </w:rPr>
        <w:t xml:space="preserve"> з 05</w:t>
      </w:r>
      <w:r w:rsidR="00D40A81">
        <w:rPr>
          <w:lang w:val="uk-UA"/>
        </w:rPr>
        <w:t xml:space="preserve"> січня </w:t>
      </w:r>
      <w:r w:rsidR="00F04741">
        <w:rPr>
          <w:lang w:val="uk-UA"/>
        </w:rPr>
        <w:t>2022 року</w:t>
      </w:r>
      <w:r w:rsidR="00684BA8">
        <w:rPr>
          <w:lang w:val="uk-UA"/>
        </w:rPr>
        <w:t>.</w:t>
      </w:r>
    </w:p>
    <w:p w:rsidR="00684BA8" w:rsidRPr="00684BA8" w:rsidRDefault="00F04741" w:rsidP="006418AF">
      <w:pPr>
        <w:pStyle w:val="a5"/>
        <w:numPr>
          <w:ilvl w:val="0"/>
          <w:numId w:val="12"/>
        </w:numPr>
        <w:jc w:val="both"/>
        <w:rPr>
          <w:lang w:val="uk-UA"/>
        </w:rPr>
      </w:pPr>
      <w:r>
        <w:rPr>
          <w:lang w:val="uk-UA"/>
        </w:rPr>
        <w:t>Вивести Лілію МЕРЕНКОВУ</w:t>
      </w:r>
      <w:r w:rsidR="00762C8B">
        <w:rPr>
          <w:lang w:val="uk-UA"/>
        </w:rPr>
        <w:t xml:space="preserve"> із персонального складу виконавчого комітету</w:t>
      </w:r>
      <w:r w:rsidR="00762C8B" w:rsidRPr="00762C8B">
        <w:rPr>
          <w:bCs/>
          <w:lang w:val="uk-UA"/>
        </w:rPr>
        <w:t xml:space="preserve"> </w:t>
      </w:r>
      <w:proofErr w:type="spellStart"/>
      <w:r w:rsidR="00762C8B">
        <w:rPr>
          <w:bCs/>
          <w:lang w:val="uk-UA"/>
        </w:rPr>
        <w:t>Знам</w:t>
      </w:r>
      <w:r w:rsidR="00762C8B" w:rsidRPr="00762C8B">
        <w:rPr>
          <w:bCs/>
          <w:lang w:val="uk-UA"/>
        </w:rPr>
        <w:t>’</w:t>
      </w:r>
      <w:r w:rsidR="00762C8B">
        <w:rPr>
          <w:bCs/>
          <w:lang w:val="uk-UA"/>
        </w:rPr>
        <w:t>янської</w:t>
      </w:r>
      <w:proofErr w:type="spellEnd"/>
      <w:r w:rsidR="00762C8B">
        <w:rPr>
          <w:bCs/>
          <w:lang w:val="uk-UA"/>
        </w:rPr>
        <w:t xml:space="preserve"> міської ради, затвердженого рішення</w:t>
      </w:r>
      <w:r w:rsidR="00D40A81">
        <w:rPr>
          <w:bCs/>
          <w:lang w:val="uk-UA"/>
        </w:rPr>
        <w:t>м</w:t>
      </w:r>
      <w:r w:rsidR="00762C8B">
        <w:rPr>
          <w:bCs/>
          <w:lang w:val="uk-UA"/>
        </w:rPr>
        <w:t xml:space="preserve"> міської ради від 22  грудня 2020 року № 12, з дати фактичного припинення повноважень</w:t>
      </w:r>
      <w:r w:rsidR="00684BA8">
        <w:rPr>
          <w:lang w:val="uk-UA"/>
        </w:rPr>
        <w:t>.</w:t>
      </w:r>
    </w:p>
    <w:p w:rsidR="00772E02" w:rsidRPr="001602C6" w:rsidRDefault="00762C8B" w:rsidP="001602C6">
      <w:pPr>
        <w:pStyle w:val="a5"/>
        <w:numPr>
          <w:ilvl w:val="0"/>
          <w:numId w:val="12"/>
        </w:numPr>
        <w:suppressAutoHyphens/>
        <w:jc w:val="both"/>
        <w:rPr>
          <w:lang w:val="uk-UA"/>
        </w:rPr>
      </w:pPr>
      <w:r>
        <w:rPr>
          <w:lang w:val="uk-UA"/>
        </w:rPr>
        <w:t xml:space="preserve">Виконавчому комітету </w:t>
      </w:r>
      <w:proofErr w:type="spellStart"/>
      <w:r>
        <w:rPr>
          <w:bCs/>
          <w:lang w:val="uk-UA"/>
        </w:rPr>
        <w:t>Знам</w:t>
      </w:r>
      <w:r w:rsidRPr="00762C8B">
        <w:rPr>
          <w:bCs/>
          <w:lang w:val="uk-UA"/>
        </w:rPr>
        <w:t>’</w:t>
      </w:r>
      <w:r>
        <w:rPr>
          <w:bCs/>
          <w:lang w:val="uk-UA"/>
        </w:rPr>
        <w:t>янської</w:t>
      </w:r>
      <w:proofErr w:type="spellEnd"/>
      <w:r>
        <w:rPr>
          <w:bCs/>
          <w:lang w:val="uk-UA"/>
        </w:rPr>
        <w:t xml:space="preserve"> міської ради вирішити питання про звільнення</w:t>
      </w:r>
      <w:r w:rsidR="001602C6" w:rsidRPr="001602C6">
        <w:rPr>
          <w:bCs/>
          <w:lang w:val="uk-UA"/>
        </w:rPr>
        <w:t xml:space="preserve"> </w:t>
      </w:r>
      <w:r w:rsidR="001602C6">
        <w:rPr>
          <w:bCs/>
          <w:lang w:val="uk-UA"/>
        </w:rPr>
        <w:t>Лілії МЕРЕНКОВОЇ з посади</w:t>
      </w:r>
      <w:r w:rsidR="001602C6" w:rsidRPr="001602C6">
        <w:rPr>
          <w:bCs/>
          <w:lang w:val="uk-UA"/>
        </w:rPr>
        <w:t xml:space="preserve"> </w:t>
      </w:r>
      <w:r w:rsidR="001602C6">
        <w:rPr>
          <w:bCs/>
          <w:lang w:val="uk-UA"/>
        </w:rPr>
        <w:t>керуючого справами (секретаря) виконавчого комітету відповідно до вимог діючого законодавства України</w:t>
      </w:r>
      <w:r w:rsidR="007B2B76">
        <w:rPr>
          <w:lang w:val="uk-UA"/>
        </w:rPr>
        <w:t>.</w:t>
      </w:r>
    </w:p>
    <w:p w:rsidR="00B11928" w:rsidRDefault="00B11928" w:rsidP="00B11928">
      <w:pPr>
        <w:pStyle w:val="a5"/>
        <w:numPr>
          <w:ilvl w:val="0"/>
          <w:numId w:val="12"/>
        </w:numPr>
        <w:jc w:val="both"/>
        <w:rPr>
          <w:lang w:val="uk-UA"/>
        </w:rPr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ради </w:t>
      </w:r>
      <w:proofErr w:type="spellStart"/>
      <w:r>
        <w:t>покласти</w:t>
      </w:r>
      <w:proofErr w:type="spellEnd"/>
      <w:r>
        <w:t xml:space="preserve"> на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</w:t>
      </w:r>
      <w:proofErr w:type="spellEnd"/>
      <w:r>
        <w:rPr>
          <w:b/>
        </w:rPr>
        <w:t>’</w:t>
      </w:r>
      <w:proofErr w:type="spellStart"/>
      <w:r>
        <w:rPr>
          <w:lang w:val="uk-UA"/>
        </w:rPr>
        <w:t>янського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голову </w:t>
      </w:r>
      <w:r>
        <w:rPr>
          <w:lang w:val="uk-UA"/>
        </w:rPr>
        <w:t>Володимира СОКИРКА.</w:t>
      </w:r>
    </w:p>
    <w:p w:rsidR="00D15373" w:rsidRDefault="00D15373" w:rsidP="00D15373">
      <w:pPr>
        <w:pStyle w:val="a5"/>
        <w:shd w:val="clear" w:color="auto" w:fill="FFFFFF"/>
        <w:suppressAutoHyphens/>
        <w:ind w:left="1080"/>
        <w:jc w:val="both"/>
        <w:rPr>
          <w:lang w:val="uk-UA"/>
        </w:rPr>
      </w:pPr>
    </w:p>
    <w:p w:rsidR="007B2B76" w:rsidRPr="007B2B76" w:rsidRDefault="007B2B76" w:rsidP="007B2B76">
      <w:pPr>
        <w:shd w:val="clear" w:color="auto" w:fill="FFFFFF"/>
        <w:suppressAutoHyphens/>
        <w:jc w:val="both"/>
        <w:rPr>
          <w:lang w:val="uk-UA"/>
        </w:rPr>
      </w:pPr>
    </w:p>
    <w:p w:rsidR="00772E02" w:rsidRDefault="007B2B76" w:rsidP="007B2B76">
      <w:pPr>
        <w:ind w:firstLine="360"/>
        <w:rPr>
          <w:b/>
          <w:lang w:val="uk-UA"/>
        </w:rPr>
      </w:pPr>
      <w:proofErr w:type="spellStart"/>
      <w:r>
        <w:rPr>
          <w:b/>
          <w:lang w:val="uk-UA"/>
        </w:rPr>
        <w:t>Знам’янський</w:t>
      </w:r>
      <w:proofErr w:type="spellEnd"/>
      <w:r>
        <w:rPr>
          <w:b/>
          <w:lang w:val="uk-UA"/>
        </w:rPr>
        <w:t xml:space="preserve"> м</w:t>
      </w:r>
      <w:r w:rsidR="00772E02">
        <w:rPr>
          <w:b/>
          <w:lang w:val="uk-UA"/>
        </w:rPr>
        <w:t xml:space="preserve">іський голова </w:t>
      </w:r>
      <w:r w:rsidR="00772E02">
        <w:rPr>
          <w:b/>
          <w:lang w:val="uk-UA"/>
        </w:rPr>
        <w:tab/>
      </w:r>
      <w:r w:rsidR="00772E02">
        <w:rPr>
          <w:b/>
          <w:lang w:val="uk-UA"/>
        </w:rPr>
        <w:tab/>
      </w:r>
      <w:r w:rsidR="00772E02">
        <w:rPr>
          <w:b/>
          <w:lang w:val="uk-UA"/>
        </w:rPr>
        <w:tab/>
      </w:r>
      <w:r w:rsidR="00772E02">
        <w:rPr>
          <w:b/>
          <w:lang w:val="uk-UA"/>
        </w:rPr>
        <w:tab/>
      </w:r>
      <w:r>
        <w:rPr>
          <w:b/>
          <w:lang w:val="uk-UA"/>
        </w:rPr>
        <w:t>Володимир СОКИРКО</w:t>
      </w:r>
    </w:p>
    <w:p w:rsidR="007B2B76" w:rsidRDefault="007B2B76" w:rsidP="007B2B76">
      <w:pPr>
        <w:ind w:firstLine="360"/>
        <w:rPr>
          <w:b/>
          <w:lang w:val="uk-UA"/>
        </w:rPr>
      </w:pPr>
    </w:p>
    <w:p w:rsidR="00684BA8" w:rsidRDefault="00684BA8" w:rsidP="007B2B76">
      <w:pPr>
        <w:ind w:firstLine="360"/>
        <w:rPr>
          <w:b/>
          <w:lang w:val="uk-UA"/>
        </w:rPr>
      </w:pPr>
    </w:p>
    <w:p w:rsidR="001602C6" w:rsidRDefault="001602C6" w:rsidP="007B2B76">
      <w:pPr>
        <w:ind w:firstLine="360"/>
        <w:rPr>
          <w:sz w:val="20"/>
          <w:lang w:val="uk-UA"/>
        </w:rPr>
      </w:pPr>
    </w:p>
    <w:p w:rsidR="001602C6" w:rsidRDefault="001602C6" w:rsidP="007B2B76">
      <w:pPr>
        <w:ind w:firstLine="360"/>
        <w:rPr>
          <w:sz w:val="20"/>
          <w:lang w:val="uk-UA"/>
        </w:rPr>
      </w:pPr>
    </w:p>
    <w:p w:rsidR="001602C6" w:rsidRDefault="001602C6" w:rsidP="007B2B76">
      <w:pPr>
        <w:ind w:firstLine="360"/>
        <w:rPr>
          <w:sz w:val="20"/>
          <w:lang w:val="uk-UA"/>
        </w:rPr>
      </w:pPr>
    </w:p>
    <w:p w:rsidR="00684BA8" w:rsidRPr="00755652" w:rsidRDefault="001602C6" w:rsidP="007B2B76">
      <w:pPr>
        <w:ind w:firstLine="360"/>
        <w:rPr>
          <w:sz w:val="20"/>
          <w:lang w:val="uk-UA"/>
        </w:rPr>
      </w:pPr>
      <w:r>
        <w:rPr>
          <w:sz w:val="20"/>
          <w:lang w:val="uk-UA"/>
        </w:rPr>
        <w:t>Віталій  Приходь</w:t>
      </w:r>
      <w:r w:rsidR="00755652" w:rsidRPr="00755652">
        <w:rPr>
          <w:sz w:val="20"/>
          <w:lang w:val="uk-UA"/>
        </w:rPr>
        <w:t>ко</w:t>
      </w:r>
    </w:p>
    <w:p w:rsidR="00684BA8" w:rsidRDefault="00684BA8" w:rsidP="007B2B76">
      <w:pPr>
        <w:ind w:firstLine="360"/>
        <w:rPr>
          <w:b/>
          <w:lang w:val="uk-UA"/>
        </w:rPr>
      </w:pPr>
    </w:p>
    <w:p w:rsidR="00684BA8" w:rsidRDefault="00684BA8" w:rsidP="007B2B76">
      <w:pPr>
        <w:ind w:firstLine="360"/>
        <w:rPr>
          <w:b/>
          <w:lang w:val="uk-UA"/>
        </w:rPr>
      </w:pPr>
    </w:p>
    <w:p w:rsidR="00684BA8" w:rsidRDefault="00684BA8" w:rsidP="007B2B76">
      <w:pPr>
        <w:ind w:firstLine="360"/>
        <w:rPr>
          <w:b/>
          <w:lang w:val="uk-UA"/>
        </w:rPr>
      </w:pPr>
    </w:p>
    <w:p w:rsidR="00684BA8" w:rsidRDefault="00684BA8" w:rsidP="007B2B76">
      <w:pPr>
        <w:ind w:firstLine="360"/>
        <w:rPr>
          <w:b/>
          <w:lang w:val="uk-UA"/>
        </w:rPr>
      </w:pPr>
    </w:p>
    <w:p w:rsidR="00684BA8" w:rsidRDefault="00684BA8" w:rsidP="00D15373">
      <w:pPr>
        <w:rPr>
          <w:b/>
          <w:lang w:val="uk-UA"/>
        </w:rPr>
      </w:pPr>
    </w:p>
    <w:p w:rsidR="00D15373" w:rsidRDefault="00D15373" w:rsidP="00D15373">
      <w:pPr>
        <w:rPr>
          <w:b/>
          <w:lang w:val="uk-UA"/>
        </w:rPr>
      </w:pPr>
    </w:p>
    <w:sectPr w:rsidR="00D153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131"/>
        </w:tabs>
        <w:ind w:left="1131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91"/>
        </w:tabs>
        <w:ind w:left="1491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51"/>
        </w:tabs>
        <w:ind w:left="1851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211"/>
        </w:tabs>
        <w:ind w:left="2211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71"/>
        </w:tabs>
        <w:ind w:left="257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31"/>
        </w:tabs>
        <w:ind w:left="2931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91"/>
        </w:tabs>
        <w:ind w:left="3291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51"/>
        </w:tabs>
        <w:ind w:left="3651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eastAsia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eastAsia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eastAsia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eastAsia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eastAsia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eastAsia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5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  <w:lvl w:ilvl="8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140"/>
        </w:tabs>
        <w:ind w:left="1140" w:hanging="360"/>
      </w:pPr>
      <w:rPr>
        <w:rFonts w:ascii="OpenSymbol" w:eastAsia="OpenSymbol"/>
      </w:rPr>
    </w:lvl>
    <w:lvl w:ilvl="2">
      <w:start w:val="1"/>
      <w:numFmt w:val="bullet"/>
      <w:lvlText w:val="▪"/>
      <w:lvlJc w:val="left"/>
      <w:pPr>
        <w:tabs>
          <w:tab w:val="num" w:pos="1500"/>
        </w:tabs>
        <w:ind w:left="1500" w:hanging="360"/>
      </w:pPr>
      <w:rPr>
        <w:rFonts w:ascii="OpenSymbol" w:eastAsia="OpenSymbol"/>
      </w:rPr>
    </w:lvl>
    <w:lvl w:ilvl="3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220"/>
        </w:tabs>
        <w:ind w:left="2220" w:hanging="360"/>
      </w:pPr>
      <w:rPr>
        <w:rFonts w:ascii="OpenSymbol" w:eastAsia="OpenSymbol"/>
      </w:rPr>
    </w:lvl>
    <w:lvl w:ilvl="5">
      <w:start w:val="1"/>
      <w:numFmt w:val="bullet"/>
      <w:lvlText w:val="▪"/>
      <w:lvlJc w:val="left"/>
      <w:pPr>
        <w:tabs>
          <w:tab w:val="num" w:pos="2580"/>
        </w:tabs>
        <w:ind w:left="2580" w:hanging="360"/>
      </w:pPr>
      <w:rPr>
        <w:rFonts w:ascii="OpenSymbol" w:eastAsia="OpenSymbol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300"/>
        </w:tabs>
        <w:ind w:left="3300" w:hanging="360"/>
      </w:pPr>
      <w:rPr>
        <w:rFonts w:ascii="OpenSymbol" w:eastAsia="OpenSymbol"/>
      </w:rPr>
    </w:lvl>
    <w:lvl w:ilvl="8">
      <w:start w:val="1"/>
      <w:numFmt w:val="bullet"/>
      <w:lvlText w:val="▪"/>
      <w:lvlJc w:val="left"/>
      <w:pPr>
        <w:tabs>
          <w:tab w:val="num" w:pos="3660"/>
        </w:tabs>
        <w:ind w:left="3660" w:hanging="360"/>
      </w:pPr>
      <w:rPr>
        <w:rFonts w:ascii="OpenSymbol" w:eastAsia="OpenSymbol"/>
      </w:rPr>
    </w:lvl>
  </w:abstractNum>
  <w:abstractNum w:abstractNumId="4" w15:restartNumberingAfterBreak="0">
    <w:nsid w:val="0584466B"/>
    <w:multiLevelType w:val="hybridMultilevel"/>
    <w:tmpl w:val="FA227E3E"/>
    <w:lvl w:ilvl="0" w:tplc="79AE7F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A22254F"/>
    <w:multiLevelType w:val="multilevel"/>
    <w:tmpl w:val="FAFC1C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2C3E11A5"/>
    <w:multiLevelType w:val="hybridMultilevel"/>
    <w:tmpl w:val="F434FB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8C21D09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131"/>
        </w:tabs>
        <w:ind w:left="1131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91"/>
        </w:tabs>
        <w:ind w:left="1491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51"/>
        </w:tabs>
        <w:ind w:left="1851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211"/>
        </w:tabs>
        <w:ind w:left="2211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71"/>
        </w:tabs>
        <w:ind w:left="257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31"/>
        </w:tabs>
        <w:ind w:left="2931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91"/>
        </w:tabs>
        <w:ind w:left="3291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51"/>
        </w:tabs>
        <w:ind w:left="3651" w:hanging="360"/>
      </w:pPr>
      <w:rPr>
        <w:rFonts w:cs="Times New Roman"/>
      </w:rPr>
    </w:lvl>
  </w:abstractNum>
  <w:abstractNum w:abstractNumId="8" w15:restartNumberingAfterBreak="0">
    <w:nsid w:val="4D381B9C"/>
    <w:multiLevelType w:val="hybridMultilevel"/>
    <w:tmpl w:val="3648C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BC64DB"/>
    <w:multiLevelType w:val="hybridMultilevel"/>
    <w:tmpl w:val="B7CA49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ED61AAC"/>
    <w:multiLevelType w:val="hybridMultilevel"/>
    <w:tmpl w:val="8C703A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82303A2"/>
    <w:multiLevelType w:val="multilevel"/>
    <w:tmpl w:val="B12C5302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2" w:hanging="1800"/>
      </w:pPr>
      <w:rPr>
        <w:rFonts w:hint="default"/>
      </w:rPr>
    </w:lvl>
  </w:abstractNum>
  <w:abstractNum w:abstractNumId="12" w15:restartNumberingAfterBreak="0">
    <w:nsid w:val="6D99633C"/>
    <w:multiLevelType w:val="hybridMultilevel"/>
    <w:tmpl w:val="36DE3B7A"/>
    <w:lvl w:ilvl="0" w:tplc="124659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EFC1368"/>
    <w:multiLevelType w:val="hybridMultilevel"/>
    <w:tmpl w:val="0066CA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3"/>
  </w:num>
  <w:num w:numId="6">
    <w:abstractNumId w:val="7"/>
  </w:num>
  <w:num w:numId="7">
    <w:abstractNumId w:val="11"/>
  </w:num>
  <w:num w:numId="8">
    <w:abstractNumId w:val="12"/>
  </w:num>
  <w:num w:numId="9">
    <w:abstractNumId w:val="10"/>
  </w:num>
  <w:num w:numId="10">
    <w:abstractNumId w:val="9"/>
  </w:num>
  <w:num w:numId="11">
    <w:abstractNumId w:val="6"/>
  </w:num>
  <w:num w:numId="12">
    <w:abstractNumId w:val="4"/>
  </w:num>
  <w:num w:numId="13">
    <w:abstractNumId w:val="5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E02"/>
    <w:rsid w:val="001136ED"/>
    <w:rsid w:val="00151DA2"/>
    <w:rsid w:val="00157B3E"/>
    <w:rsid w:val="001602C6"/>
    <w:rsid w:val="0028314D"/>
    <w:rsid w:val="002847ED"/>
    <w:rsid w:val="002B156B"/>
    <w:rsid w:val="002B3B08"/>
    <w:rsid w:val="002D32BF"/>
    <w:rsid w:val="00324A49"/>
    <w:rsid w:val="004419A4"/>
    <w:rsid w:val="00452948"/>
    <w:rsid w:val="00453A17"/>
    <w:rsid w:val="00477339"/>
    <w:rsid w:val="006025CD"/>
    <w:rsid w:val="00616679"/>
    <w:rsid w:val="006418AF"/>
    <w:rsid w:val="00684BA8"/>
    <w:rsid w:val="006C07CC"/>
    <w:rsid w:val="006D3698"/>
    <w:rsid w:val="00755652"/>
    <w:rsid w:val="00762C8B"/>
    <w:rsid w:val="00772E02"/>
    <w:rsid w:val="007B2B76"/>
    <w:rsid w:val="00862FF1"/>
    <w:rsid w:val="00A51F10"/>
    <w:rsid w:val="00AE4149"/>
    <w:rsid w:val="00B11928"/>
    <w:rsid w:val="00BB17F0"/>
    <w:rsid w:val="00BE2A7B"/>
    <w:rsid w:val="00C04DB8"/>
    <w:rsid w:val="00C248BD"/>
    <w:rsid w:val="00C95B6C"/>
    <w:rsid w:val="00CC31DF"/>
    <w:rsid w:val="00D15373"/>
    <w:rsid w:val="00D40A81"/>
    <w:rsid w:val="00F04741"/>
    <w:rsid w:val="00F92EAE"/>
    <w:rsid w:val="00FD08A1"/>
    <w:rsid w:val="00FE3434"/>
    <w:rsid w:val="00FE4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D4571"/>
  <w15:docId w15:val="{75C3C1B1-BEF5-4A22-9B7E-A6C8C1B24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72E02"/>
    <w:pPr>
      <w:jc w:val="center"/>
    </w:pPr>
    <w:rPr>
      <w:sz w:val="30"/>
      <w:lang w:val="uk-UA"/>
    </w:rPr>
  </w:style>
  <w:style w:type="character" w:customStyle="1" w:styleId="a4">
    <w:name w:val="Заголовок Знак"/>
    <w:basedOn w:val="a0"/>
    <w:link w:val="a3"/>
    <w:rsid w:val="00772E02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List Paragraph"/>
    <w:basedOn w:val="a"/>
    <w:uiPriority w:val="99"/>
    <w:qFormat/>
    <w:rsid w:val="00772E0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92EA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92EA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vps2">
    <w:name w:val="rvps2"/>
    <w:basedOn w:val="a"/>
    <w:rsid w:val="00452948"/>
    <w:pPr>
      <w:spacing w:before="100" w:beforeAutospacing="1" w:after="100" w:afterAutospacing="1"/>
    </w:pPr>
  </w:style>
  <w:style w:type="character" w:customStyle="1" w:styleId="rvts46">
    <w:name w:val="rvts46"/>
    <w:basedOn w:val="a0"/>
    <w:rsid w:val="00452948"/>
  </w:style>
  <w:style w:type="character" w:styleId="a8">
    <w:name w:val="Hyperlink"/>
    <w:basedOn w:val="a0"/>
    <w:uiPriority w:val="99"/>
    <w:semiHidden/>
    <w:unhideWhenUsed/>
    <w:rsid w:val="004529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82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6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CD814-1529-4655-B7F5-E9A56D901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6</cp:revision>
  <cp:lastPrinted>2021-12-03T13:32:00Z</cp:lastPrinted>
  <dcterms:created xsi:type="dcterms:W3CDTF">2021-12-03T10:05:00Z</dcterms:created>
  <dcterms:modified xsi:type="dcterms:W3CDTF">2021-12-06T09:46:00Z</dcterms:modified>
</cp:coreProperties>
</file>