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4019" w:rsidRPr="00964D87" w:rsidRDefault="00C04019" w:rsidP="00B72E4A">
      <w:pPr>
        <w:tabs>
          <w:tab w:val="left" w:pos="6870"/>
        </w:tabs>
        <w:rPr>
          <w:b/>
        </w:rPr>
      </w:pPr>
      <w:r w:rsidRPr="0092364D">
        <w:rPr>
          <w:b/>
          <w:lang w:val="uk-UA"/>
        </w:rPr>
        <w:t xml:space="preserve">                                           </w:t>
      </w:r>
      <w:r>
        <w:rPr>
          <w:b/>
          <w:lang w:val="uk-UA"/>
        </w:rPr>
        <w:t xml:space="preserve">           </w:t>
      </w:r>
    </w:p>
    <w:p w:rsidR="00C04019" w:rsidRPr="00E32A8E" w:rsidRDefault="00C04019" w:rsidP="00213F02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r w:rsidRPr="00964D87">
        <w:rPr>
          <w:b/>
        </w:rPr>
        <w:t xml:space="preserve">                                                                                            </w:t>
      </w:r>
      <w:r>
        <w:rPr>
          <w:b/>
          <w:bCs/>
          <w:color w:val="000000"/>
          <w:lang w:val="uk-UA" w:eastAsia="ru-RU"/>
        </w:rPr>
        <w:t>ЗАТВЕРДЖЕНО</w:t>
      </w:r>
    </w:p>
    <w:p w:rsidR="00C04019" w:rsidRPr="00522061" w:rsidRDefault="00C04019" w:rsidP="00213F02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 виконавчого комітету</w:t>
      </w:r>
    </w:p>
    <w:p w:rsidR="00C04019" w:rsidRPr="00F76670" w:rsidRDefault="00C04019" w:rsidP="00213F02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 </w:t>
      </w:r>
      <w:r w:rsidRPr="00B53865">
        <w:rPr>
          <w:color w:val="000000"/>
          <w:lang w:eastAsia="ru-RU"/>
        </w:rPr>
        <w:t xml:space="preserve">18 </w:t>
      </w:r>
      <w:r>
        <w:rPr>
          <w:color w:val="000000"/>
          <w:lang w:val="uk-UA" w:eastAsia="ru-RU"/>
        </w:rPr>
        <w:t xml:space="preserve">березня 2021 </w:t>
      </w:r>
      <w:r w:rsidRPr="00AD5919">
        <w:rPr>
          <w:color w:val="000000"/>
          <w:lang w:val="uk-UA" w:eastAsia="ru-RU"/>
        </w:rPr>
        <w:t xml:space="preserve">року № </w:t>
      </w:r>
      <w:r>
        <w:rPr>
          <w:color w:val="000000"/>
          <w:lang w:val="uk-UA" w:eastAsia="ru-RU"/>
        </w:rPr>
        <w:t xml:space="preserve"> 90 </w:t>
      </w:r>
    </w:p>
    <w:p w:rsidR="00C04019" w:rsidRPr="00E32A8E" w:rsidRDefault="00C04019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C04019" w:rsidRPr="0092364D" w:rsidRDefault="00C04019" w:rsidP="00B72E4A"/>
    <w:p w:rsidR="00C04019" w:rsidRPr="0092364D" w:rsidRDefault="00C04019">
      <w:pPr>
        <w:ind w:left="6828" w:firstLine="252"/>
        <w:jc w:val="both"/>
        <w:rPr>
          <w:lang w:val="uk-UA"/>
        </w:rPr>
      </w:pPr>
    </w:p>
    <w:p w:rsidR="00C04019" w:rsidRPr="0092364D" w:rsidRDefault="00C04019">
      <w:pPr>
        <w:ind w:left="6828" w:firstLine="252"/>
        <w:jc w:val="both"/>
        <w:rPr>
          <w:sz w:val="22"/>
          <w:szCs w:val="22"/>
          <w:lang w:val="uk-UA"/>
        </w:rPr>
      </w:pPr>
    </w:p>
    <w:p w:rsidR="00C04019" w:rsidRPr="0092364D" w:rsidRDefault="00C04019">
      <w:pPr>
        <w:ind w:left="6828" w:firstLine="252"/>
        <w:jc w:val="both"/>
        <w:rPr>
          <w:sz w:val="22"/>
          <w:szCs w:val="22"/>
          <w:lang w:val="uk-UA"/>
        </w:rPr>
      </w:pPr>
    </w:p>
    <w:p w:rsidR="00C04019" w:rsidRDefault="00C04019" w:rsidP="00E32A8E">
      <w:pPr>
        <w:shd w:val="clear" w:color="auto" w:fill="FFFFFF"/>
        <w:ind w:left="6827" w:firstLine="252"/>
        <w:jc w:val="both"/>
        <w:rPr>
          <w:b/>
          <w:lang w:val="uk-UA"/>
        </w:rPr>
      </w:pPr>
    </w:p>
    <w:p w:rsidR="00C04019" w:rsidRDefault="00C04019" w:rsidP="00E32A8E">
      <w:pPr>
        <w:shd w:val="clear" w:color="auto" w:fill="FFFFFF"/>
        <w:ind w:left="6827" w:firstLine="252"/>
        <w:jc w:val="both"/>
        <w:rPr>
          <w:b/>
          <w:lang w:val="uk-UA"/>
        </w:rPr>
      </w:pPr>
    </w:p>
    <w:p w:rsidR="00C04019" w:rsidRPr="00E32A8E" w:rsidRDefault="00C04019" w:rsidP="00213F02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r>
        <w:rPr>
          <w:b/>
          <w:bCs/>
          <w:color w:val="000000"/>
          <w:lang w:val="uk-UA" w:eastAsia="ru-RU"/>
        </w:rPr>
        <w:t>ЗАТВЕРДЖЕНО</w:t>
      </w:r>
    </w:p>
    <w:p w:rsidR="00C04019" w:rsidRPr="00522061" w:rsidRDefault="00C04019" w:rsidP="00213F02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 виконавчого комітету</w:t>
      </w:r>
    </w:p>
    <w:p w:rsidR="00C04019" w:rsidRPr="00F76670" w:rsidRDefault="00C04019" w:rsidP="00213F02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>від</w:t>
      </w:r>
      <w:r>
        <w:rPr>
          <w:color w:val="000000"/>
          <w:lang w:val="uk-UA" w:eastAsia="ru-RU"/>
        </w:rPr>
        <w:t xml:space="preserve">   </w:t>
      </w:r>
      <w:r w:rsidRPr="00453E33">
        <w:rPr>
          <w:color w:val="000000"/>
          <w:lang w:eastAsia="ru-RU"/>
        </w:rPr>
        <w:t xml:space="preserve">18 </w:t>
      </w:r>
      <w:r>
        <w:rPr>
          <w:color w:val="000000"/>
          <w:lang w:val="uk-UA" w:eastAsia="ru-RU"/>
        </w:rPr>
        <w:t xml:space="preserve">березня 2021 року   </w:t>
      </w:r>
      <w:r w:rsidRPr="00AD5919">
        <w:rPr>
          <w:color w:val="000000"/>
          <w:lang w:val="uk-UA" w:eastAsia="ru-RU"/>
        </w:rPr>
        <w:t xml:space="preserve">№ </w:t>
      </w:r>
      <w:r>
        <w:rPr>
          <w:color w:val="000000"/>
          <w:lang w:val="uk-UA" w:eastAsia="ru-RU"/>
        </w:rPr>
        <w:t xml:space="preserve">90 </w:t>
      </w:r>
    </w:p>
    <w:p w:rsidR="00C04019" w:rsidRPr="0092364D" w:rsidRDefault="00C04019" w:rsidP="00523477">
      <w:pPr>
        <w:pStyle w:val="19"/>
        <w:shd w:val="clear" w:color="auto" w:fill="auto"/>
        <w:spacing w:before="0" w:after="89" w:line="226" w:lineRule="exact"/>
        <w:ind w:left="4956" w:right="20" w:firstLine="708"/>
        <w:rPr>
          <w:sz w:val="22"/>
          <w:szCs w:val="22"/>
          <w:lang w:val="uk-UA" w:eastAsia="uk-UA"/>
        </w:rPr>
      </w:pPr>
    </w:p>
    <w:p w:rsidR="00C04019" w:rsidRPr="005F5E78" w:rsidRDefault="00C04019" w:rsidP="005F5E78">
      <w:pPr>
        <w:pStyle w:val="24"/>
        <w:spacing w:after="0" w:line="240" w:lineRule="auto"/>
        <w:ind w:left="4247" w:hanging="4247"/>
        <w:jc w:val="center"/>
        <w:rPr>
          <w:b/>
          <w:lang w:val="uk-UA"/>
        </w:rPr>
      </w:pPr>
      <w:r w:rsidRPr="005F5E78">
        <w:rPr>
          <w:b/>
          <w:lang w:val="uk-UA"/>
        </w:rPr>
        <w:t>ШТАТНИЙ СКЛАД</w:t>
      </w:r>
    </w:p>
    <w:p w:rsidR="00C04019" w:rsidRPr="005F5E78" w:rsidRDefault="00C04019" w:rsidP="005F5E78">
      <w:pPr>
        <w:pStyle w:val="24"/>
        <w:ind w:left="4245" w:hanging="4245"/>
        <w:jc w:val="center"/>
        <w:rPr>
          <w:b/>
          <w:lang w:val="uk-UA"/>
        </w:rPr>
      </w:pPr>
      <w:r w:rsidRPr="005F5E78">
        <w:rPr>
          <w:b/>
          <w:lang w:val="uk-UA"/>
        </w:rPr>
        <w:t>комісії з питань евакуації</w:t>
      </w:r>
    </w:p>
    <w:p w:rsidR="00C04019" w:rsidRDefault="00C04019" w:rsidP="00CE2961">
      <w:pPr>
        <w:pStyle w:val="24"/>
        <w:spacing w:after="0" w:line="240" w:lineRule="auto"/>
        <w:ind w:left="4245" w:hanging="4245"/>
        <w:jc w:val="center"/>
        <w:rPr>
          <w:lang w:val="uk-UA"/>
        </w:rPr>
      </w:pPr>
      <w:r w:rsidRPr="003968E5">
        <w:rPr>
          <w:b/>
          <w:u w:val="single"/>
          <w:lang w:val="uk-UA"/>
        </w:rPr>
        <w:t>Голова комісії</w:t>
      </w:r>
    </w:p>
    <w:p w:rsidR="00C04019" w:rsidRDefault="00C04019" w:rsidP="00DF0A22">
      <w:pPr>
        <w:pStyle w:val="24"/>
        <w:spacing w:after="0" w:line="240" w:lineRule="auto"/>
        <w:jc w:val="center"/>
        <w:rPr>
          <w:lang w:val="uk-UA"/>
        </w:rPr>
      </w:pPr>
      <w:r>
        <w:rPr>
          <w:lang w:val="uk-UA"/>
        </w:rPr>
        <w:t>Заступник міського голови з питань діяльності виконавчих органів</w:t>
      </w:r>
    </w:p>
    <w:p w:rsidR="00C04019" w:rsidRPr="003968E5" w:rsidRDefault="00C04019" w:rsidP="00CE2961">
      <w:pPr>
        <w:pStyle w:val="24"/>
        <w:spacing w:after="0" w:line="240" w:lineRule="auto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Заступник голови комісії</w:t>
      </w:r>
    </w:p>
    <w:p w:rsidR="00C04019" w:rsidRDefault="00C04019" w:rsidP="00DF0A22">
      <w:pPr>
        <w:pStyle w:val="24"/>
        <w:spacing w:after="0" w:line="240" w:lineRule="auto"/>
        <w:jc w:val="center"/>
        <w:rPr>
          <w:lang w:val="uk-UA"/>
        </w:rPr>
      </w:pPr>
      <w:r>
        <w:rPr>
          <w:lang w:val="uk-UA"/>
        </w:rPr>
        <w:t>Начальник управління  соціального захисту населення міської ради</w:t>
      </w:r>
    </w:p>
    <w:p w:rsidR="00C04019" w:rsidRDefault="00C04019" w:rsidP="00CE2961">
      <w:pPr>
        <w:pStyle w:val="24"/>
        <w:spacing w:after="0" w:line="240" w:lineRule="auto"/>
        <w:ind w:left="4245" w:hanging="4245"/>
        <w:rPr>
          <w:lang w:val="uk-UA"/>
        </w:rPr>
      </w:pPr>
      <w:r>
        <w:rPr>
          <w:lang w:val="uk-UA"/>
        </w:rPr>
        <w:t xml:space="preserve"> </w:t>
      </w:r>
    </w:p>
    <w:p w:rsidR="00C04019" w:rsidRPr="003968E5" w:rsidRDefault="00C04019" w:rsidP="00CE2961">
      <w:pPr>
        <w:pStyle w:val="24"/>
        <w:spacing w:after="0" w:line="240" w:lineRule="auto"/>
        <w:ind w:left="4245" w:hanging="4245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Секретар комісії</w:t>
      </w:r>
    </w:p>
    <w:p w:rsidR="00C04019" w:rsidRDefault="00C04019" w:rsidP="00DF0A22">
      <w:pPr>
        <w:pStyle w:val="24"/>
        <w:spacing w:after="0" w:line="240" w:lineRule="auto"/>
        <w:jc w:val="center"/>
        <w:rPr>
          <w:lang w:val="uk-UA"/>
        </w:rPr>
      </w:pPr>
      <w:r>
        <w:rPr>
          <w:lang w:val="uk-UA"/>
        </w:rPr>
        <w:t>Головний спеціаліст - адміністратор центру надання адміністративних послуг міської ради</w:t>
      </w:r>
    </w:p>
    <w:p w:rsidR="00C04019" w:rsidRDefault="00C04019" w:rsidP="00CE2961">
      <w:pPr>
        <w:pStyle w:val="24"/>
        <w:spacing w:line="240" w:lineRule="auto"/>
        <w:ind w:left="4245" w:hanging="4245"/>
        <w:rPr>
          <w:lang w:val="uk-UA"/>
        </w:rPr>
      </w:pPr>
    </w:p>
    <w:p w:rsidR="00C04019" w:rsidRDefault="00C04019" w:rsidP="00CE2961">
      <w:pPr>
        <w:pStyle w:val="24"/>
        <w:spacing w:line="240" w:lineRule="auto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 xml:space="preserve">Помічник голови комісії з питань медичного забезпечення </w:t>
      </w:r>
      <w:proofErr w:type="spellStart"/>
      <w:r w:rsidRPr="00E271D3">
        <w:rPr>
          <w:b/>
          <w:u w:val="single"/>
          <w:lang w:val="uk-UA"/>
        </w:rPr>
        <w:t>евакозаходів</w:t>
      </w:r>
      <w:proofErr w:type="spellEnd"/>
    </w:p>
    <w:p w:rsidR="00C04019" w:rsidRDefault="00C04019" w:rsidP="00D22EC0">
      <w:pPr>
        <w:pStyle w:val="24"/>
        <w:spacing w:line="240" w:lineRule="auto"/>
        <w:jc w:val="center"/>
        <w:rPr>
          <w:lang w:val="uk-UA"/>
        </w:rPr>
      </w:pPr>
      <w:r>
        <w:rPr>
          <w:lang w:val="uk-UA"/>
        </w:rPr>
        <w:t>Директор комунального некомерційного підприємства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А.В. 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C04019" w:rsidRPr="00E271D3" w:rsidRDefault="00C04019" w:rsidP="00CE2961">
      <w:pPr>
        <w:pStyle w:val="24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 xml:space="preserve">Помічник голови комісії з питань забезпечення пально-мастильними матеріалами, </w:t>
      </w:r>
    </w:p>
    <w:p w:rsidR="00C04019" w:rsidRPr="00E271D3" w:rsidRDefault="00C04019" w:rsidP="00CE2961">
      <w:pPr>
        <w:pStyle w:val="24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 xml:space="preserve">торгівлі, харчування та побутового обслуговування </w:t>
      </w:r>
      <w:proofErr w:type="spellStart"/>
      <w:r w:rsidRPr="00E271D3">
        <w:rPr>
          <w:b/>
          <w:u w:val="single"/>
          <w:lang w:val="uk-UA"/>
        </w:rPr>
        <w:t>еваконаселення</w:t>
      </w:r>
      <w:proofErr w:type="spellEnd"/>
    </w:p>
    <w:p w:rsidR="00C04019" w:rsidRPr="00E271D3" w:rsidRDefault="00C04019" w:rsidP="00CE2961">
      <w:pPr>
        <w:pStyle w:val="24"/>
        <w:spacing w:line="240" w:lineRule="auto"/>
        <w:jc w:val="both"/>
        <w:rPr>
          <w:lang w:val="uk-UA"/>
        </w:rPr>
      </w:pPr>
      <w:r>
        <w:rPr>
          <w:lang w:val="uk-UA"/>
        </w:rPr>
        <w:t xml:space="preserve">Начальник відділу </w:t>
      </w:r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>,</w:t>
      </w:r>
      <w:r w:rsidRPr="00E271D3">
        <w:rPr>
          <w:lang w:val="uk-UA"/>
        </w:rPr>
        <w:t xml:space="preserve"> </w:t>
      </w:r>
      <w:proofErr w:type="spellStart"/>
      <w:r>
        <w:t>інфраструктури</w:t>
      </w:r>
      <w:proofErr w:type="spellEnd"/>
      <w:r>
        <w:t xml:space="preserve"> та </w:t>
      </w:r>
      <w:proofErr w:type="spellStart"/>
      <w:r>
        <w:t>торгівлі</w:t>
      </w:r>
      <w:proofErr w:type="spellEnd"/>
      <w:r>
        <w:rPr>
          <w:lang w:val="uk-UA"/>
        </w:rPr>
        <w:t xml:space="preserve"> </w:t>
      </w:r>
      <w:proofErr w:type="spellStart"/>
      <w:r>
        <w:t>міськвиконкому</w:t>
      </w:r>
      <w:proofErr w:type="spellEnd"/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3F3604">
        <w:rPr>
          <w:b/>
          <w:u w:val="single"/>
          <w:lang w:val="uk-UA"/>
        </w:rPr>
        <w:t xml:space="preserve">Помічник голови комісії з питань соціального захисту </w:t>
      </w:r>
      <w:proofErr w:type="spellStart"/>
      <w:r w:rsidRPr="003F3604">
        <w:rPr>
          <w:b/>
          <w:u w:val="single"/>
          <w:lang w:val="uk-UA"/>
        </w:rPr>
        <w:t>еваконаселення</w:t>
      </w:r>
      <w:proofErr w:type="spellEnd"/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Заступник начальника управління  соціального захисту населення міської ради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50473F">
        <w:rPr>
          <w:b/>
          <w:u w:val="single"/>
          <w:lang w:val="uk-UA"/>
        </w:rPr>
        <w:t>Помічник голови комісії з питань інформаційного забезпечення</w:t>
      </w:r>
    </w:p>
    <w:p w:rsidR="00C04019" w:rsidRPr="005623E4" w:rsidRDefault="00C04019" w:rsidP="00CE2961">
      <w:pPr>
        <w:jc w:val="both"/>
        <w:rPr>
          <w:lang w:val="uk-UA"/>
        </w:rPr>
      </w:pPr>
      <w:r>
        <w:rPr>
          <w:lang w:val="uk-UA"/>
        </w:rPr>
        <w:t>Начальник відділу інформаційної діяльності та комунікацій з громадськістю</w:t>
      </w:r>
    </w:p>
    <w:p w:rsidR="00C04019" w:rsidRPr="00986CE1" w:rsidRDefault="00C04019" w:rsidP="00CE2961">
      <w:pPr>
        <w:pStyle w:val="24"/>
        <w:spacing w:line="240" w:lineRule="auto"/>
        <w:ind w:left="4245" w:hanging="4245"/>
        <w:rPr>
          <w:lang w:val="uk-UA"/>
        </w:rPr>
      </w:pP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lang w:val="uk-UA"/>
        </w:rPr>
      </w:pPr>
      <w:r w:rsidRPr="00E152FE">
        <w:rPr>
          <w:b/>
          <w:lang w:val="uk-UA"/>
        </w:rPr>
        <w:t xml:space="preserve">Група </w:t>
      </w:r>
      <w:r>
        <w:rPr>
          <w:b/>
          <w:lang w:val="uk-UA"/>
        </w:rPr>
        <w:t xml:space="preserve">планування та </w:t>
      </w:r>
      <w:r w:rsidRPr="00E152FE">
        <w:rPr>
          <w:b/>
          <w:lang w:val="uk-UA"/>
        </w:rPr>
        <w:t xml:space="preserve">обліку </w:t>
      </w:r>
      <w:proofErr w:type="spellStart"/>
      <w:r w:rsidRPr="00E152FE">
        <w:rPr>
          <w:b/>
          <w:lang w:val="uk-UA"/>
        </w:rPr>
        <w:t>евак</w:t>
      </w:r>
      <w:r>
        <w:rPr>
          <w:b/>
          <w:lang w:val="uk-UA"/>
        </w:rPr>
        <w:t>онаселення</w:t>
      </w:r>
      <w:proofErr w:type="spellEnd"/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 xml:space="preserve">Начальник відділу по обслуговуванню ветеранів та інвалідів управління соціального захисту населення міської ради 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Заступник начальника  міського відділу освіти</w:t>
      </w:r>
    </w:p>
    <w:p w:rsidR="00C04019" w:rsidRDefault="00C04019" w:rsidP="00CE2961">
      <w:pPr>
        <w:pStyle w:val="24"/>
        <w:spacing w:line="240" w:lineRule="auto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Головний спеціаліст  управління соціального захисту населення</w:t>
      </w:r>
      <w:r w:rsidRPr="00266669">
        <w:rPr>
          <w:lang w:val="uk-UA"/>
        </w:rPr>
        <w:t xml:space="preserve"> </w:t>
      </w:r>
      <w:r>
        <w:rPr>
          <w:lang w:val="uk-UA"/>
        </w:rPr>
        <w:t>міської ради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Головний спеціаліст управління соціального захисту населення міської ради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Головний спеціаліст-експерт з умов праці управління соціального захисту населення міської ради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b/>
          <w:lang w:val="uk-UA"/>
        </w:rPr>
      </w:pPr>
      <w:proofErr w:type="spellStart"/>
      <w:r>
        <w:rPr>
          <w:b/>
        </w:rPr>
        <w:lastRenderedPageBreak/>
        <w:t>Група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розміщення</w:t>
      </w:r>
      <w:proofErr w:type="spellEnd"/>
      <w:r>
        <w:rPr>
          <w:b/>
        </w:rPr>
        <w:t xml:space="preserve"> </w:t>
      </w:r>
      <w:proofErr w:type="spellStart"/>
      <w:r>
        <w:rPr>
          <w:b/>
          <w:lang w:val="uk-UA"/>
        </w:rPr>
        <w:t>еваконаселення</w:t>
      </w:r>
      <w:proofErr w:type="spellEnd"/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Начальник міського  відділу освіти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04019" w:rsidRPr="00266669" w:rsidRDefault="00C04019" w:rsidP="00CE2961">
      <w:pPr>
        <w:pStyle w:val="24"/>
        <w:spacing w:line="240" w:lineRule="auto"/>
        <w:ind w:left="4245" w:hanging="4245"/>
        <w:rPr>
          <w:u w:val="single"/>
          <w:lang w:val="uk-UA"/>
        </w:rPr>
      </w:pPr>
      <w:r w:rsidRPr="00266669">
        <w:rPr>
          <w:lang w:val="uk-UA"/>
        </w:rPr>
        <w:t>Г</w:t>
      </w:r>
      <w:r>
        <w:rPr>
          <w:lang w:val="uk-UA"/>
        </w:rPr>
        <w:t>оловний спеціаліст міського відділу освіти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lang w:val="uk-UA"/>
        </w:rPr>
      </w:pPr>
      <w:r>
        <w:rPr>
          <w:u w:val="single"/>
          <w:lang w:val="uk-UA"/>
        </w:rPr>
        <w:t>Члени групи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Фахівець з охорони праці  міського відділу освіти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 w:rsidRPr="00924A5C">
        <w:rPr>
          <w:lang w:val="uk-UA"/>
        </w:rPr>
        <w:t>Інженер міського відділу освіти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Завідуюча методичним кабінетом міського відділу освіти</w:t>
      </w:r>
    </w:p>
    <w:p w:rsidR="00C04019" w:rsidRDefault="00C04019" w:rsidP="00CE2961">
      <w:pPr>
        <w:pStyle w:val="24"/>
        <w:spacing w:line="240" w:lineRule="auto"/>
        <w:jc w:val="center"/>
        <w:rPr>
          <w:lang w:val="uk-UA"/>
        </w:rPr>
      </w:pPr>
      <w:proofErr w:type="spellStart"/>
      <w:r>
        <w:rPr>
          <w:b/>
        </w:rPr>
        <w:t>Група</w:t>
      </w:r>
      <w:proofErr w:type="spellEnd"/>
      <w:r>
        <w:rPr>
          <w:b/>
        </w:rPr>
        <w:t xml:space="preserve"> транспортного </w:t>
      </w:r>
      <w:proofErr w:type="spellStart"/>
      <w:r>
        <w:rPr>
          <w:b/>
        </w:rPr>
        <w:t>забезпечення</w:t>
      </w:r>
      <w:proofErr w:type="spellEnd"/>
    </w:p>
    <w:p w:rsidR="00C04019" w:rsidRPr="00986CE1" w:rsidRDefault="00C04019" w:rsidP="00CE2961">
      <w:pPr>
        <w:pStyle w:val="24"/>
        <w:spacing w:after="0" w:line="240" w:lineRule="auto"/>
        <w:ind w:left="4247" w:hanging="4247"/>
        <w:jc w:val="center"/>
        <w:rPr>
          <w:u w:val="single"/>
        </w:rPr>
      </w:pPr>
      <w:proofErr w:type="spellStart"/>
      <w:r w:rsidRPr="00986CE1">
        <w:rPr>
          <w:u w:val="single"/>
        </w:rPr>
        <w:t>Керівник</w:t>
      </w:r>
      <w:proofErr w:type="spellEnd"/>
      <w:r w:rsidRPr="00986CE1">
        <w:rPr>
          <w:u w:val="single"/>
        </w:rPr>
        <w:t xml:space="preserve"> </w:t>
      </w:r>
      <w:proofErr w:type="spellStart"/>
      <w:r w:rsidRPr="00986CE1">
        <w:rPr>
          <w:u w:val="single"/>
        </w:rPr>
        <w:t>групи</w:t>
      </w:r>
      <w:proofErr w:type="spellEnd"/>
    </w:p>
    <w:p w:rsidR="00C04019" w:rsidRPr="00283333" w:rsidRDefault="00C04019" w:rsidP="00CE2961">
      <w:pPr>
        <w:pStyle w:val="1"/>
        <w:rPr>
          <w:b w:val="0"/>
          <w:sz w:val="24"/>
        </w:rPr>
      </w:pPr>
      <w:proofErr w:type="spellStart"/>
      <w:r w:rsidRPr="00283333">
        <w:rPr>
          <w:b w:val="0"/>
          <w:sz w:val="24"/>
        </w:rPr>
        <w:t>Головний</w:t>
      </w:r>
      <w:proofErr w:type="spellEnd"/>
      <w:r w:rsidRPr="00283333">
        <w:rPr>
          <w:b w:val="0"/>
          <w:sz w:val="24"/>
        </w:rPr>
        <w:t xml:space="preserve"> </w:t>
      </w:r>
      <w:proofErr w:type="spellStart"/>
      <w:r w:rsidRPr="00283333">
        <w:rPr>
          <w:b w:val="0"/>
          <w:sz w:val="24"/>
        </w:rPr>
        <w:t>спеціалі</w:t>
      </w:r>
      <w:proofErr w:type="gramStart"/>
      <w:r w:rsidRPr="00283333">
        <w:rPr>
          <w:b w:val="0"/>
          <w:sz w:val="24"/>
        </w:rPr>
        <w:t>ст</w:t>
      </w:r>
      <w:proofErr w:type="spellEnd"/>
      <w:proofErr w:type="gramEnd"/>
      <w:r w:rsidRPr="00283333">
        <w:rPr>
          <w:b w:val="0"/>
          <w:sz w:val="24"/>
        </w:rPr>
        <w:t xml:space="preserve"> </w:t>
      </w:r>
      <w:proofErr w:type="spellStart"/>
      <w:r w:rsidRPr="00283333">
        <w:rPr>
          <w:b w:val="0"/>
          <w:sz w:val="24"/>
        </w:rPr>
        <w:t>відділу</w:t>
      </w:r>
      <w:proofErr w:type="spellEnd"/>
      <w:r w:rsidRPr="00283333">
        <w:rPr>
          <w:b w:val="0"/>
          <w:sz w:val="24"/>
        </w:rPr>
        <w:t xml:space="preserve"> </w:t>
      </w:r>
      <w:proofErr w:type="spellStart"/>
      <w:r w:rsidRPr="00283333">
        <w:rPr>
          <w:b w:val="0"/>
          <w:sz w:val="24"/>
        </w:rPr>
        <w:t>економічного</w:t>
      </w:r>
      <w:proofErr w:type="spellEnd"/>
      <w:r w:rsidRPr="00283333">
        <w:rPr>
          <w:b w:val="0"/>
          <w:sz w:val="24"/>
        </w:rPr>
        <w:t xml:space="preserve"> </w:t>
      </w:r>
      <w:proofErr w:type="spellStart"/>
      <w:r w:rsidRPr="00283333">
        <w:rPr>
          <w:b w:val="0"/>
          <w:sz w:val="24"/>
        </w:rPr>
        <w:t>розвитку</w:t>
      </w:r>
      <w:proofErr w:type="spellEnd"/>
      <w:r w:rsidRPr="00283333">
        <w:rPr>
          <w:b w:val="0"/>
          <w:sz w:val="24"/>
        </w:rPr>
        <w:t xml:space="preserve">, </w:t>
      </w:r>
      <w:proofErr w:type="spellStart"/>
      <w:r w:rsidRPr="00283333">
        <w:rPr>
          <w:b w:val="0"/>
          <w:sz w:val="24"/>
        </w:rPr>
        <w:t>промисловості</w:t>
      </w:r>
      <w:proofErr w:type="spellEnd"/>
      <w:r w:rsidRPr="00283333">
        <w:rPr>
          <w:b w:val="0"/>
          <w:sz w:val="24"/>
        </w:rPr>
        <w:t xml:space="preserve">,  </w:t>
      </w:r>
      <w:proofErr w:type="spellStart"/>
      <w:r w:rsidRPr="00283333">
        <w:rPr>
          <w:b w:val="0"/>
          <w:sz w:val="24"/>
        </w:rPr>
        <w:t>інфраструктури</w:t>
      </w:r>
      <w:proofErr w:type="spellEnd"/>
      <w:r w:rsidRPr="00283333">
        <w:rPr>
          <w:b w:val="0"/>
          <w:sz w:val="24"/>
        </w:rPr>
        <w:t xml:space="preserve"> та </w:t>
      </w:r>
      <w:proofErr w:type="spellStart"/>
      <w:r w:rsidRPr="00283333">
        <w:rPr>
          <w:b w:val="0"/>
          <w:sz w:val="24"/>
        </w:rPr>
        <w:t>торгівлі</w:t>
      </w:r>
      <w:proofErr w:type="spellEnd"/>
      <w:r w:rsidRPr="00283333">
        <w:rPr>
          <w:b w:val="0"/>
          <w:sz w:val="24"/>
        </w:rPr>
        <w:t xml:space="preserve"> </w:t>
      </w:r>
      <w:proofErr w:type="spellStart"/>
      <w:r w:rsidRPr="00283333">
        <w:rPr>
          <w:b w:val="0"/>
          <w:sz w:val="24"/>
        </w:rPr>
        <w:t>міськвиконкому</w:t>
      </w:r>
      <w:proofErr w:type="spellEnd"/>
    </w:p>
    <w:p w:rsidR="00C04019" w:rsidRPr="00F06E38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04019" w:rsidRPr="00751E5D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Головний спеціаліст відділу</w:t>
      </w:r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інфраструктури</w:t>
      </w:r>
      <w:proofErr w:type="spellEnd"/>
      <w:r>
        <w:t xml:space="preserve"> та </w:t>
      </w:r>
      <w:proofErr w:type="spellStart"/>
      <w:r>
        <w:t>торгівлі</w:t>
      </w:r>
      <w:proofErr w:type="spellEnd"/>
      <w:r>
        <w:rPr>
          <w:lang w:val="uk-UA"/>
        </w:rPr>
        <w:t xml:space="preserve"> міськвиконкому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C04019" w:rsidRPr="00751E5D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>Головний спеціаліст відділу економічного розвитку,  промисловості, інфраструктури та торгівлі міськвиконкому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</w:pPr>
      <w:proofErr w:type="spellStart"/>
      <w:r>
        <w:rPr>
          <w:b/>
        </w:rPr>
        <w:t>Група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охорони</w:t>
      </w:r>
      <w:r>
        <w:rPr>
          <w:b/>
        </w:rPr>
        <w:t xml:space="preserve"> </w:t>
      </w:r>
      <w:r w:rsidRPr="00CC3BD1">
        <w:rPr>
          <w:b/>
          <w:lang w:val="uk-UA"/>
        </w:rPr>
        <w:t>громадського</w:t>
      </w:r>
      <w:r>
        <w:rPr>
          <w:b/>
        </w:rPr>
        <w:t xml:space="preserve"> порядку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</w:rPr>
      </w:pPr>
      <w:r>
        <w:rPr>
          <w:u w:val="single"/>
          <w:lang w:val="uk-UA"/>
        </w:rPr>
        <w:t>Керівник групи</w:t>
      </w:r>
    </w:p>
    <w:p w:rsidR="00C04019" w:rsidRDefault="00C04019" w:rsidP="00CE2961">
      <w:pPr>
        <w:pStyle w:val="24"/>
        <w:spacing w:line="240" w:lineRule="auto"/>
        <w:rPr>
          <w:lang w:val="uk-UA"/>
        </w:rPr>
      </w:pPr>
      <w:r>
        <w:rPr>
          <w:lang w:val="uk-UA"/>
        </w:rPr>
        <w:t xml:space="preserve">Начальник сектору  превенції  відділу поліції  №1 (Знам’янка) Кропивницького районного управління </w:t>
      </w:r>
      <w:proofErr w:type="spellStart"/>
      <w:r>
        <w:rPr>
          <w:lang w:val="uk-UA"/>
        </w:rPr>
        <w:t>ГУНП</w:t>
      </w:r>
      <w:proofErr w:type="spellEnd"/>
      <w:r>
        <w:rPr>
          <w:lang w:val="uk-UA"/>
        </w:rPr>
        <w:t xml:space="preserve"> в Кіровоградській області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04019" w:rsidRDefault="00C04019" w:rsidP="00B61D43">
      <w:pPr>
        <w:pStyle w:val="24"/>
        <w:spacing w:line="240" w:lineRule="auto"/>
        <w:rPr>
          <w:lang w:val="uk-UA"/>
        </w:rPr>
      </w:pPr>
      <w:r>
        <w:rPr>
          <w:lang w:val="uk-UA"/>
        </w:rPr>
        <w:t xml:space="preserve">Заступник начальника  сектору  превенції  відділу поліції  №1 (Знам’янка) Кропивницького районного управління </w:t>
      </w:r>
      <w:proofErr w:type="spellStart"/>
      <w:r>
        <w:rPr>
          <w:lang w:val="uk-UA"/>
        </w:rPr>
        <w:t>ГУНП</w:t>
      </w:r>
      <w:proofErr w:type="spellEnd"/>
      <w:r>
        <w:rPr>
          <w:lang w:val="uk-UA"/>
        </w:rPr>
        <w:t xml:space="preserve"> в Кіровоградській області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C04019" w:rsidRDefault="00C04019" w:rsidP="00CE2961">
      <w:pPr>
        <w:pStyle w:val="24"/>
        <w:spacing w:line="240" w:lineRule="auto"/>
        <w:jc w:val="both"/>
        <w:rPr>
          <w:b/>
          <w:lang w:val="uk-UA"/>
        </w:rPr>
      </w:pPr>
      <w:r>
        <w:rPr>
          <w:lang w:val="uk-UA"/>
        </w:rPr>
        <w:t xml:space="preserve">Дільничні інспектори  відділу поліції  №1 (Знам’янка) Кропивницького районного управління </w:t>
      </w:r>
      <w:proofErr w:type="spellStart"/>
      <w:r>
        <w:rPr>
          <w:lang w:val="uk-UA"/>
        </w:rPr>
        <w:t>ГУНП</w:t>
      </w:r>
      <w:proofErr w:type="spellEnd"/>
      <w:r>
        <w:rPr>
          <w:lang w:val="uk-UA"/>
        </w:rPr>
        <w:t xml:space="preserve"> в Кіровоградській області  (згідно закріплених районів, де розміщуються </w:t>
      </w:r>
      <w:proofErr w:type="spellStart"/>
      <w:r>
        <w:rPr>
          <w:lang w:val="uk-UA"/>
        </w:rPr>
        <w:t>евакооргани</w:t>
      </w:r>
      <w:proofErr w:type="spellEnd"/>
      <w:r>
        <w:rPr>
          <w:lang w:val="uk-UA"/>
        </w:rPr>
        <w:t>)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proofErr w:type="spellStart"/>
      <w:r>
        <w:rPr>
          <w:b/>
        </w:rPr>
        <w:t>Група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оповіщення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зв</w:t>
      </w:r>
      <w:proofErr w:type="gramStart"/>
      <w:r>
        <w:rPr>
          <w:b/>
        </w:rPr>
        <w:t>`я</w:t>
      </w:r>
      <w:proofErr w:type="gramEnd"/>
      <w:r>
        <w:rPr>
          <w:b/>
        </w:rPr>
        <w:t>зку</w:t>
      </w:r>
      <w:proofErr w:type="spellEnd"/>
      <w:r>
        <w:rPr>
          <w:b/>
        </w:rPr>
        <w:t xml:space="preserve"> 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lang w:val="uk-UA"/>
        </w:rPr>
      </w:pPr>
      <w:r>
        <w:rPr>
          <w:lang w:val="uk-UA"/>
        </w:rPr>
        <w:t>Комендант міськвиконкому</w:t>
      </w:r>
    </w:p>
    <w:p w:rsidR="00C04019" w:rsidRDefault="00C04019" w:rsidP="00CE2961">
      <w:pPr>
        <w:pStyle w:val="24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 Заступник керівника групи</w:t>
      </w:r>
    </w:p>
    <w:p w:rsidR="00C04019" w:rsidRDefault="00C04019" w:rsidP="00462FFF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04019" w:rsidRPr="00326070" w:rsidRDefault="00C04019" w:rsidP="00CE2961">
      <w:pPr>
        <w:jc w:val="both"/>
        <w:rPr>
          <w:lang w:val="uk-UA"/>
        </w:rPr>
      </w:pPr>
      <w:r w:rsidRPr="00326070">
        <w:rPr>
          <w:lang w:val="uk-UA"/>
        </w:rPr>
        <w:t xml:space="preserve">  </w:t>
      </w:r>
    </w:p>
    <w:p w:rsidR="00C04019" w:rsidRPr="00283333" w:rsidRDefault="00C04019" w:rsidP="00CE2961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Pr="00283333">
        <w:rPr>
          <w:u w:val="single"/>
        </w:rPr>
        <w:t xml:space="preserve">Члени  </w:t>
      </w:r>
      <w:proofErr w:type="spellStart"/>
      <w:r w:rsidRPr="00283333">
        <w:rPr>
          <w:u w:val="single"/>
        </w:rPr>
        <w:t>групи</w:t>
      </w:r>
      <w:proofErr w:type="spellEnd"/>
      <w:r w:rsidRPr="00283333">
        <w:rPr>
          <w:u w:val="single"/>
          <w:lang w:val="uk-UA"/>
        </w:rPr>
        <w:t>:</w:t>
      </w:r>
    </w:p>
    <w:p w:rsidR="00C04019" w:rsidRPr="00326070" w:rsidRDefault="00C04019" w:rsidP="00CE2961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04019" w:rsidRPr="00326070" w:rsidRDefault="00C04019" w:rsidP="00CE2961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04019" w:rsidRPr="00326070" w:rsidRDefault="00C04019" w:rsidP="00CE2961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04019" w:rsidRPr="00C34EEE" w:rsidRDefault="00C04019" w:rsidP="00CE2961">
      <w:pPr>
        <w:jc w:val="center"/>
      </w:pPr>
    </w:p>
    <w:p w:rsidR="00C04019" w:rsidRPr="007601AC" w:rsidRDefault="00C04019" w:rsidP="00CE2961">
      <w:pPr>
        <w:jc w:val="both"/>
        <w:rPr>
          <w:b/>
        </w:rPr>
      </w:pPr>
    </w:p>
    <w:p w:rsidR="00C04019" w:rsidRDefault="00C04019" w:rsidP="005F5E78">
      <w:pPr>
        <w:pStyle w:val="24"/>
        <w:spacing w:after="0" w:line="240" w:lineRule="auto"/>
        <w:ind w:left="4245" w:hanging="4245"/>
        <w:jc w:val="center"/>
        <w:rPr>
          <w:lang w:val="uk-UA"/>
        </w:rPr>
      </w:pPr>
    </w:p>
    <w:p w:rsidR="00C04019" w:rsidRDefault="00C04019" w:rsidP="0052241E">
      <w:pPr>
        <w:pStyle w:val="43"/>
        <w:keepNext/>
        <w:keepLines/>
        <w:pageBreakBefore/>
        <w:shd w:val="clear" w:color="auto" w:fill="auto"/>
        <w:spacing w:before="0" w:after="113" w:line="180" w:lineRule="exact"/>
        <w:ind w:left="3440"/>
        <w:rPr>
          <w:lang w:val="uk-UA"/>
        </w:rPr>
      </w:pPr>
      <w:bookmarkStart w:id="0" w:name="bookmark3"/>
    </w:p>
    <w:p w:rsidR="00C04019" w:rsidRDefault="00C04019" w:rsidP="000F75AB">
      <w:pPr>
        <w:ind w:left="4956" w:firstLine="708"/>
        <w:rPr>
          <w:lang w:val="uk-UA"/>
        </w:rPr>
      </w:pPr>
    </w:p>
    <w:p w:rsidR="00C04019" w:rsidRDefault="00C04019" w:rsidP="000F75AB">
      <w:pPr>
        <w:ind w:left="4956" w:firstLine="708"/>
        <w:rPr>
          <w:lang w:val="uk-UA"/>
        </w:rPr>
      </w:pPr>
    </w:p>
    <w:p w:rsidR="00C04019" w:rsidRDefault="00C04019" w:rsidP="000F75AB">
      <w:pPr>
        <w:ind w:left="4956" w:firstLine="708"/>
        <w:rPr>
          <w:lang w:val="uk-UA"/>
        </w:rPr>
      </w:pPr>
    </w:p>
    <w:p w:rsidR="00C04019" w:rsidRDefault="00C04019" w:rsidP="000F75AB">
      <w:pPr>
        <w:ind w:left="4956" w:firstLine="708"/>
        <w:rPr>
          <w:lang w:val="uk-UA"/>
        </w:rPr>
      </w:pPr>
    </w:p>
    <w:p w:rsidR="00C04019" w:rsidRDefault="00C04019" w:rsidP="000F75AB">
      <w:pPr>
        <w:ind w:left="4956" w:firstLine="708"/>
        <w:rPr>
          <w:lang w:val="uk-UA"/>
        </w:rPr>
      </w:pPr>
    </w:p>
    <w:bookmarkEnd w:id="0"/>
    <w:p w:rsidR="00C04019" w:rsidRDefault="00C04019" w:rsidP="000F75AB">
      <w:pPr>
        <w:ind w:left="4956" w:firstLine="708"/>
        <w:rPr>
          <w:lang w:val="uk-UA"/>
        </w:rPr>
      </w:pPr>
    </w:p>
    <w:sectPr w:rsidR="00C04019" w:rsidSect="002B0235">
      <w:pgSz w:w="11906" w:h="16838"/>
      <w:pgMar w:top="340" w:right="851" w:bottom="397" w:left="147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33" w:rsidRDefault="00714133" w:rsidP="003527A3">
      <w:r>
        <w:separator/>
      </w:r>
    </w:p>
  </w:endnote>
  <w:endnote w:type="continuationSeparator" w:id="0">
    <w:p w:rsidR="00714133" w:rsidRDefault="00714133" w:rsidP="00352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lipart Hacker Soft #1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33" w:rsidRDefault="00714133" w:rsidP="003527A3">
      <w:r>
        <w:separator/>
      </w:r>
    </w:p>
  </w:footnote>
  <w:footnote w:type="continuationSeparator" w:id="0">
    <w:p w:rsidR="00714133" w:rsidRDefault="00714133" w:rsidP="00352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name w:val="WW8Num15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1800"/>
      </w:pPr>
      <w:rPr>
        <w:rFonts w:cs="Times New Roman" w:hint="default"/>
      </w:rPr>
    </w:lvl>
  </w:abstractNum>
  <w:abstractNum w:abstractNumId="6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name w:val="WW8Num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>
    <w:nsid w:val="0000000C"/>
    <w:multiLevelType w:val="single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2">
    <w:nsid w:val="0000000D"/>
    <w:multiLevelType w:val="single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0000000F"/>
    <w:multiLevelType w:val="singleLevel"/>
    <w:tmpl w:val="0000000F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00000010"/>
    <w:multiLevelType w:val="singleLevel"/>
    <w:tmpl w:val="00000010"/>
    <w:name w:val="WW8Num2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6">
    <w:nsid w:val="00000011"/>
    <w:multiLevelType w:val="singleLevel"/>
    <w:tmpl w:val="00000011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0000015"/>
    <w:multiLevelType w:val="singleLevel"/>
    <w:tmpl w:val="00000015"/>
    <w:name w:val="WW8Num3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21">
    <w:nsid w:val="00000016"/>
    <w:multiLevelType w:val="singleLevel"/>
    <w:tmpl w:val="00000016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>
    <w:nsid w:val="00000017"/>
    <w:multiLevelType w:val="multilevel"/>
    <w:tmpl w:val="00000017"/>
    <w:name w:val="WW8Num3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>
    <w:nsid w:val="00000018"/>
    <w:multiLevelType w:val="singleLevel"/>
    <w:tmpl w:val="00000018"/>
    <w:name w:val="WW8Num3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</w:rPr>
    </w:lvl>
  </w:abstractNum>
  <w:abstractNum w:abstractNumId="24">
    <w:nsid w:val="00000019"/>
    <w:multiLevelType w:val="single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0000001A"/>
    <w:multiLevelType w:val="singleLevel"/>
    <w:tmpl w:val="0000001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6">
    <w:nsid w:val="0000001B"/>
    <w:multiLevelType w:val="singleLevel"/>
    <w:tmpl w:val="0000001B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0000001C"/>
    <w:multiLevelType w:val="multilevel"/>
    <w:tmpl w:val="0000001C"/>
    <w:name w:val="WW8Num39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>
    <w:nsid w:val="0000001D"/>
    <w:multiLevelType w:val="singleLevel"/>
    <w:tmpl w:val="0000001D"/>
    <w:name w:val="WW8Num40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29">
    <w:nsid w:val="0000001E"/>
    <w:multiLevelType w:val="single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00000020"/>
    <w:multiLevelType w:val="single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>
    <w:nsid w:val="00000021"/>
    <w:multiLevelType w:val="multi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0000022"/>
    <w:multiLevelType w:val="singleLevel"/>
    <w:tmpl w:val="00000022"/>
    <w:name w:val="WW8Num45"/>
    <w:lvl w:ilvl="0">
      <w:start w:val="1"/>
      <w:numFmt w:val="decimal"/>
      <w:lvlText w:val="2.%1."/>
      <w:lvlJc w:val="left"/>
      <w:pPr>
        <w:tabs>
          <w:tab w:val="num" w:pos="1085"/>
        </w:tabs>
        <w:ind w:left="1085" w:hanging="377"/>
      </w:pPr>
      <w:rPr>
        <w:rFonts w:cs="Times New Roman" w:hint="default"/>
      </w:rPr>
    </w:lvl>
  </w:abstractNum>
  <w:abstractNum w:abstractNumId="34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35">
    <w:nsid w:val="00000024"/>
    <w:multiLevelType w:val="singleLevel"/>
    <w:tmpl w:val="00000024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>
    <w:nsid w:val="00000025"/>
    <w:multiLevelType w:val="singleLevel"/>
    <w:tmpl w:val="00000025"/>
    <w:name w:val="WW8Num48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12"/>
      </w:rPr>
    </w:lvl>
  </w:abstractNum>
  <w:abstractNum w:abstractNumId="37">
    <w:nsid w:val="00000026"/>
    <w:multiLevelType w:val="singleLevel"/>
    <w:tmpl w:val="00000026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8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9">
    <w:nsid w:val="00000028"/>
    <w:multiLevelType w:val="singleLevel"/>
    <w:tmpl w:val="0000002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1000" w:hanging="360"/>
      </w:pPr>
      <w:rPr>
        <w:rFonts w:cs="Times New Roman"/>
      </w:rPr>
    </w:lvl>
  </w:abstractNum>
  <w:abstractNum w:abstractNumId="40">
    <w:nsid w:val="00000029"/>
    <w:multiLevelType w:val="singleLevel"/>
    <w:tmpl w:val="00000029"/>
    <w:name w:val="WW8Num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</w:abstractNum>
  <w:abstractNum w:abstractNumId="41">
    <w:nsid w:val="0000002A"/>
    <w:multiLevelType w:val="multilevel"/>
    <w:tmpl w:val="0000002A"/>
    <w:name w:val="WW8Num53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2">
    <w:nsid w:val="0000002B"/>
    <w:multiLevelType w:val="singleLevel"/>
    <w:tmpl w:val="0000002B"/>
    <w:name w:val="WW8Num54"/>
    <w:lvl w:ilvl="0">
      <w:numFmt w:val="bullet"/>
      <w:lvlText w:val="-"/>
      <w:lvlJc w:val="left"/>
      <w:pPr>
        <w:tabs>
          <w:tab w:val="num" w:pos="1445"/>
        </w:tabs>
        <w:ind w:left="1445" w:hanging="360"/>
      </w:pPr>
      <w:rPr>
        <w:rFonts w:ascii="Times New Roman" w:hAnsi="Times New Roman" w:hint="default"/>
      </w:rPr>
    </w:lvl>
  </w:abstractNum>
  <w:abstractNum w:abstractNumId="43">
    <w:nsid w:val="0000002C"/>
    <w:multiLevelType w:val="singleLevel"/>
    <w:tmpl w:val="0000002C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4">
    <w:nsid w:val="0000002D"/>
    <w:multiLevelType w:val="multilevel"/>
    <w:tmpl w:val="0000002D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0"/>
      <w:numFmt w:val="bullet"/>
      <w:lvlText w:val="▪"/>
      <w:lvlJc w:val="left"/>
      <w:pPr>
        <w:tabs>
          <w:tab w:val="num" w:pos="1307"/>
        </w:tabs>
        <w:ind w:left="1307" w:hanging="227"/>
      </w:pPr>
      <w:rPr>
        <w:rFonts w:ascii="Tahoma" w:hAnsi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0000002E"/>
    <w:multiLevelType w:val="singleLevel"/>
    <w:tmpl w:val="0000002E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6">
    <w:nsid w:val="0000002F"/>
    <w:multiLevelType w:val="singleLevel"/>
    <w:tmpl w:val="0000002F"/>
    <w:name w:val="WW8Num59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</w:abstractNum>
  <w:abstractNum w:abstractNumId="47">
    <w:nsid w:val="00000030"/>
    <w:multiLevelType w:val="multilevel"/>
    <w:tmpl w:val="00000030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00000031"/>
    <w:multiLevelType w:val="singleLevel"/>
    <w:tmpl w:val="00000031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9">
    <w:nsid w:val="00000032"/>
    <w:multiLevelType w:val="singleLevel"/>
    <w:tmpl w:val="00000032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0">
    <w:nsid w:val="00000033"/>
    <w:multiLevelType w:val="singleLevel"/>
    <w:tmpl w:val="00000033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1">
    <w:nsid w:val="00000034"/>
    <w:multiLevelType w:val="singleLevel"/>
    <w:tmpl w:val="00000034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2">
    <w:nsid w:val="00000035"/>
    <w:multiLevelType w:val="singleLevel"/>
    <w:tmpl w:val="00000035"/>
    <w:name w:val="WW8Num6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000000"/>
      </w:rPr>
    </w:lvl>
  </w:abstractNum>
  <w:abstractNum w:abstractNumId="53">
    <w:nsid w:val="00000036"/>
    <w:multiLevelType w:val="singleLevel"/>
    <w:tmpl w:val="00000036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4">
    <w:nsid w:val="00000037"/>
    <w:multiLevelType w:val="singleLevel"/>
    <w:tmpl w:val="00000037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5">
    <w:nsid w:val="00000038"/>
    <w:multiLevelType w:val="singleLevel"/>
    <w:tmpl w:val="00000038"/>
    <w:name w:val="WW8Num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6">
    <w:nsid w:val="00000039"/>
    <w:multiLevelType w:val="multilevel"/>
    <w:tmpl w:val="00000039"/>
    <w:name w:val="WW8Num69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0000003A"/>
    <w:multiLevelType w:val="singleLevel"/>
    <w:tmpl w:val="0000003A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8">
    <w:nsid w:val="0000003B"/>
    <w:multiLevelType w:val="singleLevel"/>
    <w:tmpl w:val="0000003B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59">
    <w:nsid w:val="0000003C"/>
    <w:multiLevelType w:val="singleLevel"/>
    <w:tmpl w:val="0000003C"/>
    <w:name w:val="WW8Num72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</w:abstractNum>
  <w:abstractNum w:abstractNumId="60">
    <w:nsid w:val="0000003D"/>
    <w:multiLevelType w:val="singleLevel"/>
    <w:tmpl w:val="0000003D"/>
    <w:name w:val="WW8Num7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61">
    <w:nsid w:val="0000003E"/>
    <w:multiLevelType w:val="multilevel"/>
    <w:tmpl w:val="0000003E"/>
    <w:name w:val="WW8Num7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2">
    <w:nsid w:val="0000003F"/>
    <w:multiLevelType w:val="singleLevel"/>
    <w:tmpl w:val="0000003F"/>
    <w:name w:val="WW8Num7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3">
    <w:nsid w:val="00000040"/>
    <w:multiLevelType w:val="singleLevel"/>
    <w:tmpl w:val="00000040"/>
    <w:name w:val="WW8Num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4">
    <w:nsid w:val="00000041"/>
    <w:multiLevelType w:val="singleLevel"/>
    <w:tmpl w:val="00000041"/>
    <w:name w:val="WW8Num7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5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6">
    <w:nsid w:val="00000043"/>
    <w:multiLevelType w:val="singleLevel"/>
    <w:tmpl w:val="00000043"/>
    <w:name w:val="WW8Num8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</w:abstractNum>
  <w:abstractNum w:abstractNumId="67">
    <w:nsid w:val="00000044"/>
    <w:multiLevelType w:val="singleLevel"/>
    <w:tmpl w:val="00000044"/>
    <w:name w:val="WW8Num8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8">
    <w:nsid w:val="00000045"/>
    <w:multiLevelType w:val="singleLevel"/>
    <w:tmpl w:val="00000045"/>
    <w:name w:val="WW8Num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9">
    <w:nsid w:val="00000046"/>
    <w:multiLevelType w:val="singleLevel"/>
    <w:tmpl w:val="00000046"/>
    <w:name w:val="WW8Num8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0">
    <w:nsid w:val="00000047"/>
    <w:multiLevelType w:val="singleLevel"/>
    <w:tmpl w:val="00000047"/>
    <w:name w:val="WW8Num8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</w:abstractNum>
  <w:abstractNum w:abstractNumId="71">
    <w:nsid w:val="00000048"/>
    <w:multiLevelType w:val="singleLevel"/>
    <w:tmpl w:val="00000048"/>
    <w:name w:val="WW8Num8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2">
    <w:nsid w:val="00000049"/>
    <w:multiLevelType w:val="singleLevel"/>
    <w:tmpl w:val="00000049"/>
    <w:name w:val="WW8Num8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</w:abstractNum>
  <w:abstractNum w:abstractNumId="73">
    <w:nsid w:val="0000004A"/>
    <w:multiLevelType w:val="singleLevel"/>
    <w:tmpl w:val="0000004A"/>
    <w:name w:val="WW8Num8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4">
    <w:nsid w:val="0000004B"/>
    <w:multiLevelType w:val="singleLevel"/>
    <w:tmpl w:val="0000004B"/>
    <w:name w:val="WW8Num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75">
    <w:nsid w:val="0000004C"/>
    <w:multiLevelType w:val="singleLevel"/>
    <w:tmpl w:val="0000004C"/>
    <w:name w:val="WW8Num8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6">
    <w:nsid w:val="0000004D"/>
    <w:multiLevelType w:val="singleLevel"/>
    <w:tmpl w:val="0000004D"/>
    <w:name w:val="WW8Num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7">
    <w:nsid w:val="0000004E"/>
    <w:multiLevelType w:val="singleLevel"/>
    <w:tmpl w:val="0000004E"/>
    <w:name w:val="WW8Num91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Liberation Serif" w:hAnsi="Liberation Serif" w:hint="default"/>
      </w:rPr>
    </w:lvl>
  </w:abstractNum>
  <w:abstractNum w:abstractNumId="78">
    <w:nsid w:val="0000004F"/>
    <w:multiLevelType w:val="singleLevel"/>
    <w:tmpl w:val="0000004F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9">
    <w:nsid w:val="00000050"/>
    <w:multiLevelType w:val="singleLevel"/>
    <w:tmpl w:val="00000050"/>
    <w:name w:val="WW8Num9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2"/>
      </w:rPr>
    </w:lvl>
  </w:abstractNum>
  <w:abstractNum w:abstractNumId="80">
    <w:nsid w:val="00000051"/>
    <w:multiLevelType w:val="singleLevel"/>
    <w:tmpl w:val="00000051"/>
    <w:name w:val="WW8Num9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81">
    <w:nsid w:val="00000052"/>
    <w:multiLevelType w:val="singleLevel"/>
    <w:tmpl w:val="00000052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2">
    <w:nsid w:val="00000053"/>
    <w:multiLevelType w:val="singleLevel"/>
    <w:tmpl w:val="00000053"/>
    <w:name w:val="WW8Num9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3">
    <w:nsid w:val="00000054"/>
    <w:multiLevelType w:val="singleLevel"/>
    <w:tmpl w:val="00000054"/>
    <w:name w:val="WW8Num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</w:abstractNum>
  <w:abstractNum w:abstractNumId="84">
    <w:nsid w:val="00000055"/>
    <w:multiLevelType w:val="singleLevel"/>
    <w:tmpl w:val="00000055"/>
    <w:name w:val="WW8Num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5">
    <w:nsid w:val="00000056"/>
    <w:multiLevelType w:val="singleLevel"/>
    <w:tmpl w:val="00000056"/>
    <w:name w:val="WW8Num1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6">
    <w:nsid w:val="00000057"/>
    <w:multiLevelType w:val="multilevel"/>
    <w:tmpl w:val="00000057"/>
    <w:name w:val="WW8Num1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2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7">
    <w:nsid w:val="00000058"/>
    <w:multiLevelType w:val="singleLevel"/>
    <w:tmpl w:val="00000058"/>
    <w:name w:val="WW8Num1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88">
    <w:nsid w:val="00000059"/>
    <w:multiLevelType w:val="singleLevel"/>
    <w:tmpl w:val="00000059"/>
    <w:name w:val="WW8Num104"/>
    <w:lvl w:ilvl="0">
      <w:start w:val="1"/>
      <w:numFmt w:val="decimal"/>
      <w:lvlText w:val="3.%1."/>
      <w:lvlJc w:val="left"/>
      <w:pPr>
        <w:tabs>
          <w:tab w:val="num" w:pos="1085"/>
        </w:tabs>
        <w:ind w:left="1085" w:hanging="377"/>
      </w:pPr>
      <w:rPr>
        <w:rFonts w:cs="Times New Roman" w:hint="default"/>
      </w:rPr>
    </w:lvl>
  </w:abstractNum>
  <w:abstractNum w:abstractNumId="89">
    <w:nsid w:val="0000005A"/>
    <w:multiLevelType w:val="multilevel"/>
    <w:tmpl w:val="0000005A"/>
    <w:name w:val="WW8Num10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0">
    <w:nsid w:val="0000005B"/>
    <w:multiLevelType w:val="multilevel"/>
    <w:tmpl w:val="0000005B"/>
    <w:name w:val="WW8Num1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1">
    <w:nsid w:val="0000005C"/>
    <w:multiLevelType w:val="multilevel"/>
    <w:tmpl w:val="0000005C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0000005D"/>
    <w:multiLevelType w:val="singleLevel"/>
    <w:tmpl w:val="0000005D"/>
    <w:name w:val="WW8Num1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</w:abstractNum>
  <w:abstractNum w:abstractNumId="93">
    <w:nsid w:val="0000005E"/>
    <w:multiLevelType w:val="singleLevel"/>
    <w:tmpl w:val="0000005E"/>
    <w:name w:val="WW8Num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4">
    <w:nsid w:val="0000005F"/>
    <w:multiLevelType w:val="multilevel"/>
    <w:tmpl w:val="0000005F"/>
    <w:name w:val="WW8Num1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5">
    <w:nsid w:val="00000060"/>
    <w:multiLevelType w:val="singleLevel"/>
    <w:tmpl w:val="00000060"/>
    <w:name w:val="WW8Num114"/>
    <w:lvl w:ilvl="0">
      <w:start w:val="1"/>
      <w:numFmt w:val="decimal"/>
      <w:lvlText w:val="1.%1."/>
      <w:lvlJc w:val="left"/>
      <w:pPr>
        <w:tabs>
          <w:tab w:val="num" w:pos="1085"/>
        </w:tabs>
        <w:ind w:left="1085" w:hanging="377"/>
      </w:pPr>
      <w:rPr>
        <w:rFonts w:cs="Times New Roman" w:hint="default"/>
      </w:rPr>
    </w:lvl>
  </w:abstractNum>
  <w:abstractNum w:abstractNumId="96">
    <w:nsid w:val="00000061"/>
    <w:multiLevelType w:val="singleLevel"/>
    <w:tmpl w:val="00000061"/>
    <w:name w:val="WW8Num11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</w:abstractNum>
  <w:abstractNum w:abstractNumId="97">
    <w:nsid w:val="00000062"/>
    <w:multiLevelType w:val="singleLevel"/>
    <w:tmpl w:val="00000062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98">
    <w:nsid w:val="00000063"/>
    <w:multiLevelType w:val="singleLevel"/>
    <w:tmpl w:val="00000063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6"/>
        <w:szCs w:val="16"/>
      </w:rPr>
    </w:lvl>
  </w:abstractNum>
  <w:abstractNum w:abstractNumId="99">
    <w:nsid w:val="00000064"/>
    <w:multiLevelType w:val="singleLevel"/>
    <w:tmpl w:val="00000064"/>
    <w:name w:val="WW8Num1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000000"/>
      </w:rPr>
    </w:lvl>
  </w:abstractNum>
  <w:abstractNum w:abstractNumId="100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1">
    <w:nsid w:val="00000066"/>
    <w:multiLevelType w:val="singleLevel"/>
    <w:tmpl w:val="00000066"/>
    <w:name w:val="WW8Num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2">
    <w:nsid w:val="00000067"/>
    <w:multiLevelType w:val="singleLevel"/>
    <w:tmpl w:val="00000067"/>
    <w:name w:val="WW8Num12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03">
    <w:nsid w:val="00000068"/>
    <w:multiLevelType w:val="singleLevel"/>
    <w:tmpl w:val="00000068"/>
    <w:name w:val="WW8Num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4">
    <w:nsid w:val="00000069"/>
    <w:multiLevelType w:val="singleLevel"/>
    <w:tmpl w:val="00000069"/>
    <w:name w:val="WW8Num1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5">
    <w:nsid w:val="0000006A"/>
    <w:multiLevelType w:val="multilevel"/>
    <w:tmpl w:val="0000006A"/>
    <w:name w:val="WW8Num12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6">
    <w:nsid w:val="0000006B"/>
    <w:multiLevelType w:val="singleLevel"/>
    <w:tmpl w:val="0000006B"/>
    <w:name w:val="WW8Num1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7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00000073"/>
    <w:multiLevelType w:val="multilevel"/>
    <w:tmpl w:val="000000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>
    <w:nsid w:val="00000074"/>
    <w:multiLevelType w:val="multilevel"/>
    <w:tmpl w:val="00000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>
    <w:nsid w:val="03BC6C2D"/>
    <w:multiLevelType w:val="hybridMultilevel"/>
    <w:tmpl w:val="9C86291C"/>
    <w:lvl w:ilvl="0" w:tplc="6C0EF82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111">
    <w:nsid w:val="046378DD"/>
    <w:multiLevelType w:val="multilevel"/>
    <w:tmpl w:val="F7D8A2E0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12">
    <w:nsid w:val="04793423"/>
    <w:multiLevelType w:val="hybridMultilevel"/>
    <w:tmpl w:val="A3B834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3">
    <w:nsid w:val="06A767AF"/>
    <w:multiLevelType w:val="hybridMultilevel"/>
    <w:tmpl w:val="E6DE7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071C75CF"/>
    <w:multiLevelType w:val="hybridMultilevel"/>
    <w:tmpl w:val="1CD214C6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>
    <w:nsid w:val="077C461E"/>
    <w:multiLevelType w:val="hybridMultilevel"/>
    <w:tmpl w:val="56127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09F05DF9"/>
    <w:multiLevelType w:val="hybridMultilevel"/>
    <w:tmpl w:val="DA3498B0"/>
    <w:lvl w:ilvl="0" w:tplc="6C0EF822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17">
    <w:nsid w:val="0A47677F"/>
    <w:multiLevelType w:val="hybridMultilevel"/>
    <w:tmpl w:val="9EEA07B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8">
    <w:nsid w:val="0FF30175"/>
    <w:multiLevelType w:val="hybridMultilevel"/>
    <w:tmpl w:val="19FA0726"/>
    <w:lvl w:ilvl="0" w:tplc="6C0EF822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19">
    <w:nsid w:val="11C730E5"/>
    <w:multiLevelType w:val="hybridMultilevel"/>
    <w:tmpl w:val="63308A16"/>
    <w:lvl w:ilvl="0" w:tplc="1AFE005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132E0DFF"/>
    <w:multiLevelType w:val="hybridMultilevel"/>
    <w:tmpl w:val="D7E61010"/>
    <w:lvl w:ilvl="0" w:tplc="6C0EF822">
      <w:start w:val="1"/>
      <w:numFmt w:val="bullet"/>
      <w:lvlText w:val="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9370D8F8">
      <w:numFmt w:val="bullet"/>
      <w:lvlText w:val="-"/>
      <w:lvlJc w:val="left"/>
      <w:pPr>
        <w:tabs>
          <w:tab w:val="num" w:pos="2809"/>
        </w:tabs>
        <w:ind w:left="2809" w:hanging="10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1">
    <w:nsid w:val="16270759"/>
    <w:multiLevelType w:val="hybridMultilevel"/>
    <w:tmpl w:val="12186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74AE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1D7018A7"/>
    <w:multiLevelType w:val="hybridMultilevel"/>
    <w:tmpl w:val="F3F82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10E07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DD06173"/>
    <w:multiLevelType w:val="hybridMultilevel"/>
    <w:tmpl w:val="87BA8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1E8E539A"/>
    <w:multiLevelType w:val="hybridMultilevel"/>
    <w:tmpl w:val="19E81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>
    <w:nsid w:val="201D2F30"/>
    <w:multiLevelType w:val="hybridMultilevel"/>
    <w:tmpl w:val="46E422F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26">
    <w:nsid w:val="2041225E"/>
    <w:multiLevelType w:val="hybridMultilevel"/>
    <w:tmpl w:val="768AF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>
    <w:nsid w:val="21253202"/>
    <w:multiLevelType w:val="hybridMultilevel"/>
    <w:tmpl w:val="2C6A47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8">
    <w:nsid w:val="213D68F5"/>
    <w:multiLevelType w:val="hybridMultilevel"/>
    <w:tmpl w:val="A0C4F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26D14A85"/>
    <w:multiLevelType w:val="hybridMultilevel"/>
    <w:tmpl w:val="345AB536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28435775"/>
    <w:multiLevelType w:val="hybridMultilevel"/>
    <w:tmpl w:val="D2ACA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>
    <w:nsid w:val="28F4472A"/>
    <w:multiLevelType w:val="hybridMultilevel"/>
    <w:tmpl w:val="22C406E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2">
    <w:nsid w:val="2CE04982"/>
    <w:multiLevelType w:val="hybridMultilevel"/>
    <w:tmpl w:val="3FAACC1C"/>
    <w:lvl w:ilvl="0" w:tplc="0419000F">
      <w:start w:val="1"/>
      <w:numFmt w:val="decimal"/>
      <w:lvlText w:val="%1."/>
      <w:lvlJc w:val="left"/>
      <w:pPr>
        <w:ind w:left="100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  <w:rPr>
        <w:rFonts w:cs="Times New Roman"/>
      </w:rPr>
    </w:lvl>
  </w:abstractNum>
  <w:abstractNum w:abstractNumId="133">
    <w:nsid w:val="31664A31"/>
    <w:multiLevelType w:val="hybridMultilevel"/>
    <w:tmpl w:val="EE48D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33CD0823"/>
    <w:multiLevelType w:val="hybridMultilevel"/>
    <w:tmpl w:val="C57CD3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33D11AEB"/>
    <w:multiLevelType w:val="multilevel"/>
    <w:tmpl w:val="D4B6E6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6">
    <w:nsid w:val="379C1D64"/>
    <w:multiLevelType w:val="hybridMultilevel"/>
    <w:tmpl w:val="91DC3412"/>
    <w:lvl w:ilvl="0" w:tplc="6B6C818A">
      <w:start w:val="1"/>
      <w:numFmt w:val="bullet"/>
      <w:lvlText w:val="-"/>
      <w:lvlJc w:val="left"/>
      <w:pPr>
        <w:ind w:left="150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7">
    <w:nsid w:val="3ECF4B40"/>
    <w:multiLevelType w:val="hybridMultilevel"/>
    <w:tmpl w:val="1EA06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3EE92444"/>
    <w:multiLevelType w:val="singleLevel"/>
    <w:tmpl w:val="2408A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39">
    <w:nsid w:val="3F097019"/>
    <w:multiLevelType w:val="hybridMultilevel"/>
    <w:tmpl w:val="710075FE"/>
    <w:lvl w:ilvl="0" w:tplc="6C0EF822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40">
    <w:nsid w:val="3F3E69B4"/>
    <w:multiLevelType w:val="hybridMultilevel"/>
    <w:tmpl w:val="D36A47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48FC2602"/>
    <w:multiLevelType w:val="hybridMultilevel"/>
    <w:tmpl w:val="C49E64AC"/>
    <w:lvl w:ilvl="0" w:tplc="F6EEB5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9587AA2"/>
    <w:multiLevelType w:val="hybridMultilevel"/>
    <w:tmpl w:val="E0942E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4F7B638D"/>
    <w:multiLevelType w:val="hybridMultilevel"/>
    <w:tmpl w:val="22CEBF86"/>
    <w:lvl w:ilvl="0" w:tplc="0DBC6354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44">
    <w:nsid w:val="4FD56D8A"/>
    <w:multiLevelType w:val="hybridMultilevel"/>
    <w:tmpl w:val="44362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03E2A34"/>
    <w:multiLevelType w:val="hybridMultilevel"/>
    <w:tmpl w:val="B088EF5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46">
    <w:nsid w:val="508C613E"/>
    <w:multiLevelType w:val="hybridMultilevel"/>
    <w:tmpl w:val="C32AD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>
    <w:nsid w:val="58B845F2"/>
    <w:multiLevelType w:val="hybridMultilevel"/>
    <w:tmpl w:val="C486F0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59AE34CF"/>
    <w:multiLevelType w:val="hybridMultilevel"/>
    <w:tmpl w:val="7D0C915C"/>
    <w:lvl w:ilvl="0" w:tplc="0DD647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9">
    <w:nsid w:val="5DB36BA6"/>
    <w:multiLevelType w:val="hybridMultilevel"/>
    <w:tmpl w:val="0B147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>
    <w:nsid w:val="5EC75242"/>
    <w:multiLevelType w:val="hybridMultilevel"/>
    <w:tmpl w:val="03D43C2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1">
    <w:nsid w:val="62286697"/>
    <w:multiLevelType w:val="hybridMultilevel"/>
    <w:tmpl w:val="03F2A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3394BBA"/>
    <w:multiLevelType w:val="hybridMultilevel"/>
    <w:tmpl w:val="A6CC697A"/>
    <w:lvl w:ilvl="0" w:tplc="6C0EF822">
      <w:start w:val="1"/>
      <w:numFmt w:val="bullet"/>
      <w:lvlText w:val="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3">
    <w:nsid w:val="66046361"/>
    <w:multiLevelType w:val="multilevel"/>
    <w:tmpl w:val="99D60E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4">
    <w:nsid w:val="663123CC"/>
    <w:multiLevelType w:val="hybridMultilevel"/>
    <w:tmpl w:val="2116B79E"/>
    <w:lvl w:ilvl="0" w:tplc="6C0EF822">
      <w:start w:val="1"/>
      <w:numFmt w:val="bullet"/>
      <w:lvlText w:val="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5">
    <w:nsid w:val="67A023D4"/>
    <w:multiLevelType w:val="hybridMultilevel"/>
    <w:tmpl w:val="717AF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A8E0BEC"/>
    <w:multiLevelType w:val="hybridMultilevel"/>
    <w:tmpl w:val="CB24C70C"/>
    <w:lvl w:ilvl="0" w:tplc="CAFCA22C">
      <w:start w:val="1"/>
      <w:numFmt w:val="decimal"/>
      <w:lvlText w:val="3.%1."/>
      <w:lvlJc w:val="left"/>
      <w:pPr>
        <w:tabs>
          <w:tab w:val="num" w:pos="1085"/>
        </w:tabs>
        <w:ind w:left="1085" w:hanging="377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70D43A72"/>
    <w:multiLevelType w:val="multilevel"/>
    <w:tmpl w:val="74E29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8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  <w:rPr>
        <w:rFonts w:cs="Times New Roman"/>
      </w:rPr>
    </w:lvl>
  </w:abstractNum>
  <w:abstractNum w:abstractNumId="159">
    <w:nsid w:val="74035883"/>
    <w:multiLevelType w:val="hybridMultilevel"/>
    <w:tmpl w:val="DD743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0">
    <w:nsid w:val="74315E60"/>
    <w:multiLevelType w:val="multilevel"/>
    <w:tmpl w:val="8DDA4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1">
    <w:nsid w:val="76990C1E"/>
    <w:multiLevelType w:val="hybridMultilevel"/>
    <w:tmpl w:val="761C7058"/>
    <w:lvl w:ilvl="0" w:tplc="F80EECE4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2">
    <w:nsid w:val="776B0A56"/>
    <w:multiLevelType w:val="hybridMultilevel"/>
    <w:tmpl w:val="8D24383E"/>
    <w:lvl w:ilvl="0" w:tplc="7C10E074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79B4477D"/>
    <w:multiLevelType w:val="hybridMultilevel"/>
    <w:tmpl w:val="FEDA7A7C"/>
    <w:lvl w:ilvl="0" w:tplc="DBB44C92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4">
    <w:nsid w:val="7CD41788"/>
    <w:multiLevelType w:val="hybridMultilevel"/>
    <w:tmpl w:val="C3D8F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D4F02A6"/>
    <w:multiLevelType w:val="hybridMultilevel"/>
    <w:tmpl w:val="28B8A644"/>
    <w:lvl w:ilvl="0" w:tplc="E9DAFA12">
      <w:start w:val="22"/>
      <w:numFmt w:val="decimal"/>
      <w:lvlText w:val="%1."/>
      <w:lvlJc w:val="left"/>
      <w:pPr>
        <w:ind w:left="1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66">
    <w:nsid w:val="7EF841C7"/>
    <w:multiLevelType w:val="hybridMultilevel"/>
    <w:tmpl w:val="571E6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</w:num>
  <w:num w:numId="5">
    <w:abstractNumId w:val="11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7"/>
  </w:num>
  <w:num w:numId="11">
    <w:abstractNumId w:val="19"/>
  </w:num>
  <w:num w:numId="12">
    <w:abstractNumId w:val="20"/>
  </w:num>
  <w:num w:numId="13">
    <w:abstractNumId w:val="21"/>
  </w:num>
  <w:num w:numId="14">
    <w:abstractNumId w:val="23"/>
  </w:num>
  <w:num w:numId="15">
    <w:abstractNumId w:val="25"/>
  </w:num>
  <w:num w:numId="16">
    <w:abstractNumId w:val="28"/>
  </w:num>
  <w:num w:numId="17">
    <w:abstractNumId w:val="32"/>
  </w:num>
  <w:num w:numId="18">
    <w:abstractNumId w:val="35"/>
  </w:num>
  <w:num w:numId="19">
    <w:abstractNumId w:val="36"/>
  </w:num>
  <w:num w:numId="20">
    <w:abstractNumId w:val="38"/>
  </w:num>
  <w:num w:numId="21">
    <w:abstractNumId w:val="40"/>
  </w:num>
  <w:num w:numId="22">
    <w:abstractNumId w:val="44"/>
  </w:num>
  <w:num w:numId="23">
    <w:abstractNumId w:val="46"/>
  </w:num>
  <w:num w:numId="24">
    <w:abstractNumId w:val="47"/>
  </w:num>
  <w:num w:numId="25">
    <w:abstractNumId w:val="48"/>
  </w:num>
  <w:num w:numId="26">
    <w:abstractNumId w:val="49"/>
  </w:num>
  <w:num w:numId="27">
    <w:abstractNumId w:val="50"/>
  </w:num>
  <w:num w:numId="28">
    <w:abstractNumId w:val="51"/>
  </w:num>
  <w:num w:numId="29">
    <w:abstractNumId w:val="52"/>
  </w:num>
  <w:num w:numId="30">
    <w:abstractNumId w:val="56"/>
  </w:num>
  <w:num w:numId="31">
    <w:abstractNumId w:val="57"/>
  </w:num>
  <w:num w:numId="32">
    <w:abstractNumId w:val="58"/>
  </w:num>
  <w:num w:numId="33">
    <w:abstractNumId w:val="62"/>
  </w:num>
  <w:num w:numId="34">
    <w:abstractNumId w:val="65"/>
  </w:num>
  <w:num w:numId="35">
    <w:abstractNumId w:val="66"/>
  </w:num>
  <w:num w:numId="36">
    <w:abstractNumId w:val="67"/>
  </w:num>
  <w:num w:numId="37">
    <w:abstractNumId w:val="70"/>
  </w:num>
  <w:num w:numId="38">
    <w:abstractNumId w:val="72"/>
  </w:num>
  <w:num w:numId="39">
    <w:abstractNumId w:val="73"/>
  </w:num>
  <w:num w:numId="40">
    <w:abstractNumId w:val="75"/>
  </w:num>
  <w:num w:numId="41">
    <w:abstractNumId w:val="76"/>
  </w:num>
  <w:num w:numId="42">
    <w:abstractNumId w:val="77"/>
  </w:num>
  <w:num w:numId="43">
    <w:abstractNumId w:val="79"/>
  </w:num>
  <w:num w:numId="44">
    <w:abstractNumId w:val="82"/>
  </w:num>
  <w:num w:numId="45">
    <w:abstractNumId w:val="83"/>
  </w:num>
  <w:num w:numId="46">
    <w:abstractNumId w:val="86"/>
  </w:num>
  <w:num w:numId="47">
    <w:abstractNumId w:val="89"/>
  </w:num>
  <w:num w:numId="48">
    <w:abstractNumId w:val="91"/>
  </w:num>
  <w:num w:numId="49">
    <w:abstractNumId w:val="92"/>
  </w:num>
  <w:num w:numId="50">
    <w:abstractNumId w:val="96"/>
  </w:num>
  <w:num w:numId="51">
    <w:abstractNumId w:val="98"/>
  </w:num>
  <w:num w:numId="52">
    <w:abstractNumId w:val="99"/>
  </w:num>
  <w:num w:numId="53">
    <w:abstractNumId w:val="100"/>
  </w:num>
  <w:num w:numId="54">
    <w:abstractNumId w:val="102"/>
  </w:num>
  <w:num w:numId="55">
    <w:abstractNumId w:val="107"/>
  </w:num>
  <w:num w:numId="56">
    <w:abstractNumId w:val="108"/>
  </w:num>
  <w:num w:numId="57">
    <w:abstractNumId w:val="109"/>
  </w:num>
  <w:num w:numId="58">
    <w:abstractNumId w:val="112"/>
  </w:num>
  <w:num w:numId="59">
    <w:abstractNumId w:val="147"/>
  </w:num>
  <w:num w:numId="60">
    <w:abstractNumId w:val="161"/>
  </w:num>
  <w:num w:numId="61">
    <w:abstractNumId w:val="121"/>
  </w:num>
  <w:num w:numId="62">
    <w:abstractNumId w:val="122"/>
  </w:num>
  <w:num w:numId="63">
    <w:abstractNumId w:val="145"/>
  </w:num>
  <w:num w:numId="64">
    <w:abstractNumId w:val="138"/>
  </w:num>
  <w:num w:numId="65">
    <w:abstractNumId w:val="111"/>
  </w:num>
  <w:num w:numId="66">
    <w:abstractNumId w:val="150"/>
  </w:num>
  <w:num w:numId="67">
    <w:abstractNumId w:val="136"/>
  </w:num>
  <w:num w:numId="68">
    <w:abstractNumId w:val="132"/>
  </w:num>
  <w:num w:numId="69">
    <w:abstractNumId w:val="128"/>
  </w:num>
  <w:num w:numId="70">
    <w:abstractNumId w:val="164"/>
  </w:num>
  <w:num w:numId="71">
    <w:abstractNumId w:val="155"/>
  </w:num>
  <w:num w:numId="72">
    <w:abstractNumId w:val="166"/>
  </w:num>
  <w:num w:numId="73">
    <w:abstractNumId w:val="134"/>
  </w:num>
  <w:num w:numId="74">
    <w:abstractNumId w:val="151"/>
  </w:num>
  <w:num w:numId="75">
    <w:abstractNumId w:val="137"/>
  </w:num>
  <w:num w:numId="76">
    <w:abstractNumId w:val="130"/>
  </w:num>
  <w:num w:numId="77">
    <w:abstractNumId w:val="142"/>
  </w:num>
  <w:num w:numId="78">
    <w:abstractNumId w:val="123"/>
  </w:num>
  <w:num w:numId="79">
    <w:abstractNumId w:val="144"/>
  </w:num>
  <w:num w:numId="80">
    <w:abstractNumId w:val="126"/>
  </w:num>
  <w:num w:numId="81">
    <w:abstractNumId w:val="159"/>
  </w:num>
  <w:num w:numId="82">
    <w:abstractNumId w:val="124"/>
  </w:num>
  <w:num w:numId="83">
    <w:abstractNumId w:val="113"/>
  </w:num>
  <w:num w:numId="84">
    <w:abstractNumId w:val="149"/>
  </w:num>
  <w:num w:numId="85">
    <w:abstractNumId w:val="133"/>
  </w:num>
  <w:num w:numId="86">
    <w:abstractNumId w:val="146"/>
  </w:num>
  <w:num w:numId="87">
    <w:abstractNumId w:val="140"/>
  </w:num>
  <w:num w:numId="88">
    <w:abstractNumId w:val="115"/>
  </w:num>
  <w:num w:numId="89">
    <w:abstractNumId w:val="129"/>
  </w:num>
  <w:num w:numId="90">
    <w:abstractNumId w:val="162"/>
  </w:num>
  <w:num w:numId="9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20"/>
  </w:num>
  <w:num w:numId="94">
    <w:abstractNumId w:val="110"/>
  </w:num>
  <w:num w:numId="95">
    <w:abstractNumId w:val="152"/>
  </w:num>
  <w:num w:numId="96">
    <w:abstractNumId w:val="154"/>
  </w:num>
  <w:num w:numId="97">
    <w:abstractNumId w:val="143"/>
  </w:num>
  <w:num w:numId="98">
    <w:abstractNumId w:val="116"/>
  </w:num>
  <w:num w:numId="99">
    <w:abstractNumId w:val="139"/>
  </w:num>
  <w:num w:numId="100">
    <w:abstractNumId w:val="118"/>
  </w:num>
  <w:num w:numId="101">
    <w:abstractNumId w:val="163"/>
  </w:num>
  <w:num w:numId="102">
    <w:abstractNumId w:val="165"/>
  </w:num>
  <w:num w:numId="103">
    <w:abstractNumId w:val="157"/>
  </w:num>
  <w:num w:numId="104">
    <w:abstractNumId w:val="160"/>
  </w:num>
  <w:num w:numId="105">
    <w:abstractNumId w:val="135"/>
  </w:num>
  <w:num w:numId="106">
    <w:abstractNumId w:val="153"/>
  </w:num>
  <w:num w:numId="107">
    <w:abstractNumId w:val="131"/>
  </w:num>
  <w:num w:numId="108">
    <w:abstractNumId w:val="125"/>
  </w:num>
  <w:num w:numId="109">
    <w:abstractNumId w:val="117"/>
  </w:num>
  <w:num w:numId="110">
    <w:abstractNumId w:val="127"/>
  </w:num>
  <w:num w:numId="111">
    <w:abstractNumId w:val="114"/>
  </w:num>
  <w:num w:numId="112">
    <w:abstractNumId w:val="5"/>
  </w:num>
  <w:num w:numId="113">
    <w:abstractNumId w:val="14"/>
  </w:num>
  <w:num w:numId="114">
    <w:abstractNumId w:val="119"/>
  </w:num>
  <w:num w:numId="115">
    <w:abstractNumId w:val="141"/>
  </w:num>
  <w:num w:numId="116">
    <w:abstractNumId w:val="158"/>
  </w:num>
  <w:numIdMacAtCleanup w:val="1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proofState w:spelling="clean" w:grammar="clean"/>
  <w:stylePaneFormatFilter w:val="000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82A"/>
    <w:rsid w:val="0002389D"/>
    <w:rsid w:val="00035743"/>
    <w:rsid w:val="00036129"/>
    <w:rsid w:val="00046D60"/>
    <w:rsid w:val="00046F73"/>
    <w:rsid w:val="00054714"/>
    <w:rsid w:val="00082901"/>
    <w:rsid w:val="000B61C8"/>
    <w:rsid w:val="000C2779"/>
    <w:rsid w:val="000D2738"/>
    <w:rsid w:val="000E0C54"/>
    <w:rsid w:val="000F75AB"/>
    <w:rsid w:val="001266AC"/>
    <w:rsid w:val="00135304"/>
    <w:rsid w:val="00153C34"/>
    <w:rsid w:val="00163B0A"/>
    <w:rsid w:val="001A453C"/>
    <w:rsid w:val="001B229C"/>
    <w:rsid w:val="001C24C8"/>
    <w:rsid w:val="001C6E57"/>
    <w:rsid w:val="001E1701"/>
    <w:rsid w:val="00201D1C"/>
    <w:rsid w:val="00207DD5"/>
    <w:rsid w:val="00213F02"/>
    <w:rsid w:val="00215216"/>
    <w:rsid w:val="00232C79"/>
    <w:rsid w:val="00254256"/>
    <w:rsid w:val="00264FB0"/>
    <w:rsid w:val="00266669"/>
    <w:rsid w:val="00272E45"/>
    <w:rsid w:val="00283333"/>
    <w:rsid w:val="00287B29"/>
    <w:rsid w:val="00287B40"/>
    <w:rsid w:val="002A188F"/>
    <w:rsid w:val="002B0235"/>
    <w:rsid w:val="002B0C97"/>
    <w:rsid w:val="002D54B9"/>
    <w:rsid w:val="002F731C"/>
    <w:rsid w:val="0030392A"/>
    <w:rsid w:val="00314DD9"/>
    <w:rsid w:val="00326070"/>
    <w:rsid w:val="00334C38"/>
    <w:rsid w:val="00351B12"/>
    <w:rsid w:val="003527A3"/>
    <w:rsid w:val="00367B63"/>
    <w:rsid w:val="003968E5"/>
    <w:rsid w:val="003A25CE"/>
    <w:rsid w:val="003E0575"/>
    <w:rsid w:val="003E3ECC"/>
    <w:rsid w:val="003F2914"/>
    <w:rsid w:val="003F3604"/>
    <w:rsid w:val="004172C7"/>
    <w:rsid w:val="00427F50"/>
    <w:rsid w:val="00453E33"/>
    <w:rsid w:val="00462FFF"/>
    <w:rsid w:val="004804FD"/>
    <w:rsid w:val="00485FC2"/>
    <w:rsid w:val="004F3F21"/>
    <w:rsid w:val="0050473F"/>
    <w:rsid w:val="00505F79"/>
    <w:rsid w:val="00522061"/>
    <w:rsid w:val="0052241E"/>
    <w:rsid w:val="00523477"/>
    <w:rsid w:val="00560F8C"/>
    <w:rsid w:val="00561F2E"/>
    <w:rsid w:val="005623E4"/>
    <w:rsid w:val="0056279E"/>
    <w:rsid w:val="005800A7"/>
    <w:rsid w:val="005928A5"/>
    <w:rsid w:val="00597A1D"/>
    <w:rsid w:val="005B4475"/>
    <w:rsid w:val="005C6416"/>
    <w:rsid w:val="005C72D0"/>
    <w:rsid w:val="005D548A"/>
    <w:rsid w:val="005E3C29"/>
    <w:rsid w:val="005E7DD7"/>
    <w:rsid w:val="005F5E78"/>
    <w:rsid w:val="00612E52"/>
    <w:rsid w:val="0061511C"/>
    <w:rsid w:val="00622339"/>
    <w:rsid w:val="00626944"/>
    <w:rsid w:val="00636ACE"/>
    <w:rsid w:val="006407AB"/>
    <w:rsid w:val="0064082A"/>
    <w:rsid w:val="0065748B"/>
    <w:rsid w:val="0068137B"/>
    <w:rsid w:val="0068227B"/>
    <w:rsid w:val="00687D4F"/>
    <w:rsid w:val="006A4915"/>
    <w:rsid w:val="006B0DDC"/>
    <w:rsid w:val="006B1201"/>
    <w:rsid w:val="006B7DA3"/>
    <w:rsid w:val="006C3B3B"/>
    <w:rsid w:val="006F1C2E"/>
    <w:rsid w:val="006F76AA"/>
    <w:rsid w:val="00714133"/>
    <w:rsid w:val="00740BC9"/>
    <w:rsid w:val="00741E4A"/>
    <w:rsid w:val="00745527"/>
    <w:rsid w:val="00751E5D"/>
    <w:rsid w:val="00752B3F"/>
    <w:rsid w:val="00755881"/>
    <w:rsid w:val="007601AC"/>
    <w:rsid w:val="007617E1"/>
    <w:rsid w:val="007716B6"/>
    <w:rsid w:val="007726DF"/>
    <w:rsid w:val="007755B0"/>
    <w:rsid w:val="007A40FA"/>
    <w:rsid w:val="007C319F"/>
    <w:rsid w:val="007C4798"/>
    <w:rsid w:val="007D39D5"/>
    <w:rsid w:val="007D571F"/>
    <w:rsid w:val="007D7978"/>
    <w:rsid w:val="007F2E31"/>
    <w:rsid w:val="008002FC"/>
    <w:rsid w:val="0082575B"/>
    <w:rsid w:val="00842F05"/>
    <w:rsid w:val="0086310C"/>
    <w:rsid w:val="00874029"/>
    <w:rsid w:val="008874D3"/>
    <w:rsid w:val="008F0696"/>
    <w:rsid w:val="0092364D"/>
    <w:rsid w:val="00924A5C"/>
    <w:rsid w:val="00936441"/>
    <w:rsid w:val="00956DA7"/>
    <w:rsid w:val="00964D87"/>
    <w:rsid w:val="00986CE1"/>
    <w:rsid w:val="0099535C"/>
    <w:rsid w:val="009B2987"/>
    <w:rsid w:val="009C2515"/>
    <w:rsid w:val="009D7239"/>
    <w:rsid w:val="009F1752"/>
    <w:rsid w:val="009F20E1"/>
    <w:rsid w:val="00A209D8"/>
    <w:rsid w:val="00A34BE9"/>
    <w:rsid w:val="00A4652C"/>
    <w:rsid w:val="00A62B61"/>
    <w:rsid w:val="00A67CBD"/>
    <w:rsid w:val="00A81D7D"/>
    <w:rsid w:val="00A96595"/>
    <w:rsid w:val="00AD2501"/>
    <w:rsid w:val="00AD5919"/>
    <w:rsid w:val="00AF7486"/>
    <w:rsid w:val="00B33D38"/>
    <w:rsid w:val="00B34738"/>
    <w:rsid w:val="00B35EB5"/>
    <w:rsid w:val="00B53865"/>
    <w:rsid w:val="00B56171"/>
    <w:rsid w:val="00B61D43"/>
    <w:rsid w:val="00B72E4A"/>
    <w:rsid w:val="00B85209"/>
    <w:rsid w:val="00B9136E"/>
    <w:rsid w:val="00BD5D7E"/>
    <w:rsid w:val="00BF534B"/>
    <w:rsid w:val="00C04019"/>
    <w:rsid w:val="00C1570B"/>
    <w:rsid w:val="00C32C97"/>
    <w:rsid w:val="00C33E83"/>
    <w:rsid w:val="00C34EEE"/>
    <w:rsid w:val="00C51BEE"/>
    <w:rsid w:val="00C80D07"/>
    <w:rsid w:val="00CC3BD1"/>
    <w:rsid w:val="00CE2961"/>
    <w:rsid w:val="00CE2D97"/>
    <w:rsid w:val="00CE4F48"/>
    <w:rsid w:val="00CE644A"/>
    <w:rsid w:val="00CF2D4F"/>
    <w:rsid w:val="00D04694"/>
    <w:rsid w:val="00D207A5"/>
    <w:rsid w:val="00D22EC0"/>
    <w:rsid w:val="00D63FA4"/>
    <w:rsid w:val="00D730FC"/>
    <w:rsid w:val="00D91BDE"/>
    <w:rsid w:val="00DB4C35"/>
    <w:rsid w:val="00DC207E"/>
    <w:rsid w:val="00DD0B75"/>
    <w:rsid w:val="00DE25E7"/>
    <w:rsid w:val="00DF0A22"/>
    <w:rsid w:val="00E152FE"/>
    <w:rsid w:val="00E271D3"/>
    <w:rsid w:val="00E32A8E"/>
    <w:rsid w:val="00E4257A"/>
    <w:rsid w:val="00E64D0B"/>
    <w:rsid w:val="00E67A5C"/>
    <w:rsid w:val="00EC06B0"/>
    <w:rsid w:val="00EF0D5A"/>
    <w:rsid w:val="00EF2CB9"/>
    <w:rsid w:val="00F06E38"/>
    <w:rsid w:val="00F23212"/>
    <w:rsid w:val="00F4672C"/>
    <w:rsid w:val="00F57692"/>
    <w:rsid w:val="00F76670"/>
    <w:rsid w:val="00F80CBA"/>
    <w:rsid w:val="00FA369F"/>
    <w:rsid w:val="00FB75BA"/>
    <w:rsid w:val="00FD2D54"/>
    <w:rsid w:val="00FD5908"/>
    <w:rsid w:val="00FE0B3F"/>
    <w:rsid w:val="00FF4D2F"/>
    <w:rsid w:val="00FF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DD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207DD5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1"/>
    <w:uiPriority w:val="99"/>
    <w:qFormat/>
    <w:rsid w:val="00207DD5"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07DD5"/>
    <w:pPr>
      <w:keepNext/>
      <w:numPr>
        <w:ilvl w:val="2"/>
        <w:numId w:val="1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207DD5"/>
    <w:pPr>
      <w:keepNext/>
      <w:numPr>
        <w:ilvl w:val="3"/>
        <w:numId w:val="1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207DD5"/>
    <w:pPr>
      <w:keepNext/>
      <w:numPr>
        <w:ilvl w:val="4"/>
        <w:numId w:val="1"/>
      </w:numPr>
      <w:ind w:left="708" w:firstLine="708"/>
      <w:jc w:val="both"/>
      <w:outlineLvl w:val="4"/>
    </w:pPr>
    <w:rPr>
      <w:b/>
      <w:sz w:val="22"/>
      <w:szCs w:val="22"/>
      <w:lang w:val="uk-UA"/>
    </w:rPr>
  </w:style>
  <w:style w:type="paragraph" w:styleId="7">
    <w:name w:val="heading 7"/>
    <w:basedOn w:val="a"/>
    <w:next w:val="a"/>
    <w:link w:val="71"/>
    <w:uiPriority w:val="99"/>
    <w:qFormat/>
    <w:rsid w:val="00207DD5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07DD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44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1">
    <w:name w:val="Заголовок 2 Знак1"/>
    <w:basedOn w:val="a0"/>
    <w:link w:val="2"/>
    <w:uiPriority w:val="9"/>
    <w:semiHidden/>
    <w:rsid w:val="0005044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1">
    <w:name w:val="Заголовок 3 Знак1"/>
    <w:basedOn w:val="a0"/>
    <w:link w:val="3"/>
    <w:uiPriority w:val="9"/>
    <w:semiHidden/>
    <w:rsid w:val="00050442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050442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050442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71">
    <w:name w:val="Заголовок 7 Знак1"/>
    <w:basedOn w:val="a0"/>
    <w:link w:val="7"/>
    <w:uiPriority w:val="9"/>
    <w:semiHidden/>
    <w:rsid w:val="00050442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050442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WW8Num1z0">
    <w:name w:val="WW8Num1z0"/>
    <w:uiPriority w:val="99"/>
    <w:rsid w:val="00207DD5"/>
    <w:rPr>
      <w:rFonts w:ascii="Times New Roman" w:hAnsi="Times New Roman"/>
    </w:rPr>
  </w:style>
  <w:style w:type="character" w:customStyle="1" w:styleId="WW8Num2z0">
    <w:name w:val="WW8Num2z0"/>
    <w:uiPriority w:val="99"/>
    <w:rsid w:val="00207DD5"/>
  </w:style>
  <w:style w:type="character" w:customStyle="1" w:styleId="WW8Num2z1">
    <w:name w:val="WW8Num2z1"/>
    <w:uiPriority w:val="99"/>
    <w:rsid w:val="00207DD5"/>
  </w:style>
  <w:style w:type="character" w:customStyle="1" w:styleId="WW8Num2z2">
    <w:name w:val="WW8Num2z2"/>
    <w:uiPriority w:val="99"/>
    <w:rsid w:val="00207DD5"/>
  </w:style>
  <w:style w:type="character" w:customStyle="1" w:styleId="WW8Num2z3">
    <w:name w:val="WW8Num2z3"/>
    <w:uiPriority w:val="99"/>
    <w:rsid w:val="00207DD5"/>
  </w:style>
  <w:style w:type="character" w:customStyle="1" w:styleId="WW8Num2z4">
    <w:name w:val="WW8Num2z4"/>
    <w:uiPriority w:val="99"/>
    <w:rsid w:val="00207DD5"/>
  </w:style>
  <w:style w:type="character" w:customStyle="1" w:styleId="WW8Num2z5">
    <w:name w:val="WW8Num2z5"/>
    <w:uiPriority w:val="99"/>
    <w:rsid w:val="00207DD5"/>
  </w:style>
  <w:style w:type="character" w:customStyle="1" w:styleId="WW8Num2z6">
    <w:name w:val="WW8Num2z6"/>
    <w:uiPriority w:val="99"/>
    <w:rsid w:val="00207DD5"/>
  </w:style>
  <w:style w:type="character" w:customStyle="1" w:styleId="WW8Num2z7">
    <w:name w:val="WW8Num2z7"/>
    <w:uiPriority w:val="99"/>
    <w:rsid w:val="00207DD5"/>
  </w:style>
  <w:style w:type="character" w:customStyle="1" w:styleId="WW8Num2z8">
    <w:name w:val="WW8Num2z8"/>
    <w:uiPriority w:val="99"/>
    <w:rsid w:val="00207DD5"/>
  </w:style>
  <w:style w:type="character" w:customStyle="1" w:styleId="WW8Num3z0">
    <w:name w:val="WW8Num3z0"/>
    <w:uiPriority w:val="99"/>
    <w:rsid w:val="00207DD5"/>
    <w:rPr>
      <w:rFonts w:ascii="Times New Roman" w:hAnsi="Times New Roman"/>
    </w:rPr>
  </w:style>
  <w:style w:type="character" w:customStyle="1" w:styleId="WW8Num3z2">
    <w:name w:val="WW8Num3z2"/>
    <w:uiPriority w:val="99"/>
    <w:rsid w:val="00207DD5"/>
  </w:style>
  <w:style w:type="character" w:customStyle="1" w:styleId="WW8Num3z3">
    <w:name w:val="WW8Num3z3"/>
    <w:uiPriority w:val="99"/>
    <w:rsid w:val="00207DD5"/>
  </w:style>
  <w:style w:type="character" w:customStyle="1" w:styleId="WW8Num3z4">
    <w:name w:val="WW8Num3z4"/>
    <w:uiPriority w:val="99"/>
    <w:rsid w:val="00207DD5"/>
  </w:style>
  <w:style w:type="character" w:customStyle="1" w:styleId="WW8Num3z5">
    <w:name w:val="WW8Num3z5"/>
    <w:uiPriority w:val="99"/>
    <w:rsid w:val="00207DD5"/>
  </w:style>
  <w:style w:type="character" w:customStyle="1" w:styleId="WW8Num3z6">
    <w:name w:val="WW8Num3z6"/>
    <w:uiPriority w:val="99"/>
    <w:rsid w:val="00207DD5"/>
  </w:style>
  <w:style w:type="character" w:customStyle="1" w:styleId="WW8Num3z7">
    <w:name w:val="WW8Num3z7"/>
    <w:uiPriority w:val="99"/>
    <w:rsid w:val="00207DD5"/>
  </w:style>
  <w:style w:type="character" w:customStyle="1" w:styleId="WW8Num3z8">
    <w:name w:val="WW8Num3z8"/>
    <w:uiPriority w:val="99"/>
    <w:rsid w:val="00207DD5"/>
  </w:style>
  <w:style w:type="character" w:customStyle="1" w:styleId="WW8Num4z0">
    <w:name w:val="WW8Num4z0"/>
    <w:uiPriority w:val="99"/>
    <w:rsid w:val="00207DD5"/>
    <w:rPr>
      <w:rFonts w:ascii="Times New Roman" w:hAnsi="Times New Roman"/>
      <w:color w:val="000000"/>
      <w:sz w:val="22"/>
      <w:lang w:val="uk-UA"/>
    </w:rPr>
  </w:style>
  <w:style w:type="character" w:customStyle="1" w:styleId="WW8Num4z1">
    <w:name w:val="WW8Num4z1"/>
    <w:uiPriority w:val="99"/>
    <w:rsid w:val="00207DD5"/>
    <w:rPr>
      <w:rFonts w:ascii="Courier New" w:hAnsi="Courier New"/>
    </w:rPr>
  </w:style>
  <w:style w:type="character" w:customStyle="1" w:styleId="WW8Num4z2">
    <w:name w:val="WW8Num4z2"/>
    <w:uiPriority w:val="99"/>
    <w:rsid w:val="00207DD5"/>
    <w:rPr>
      <w:rFonts w:ascii="Wingdings" w:hAnsi="Wingdings"/>
    </w:rPr>
  </w:style>
  <w:style w:type="character" w:customStyle="1" w:styleId="WW8Num4z3">
    <w:name w:val="WW8Num4z3"/>
    <w:uiPriority w:val="99"/>
    <w:rsid w:val="00207DD5"/>
    <w:rPr>
      <w:rFonts w:ascii="Symbol" w:hAnsi="Symbol"/>
    </w:rPr>
  </w:style>
  <w:style w:type="character" w:customStyle="1" w:styleId="WW8Num5z0">
    <w:name w:val="WW8Num5z0"/>
    <w:uiPriority w:val="99"/>
    <w:rsid w:val="00207DD5"/>
    <w:rPr>
      <w:rFonts w:ascii="Times New Roman" w:hAnsi="Times New Roman"/>
    </w:rPr>
  </w:style>
  <w:style w:type="character" w:customStyle="1" w:styleId="WW8Num5z1">
    <w:name w:val="WW8Num5z1"/>
    <w:uiPriority w:val="99"/>
    <w:rsid w:val="00207DD5"/>
    <w:rPr>
      <w:rFonts w:ascii="Courier New" w:hAnsi="Courier New"/>
    </w:rPr>
  </w:style>
  <w:style w:type="character" w:customStyle="1" w:styleId="WW8Num5z2">
    <w:name w:val="WW8Num5z2"/>
    <w:uiPriority w:val="99"/>
    <w:rsid w:val="00207DD5"/>
    <w:rPr>
      <w:rFonts w:ascii="Wingdings" w:hAnsi="Wingdings"/>
    </w:rPr>
  </w:style>
  <w:style w:type="character" w:customStyle="1" w:styleId="WW8Num5z3">
    <w:name w:val="WW8Num5z3"/>
    <w:uiPriority w:val="99"/>
    <w:rsid w:val="00207DD5"/>
    <w:rPr>
      <w:rFonts w:ascii="Symbol" w:hAnsi="Symbol"/>
    </w:rPr>
  </w:style>
  <w:style w:type="character" w:customStyle="1" w:styleId="WW8Num6z0">
    <w:name w:val="WW8Num6z0"/>
    <w:uiPriority w:val="99"/>
    <w:rsid w:val="00207DD5"/>
  </w:style>
  <w:style w:type="character" w:customStyle="1" w:styleId="WW8Num7z0">
    <w:name w:val="WW8Num7z0"/>
    <w:uiPriority w:val="99"/>
    <w:rsid w:val="00207DD5"/>
  </w:style>
  <w:style w:type="character" w:customStyle="1" w:styleId="WW8Num8z0">
    <w:name w:val="WW8Num8z0"/>
    <w:uiPriority w:val="99"/>
    <w:rsid w:val="00207DD5"/>
    <w:rPr>
      <w:rFonts w:ascii="Times New Roman" w:hAnsi="Times New Roman"/>
    </w:rPr>
  </w:style>
  <w:style w:type="character" w:customStyle="1" w:styleId="WW8Num8z2">
    <w:name w:val="WW8Num8z2"/>
    <w:uiPriority w:val="99"/>
    <w:rsid w:val="00207DD5"/>
  </w:style>
  <w:style w:type="character" w:customStyle="1" w:styleId="WW8Num8z3">
    <w:name w:val="WW8Num8z3"/>
    <w:uiPriority w:val="99"/>
    <w:rsid w:val="00207DD5"/>
  </w:style>
  <w:style w:type="character" w:customStyle="1" w:styleId="WW8Num8z4">
    <w:name w:val="WW8Num8z4"/>
    <w:uiPriority w:val="99"/>
    <w:rsid w:val="00207DD5"/>
  </w:style>
  <w:style w:type="character" w:customStyle="1" w:styleId="WW8Num8z5">
    <w:name w:val="WW8Num8z5"/>
    <w:uiPriority w:val="99"/>
    <w:rsid w:val="00207DD5"/>
  </w:style>
  <w:style w:type="character" w:customStyle="1" w:styleId="WW8Num8z6">
    <w:name w:val="WW8Num8z6"/>
    <w:uiPriority w:val="99"/>
    <w:rsid w:val="00207DD5"/>
  </w:style>
  <w:style w:type="character" w:customStyle="1" w:styleId="WW8Num8z7">
    <w:name w:val="WW8Num8z7"/>
    <w:uiPriority w:val="99"/>
    <w:rsid w:val="00207DD5"/>
  </w:style>
  <w:style w:type="character" w:customStyle="1" w:styleId="WW8Num8z8">
    <w:name w:val="WW8Num8z8"/>
    <w:uiPriority w:val="99"/>
    <w:rsid w:val="00207DD5"/>
  </w:style>
  <w:style w:type="character" w:customStyle="1" w:styleId="WW8Num9z0">
    <w:name w:val="WW8Num9z0"/>
    <w:uiPriority w:val="99"/>
    <w:rsid w:val="00207DD5"/>
    <w:rPr>
      <w:rFonts w:ascii="Times New Roman" w:hAnsi="Times New Roman"/>
    </w:rPr>
  </w:style>
  <w:style w:type="character" w:customStyle="1" w:styleId="WW8Num10z0">
    <w:name w:val="WW8Num10z0"/>
    <w:uiPriority w:val="99"/>
    <w:rsid w:val="00207DD5"/>
    <w:rPr>
      <w:rFonts w:ascii="Courier New" w:hAnsi="Courier New"/>
    </w:rPr>
  </w:style>
  <w:style w:type="character" w:customStyle="1" w:styleId="WW8Num11z0">
    <w:name w:val="WW8Num11z0"/>
    <w:uiPriority w:val="99"/>
    <w:rsid w:val="00207DD5"/>
    <w:rPr>
      <w:rFonts w:ascii="Times New Roman" w:hAnsi="Times New Roman"/>
      <w:color w:val="000000"/>
      <w:spacing w:val="1"/>
      <w:sz w:val="22"/>
      <w:lang w:val="uk-UA"/>
    </w:rPr>
  </w:style>
  <w:style w:type="character" w:customStyle="1" w:styleId="WW8Num12z0">
    <w:name w:val="WW8Num12z0"/>
    <w:uiPriority w:val="99"/>
    <w:rsid w:val="00207DD5"/>
    <w:rPr>
      <w:rFonts w:ascii="Symbol" w:hAnsi="Symbol"/>
    </w:rPr>
  </w:style>
  <w:style w:type="character" w:customStyle="1" w:styleId="WW8Num12z1">
    <w:name w:val="WW8Num12z1"/>
    <w:uiPriority w:val="99"/>
    <w:rsid w:val="00207DD5"/>
    <w:rPr>
      <w:rFonts w:ascii="Courier New" w:hAnsi="Courier New"/>
    </w:rPr>
  </w:style>
  <w:style w:type="character" w:customStyle="1" w:styleId="WW8Num12z2">
    <w:name w:val="WW8Num12z2"/>
    <w:uiPriority w:val="99"/>
    <w:rsid w:val="00207DD5"/>
    <w:rPr>
      <w:rFonts w:ascii="Wingdings" w:hAnsi="Wingdings"/>
    </w:rPr>
  </w:style>
  <w:style w:type="character" w:customStyle="1" w:styleId="WW8Num13z0">
    <w:name w:val="WW8Num13z0"/>
    <w:uiPriority w:val="99"/>
    <w:rsid w:val="00207DD5"/>
    <w:rPr>
      <w:rFonts w:ascii="Symbol" w:hAnsi="Symbol"/>
    </w:rPr>
  </w:style>
  <w:style w:type="character" w:customStyle="1" w:styleId="WW8Num13z1">
    <w:name w:val="WW8Num13z1"/>
    <w:uiPriority w:val="99"/>
    <w:rsid w:val="00207DD5"/>
    <w:rPr>
      <w:rFonts w:ascii="Courier New" w:hAnsi="Courier New"/>
    </w:rPr>
  </w:style>
  <w:style w:type="character" w:customStyle="1" w:styleId="WW8Num13z2">
    <w:name w:val="WW8Num13z2"/>
    <w:uiPriority w:val="99"/>
    <w:rsid w:val="00207DD5"/>
    <w:rPr>
      <w:rFonts w:ascii="Wingdings" w:hAnsi="Wingdings"/>
    </w:rPr>
  </w:style>
  <w:style w:type="character" w:customStyle="1" w:styleId="WW8Num14z0">
    <w:name w:val="WW8Num14z0"/>
    <w:uiPriority w:val="99"/>
    <w:rsid w:val="00207DD5"/>
    <w:rPr>
      <w:rFonts w:ascii="Symbol" w:hAnsi="Symbol"/>
    </w:rPr>
  </w:style>
  <w:style w:type="character" w:customStyle="1" w:styleId="WW8Num14z1">
    <w:name w:val="WW8Num14z1"/>
    <w:uiPriority w:val="99"/>
    <w:rsid w:val="00207DD5"/>
    <w:rPr>
      <w:rFonts w:ascii="Courier New" w:hAnsi="Courier New"/>
    </w:rPr>
  </w:style>
  <w:style w:type="character" w:customStyle="1" w:styleId="WW8Num14z2">
    <w:name w:val="WW8Num14z2"/>
    <w:uiPriority w:val="99"/>
    <w:rsid w:val="00207DD5"/>
    <w:rPr>
      <w:rFonts w:ascii="Wingdings" w:hAnsi="Wingdings"/>
    </w:rPr>
  </w:style>
  <w:style w:type="character" w:customStyle="1" w:styleId="WW8Num15z0">
    <w:name w:val="WW8Num15z0"/>
    <w:uiPriority w:val="99"/>
    <w:rsid w:val="00207DD5"/>
    <w:rPr>
      <w:lang w:val="uk-UA"/>
    </w:rPr>
  </w:style>
  <w:style w:type="character" w:customStyle="1" w:styleId="WW8Num15z1">
    <w:name w:val="WW8Num15z1"/>
    <w:uiPriority w:val="99"/>
    <w:rsid w:val="00207DD5"/>
  </w:style>
  <w:style w:type="character" w:customStyle="1" w:styleId="WW8Num16z0">
    <w:name w:val="WW8Num16z0"/>
    <w:uiPriority w:val="99"/>
    <w:rsid w:val="00207DD5"/>
    <w:rPr>
      <w:rFonts w:ascii="Symbol" w:hAnsi="Symbol"/>
    </w:rPr>
  </w:style>
  <w:style w:type="character" w:customStyle="1" w:styleId="WW8Num16z1">
    <w:name w:val="WW8Num16z1"/>
    <w:uiPriority w:val="99"/>
    <w:rsid w:val="00207DD5"/>
    <w:rPr>
      <w:rFonts w:ascii="Courier New" w:hAnsi="Courier New"/>
    </w:rPr>
  </w:style>
  <w:style w:type="character" w:customStyle="1" w:styleId="WW8Num16z2">
    <w:name w:val="WW8Num16z2"/>
    <w:uiPriority w:val="99"/>
    <w:rsid w:val="00207DD5"/>
    <w:rPr>
      <w:rFonts w:ascii="Wingdings" w:hAnsi="Wingdings"/>
    </w:rPr>
  </w:style>
  <w:style w:type="character" w:customStyle="1" w:styleId="WW8Num17z0">
    <w:name w:val="WW8Num17z0"/>
    <w:uiPriority w:val="99"/>
    <w:rsid w:val="00207DD5"/>
    <w:rPr>
      <w:rFonts w:ascii="Symbol" w:hAnsi="Symbol"/>
    </w:rPr>
  </w:style>
  <w:style w:type="character" w:customStyle="1" w:styleId="WW8Num17z1">
    <w:name w:val="WW8Num17z1"/>
    <w:uiPriority w:val="99"/>
    <w:rsid w:val="00207DD5"/>
    <w:rPr>
      <w:rFonts w:ascii="Courier New" w:hAnsi="Courier New"/>
    </w:rPr>
  </w:style>
  <w:style w:type="character" w:customStyle="1" w:styleId="WW8Num17z2">
    <w:name w:val="WW8Num17z2"/>
    <w:uiPriority w:val="99"/>
    <w:rsid w:val="00207DD5"/>
    <w:rPr>
      <w:rFonts w:ascii="Wingdings" w:hAnsi="Wingdings"/>
    </w:rPr>
  </w:style>
  <w:style w:type="character" w:customStyle="1" w:styleId="WW8Num18z0">
    <w:name w:val="WW8Num18z0"/>
    <w:uiPriority w:val="99"/>
    <w:rsid w:val="00207DD5"/>
  </w:style>
  <w:style w:type="character" w:customStyle="1" w:styleId="WW8Num18z1">
    <w:name w:val="WW8Num18z1"/>
    <w:uiPriority w:val="99"/>
    <w:rsid w:val="00207DD5"/>
    <w:rPr>
      <w:rFonts w:ascii="Symbol" w:hAnsi="Symbol"/>
    </w:rPr>
  </w:style>
  <w:style w:type="character" w:customStyle="1" w:styleId="WW8Num18z2">
    <w:name w:val="WW8Num18z2"/>
    <w:uiPriority w:val="99"/>
    <w:rsid w:val="00207DD5"/>
  </w:style>
  <w:style w:type="character" w:customStyle="1" w:styleId="WW8Num18z3">
    <w:name w:val="WW8Num18z3"/>
    <w:uiPriority w:val="99"/>
    <w:rsid w:val="00207DD5"/>
  </w:style>
  <w:style w:type="character" w:customStyle="1" w:styleId="WW8Num18z4">
    <w:name w:val="WW8Num18z4"/>
    <w:uiPriority w:val="99"/>
    <w:rsid w:val="00207DD5"/>
  </w:style>
  <w:style w:type="character" w:customStyle="1" w:styleId="WW8Num18z5">
    <w:name w:val="WW8Num18z5"/>
    <w:uiPriority w:val="99"/>
    <w:rsid w:val="00207DD5"/>
  </w:style>
  <w:style w:type="character" w:customStyle="1" w:styleId="WW8Num18z6">
    <w:name w:val="WW8Num18z6"/>
    <w:uiPriority w:val="99"/>
    <w:rsid w:val="00207DD5"/>
  </w:style>
  <w:style w:type="character" w:customStyle="1" w:styleId="WW8Num18z7">
    <w:name w:val="WW8Num18z7"/>
    <w:uiPriority w:val="99"/>
    <w:rsid w:val="00207DD5"/>
  </w:style>
  <w:style w:type="character" w:customStyle="1" w:styleId="WW8Num18z8">
    <w:name w:val="WW8Num18z8"/>
    <w:uiPriority w:val="99"/>
    <w:rsid w:val="00207DD5"/>
  </w:style>
  <w:style w:type="character" w:customStyle="1" w:styleId="WW8Num19z0">
    <w:name w:val="WW8Num19z0"/>
    <w:uiPriority w:val="99"/>
    <w:rsid w:val="00207DD5"/>
    <w:rPr>
      <w:rFonts w:ascii="Symbol" w:hAnsi="Symbol"/>
    </w:rPr>
  </w:style>
  <w:style w:type="character" w:customStyle="1" w:styleId="WW8Num19z1">
    <w:name w:val="WW8Num19z1"/>
    <w:uiPriority w:val="99"/>
    <w:rsid w:val="00207DD5"/>
    <w:rPr>
      <w:rFonts w:ascii="Courier New" w:hAnsi="Courier New"/>
    </w:rPr>
  </w:style>
  <w:style w:type="character" w:customStyle="1" w:styleId="WW8Num19z2">
    <w:name w:val="WW8Num19z2"/>
    <w:uiPriority w:val="99"/>
    <w:rsid w:val="00207DD5"/>
    <w:rPr>
      <w:rFonts w:ascii="Wingdings" w:hAnsi="Wingdings"/>
    </w:rPr>
  </w:style>
  <w:style w:type="character" w:customStyle="1" w:styleId="WW8Num20z0">
    <w:name w:val="WW8Num20z0"/>
    <w:uiPriority w:val="99"/>
    <w:rsid w:val="00207DD5"/>
    <w:rPr>
      <w:rFonts w:ascii="Symbol" w:hAnsi="Symbol"/>
    </w:rPr>
  </w:style>
  <w:style w:type="character" w:customStyle="1" w:styleId="WW8Num20z1">
    <w:name w:val="WW8Num20z1"/>
    <w:uiPriority w:val="99"/>
    <w:rsid w:val="00207DD5"/>
    <w:rPr>
      <w:rFonts w:ascii="Courier New" w:hAnsi="Courier New"/>
    </w:rPr>
  </w:style>
  <w:style w:type="character" w:customStyle="1" w:styleId="WW8Num20z2">
    <w:name w:val="WW8Num20z2"/>
    <w:uiPriority w:val="99"/>
    <w:rsid w:val="00207DD5"/>
    <w:rPr>
      <w:rFonts w:ascii="Wingdings" w:hAnsi="Wingdings"/>
    </w:rPr>
  </w:style>
  <w:style w:type="character" w:customStyle="1" w:styleId="WW8Num21z0">
    <w:name w:val="WW8Num21z0"/>
    <w:uiPriority w:val="99"/>
    <w:rsid w:val="00207DD5"/>
    <w:rPr>
      <w:rFonts w:ascii="Symbol" w:hAnsi="Symbol"/>
    </w:rPr>
  </w:style>
  <w:style w:type="character" w:customStyle="1" w:styleId="WW8Num21z1">
    <w:name w:val="WW8Num21z1"/>
    <w:uiPriority w:val="99"/>
    <w:rsid w:val="00207DD5"/>
    <w:rPr>
      <w:rFonts w:ascii="Courier New" w:hAnsi="Courier New"/>
    </w:rPr>
  </w:style>
  <w:style w:type="character" w:customStyle="1" w:styleId="WW8Num21z2">
    <w:name w:val="WW8Num21z2"/>
    <w:uiPriority w:val="99"/>
    <w:rsid w:val="00207DD5"/>
    <w:rPr>
      <w:rFonts w:ascii="Wingdings" w:hAnsi="Wingdings"/>
    </w:rPr>
  </w:style>
  <w:style w:type="character" w:customStyle="1" w:styleId="WW8Num22z0">
    <w:name w:val="WW8Num22z0"/>
    <w:uiPriority w:val="99"/>
    <w:rsid w:val="00207DD5"/>
  </w:style>
  <w:style w:type="character" w:customStyle="1" w:styleId="WW8Num22z1">
    <w:name w:val="WW8Num22z1"/>
    <w:uiPriority w:val="99"/>
    <w:rsid w:val="00207DD5"/>
  </w:style>
  <w:style w:type="character" w:customStyle="1" w:styleId="WW8Num22z2">
    <w:name w:val="WW8Num22z2"/>
    <w:uiPriority w:val="99"/>
    <w:rsid w:val="00207DD5"/>
  </w:style>
  <w:style w:type="character" w:customStyle="1" w:styleId="WW8Num22z3">
    <w:name w:val="WW8Num22z3"/>
    <w:uiPriority w:val="99"/>
    <w:rsid w:val="00207DD5"/>
  </w:style>
  <w:style w:type="character" w:customStyle="1" w:styleId="WW8Num22z4">
    <w:name w:val="WW8Num22z4"/>
    <w:uiPriority w:val="99"/>
    <w:rsid w:val="00207DD5"/>
  </w:style>
  <w:style w:type="character" w:customStyle="1" w:styleId="WW8Num22z5">
    <w:name w:val="WW8Num22z5"/>
    <w:uiPriority w:val="99"/>
    <w:rsid w:val="00207DD5"/>
  </w:style>
  <w:style w:type="character" w:customStyle="1" w:styleId="WW8Num22z6">
    <w:name w:val="WW8Num22z6"/>
    <w:uiPriority w:val="99"/>
    <w:rsid w:val="00207DD5"/>
  </w:style>
  <w:style w:type="character" w:customStyle="1" w:styleId="WW8Num22z7">
    <w:name w:val="WW8Num22z7"/>
    <w:uiPriority w:val="99"/>
    <w:rsid w:val="00207DD5"/>
  </w:style>
  <w:style w:type="character" w:customStyle="1" w:styleId="WW8Num22z8">
    <w:name w:val="WW8Num22z8"/>
    <w:uiPriority w:val="99"/>
    <w:rsid w:val="00207DD5"/>
  </w:style>
  <w:style w:type="character" w:customStyle="1" w:styleId="WW8Num23z0">
    <w:name w:val="WW8Num23z0"/>
    <w:uiPriority w:val="99"/>
    <w:rsid w:val="00207DD5"/>
    <w:rPr>
      <w:rFonts w:ascii="Symbol" w:hAnsi="Symbol"/>
    </w:rPr>
  </w:style>
  <w:style w:type="character" w:customStyle="1" w:styleId="WW8Num23z1">
    <w:name w:val="WW8Num23z1"/>
    <w:uiPriority w:val="99"/>
    <w:rsid w:val="00207DD5"/>
    <w:rPr>
      <w:rFonts w:ascii="Courier New" w:hAnsi="Courier New"/>
    </w:rPr>
  </w:style>
  <w:style w:type="character" w:customStyle="1" w:styleId="WW8Num23z2">
    <w:name w:val="WW8Num23z2"/>
    <w:uiPriority w:val="99"/>
    <w:rsid w:val="00207DD5"/>
    <w:rPr>
      <w:rFonts w:ascii="Wingdings" w:hAnsi="Wingdings"/>
    </w:rPr>
  </w:style>
  <w:style w:type="character" w:customStyle="1" w:styleId="WW8Num24z0">
    <w:name w:val="WW8Num24z0"/>
    <w:uiPriority w:val="99"/>
    <w:rsid w:val="00207DD5"/>
    <w:rPr>
      <w:rFonts w:ascii="Symbol" w:hAnsi="Symbol"/>
    </w:rPr>
  </w:style>
  <w:style w:type="character" w:customStyle="1" w:styleId="WW8Num24z1">
    <w:name w:val="WW8Num24z1"/>
    <w:uiPriority w:val="99"/>
    <w:rsid w:val="00207DD5"/>
    <w:rPr>
      <w:rFonts w:ascii="Courier New" w:hAnsi="Courier New"/>
    </w:rPr>
  </w:style>
  <w:style w:type="character" w:customStyle="1" w:styleId="WW8Num24z2">
    <w:name w:val="WW8Num24z2"/>
    <w:uiPriority w:val="99"/>
    <w:rsid w:val="00207DD5"/>
    <w:rPr>
      <w:rFonts w:ascii="Wingdings" w:hAnsi="Wingdings"/>
    </w:rPr>
  </w:style>
  <w:style w:type="character" w:customStyle="1" w:styleId="WW8Num25z0">
    <w:name w:val="WW8Num25z0"/>
    <w:uiPriority w:val="99"/>
    <w:rsid w:val="00207DD5"/>
    <w:rPr>
      <w:rFonts w:ascii="Symbol" w:hAnsi="Symbol"/>
    </w:rPr>
  </w:style>
  <w:style w:type="character" w:customStyle="1" w:styleId="WW8Num25z1">
    <w:name w:val="WW8Num25z1"/>
    <w:uiPriority w:val="99"/>
    <w:rsid w:val="00207DD5"/>
    <w:rPr>
      <w:rFonts w:ascii="Courier New" w:hAnsi="Courier New"/>
    </w:rPr>
  </w:style>
  <w:style w:type="character" w:customStyle="1" w:styleId="WW8Num25z2">
    <w:name w:val="WW8Num25z2"/>
    <w:uiPriority w:val="99"/>
    <w:rsid w:val="00207DD5"/>
    <w:rPr>
      <w:rFonts w:ascii="Wingdings" w:hAnsi="Wingdings"/>
    </w:rPr>
  </w:style>
  <w:style w:type="character" w:customStyle="1" w:styleId="WW8Num26z0">
    <w:name w:val="WW8Num26z0"/>
    <w:uiPriority w:val="99"/>
    <w:rsid w:val="00207DD5"/>
    <w:rPr>
      <w:rFonts w:ascii="Symbol" w:hAnsi="Symbol"/>
    </w:rPr>
  </w:style>
  <w:style w:type="character" w:customStyle="1" w:styleId="WW8Num26z1">
    <w:name w:val="WW8Num26z1"/>
    <w:uiPriority w:val="99"/>
    <w:rsid w:val="00207DD5"/>
    <w:rPr>
      <w:rFonts w:ascii="Courier New" w:hAnsi="Courier New"/>
    </w:rPr>
  </w:style>
  <w:style w:type="character" w:customStyle="1" w:styleId="WW8Num26z2">
    <w:name w:val="WW8Num26z2"/>
    <w:uiPriority w:val="99"/>
    <w:rsid w:val="00207DD5"/>
    <w:rPr>
      <w:rFonts w:ascii="Wingdings" w:hAnsi="Wingdings"/>
    </w:rPr>
  </w:style>
  <w:style w:type="character" w:customStyle="1" w:styleId="WW8Num27z0">
    <w:name w:val="WW8Num27z0"/>
    <w:uiPriority w:val="99"/>
    <w:rsid w:val="00207DD5"/>
    <w:rPr>
      <w:rFonts w:ascii="Symbol" w:hAnsi="Symbol"/>
    </w:rPr>
  </w:style>
  <w:style w:type="character" w:customStyle="1" w:styleId="WW8Num27z1">
    <w:name w:val="WW8Num27z1"/>
    <w:uiPriority w:val="99"/>
    <w:rsid w:val="00207DD5"/>
    <w:rPr>
      <w:rFonts w:ascii="Courier New" w:hAnsi="Courier New"/>
    </w:rPr>
  </w:style>
  <w:style w:type="character" w:customStyle="1" w:styleId="WW8Num27z2">
    <w:name w:val="WW8Num27z2"/>
    <w:uiPriority w:val="99"/>
    <w:rsid w:val="00207DD5"/>
    <w:rPr>
      <w:rFonts w:ascii="Wingdings" w:hAnsi="Wingdings"/>
    </w:rPr>
  </w:style>
  <w:style w:type="character" w:customStyle="1" w:styleId="WW8Num28z0">
    <w:name w:val="WW8Num28z0"/>
    <w:uiPriority w:val="99"/>
    <w:rsid w:val="00207DD5"/>
    <w:rPr>
      <w:rFonts w:ascii="Symbol" w:hAnsi="Symbol"/>
      <w:lang w:val="uk-UA"/>
    </w:rPr>
  </w:style>
  <w:style w:type="character" w:customStyle="1" w:styleId="WW8Num28z1">
    <w:name w:val="WW8Num28z1"/>
    <w:uiPriority w:val="99"/>
    <w:rsid w:val="00207DD5"/>
    <w:rPr>
      <w:rFonts w:ascii="Courier New" w:hAnsi="Courier New"/>
    </w:rPr>
  </w:style>
  <w:style w:type="character" w:customStyle="1" w:styleId="WW8Num28z2">
    <w:name w:val="WW8Num28z2"/>
    <w:uiPriority w:val="99"/>
    <w:rsid w:val="00207DD5"/>
    <w:rPr>
      <w:rFonts w:ascii="Wingdings" w:hAnsi="Wingdings"/>
    </w:rPr>
  </w:style>
  <w:style w:type="character" w:customStyle="1" w:styleId="WW8Num29z0">
    <w:name w:val="WW8Num29z0"/>
    <w:uiPriority w:val="99"/>
    <w:rsid w:val="00207DD5"/>
  </w:style>
  <w:style w:type="character" w:customStyle="1" w:styleId="WW8Num29z1">
    <w:name w:val="WW8Num29z1"/>
    <w:uiPriority w:val="99"/>
    <w:rsid w:val="00207DD5"/>
    <w:rPr>
      <w:rFonts w:ascii="Times New Roman" w:hAnsi="Times New Roman"/>
    </w:rPr>
  </w:style>
  <w:style w:type="character" w:customStyle="1" w:styleId="WW8Num29z2">
    <w:name w:val="WW8Num29z2"/>
    <w:uiPriority w:val="99"/>
    <w:rsid w:val="00207DD5"/>
  </w:style>
  <w:style w:type="character" w:customStyle="1" w:styleId="WW8Num29z3">
    <w:name w:val="WW8Num29z3"/>
    <w:uiPriority w:val="99"/>
    <w:rsid w:val="00207DD5"/>
  </w:style>
  <w:style w:type="character" w:customStyle="1" w:styleId="WW8Num29z4">
    <w:name w:val="WW8Num29z4"/>
    <w:uiPriority w:val="99"/>
    <w:rsid w:val="00207DD5"/>
    <w:rPr>
      <w:rFonts w:ascii="Wingdings" w:hAnsi="Wingdings"/>
    </w:rPr>
  </w:style>
  <w:style w:type="character" w:customStyle="1" w:styleId="WW8Num29z5">
    <w:name w:val="WW8Num29z5"/>
    <w:uiPriority w:val="99"/>
    <w:rsid w:val="00207DD5"/>
  </w:style>
  <w:style w:type="character" w:customStyle="1" w:styleId="WW8Num29z6">
    <w:name w:val="WW8Num29z6"/>
    <w:uiPriority w:val="99"/>
    <w:rsid w:val="00207DD5"/>
  </w:style>
  <w:style w:type="character" w:customStyle="1" w:styleId="WW8Num29z7">
    <w:name w:val="WW8Num29z7"/>
    <w:uiPriority w:val="99"/>
    <w:rsid w:val="00207DD5"/>
  </w:style>
  <w:style w:type="character" w:customStyle="1" w:styleId="WW8Num29z8">
    <w:name w:val="WW8Num29z8"/>
    <w:uiPriority w:val="99"/>
    <w:rsid w:val="00207DD5"/>
  </w:style>
  <w:style w:type="character" w:customStyle="1" w:styleId="WW8Num30z0">
    <w:name w:val="WW8Num30z0"/>
    <w:uiPriority w:val="99"/>
    <w:rsid w:val="00207DD5"/>
    <w:rPr>
      <w:rFonts w:ascii="Symbol" w:hAnsi="Symbol"/>
    </w:rPr>
  </w:style>
  <w:style w:type="character" w:customStyle="1" w:styleId="WW8Num30z1">
    <w:name w:val="WW8Num30z1"/>
    <w:uiPriority w:val="99"/>
    <w:rsid w:val="00207DD5"/>
    <w:rPr>
      <w:rFonts w:ascii="Courier New" w:hAnsi="Courier New"/>
    </w:rPr>
  </w:style>
  <w:style w:type="character" w:customStyle="1" w:styleId="WW8Num30z2">
    <w:name w:val="WW8Num30z2"/>
    <w:uiPriority w:val="99"/>
    <w:rsid w:val="00207DD5"/>
    <w:rPr>
      <w:rFonts w:ascii="Wingdings" w:hAnsi="Wingdings"/>
    </w:rPr>
  </w:style>
  <w:style w:type="character" w:customStyle="1" w:styleId="WW8Num31z0">
    <w:name w:val="WW8Num31z0"/>
    <w:uiPriority w:val="99"/>
    <w:rsid w:val="00207DD5"/>
    <w:rPr>
      <w:rFonts w:ascii="Symbol" w:hAnsi="Symbol"/>
    </w:rPr>
  </w:style>
  <w:style w:type="character" w:customStyle="1" w:styleId="WW8Num31z1">
    <w:name w:val="WW8Num31z1"/>
    <w:uiPriority w:val="99"/>
    <w:rsid w:val="00207DD5"/>
    <w:rPr>
      <w:rFonts w:ascii="Courier New" w:hAnsi="Courier New"/>
    </w:rPr>
  </w:style>
  <w:style w:type="character" w:customStyle="1" w:styleId="WW8Num31z2">
    <w:name w:val="WW8Num31z2"/>
    <w:uiPriority w:val="99"/>
    <w:rsid w:val="00207DD5"/>
    <w:rPr>
      <w:rFonts w:ascii="Wingdings" w:hAnsi="Wingdings"/>
    </w:rPr>
  </w:style>
  <w:style w:type="character" w:customStyle="1" w:styleId="WW8Num32z0">
    <w:name w:val="WW8Num32z0"/>
    <w:uiPriority w:val="99"/>
    <w:rsid w:val="00207DD5"/>
    <w:rPr>
      <w:rFonts w:ascii="Symbol" w:hAnsi="Symbol"/>
      <w:sz w:val="22"/>
      <w:lang w:val="uk-UA"/>
    </w:rPr>
  </w:style>
  <w:style w:type="character" w:customStyle="1" w:styleId="WW8Num32z1">
    <w:name w:val="WW8Num32z1"/>
    <w:uiPriority w:val="99"/>
    <w:rsid w:val="00207DD5"/>
    <w:rPr>
      <w:rFonts w:ascii="Courier New" w:hAnsi="Courier New"/>
    </w:rPr>
  </w:style>
  <w:style w:type="character" w:customStyle="1" w:styleId="WW8Num32z2">
    <w:name w:val="WW8Num32z2"/>
    <w:uiPriority w:val="99"/>
    <w:rsid w:val="00207DD5"/>
    <w:rPr>
      <w:rFonts w:ascii="Wingdings" w:hAnsi="Wingdings"/>
    </w:rPr>
  </w:style>
  <w:style w:type="character" w:customStyle="1" w:styleId="WW8Num33z0">
    <w:name w:val="WW8Num33z0"/>
    <w:uiPriority w:val="99"/>
    <w:rsid w:val="00207DD5"/>
  </w:style>
  <w:style w:type="character" w:customStyle="1" w:styleId="WW8Num34z0">
    <w:name w:val="WW8Num34z0"/>
    <w:uiPriority w:val="99"/>
    <w:rsid w:val="00207DD5"/>
    <w:rPr>
      <w:rFonts w:ascii="Symbol" w:hAnsi="Symbol"/>
    </w:rPr>
  </w:style>
  <w:style w:type="character" w:customStyle="1" w:styleId="WW8Num34z1">
    <w:name w:val="WW8Num34z1"/>
    <w:uiPriority w:val="99"/>
    <w:rsid w:val="00207DD5"/>
    <w:rPr>
      <w:rFonts w:ascii="Courier New" w:hAnsi="Courier New"/>
    </w:rPr>
  </w:style>
  <w:style w:type="character" w:customStyle="1" w:styleId="WW8Num34z2">
    <w:name w:val="WW8Num34z2"/>
    <w:uiPriority w:val="99"/>
    <w:rsid w:val="00207DD5"/>
    <w:rPr>
      <w:rFonts w:ascii="Wingdings" w:hAnsi="Wingdings"/>
    </w:rPr>
  </w:style>
  <w:style w:type="character" w:customStyle="1" w:styleId="WW8Num35z0">
    <w:name w:val="WW8Num35z0"/>
    <w:uiPriority w:val="99"/>
    <w:rsid w:val="00207DD5"/>
    <w:rPr>
      <w:rFonts w:ascii="Symbol" w:hAnsi="Symbol"/>
      <w:sz w:val="12"/>
    </w:rPr>
  </w:style>
  <w:style w:type="character" w:customStyle="1" w:styleId="WW8Num35z1">
    <w:name w:val="WW8Num35z1"/>
    <w:uiPriority w:val="99"/>
    <w:rsid w:val="00207DD5"/>
    <w:rPr>
      <w:rFonts w:ascii="Courier New" w:hAnsi="Courier New"/>
    </w:rPr>
  </w:style>
  <w:style w:type="character" w:customStyle="1" w:styleId="WW8Num35z2">
    <w:name w:val="WW8Num35z2"/>
    <w:uiPriority w:val="99"/>
    <w:rsid w:val="00207DD5"/>
    <w:rPr>
      <w:rFonts w:ascii="Wingdings" w:hAnsi="Wingdings"/>
    </w:rPr>
  </w:style>
  <w:style w:type="character" w:customStyle="1" w:styleId="WW8Num36z0">
    <w:name w:val="WW8Num36z0"/>
    <w:uiPriority w:val="99"/>
    <w:rsid w:val="00207DD5"/>
    <w:rPr>
      <w:rFonts w:ascii="Symbol" w:hAnsi="Symbol"/>
    </w:rPr>
  </w:style>
  <w:style w:type="character" w:customStyle="1" w:styleId="WW8Num36z1">
    <w:name w:val="WW8Num36z1"/>
    <w:uiPriority w:val="99"/>
    <w:rsid w:val="00207DD5"/>
    <w:rPr>
      <w:rFonts w:ascii="Courier New" w:hAnsi="Courier New"/>
    </w:rPr>
  </w:style>
  <w:style w:type="character" w:customStyle="1" w:styleId="WW8Num36z2">
    <w:name w:val="WW8Num36z2"/>
    <w:uiPriority w:val="99"/>
    <w:rsid w:val="00207DD5"/>
    <w:rPr>
      <w:rFonts w:ascii="Wingdings" w:hAnsi="Wingdings"/>
    </w:rPr>
  </w:style>
  <w:style w:type="character" w:customStyle="1" w:styleId="WW8Num37z0">
    <w:name w:val="WW8Num37z0"/>
    <w:uiPriority w:val="99"/>
    <w:rsid w:val="00207DD5"/>
    <w:rPr>
      <w:sz w:val="22"/>
      <w:lang w:val="uk-UA"/>
    </w:rPr>
  </w:style>
  <w:style w:type="character" w:customStyle="1" w:styleId="WW8Num37z1">
    <w:name w:val="WW8Num37z1"/>
    <w:uiPriority w:val="99"/>
    <w:rsid w:val="00207DD5"/>
    <w:rPr>
      <w:rFonts w:ascii="Symbol" w:hAnsi="Symbol"/>
    </w:rPr>
  </w:style>
  <w:style w:type="character" w:customStyle="1" w:styleId="WW8Num37z2">
    <w:name w:val="WW8Num37z2"/>
    <w:uiPriority w:val="99"/>
    <w:rsid w:val="00207DD5"/>
  </w:style>
  <w:style w:type="character" w:customStyle="1" w:styleId="WW8Num37z3">
    <w:name w:val="WW8Num37z3"/>
    <w:uiPriority w:val="99"/>
    <w:rsid w:val="00207DD5"/>
  </w:style>
  <w:style w:type="character" w:customStyle="1" w:styleId="WW8Num37z4">
    <w:name w:val="WW8Num37z4"/>
    <w:uiPriority w:val="99"/>
    <w:rsid w:val="00207DD5"/>
  </w:style>
  <w:style w:type="character" w:customStyle="1" w:styleId="WW8Num37z5">
    <w:name w:val="WW8Num37z5"/>
    <w:uiPriority w:val="99"/>
    <w:rsid w:val="00207DD5"/>
  </w:style>
  <w:style w:type="character" w:customStyle="1" w:styleId="WW8Num37z6">
    <w:name w:val="WW8Num37z6"/>
    <w:uiPriority w:val="99"/>
    <w:rsid w:val="00207DD5"/>
  </w:style>
  <w:style w:type="character" w:customStyle="1" w:styleId="WW8Num37z7">
    <w:name w:val="WW8Num37z7"/>
    <w:uiPriority w:val="99"/>
    <w:rsid w:val="00207DD5"/>
  </w:style>
  <w:style w:type="character" w:customStyle="1" w:styleId="WW8Num37z8">
    <w:name w:val="WW8Num37z8"/>
    <w:uiPriority w:val="99"/>
    <w:rsid w:val="00207DD5"/>
  </w:style>
  <w:style w:type="character" w:customStyle="1" w:styleId="WW8Num38z0">
    <w:name w:val="WW8Num38z0"/>
    <w:uiPriority w:val="99"/>
    <w:rsid w:val="00207DD5"/>
    <w:rPr>
      <w:rFonts w:ascii="Symbol" w:hAnsi="Symbol"/>
    </w:rPr>
  </w:style>
  <w:style w:type="character" w:customStyle="1" w:styleId="WW8Num38z1">
    <w:name w:val="WW8Num38z1"/>
    <w:uiPriority w:val="99"/>
    <w:rsid w:val="00207DD5"/>
    <w:rPr>
      <w:rFonts w:ascii="Courier New" w:hAnsi="Courier New"/>
    </w:rPr>
  </w:style>
  <w:style w:type="character" w:customStyle="1" w:styleId="WW8Num38z2">
    <w:name w:val="WW8Num38z2"/>
    <w:uiPriority w:val="99"/>
    <w:rsid w:val="00207DD5"/>
    <w:rPr>
      <w:rFonts w:ascii="Wingdings" w:hAnsi="Wingdings"/>
    </w:rPr>
  </w:style>
  <w:style w:type="character" w:customStyle="1" w:styleId="WW8Num39z0">
    <w:name w:val="WW8Num39z0"/>
    <w:uiPriority w:val="99"/>
    <w:rsid w:val="00207DD5"/>
  </w:style>
  <w:style w:type="character" w:customStyle="1" w:styleId="WW8Num40z0">
    <w:name w:val="WW8Num40z0"/>
    <w:uiPriority w:val="99"/>
    <w:rsid w:val="00207DD5"/>
    <w:rPr>
      <w:rFonts w:ascii="Times New Roman" w:hAnsi="Times New Roman"/>
      <w:lang w:val="uk-UA"/>
    </w:rPr>
  </w:style>
  <w:style w:type="character" w:customStyle="1" w:styleId="WW8Num40z1">
    <w:name w:val="WW8Num40z1"/>
    <w:uiPriority w:val="99"/>
    <w:rsid w:val="00207DD5"/>
    <w:rPr>
      <w:rFonts w:ascii="Courier New" w:hAnsi="Courier New"/>
    </w:rPr>
  </w:style>
  <w:style w:type="character" w:customStyle="1" w:styleId="WW8Num40z2">
    <w:name w:val="WW8Num40z2"/>
    <w:uiPriority w:val="99"/>
    <w:rsid w:val="00207DD5"/>
    <w:rPr>
      <w:rFonts w:ascii="Wingdings" w:hAnsi="Wingdings"/>
    </w:rPr>
  </w:style>
  <w:style w:type="character" w:customStyle="1" w:styleId="WW8Num40z3">
    <w:name w:val="WW8Num40z3"/>
    <w:uiPriority w:val="99"/>
    <w:rsid w:val="00207DD5"/>
    <w:rPr>
      <w:rFonts w:ascii="Symbol" w:hAnsi="Symbol"/>
    </w:rPr>
  </w:style>
  <w:style w:type="character" w:customStyle="1" w:styleId="WW8Num41z0">
    <w:name w:val="WW8Num41z0"/>
    <w:uiPriority w:val="99"/>
    <w:rsid w:val="00207DD5"/>
    <w:rPr>
      <w:rFonts w:ascii="Symbol" w:hAnsi="Symbol"/>
    </w:rPr>
  </w:style>
  <w:style w:type="character" w:customStyle="1" w:styleId="WW8Num41z1">
    <w:name w:val="WW8Num41z1"/>
    <w:uiPriority w:val="99"/>
    <w:rsid w:val="00207DD5"/>
    <w:rPr>
      <w:rFonts w:ascii="Courier New" w:hAnsi="Courier New"/>
    </w:rPr>
  </w:style>
  <w:style w:type="character" w:customStyle="1" w:styleId="WW8Num41z2">
    <w:name w:val="WW8Num41z2"/>
    <w:uiPriority w:val="99"/>
    <w:rsid w:val="00207DD5"/>
    <w:rPr>
      <w:rFonts w:ascii="Wingdings" w:hAnsi="Wingdings"/>
    </w:rPr>
  </w:style>
  <w:style w:type="character" w:customStyle="1" w:styleId="WW8Num42z0">
    <w:name w:val="WW8Num42z0"/>
    <w:uiPriority w:val="99"/>
    <w:rsid w:val="00207DD5"/>
  </w:style>
  <w:style w:type="character" w:customStyle="1" w:styleId="WW8Num42z1">
    <w:name w:val="WW8Num42z1"/>
    <w:uiPriority w:val="99"/>
    <w:rsid w:val="00207DD5"/>
  </w:style>
  <w:style w:type="character" w:customStyle="1" w:styleId="WW8Num42z2">
    <w:name w:val="WW8Num42z2"/>
    <w:uiPriority w:val="99"/>
    <w:rsid w:val="00207DD5"/>
    <w:rPr>
      <w:rFonts w:ascii="Symbol" w:hAnsi="Symbol"/>
    </w:rPr>
  </w:style>
  <w:style w:type="character" w:customStyle="1" w:styleId="WW8Num42z3">
    <w:name w:val="WW8Num42z3"/>
    <w:uiPriority w:val="99"/>
    <w:rsid w:val="00207DD5"/>
  </w:style>
  <w:style w:type="character" w:customStyle="1" w:styleId="WW8Num42z4">
    <w:name w:val="WW8Num42z4"/>
    <w:uiPriority w:val="99"/>
    <w:rsid w:val="00207DD5"/>
  </w:style>
  <w:style w:type="character" w:customStyle="1" w:styleId="WW8Num42z5">
    <w:name w:val="WW8Num42z5"/>
    <w:uiPriority w:val="99"/>
    <w:rsid w:val="00207DD5"/>
  </w:style>
  <w:style w:type="character" w:customStyle="1" w:styleId="WW8Num42z6">
    <w:name w:val="WW8Num42z6"/>
    <w:uiPriority w:val="99"/>
    <w:rsid w:val="00207DD5"/>
  </w:style>
  <w:style w:type="character" w:customStyle="1" w:styleId="WW8Num42z7">
    <w:name w:val="WW8Num42z7"/>
    <w:uiPriority w:val="99"/>
    <w:rsid w:val="00207DD5"/>
  </w:style>
  <w:style w:type="character" w:customStyle="1" w:styleId="WW8Num42z8">
    <w:name w:val="WW8Num42z8"/>
    <w:uiPriority w:val="99"/>
    <w:rsid w:val="00207DD5"/>
  </w:style>
  <w:style w:type="character" w:customStyle="1" w:styleId="WW8Num43z0">
    <w:name w:val="WW8Num43z0"/>
    <w:uiPriority w:val="99"/>
    <w:rsid w:val="00207DD5"/>
    <w:rPr>
      <w:rFonts w:ascii="Symbol" w:hAnsi="Symbol"/>
    </w:rPr>
  </w:style>
  <w:style w:type="character" w:customStyle="1" w:styleId="WW8Num43z1">
    <w:name w:val="WW8Num43z1"/>
    <w:uiPriority w:val="99"/>
    <w:rsid w:val="00207DD5"/>
    <w:rPr>
      <w:rFonts w:ascii="Courier New" w:hAnsi="Courier New"/>
    </w:rPr>
  </w:style>
  <w:style w:type="character" w:customStyle="1" w:styleId="WW8Num43z2">
    <w:name w:val="WW8Num43z2"/>
    <w:uiPriority w:val="99"/>
    <w:rsid w:val="00207DD5"/>
    <w:rPr>
      <w:rFonts w:ascii="Wingdings" w:hAnsi="Wingdings"/>
    </w:rPr>
  </w:style>
  <w:style w:type="character" w:customStyle="1" w:styleId="WW8Num44z0">
    <w:name w:val="WW8Num44z0"/>
    <w:uiPriority w:val="99"/>
    <w:rsid w:val="00207DD5"/>
  </w:style>
  <w:style w:type="character" w:customStyle="1" w:styleId="WW8Num44z1">
    <w:name w:val="WW8Num44z1"/>
    <w:uiPriority w:val="99"/>
    <w:rsid w:val="00207DD5"/>
    <w:rPr>
      <w:rFonts w:ascii="Symbol" w:hAnsi="Symbol"/>
    </w:rPr>
  </w:style>
  <w:style w:type="character" w:customStyle="1" w:styleId="WW8Num44z2">
    <w:name w:val="WW8Num44z2"/>
    <w:uiPriority w:val="99"/>
    <w:rsid w:val="00207DD5"/>
  </w:style>
  <w:style w:type="character" w:customStyle="1" w:styleId="WW8Num44z3">
    <w:name w:val="WW8Num44z3"/>
    <w:uiPriority w:val="99"/>
    <w:rsid w:val="00207DD5"/>
  </w:style>
  <w:style w:type="character" w:customStyle="1" w:styleId="WW8Num44z4">
    <w:name w:val="WW8Num44z4"/>
    <w:uiPriority w:val="99"/>
    <w:rsid w:val="00207DD5"/>
  </w:style>
  <w:style w:type="character" w:customStyle="1" w:styleId="WW8Num44z5">
    <w:name w:val="WW8Num44z5"/>
    <w:uiPriority w:val="99"/>
    <w:rsid w:val="00207DD5"/>
  </w:style>
  <w:style w:type="character" w:customStyle="1" w:styleId="WW8Num44z6">
    <w:name w:val="WW8Num44z6"/>
    <w:uiPriority w:val="99"/>
    <w:rsid w:val="00207DD5"/>
  </w:style>
  <w:style w:type="character" w:customStyle="1" w:styleId="WW8Num44z7">
    <w:name w:val="WW8Num44z7"/>
    <w:uiPriority w:val="99"/>
    <w:rsid w:val="00207DD5"/>
  </w:style>
  <w:style w:type="character" w:customStyle="1" w:styleId="WW8Num44z8">
    <w:name w:val="WW8Num44z8"/>
    <w:uiPriority w:val="99"/>
    <w:rsid w:val="00207DD5"/>
  </w:style>
  <w:style w:type="character" w:customStyle="1" w:styleId="WW8Num45z0">
    <w:name w:val="WW8Num45z0"/>
    <w:uiPriority w:val="99"/>
    <w:rsid w:val="00207DD5"/>
  </w:style>
  <w:style w:type="character" w:customStyle="1" w:styleId="WW8Num45z1">
    <w:name w:val="WW8Num45z1"/>
    <w:uiPriority w:val="99"/>
    <w:rsid w:val="00207DD5"/>
  </w:style>
  <w:style w:type="character" w:customStyle="1" w:styleId="WW8Num45z2">
    <w:name w:val="WW8Num45z2"/>
    <w:uiPriority w:val="99"/>
    <w:rsid w:val="00207DD5"/>
  </w:style>
  <w:style w:type="character" w:customStyle="1" w:styleId="WW8Num45z3">
    <w:name w:val="WW8Num45z3"/>
    <w:uiPriority w:val="99"/>
    <w:rsid w:val="00207DD5"/>
  </w:style>
  <w:style w:type="character" w:customStyle="1" w:styleId="WW8Num45z4">
    <w:name w:val="WW8Num45z4"/>
    <w:uiPriority w:val="99"/>
    <w:rsid w:val="00207DD5"/>
  </w:style>
  <w:style w:type="character" w:customStyle="1" w:styleId="WW8Num45z5">
    <w:name w:val="WW8Num45z5"/>
    <w:uiPriority w:val="99"/>
    <w:rsid w:val="00207DD5"/>
  </w:style>
  <w:style w:type="character" w:customStyle="1" w:styleId="WW8Num45z6">
    <w:name w:val="WW8Num45z6"/>
    <w:uiPriority w:val="99"/>
    <w:rsid w:val="00207DD5"/>
  </w:style>
  <w:style w:type="character" w:customStyle="1" w:styleId="WW8Num45z7">
    <w:name w:val="WW8Num45z7"/>
    <w:uiPriority w:val="99"/>
    <w:rsid w:val="00207DD5"/>
  </w:style>
  <w:style w:type="character" w:customStyle="1" w:styleId="WW8Num45z8">
    <w:name w:val="WW8Num45z8"/>
    <w:uiPriority w:val="99"/>
    <w:rsid w:val="00207DD5"/>
  </w:style>
  <w:style w:type="character" w:customStyle="1" w:styleId="WW8Num46z0">
    <w:name w:val="WW8Num46z0"/>
    <w:uiPriority w:val="99"/>
    <w:rsid w:val="00207DD5"/>
    <w:rPr>
      <w:rFonts w:ascii="Symbol" w:hAnsi="Symbol"/>
    </w:rPr>
  </w:style>
  <w:style w:type="character" w:customStyle="1" w:styleId="WW8Num46z1">
    <w:name w:val="WW8Num46z1"/>
    <w:uiPriority w:val="99"/>
    <w:rsid w:val="00207DD5"/>
    <w:rPr>
      <w:rFonts w:ascii="Courier New" w:hAnsi="Courier New"/>
    </w:rPr>
  </w:style>
  <w:style w:type="character" w:customStyle="1" w:styleId="WW8Num46z2">
    <w:name w:val="WW8Num46z2"/>
    <w:uiPriority w:val="99"/>
    <w:rsid w:val="00207DD5"/>
    <w:rPr>
      <w:rFonts w:ascii="Wingdings" w:hAnsi="Wingdings"/>
    </w:rPr>
  </w:style>
  <w:style w:type="character" w:customStyle="1" w:styleId="WW8Num47z0">
    <w:name w:val="WW8Num47z0"/>
    <w:uiPriority w:val="99"/>
    <w:rsid w:val="00207DD5"/>
    <w:rPr>
      <w:rFonts w:ascii="Symbol" w:hAnsi="Symbol"/>
    </w:rPr>
  </w:style>
  <w:style w:type="character" w:customStyle="1" w:styleId="WW8Num47z1">
    <w:name w:val="WW8Num47z1"/>
    <w:uiPriority w:val="99"/>
    <w:rsid w:val="00207DD5"/>
    <w:rPr>
      <w:rFonts w:ascii="Courier New" w:hAnsi="Courier New"/>
    </w:rPr>
  </w:style>
  <w:style w:type="character" w:customStyle="1" w:styleId="WW8Num47z2">
    <w:name w:val="WW8Num47z2"/>
    <w:uiPriority w:val="99"/>
    <w:rsid w:val="00207DD5"/>
    <w:rPr>
      <w:rFonts w:ascii="Wingdings" w:hAnsi="Wingdings"/>
    </w:rPr>
  </w:style>
  <w:style w:type="character" w:customStyle="1" w:styleId="WW8Num48z0">
    <w:name w:val="WW8Num48z0"/>
    <w:uiPriority w:val="99"/>
    <w:rsid w:val="00207DD5"/>
    <w:rPr>
      <w:rFonts w:ascii="Symbol" w:hAnsi="Symbol"/>
      <w:sz w:val="12"/>
    </w:rPr>
  </w:style>
  <w:style w:type="character" w:customStyle="1" w:styleId="WW8Num48z1">
    <w:name w:val="WW8Num48z1"/>
    <w:uiPriority w:val="99"/>
    <w:rsid w:val="00207DD5"/>
    <w:rPr>
      <w:rFonts w:ascii="Courier New" w:hAnsi="Courier New"/>
    </w:rPr>
  </w:style>
  <w:style w:type="character" w:customStyle="1" w:styleId="WW8Num48z2">
    <w:name w:val="WW8Num48z2"/>
    <w:uiPriority w:val="99"/>
    <w:rsid w:val="00207DD5"/>
    <w:rPr>
      <w:rFonts w:ascii="Wingdings" w:hAnsi="Wingdings"/>
    </w:rPr>
  </w:style>
  <w:style w:type="character" w:customStyle="1" w:styleId="WW8Num49z0">
    <w:name w:val="WW8Num49z0"/>
    <w:uiPriority w:val="99"/>
    <w:rsid w:val="00207DD5"/>
    <w:rPr>
      <w:rFonts w:ascii="Symbol" w:hAnsi="Symbol"/>
    </w:rPr>
  </w:style>
  <w:style w:type="character" w:customStyle="1" w:styleId="WW8Num49z1">
    <w:name w:val="WW8Num49z1"/>
    <w:uiPriority w:val="99"/>
    <w:rsid w:val="00207DD5"/>
    <w:rPr>
      <w:rFonts w:ascii="Courier New" w:hAnsi="Courier New"/>
    </w:rPr>
  </w:style>
  <w:style w:type="character" w:customStyle="1" w:styleId="WW8Num49z2">
    <w:name w:val="WW8Num49z2"/>
    <w:uiPriority w:val="99"/>
    <w:rsid w:val="00207DD5"/>
    <w:rPr>
      <w:rFonts w:ascii="Wingdings" w:hAnsi="Wingdings"/>
    </w:rPr>
  </w:style>
  <w:style w:type="character" w:customStyle="1" w:styleId="WW8Num50z0">
    <w:name w:val="WW8Num50z0"/>
    <w:uiPriority w:val="99"/>
    <w:rsid w:val="00207DD5"/>
    <w:rPr>
      <w:rFonts w:ascii="Symbol" w:hAnsi="Symbol"/>
    </w:rPr>
  </w:style>
  <w:style w:type="character" w:customStyle="1" w:styleId="WW8Num50z1">
    <w:name w:val="WW8Num50z1"/>
    <w:uiPriority w:val="99"/>
    <w:rsid w:val="00207DD5"/>
    <w:rPr>
      <w:rFonts w:ascii="Courier New" w:hAnsi="Courier New"/>
    </w:rPr>
  </w:style>
  <w:style w:type="character" w:customStyle="1" w:styleId="WW8Num50z2">
    <w:name w:val="WW8Num50z2"/>
    <w:uiPriority w:val="99"/>
    <w:rsid w:val="00207DD5"/>
    <w:rPr>
      <w:rFonts w:ascii="Wingdings" w:hAnsi="Wingdings"/>
    </w:rPr>
  </w:style>
  <w:style w:type="character" w:customStyle="1" w:styleId="WW8Num51z0">
    <w:name w:val="WW8Num51z0"/>
    <w:uiPriority w:val="99"/>
    <w:rsid w:val="00207DD5"/>
    <w:rPr>
      <w:lang w:val="uk-UA"/>
    </w:rPr>
  </w:style>
  <w:style w:type="character" w:customStyle="1" w:styleId="WW8Num51z1">
    <w:name w:val="WW8Num51z1"/>
    <w:uiPriority w:val="99"/>
    <w:rsid w:val="00207DD5"/>
  </w:style>
  <w:style w:type="character" w:customStyle="1" w:styleId="WW8Num51z2">
    <w:name w:val="WW8Num51z2"/>
    <w:uiPriority w:val="99"/>
    <w:rsid w:val="00207DD5"/>
  </w:style>
  <w:style w:type="character" w:customStyle="1" w:styleId="WW8Num51z3">
    <w:name w:val="WW8Num51z3"/>
    <w:uiPriority w:val="99"/>
    <w:rsid w:val="00207DD5"/>
  </w:style>
  <w:style w:type="character" w:customStyle="1" w:styleId="WW8Num51z4">
    <w:name w:val="WW8Num51z4"/>
    <w:uiPriority w:val="99"/>
    <w:rsid w:val="00207DD5"/>
  </w:style>
  <w:style w:type="character" w:customStyle="1" w:styleId="WW8Num51z5">
    <w:name w:val="WW8Num51z5"/>
    <w:uiPriority w:val="99"/>
    <w:rsid w:val="00207DD5"/>
  </w:style>
  <w:style w:type="character" w:customStyle="1" w:styleId="WW8Num51z6">
    <w:name w:val="WW8Num51z6"/>
    <w:uiPriority w:val="99"/>
    <w:rsid w:val="00207DD5"/>
  </w:style>
  <w:style w:type="character" w:customStyle="1" w:styleId="WW8Num51z7">
    <w:name w:val="WW8Num51z7"/>
    <w:uiPriority w:val="99"/>
    <w:rsid w:val="00207DD5"/>
  </w:style>
  <w:style w:type="character" w:customStyle="1" w:styleId="WW8Num51z8">
    <w:name w:val="WW8Num51z8"/>
    <w:uiPriority w:val="99"/>
    <w:rsid w:val="00207DD5"/>
  </w:style>
  <w:style w:type="character" w:customStyle="1" w:styleId="WW8Num52z0">
    <w:name w:val="WW8Num52z0"/>
    <w:uiPriority w:val="99"/>
    <w:rsid w:val="00207DD5"/>
    <w:rPr>
      <w:rFonts w:ascii="Symbol" w:hAnsi="Symbol"/>
    </w:rPr>
  </w:style>
  <w:style w:type="character" w:customStyle="1" w:styleId="WW8Num52z1">
    <w:name w:val="WW8Num52z1"/>
    <w:uiPriority w:val="99"/>
    <w:rsid w:val="00207DD5"/>
    <w:rPr>
      <w:rFonts w:ascii="Courier New" w:hAnsi="Courier New"/>
    </w:rPr>
  </w:style>
  <w:style w:type="character" w:customStyle="1" w:styleId="WW8Num52z2">
    <w:name w:val="WW8Num52z2"/>
    <w:uiPriority w:val="99"/>
    <w:rsid w:val="00207DD5"/>
    <w:rPr>
      <w:rFonts w:ascii="Wingdings" w:hAnsi="Wingdings"/>
    </w:rPr>
  </w:style>
  <w:style w:type="character" w:customStyle="1" w:styleId="WW8Num53z0">
    <w:name w:val="WW8Num53z0"/>
    <w:uiPriority w:val="99"/>
    <w:rsid w:val="00207DD5"/>
  </w:style>
  <w:style w:type="character" w:customStyle="1" w:styleId="WW8Num54z0">
    <w:name w:val="WW8Num54z0"/>
    <w:uiPriority w:val="99"/>
    <w:rsid w:val="00207DD5"/>
    <w:rPr>
      <w:rFonts w:ascii="Times New Roman" w:hAnsi="Times New Roman"/>
    </w:rPr>
  </w:style>
  <w:style w:type="character" w:customStyle="1" w:styleId="WW8Num54z1">
    <w:name w:val="WW8Num54z1"/>
    <w:uiPriority w:val="99"/>
    <w:rsid w:val="00207DD5"/>
    <w:rPr>
      <w:rFonts w:ascii="Clipart Hacker Soft #1" w:hAnsi="Clipart Hacker Soft #1"/>
    </w:rPr>
  </w:style>
  <w:style w:type="character" w:customStyle="1" w:styleId="WW8Num54z2">
    <w:name w:val="WW8Num54z2"/>
    <w:uiPriority w:val="99"/>
    <w:rsid w:val="00207DD5"/>
    <w:rPr>
      <w:rFonts w:ascii="Wingdings" w:hAnsi="Wingdings"/>
    </w:rPr>
  </w:style>
  <w:style w:type="character" w:customStyle="1" w:styleId="WW8Num54z3">
    <w:name w:val="WW8Num54z3"/>
    <w:uiPriority w:val="99"/>
    <w:rsid w:val="00207DD5"/>
    <w:rPr>
      <w:rFonts w:ascii="Symbol" w:hAnsi="Symbol"/>
    </w:rPr>
  </w:style>
  <w:style w:type="character" w:customStyle="1" w:styleId="WW8Num54z4">
    <w:name w:val="WW8Num54z4"/>
    <w:uiPriority w:val="99"/>
    <w:rsid w:val="00207DD5"/>
    <w:rPr>
      <w:rFonts w:ascii="Courier New" w:hAnsi="Courier New"/>
    </w:rPr>
  </w:style>
  <w:style w:type="character" w:customStyle="1" w:styleId="WW8Num55z0">
    <w:name w:val="WW8Num55z0"/>
    <w:uiPriority w:val="99"/>
    <w:rsid w:val="00207DD5"/>
    <w:rPr>
      <w:rFonts w:ascii="Symbol" w:hAnsi="Symbol"/>
    </w:rPr>
  </w:style>
  <w:style w:type="character" w:customStyle="1" w:styleId="WW8Num55z1">
    <w:name w:val="WW8Num55z1"/>
    <w:uiPriority w:val="99"/>
    <w:rsid w:val="00207DD5"/>
    <w:rPr>
      <w:rFonts w:ascii="Courier New" w:hAnsi="Courier New"/>
    </w:rPr>
  </w:style>
  <w:style w:type="character" w:customStyle="1" w:styleId="WW8Num55z2">
    <w:name w:val="WW8Num55z2"/>
    <w:uiPriority w:val="99"/>
    <w:rsid w:val="00207DD5"/>
    <w:rPr>
      <w:rFonts w:ascii="Wingdings" w:hAnsi="Wingdings"/>
    </w:rPr>
  </w:style>
  <w:style w:type="character" w:customStyle="1" w:styleId="WW8Num56z0">
    <w:name w:val="WW8Num56z0"/>
    <w:uiPriority w:val="99"/>
    <w:rsid w:val="00207DD5"/>
  </w:style>
  <w:style w:type="character" w:customStyle="1" w:styleId="WW8Num56z1">
    <w:name w:val="WW8Num56z1"/>
    <w:uiPriority w:val="99"/>
    <w:rsid w:val="00207DD5"/>
    <w:rPr>
      <w:rFonts w:ascii="Tahoma" w:hAnsi="Tahoma"/>
    </w:rPr>
  </w:style>
  <w:style w:type="character" w:customStyle="1" w:styleId="WW8Num56z2">
    <w:name w:val="WW8Num56z2"/>
    <w:uiPriority w:val="99"/>
    <w:rsid w:val="00207DD5"/>
  </w:style>
  <w:style w:type="character" w:customStyle="1" w:styleId="WW8Num56z3">
    <w:name w:val="WW8Num56z3"/>
    <w:uiPriority w:val="99"/>
    <w:rsid w:val="00207DD5"/>
  </w:style>
  <w:style w:type="character" w:customStyle="1" w:styleId="WW8Num56z4">
    <w:name w:val="WW8Num56z4"/>
    <w:uiPriority w:val="99"/>
    <w:rsid w:val="00207DD5"/>
  </w:style>
  <w:style w:type="character" w:customStyle="1" w:styleId="WW8Num56z5">
    <w:name w:val="WW8Num56z5"/>
    <w:uiPriority w:val="99"/>
    <w:rsid w:val="00207DD5"/>
  </w:style>
  <w:style w:type="character" w:customStyle="1" w:styleId="WW8Num56z6">
    <w:name w:val="WW8Num56z6"/>
    <w:uiPriority w:val="99"/>
    <w:rsid w:val="00207DD5"/>
  </w:style>
  <w:style w:type="character" w:customStyle="1" w:styleId="WW8Num56z7">
    <w:name w:val="WW8Num56z7"/>
    <w:uiPriority w:val="99"/>
    <w:rsid w:val="00207DD5"/>
  </w:style>
  <w:style w:type="character" w:customStyle="1" w:styleId="WW8Num56z8">
    <w:name w:val="WW8Num56z8"/>
    <w:uiPriority w:val="99"/>
    <w:rsid w:val="00207DD5"/>
  </w:style>
  <w:style w:type="character" w:customStyle="1" w:styleId="WW8Num57z0">
    <w:name w:val="WW8Num57z0"/>
    <w:uiPriority w:val="99"/>
    <w:rsid w:val="00207DD5"/>
    <w:rPr>
      <w:rFonts w:ascii="Symbol" w:hAnsi="Symbol"/>
    </w:rPr>
  </w:style>
  <w:style w:type="character" w:customStyle="1" w:styleId="WW8Num57z1">
    <w:name w:val="WW8Num57z1"/>
    <w:uiPriority w:val="99"/>
    <w:rsid w:val="00207DD5"/>
    <w:rPr>
      <w:rFonts w:ascii="Courier New" w:hAnsi="Courier New"/>
    </w:rPr>
  </w:style>
  <w:style w:type="character" w:customStyle="1" w:styleId="WW8Num57z2">
    <w:name w:val="WW8Num57z2"/>
    <w:uiPriority w:val="99"/>
    <w:rsid w:val="00207DD5"/>
    <w:rPr>
      <w:rFonts w:ascii="Wingdings" w:hAnsi="Wingdings"/>
    </w:rPr>
  </w:style>
  <w:style w:type="character" w:customStyle="1" w:styleId="WW8Num58z0">
    <w:name w:val="WW8Num58z0"/>
    <w:uiPriority w:val="99"/>
    <w:rsid w:val="00207DD5"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  <w:lang w:val="uk-UA"/>
    </w:rPr>
  </w:style>
  <w:style w:type="character" w:customStyle="1" w:styleId="WW8Num58z1">
    <w:name w:val="WW8Num58z1"/>
    <w:uiPriority w:val="99"/>
    <w:rsid w:val="00207DD5"/>
  </w:style>
  <w:style w:type="character" w:customStyle="1" w:styleId="WW8Num58z2">
    <w:name w:val="WW8Num58z2"/>
    <w:uiPriority w:val="99"/>
    <w:rsid w:val="00207DD5"/>
  </w:style>
  <w:style w:type="character" w:customStyle="1" w:styleId="WW8Num58z3">
    <w:name w:val="WW8Num58z3"/>
    <w:uiPriority w:val="99"/>
    <w:rsid w:val="00207DD5"/>
  </w:style>
  <w:style w:type="character" w:customStyle="1" w:styleId="WW8Num58z4">
    <w:name w:val="WW8Num58z4"/>
    <w:uiPriority w:val="99"/>
    <w:rsid w:val="00207DD5"/>
  </w:style>
  <w:style w:type="character" w:customStyle="1" w:styleId="WW8Num58z5">
    <w:name w:val="WW8Num58z5"/>
    <w:uiPriority w:val="99"/>
    <w:rsid w:val="00207DD5"/>
  </w:style>
  <w:style w:type="character" w:customStyle="1" w:styleId="WW8Num58z6">
    <w:name w:val="WW8Num58z6"/>
    <w:uiPriority w:val="99"/>
    <w:rsid w:val="00207DD5"/>
  </w:style>
  <w:style w:type="character" w:customStyle="1" w:styleId="WW8Num58z7">
    <w:name w:val="WW8Num58z7"/>
    <w:uiPriority w:val="99"/>
    <w:rsid w:val="00207DD5"/>
  </w:style>
  <w:style w:type="character" w:customStyle="1" w:styleId="WW8Num58z8">
    <w:name w:val="WW8Num58z8"/>
    <w:uiPriority w:val="99"/>
    <w:rsid w:val="00207DD5"/>
  </w:style>
  <w:style w:type="character" w:customStyle="1" w:styleId="WW8Num59z0">
    <w:name w:val="WW8Num59z0"/>
    <w:uiPriority w:val="99"/>
    <w:rsid w:val="00207DD5"/>
    <w:rPr>
      <w:rFonts w:ascii="Symbol" w:hAnsi="Symbol"/>
    </w:rPr>
  </w:style>
  <w:style w:type="character" w:customStyle="1" w:styleId="WW8Num59z1">
    <w:name w:val="WW8Num59z1"/>
    <w:uiPriority w:val="99"/>
    <w:rsid w:val="00207DD5"/>
    <w:rPr>
      <w:rFonts w:ascii="Courier New" w:hAnsi="Courier New"/>
    </w:rPr>
  </w:style>
  <w:style w:type="character" w:customStyle="1" w:styleId="WW8Num59z2">
    <w:name w:val="WW8Num59z2"/>
    <w:uiPriority w:val="99"/>
    <w:rsid w:val="00207DD5"/>
    <w:rPr>
      <w:rFonts w:ascii="Wingdings" w:hAnsi="Wingdings"/>
    </w:rPr>
  </w:style>
  <w:style w:type="character" w:customStyle="1" w:styleId="WW8Num60z0">
    <w:name w:val="WW8Num60z0"/>
    <w:uiPriority w:val="99"/>
    <w:rsid w:val="00207DD5"/>
    <w:rPr>
      <w:rFonts w:ascii="Symbol" w:hAnsi="Symbol"/>
    </w:rPr>
  </w:style>
  <w:style w:type="character" w:customStyle="1" w:styleId="WW8Num60z4">
    <w:name w:val="WW8Num60z4"/>
    <w:uiPriority w:val="99"/>
    <w:rsid w:val="00207DD5"/>
    <w:rPr>
      <w:rFonts w:ascii="Courier New" w:hAnsi="Courier New"/>
    </w:rPr>
  </w:style>
  <w:style w:type="character" w:customStyle="1" w:styleId="WW8Num60z5">
    <w:name w:val="WW8Num60z5"/>
    <w:uiPriority w:val="99"/>
    <w:rsid w:val="00207DD5"/>
    <w:rPr>
      <w:rFonts w:ascii="Wingdings" w:hAnsi="Wingdings"/>
    </w:rPr>
  </w:style>
  <w:style w:type="character" w:customStyle="1" w:styleId="WW8Num61z0">
    <w:name w:val="WW8Num61z0"/>
    <w:uiPriority w:val="99"/>
    <w:rsid w:val="00207DD5"/>
    <w:rPr>
      <w:rFonts w:ascii="Symbol" w:hAnsi="Symbol"/>
    </w:rPr>
  </w:style>
  <w:style w:type="character" w:customStyle="1" w:styleId="WW8Num61z1">
    <w:name w:val="WW8Num61z1"/>
    <w:uiPriority w:val="99"/>
    <w:rsid w:val="00207DD5"/>
    <w:rPr>
      <w:rFonts w:ascii="Courier New" w:hAnsi="Courier New"/>
    </w:rPr>
  </w:style>
  <w:style w:type="character" w:customStyle="1" w:styleId="WW8Num61z2">
    <w:name w:val="WW8Num61z2"/>
    <w:uiPriority w:val="99"/>
    <w:rsid w:val="00207DD5"/>
    <w:rPr>
      <w:rFonts w:ascii="Wingdings" w:hAnsi="Wingdings"/>
    </w:rPr>
  </w:style>
  <w:style w:type="character" w:customStyle="1" w:styleId="WW8Num62z0">
    <w:name w:val="WW8Num62z0"/>
    <w:uiPriority w:val="99"/>
    <w:rsid w:val="00207DD5"/>
    <w:rPr>
      <w:rFonts w:ascii="Symbol" w:hAnsi="Symbol"/>
    </w:rPr>
  </w:style>
  <w:style w:type="character" w:customStyle="1" w:styleId="WW8Num62z1">
    <w:name w:val="WW8Num62z1"/>
    <w:uiPriority w:val="99"/>
    <w:rsid w:val="00207DD5"/>
    <w:rPr>
      <w:rFonts w:ascii="Courier New" w:hAnsi="Courier New"/>
    </w:rPr>
  </w:style>
  <w:style w:type="character" w:customStyle="1" w:styleId="WW8Num62z2">
    <w:name w:val="WW8Num62z2"/>
    <w:uiPriority w:val="99"/>
    <w:rsid w:val="00207DD5"/>
    <w:rPr>
      <w:rFonts w:ascii="Wingdings" w:hAnsi="Wingdings"/>
    </w:rPr>
  </w:style>
  <w:style w:type="character" w:customStyle="1" w:styleId="WW8Num63z0">
    <w:name w:val="WW8Num63z0"/>
    <w:uiPriority w:val="99"/>
    <w:rsid w:val="00207DD5"/>
    <w:rPr>
      <w:rFonts w:ascii="Symbol" w:hAnsi="Symbol"/>
    </w:rPr>
  </w:style>
  <w:style w:type="character" w:customStyle="1" w:styleId="WW8Num63z1">
    <w:name w:val="WW8Num63z1"/>
    <w:uiPriority w:val="99"/>
    <w:rsid w:val="00207DD5"/>
    <w:rPr>
      <w:rFonts w:ascii="Courier New" w:hAnsi="Courier New"/>
    </w:rPr>
  </w:style>
  <w:style w:type="character" w:customStyle="1" w:styleId="WW8Num63z2">
    <w:name w:val="WW8Num63z2"/>
    <w:uiPriority w:val="99"/>
    <w:rsid w:val="00207DD5"/>
    <w:rPr>
      <w:rFonts w:ascii="Wingdings" w:hAnsi="Wingdings"/>
    </w:rPr>
  </w:style>
  <w:style w:type="character" w:customStyle="1" w:styleId="WW8Num64z0">
    <w:name w:val="WW8Num64z0"/>
    <w:uiPriority w:val="99"/>
    <w:rsid w:val="00207DD5"/>
    <w:rPr>
      <w:rFonts w:ascii="Symbol" w:hAnsi="Symbol"/>
    </w:rPr>
  </w:style>
  <w:style w:type="character" w:customStyle="1" w:styleId="WW8Num64z1">
    <w:name w:val="WW8Num64z1"/>
    <w:uiPriority w:val="99"/>
    <w:rsid w:val="00207DD5"/>
    <w:rPr>
      <w:rFonts w:ascii="Courier New" w:hAnsi="Courier New"/>
    </w:rPr>
  </w:style>
  <w:style w:type="character" w:customStyle="1" w:styleId="WW8Num64z2">
    <w:name w:val="WW8Num64z2"/>
    <w:uiPriority w:val="99"/>
    <w:rsid w:val="00207DD5"/>
    <w:rPr>
      <w:rFonts w:ascii="Wingdings" w:hAnsi="Wingdings"/>
    </w:rPr>
  </w:style>
  <w:style w:type="character" w:customStyle="1" w:styleId="WW8Num65z0">
    <w:name w:val="WW8Num65z0"/>
    <w:uiPriority w:val="99"/>
    <w:rsid w:val="00207DD5"/>
    <w:rPr>
      <w:rFonts w:ascii="Symbol" w:hAnsi="Symbol"/>
      <w:color w:val="000000"/>
    </w:rPr>
  </w:style>
  <w:style w:type="character" w:customStyle="1" w:styleId="WW8Num65z1">
    <w:name w:val="WW8Num65z1"/>
    <w:uiPriority w:val="99"/>
    <w:rsid w:val="00207DD5"/>
    <w:rPr>
      <w:rFonts w:ascii="Courier New" w:hAnsi="Courier New"/>
    </w:rPr>
  </w:style>
  <w:style w:type="character" w:customStyle="1" w:styleId="WW8Num65z2">
    <w:name w:val="WW8Num65z2"/>
    <w:uiPriority w:val="99"/>
    <w:rsid w:val="00207DD5"/>
    <w:rPr>
      <w:rFonts w:ascii="Wingdings" w:hAnsi="Wingdings"/>
    </w:rPr>
  </w:style>
  <w:style w:type="character" w:customStyle="1" w:styleId="WW8Num66z0">
    <w:name w:val="WW8Num66z0"/>
    <w:uiPriority w:val="99"/>
    <w:rsid w:val="00207DD5"/>
    <w:rPr>
      <w:rFonts w:ascii="Symbol" w:hAnsi="Symbol"/>
    </w:rPr>
  </w:style>
  <w:style w:type="character" w:customStyle="1" w:styleId="WW8Num66z1">
    <w:name w:val="WW8Num66z1"/>
    <w:uiPriority w:val="99"/>
    <w:rsid w:val="00207DD5"/>
    <w:rPr>
      <w:rFonts w:ascii="Courier New" w:hAnsi="Courier New"/>
    </w:rPr>
  </w:style>
  <w:style w:type="character" w:customStyle="1" w:styleId="WW8Num66z2">
    <w:name w:val="WW8Num66z2"/>
    <w:uiPriority w:val="99"/>
    <w:rsid w:val="00207DD5"/>
    <w:rPr>
      <w:rFonts w:ascii="Wingdings" w:hAnsi="Wingdings"/>
    </w:rPr>
  </w:style>
  <w:style w:type="character" w:customStyle="1" w:styleId="WW8Num67z0">
    <w:name w:val="WW8Num67z0"/>
    <w:uiPriority w:val="99"/>
    <w:rsid w:val="00207DD5"/>
    <w:rPr>
      <w:lang w:val="uk-UA"/>
    </w:rPr>
  </w:style>
  <w:style w:type="character" w:customStyle="1" w:styleId="WW8Num68z0">
    <w:name w:val="WW8Num68z0"/>
    <w:uiPriority w:val="99"/>
    <w:rsid w:val="00207DD5"/>
    <w:rPr>
      <w:rFonts w:ascii="Symbol" w:hAnsi="Symbol"/>
    </w:rPr>
  </w:style>
  <w:style w:type="character" w:customStyle="1" w:styleId="WW8Num68z1">
    <w:name w:val="WW8Num68z1"/>
    <w:uiPriority w:val="99"/>
    <w:rsid w:val="00207DD5"/>
    <w:rPr>
      <w:rFonts w:ascii="Courier New" w:hAnsi="Courier New"/>
    </w:rPr>
  </w:style>
  <w:style w:type="character" w:customStyle="1" w:styleId="WW8Num68z2">
    <w:name w:val="WW8Num68z2"/>
    <w:uiPriority w:val="99"/>
    <w:rsid w:val="00207DD5"/>
    <w:rPr>
      <w:rFonts w:ascii="Wingdings" w:hAnsi="Wingdings"/>
    </w:rPr>
  </w:style>
  <w:style w:type="character" w:customStyle="1" w:styleId="WW8Num69z0">
    <w:name w:val="WW8Num69z0"/>
    <w:uiPriority w:val="99"/>
    <w:rsid w:val="00207DD5"/>
  </w:style>
  <w:style w:type="character" w:customStyle="1" w:styleId="WW8Num69z1">
    <w:name w:val="WW8Num69z1"/>
    <w:uiPriority w:val="99"/>
    <w:rsid w:val="00207DD5"/>
  </w:style>
  <w:style w:type="character" w:customStyle="1" w:styleId="WW8Num69z2">
    <w:name w:val="WW8Num69z2"/>
    <w:uiPriority w:val="99"/>
    <w:rsid w:val="00207DD5"/>
  </w:style>
  <w:style w:type="character" w:customStyle="1" w:styleId="WW8Num69z3">
    <w:name w:val="WW8Num69z3"/>
    <w:uiPriority w:val="99"/>
    <w:rsid w:val="00207DD5"/>
  </w:style>
  <w:style w:type="character" w:customStyle="1" w:styleId="WW8Num69z4">
    <w:name w:val="WW8Num69z4"/>
    <w:uiPriority w:val="99"/>
    <w:rsid w:val="00207DD5"/>
  </w:style>
  <w:style w:type="character" w:customStyle="1" w:styleId="WW8Num69z5">
    <w:name w:val="WW8Num69z5"/>
    <w:uiPriority w:val="99"/>
    <w:rsid w:val="00207DD5"/>
  </w:style>
  <w:style w:type="character" w:customStyle="1" w:styleId="WW8Num69z6">
    <w:name w:val="WW8Num69z6"/>
    <w:uiPriority w:val="99"/>
    <w:rsid w:val="00207DD5"/>
  </w:style>
  <w:style w:type="character" w:customStyle="1" w:styleId="WW8Num69z7">
    <w:name w:val="WW8Num69z7"/>
    <w:uiPriority w:val="99"/>
    <w:rsid w:val="00207DD5"/>
  </w:style>
  <w:style w:type="character" w:customStyle="1" w:styleId="WW8Num69z8">
    <w:name w:val="WW8Num69z8"/>
    <w:uiPriority w:val="99"/>
    <w:rsid w:val="00207DD5"/>
  </w:style>
  <w:style w:type="character" w:customStyle="1" w:styleId="WW8Num70z0">
    <w:name w:val="WW8Num70z0"/>
    <w:uiPriority w:val="99"/>
    <w:rsid w:val="00207DD5"/>
    <w:rPr>
      <w:rFonts w:ascii="Symbol" w:hAnsi="Symbol"/>
    </w:rPr>
  </w:style>
  <w:style w:type="character" w:customStyle="1" w:styleId="WW8Num70z1">
    <w:name w:val="WW8Num70z1"/>
    <w:uiPriority w:val="99"/>
    <w:rsid w:val="00207DD5"/>
    <w:rPr>
      <w:rFonts w:ascii="Courier New" w:hAnsi="Courier New"/>
    </w:rPr>
  </w:style>
  <w:style w:type="character" w:customStyle="1" w:styleId="WW8Num70z2">
    <w:name w:val="WW8Num70z2"/>
    <w:uiPriority w:val="99"/>
    <w:rsid w:val="00207DD5"/>
    <w:rPr>
      <w:rFonts w:ascii="Wingdings" w:hAnsi="Wingdings"/>
    </w:rPr>
  </w:style>
  <w:style w:type="character" w:customStyle="1" w:styleId="WW8Num71z0">
    <w:name w:val="WW8Num71z0"/>
    <w:uiPriority w:val="99"/>
    <w:rsid w:val="00207DD5"/>
    <w:rPr>
      <w:rFonts w:ascii="Symbol" w:hAnsi="Symbol"/>
      <w:sz w:val="16"/>
      <w:lang w:val="uk-UA"/>
    </w:rPr>
  </w:style>
  <w:style w:type="character" w:customStyle="1" w:styleId="WW8Num71z1">
    <w:name w:val="WW8Num71z1"/>
    <w:uiPriority w:val="99"/>
    <w:rsid w:val="00207DD5"/>
    <w:rPr>
      <w:rFonts w:ascii="Courier New" w:hAnsi="Courier New"/>
    </w:rPr>
  </w:style>
  <w:style w:type="character" w:customStyle="1" w:styleId="WW8Num71z2">
    <w:name w:val="WW8Num71z2"/>
    <w:uiPriority w:val="99"/>
    <w:rsid w:val="00207DD5"/>
    <w:rPr>
      <w:rFonts w:ascii="Wingdings" w:hAnsi="Wingdings"/>
    </w:rPr>
  </w:style>
  <w:style w:type="character" w:customStyle="1" w:styleId="WW8Num72z0">
    <w:name w:val="WW8Num72z0"/>
    <w:uiPriority w:val="99"/>
    <w:rsid w:val="00207DD5"/>
    <w:rPr>
      <w:rFonts w:ascii="Symbol" w:hAnsi="Symbol"/>
    </w:rPr>
  </w:style>
  <w:style w:type="character" w:customStyle="1" w:styleId="WW8Num72z1">
    <w:name w:val="WW8Num72z1"/>
    <w:uiPriority w:val="99"/>
    <w:rsid w:val="00207DD5"/>
    <w:rPr>
      <w:rFonts w:ascii="Courier New" w:hAnsi="Courier New"/>
    </w:rPr>
  </w:style>
  <w:style w:type="character" w:customStyle="1" w:styleId="WW8Num72z2">
    <w:name w:val="WW8Num72z2"/>
    <w:uiPriority w:val="99"/>
    <w:rsid w:val="00207DD5"/>
    <w:rPr>
      <w:rFonts w:ascii="Wingdings" w:hAnsi="Wingdings"/>
    </w:rPr>
  </w:style>
  <w:style w:type="character" w:customStyle="1" w:styleId="WW8Num73z0">
    <w:name w:val="WW8Num73z0"/>
    <w:uiPriority w:val="99"/>
    <w:rsid w:val="00207DD5"/>
    <w:rPr>
      <w:rFonts w:ascii="Symbol" w:hAnsi="Symbol"/>
    </w:rPr>
  </w:style>
  <w:style w:type="character" w:customStyle="1" w:styleId="WW8Num73z1">
    <w:name w:val="WW8Num73z1"/>
    <w:uiPriority w:val="99"/>
    <w:rsid w:val="00207DD5"/>
    <w:rPr>
      <w:rFonts w:ascii="Courier New" w:hAnsi="Courier New"/>
    </w:rPr>
  </w:style>
  <w:style w:type="character" w:customStyle="1" w:styleId="WW8Num73z2">
    <w:name w:val="WW8Num73z2"/>
    <w:uiPriority w:val="99"/>
    <w:rsid w:val="00207DD5"/>
    <w:rPr>
      <w:rFonts w:ascii="Wingdings" w:hAnsi="Wingdings"/>
    </w:rPr>
  </w:style>
  <w:style w:type="character" w:customStyle="1" w:styleId="WW8Num74z0">
    <w:name w:val="WW8Num74z0"/>
    <w:uiPriority w:val="99"/>
    <w:rsid w:val="00207DD5"/>
  </w:style>
  <w:style w:type="character" w:customStyle="1" w:styleId="WW8Num75z0">
    <w:name w:val="WW8Num75z0"/>
    <w:uiPriority w:val="99"/>
    <w:rsid w:val="00207DD5"/>
    <w:rPr>
      <w:rFonts w:ascii="Symbol" w:hAnsi="Symbol"/>
    </w:rPr>
  </w:style>
  <w:style w:type="character" w:customStyle="1" w:styleId="WW8Num75z1">
    <w:name w:val="WW8Num75z1"/>
    <w:uiPriority w:val="99"/>
    <w:rsid w:val="00207DD5"/>
    <w:rPr>
      <w:rFonts w:ascii="Courier New" w:hAnsi="Courier New"/>
    </w:rPr>
  </w:style>
  <w:style w:type="character" w:customStyle="1" w:styleId="WW8Num75z2">
    <w:name w:val="WW8Num75z2"/>
    <w:uiPriority w:val="99"/>
    <w:rsid w:val="00207DD5"/>
    <w:rPr>
      <w:rFonts w:ascii="Wingdings" w:hAnsi="Wingdings"/>
    </w:rPr>
  </w:style>
  <w:style w:type="character" w:customStyle="1" w:styleId="WW8Num76z0">
    <w:name w:val="WW8Num76z0"/>
    <w:uiPriority w:val="99"/>
    <w:rsid w:val="00207DD5"/>
    <w:rPr>
      <w:rFonts w:ascii="Symbol" w:hAnsi="Symbol"/>
    </w:rPr>
  </w:style>
  <w:style w:type="character" w:customStyle="1" w:styleId="WW8Num76z1">
    <w:name w:val="WW8Num76z1"/>
    <w:uiPriority w:val="99"/>
    <w:rsid w:val="00207DD5"/>
    <w:rPr>
      <w:rFonts w:ascii="Courier New" w:hAnsi="Courier New"/>
    </w:rPr>
  </w:style>
  <w:style w:type="character" w:customStyle="1" w:styleId="WW8Num76z2">
    <w:name w:val="WW8Num76z2"/>
    <w:uiPriority w:val="99"/>
    <w:rsid w:val="00207DD5"/>
    <w:rPr>
      <w:rFonts w:ascii="Wingdings" w:hAnsi="Wingdings"/>
    </w:rPr>
  </w:style>
  <w:style w:type="character" w:customStyle="1" w:styleId="WW8Num77z0">
    <w:name w:val="WW8Num77z0"/>
    <w:uiPriority w:val="99"/>
    <w:rsid w:val="00207DD5"/>
    <w:rPr>
      <w:rFonts w:ascii="Symbol" w:hAnsi="Symbol"/>
    </w:rPr>
  </w:style>
  <w:style w:type="character" w:customStyle="1" w:styleId="WW8Num77z1">
    <w:name w:val="WW8Num77z1"/>
    <w:uiPriority w:val="99"/>
    <w:rsid w:val="00207DD5"/>
    <w:rPr>
      <w:rFonts w:ascii="Courier New" w:hAnsi="Courier New"/>
    </w:rPr>
  </w:style>
  <w:style w:type="character" w:customStyle="1" w:styleId="WW8Num77z2">
    <w:name w:val="WW8Num77z2"/>
    <w:uiPriority w:val="99"/>
    <w:rsid w:val="00207DD5"/>
    <w:rPr>
      <w:rFonts w:ascii="Wingdings" w:hAnsi="Wingdings"/>
    </w:rPr>
  </w:style>
  <w:style w:type="character" w:customStyle="1" w:styleId="WW8Num78z0">
    <w:name w:val="WW8Num78z0"/>
    <w:uiPriority w:val="99"/>
    <w:rsid w:val="00207DD5"/>
    <w:rPr>
      <w:rFonts w:ascii="Symbol" w:hAnsi="Symbol"/>
    </w:rPr>
  </w:style>
  <w:style w:type="character" w:customStyle="1" w:styleId="WW8Num78z1">
    <w:name w:val="WW8Num78z1"/>
    <w:uiPriority w:val="99"/>
    <w:rsid w:val="00207DD5"/>
    <w:rPr>
      <w:rFonts w:ascii="Courier New" w:hAnsi="Courier New"/>
    </w:rPr>
  </w:style>
  <w:style w:type="character" w:customStyle="1" w:styleId="WW8Num78z2">
    <w:name w:val="WW8Num78z2"/>
    <w:uiPriority w:val="99"/>
    <w:rsid w:val="00207DD5"/>
    <w:rPr>
      <w:rFonts w:ascii="Wingdings" w:hAnsi="Wingdings"/>
    </w:rPr>
  </w:style>
  <w:style w:type="character" w:customStyle="1" w:styleId="WW8Num79z0">
    <w:name w:val="WW8Num79z0"/>
    <w:uiPriority w:val="99"/>
    <w:rsid w:val="00207DD5"/>
    <w:rPr>
      <w:rFonts w:ascii="Symbol" w:hAnsi="Symbol"/>
    </w:rPr>
  </w:style>
  <w:style w:type="character" w:customStyle="1" w:styleId="WW8Num79z1">
    <w:name w:val="WW8Num79z1"/>
    <w:uiPriority w:val="99"/>
    <w:rsid w:val="00207DD5"/>
    <w:rPr>
      <w:rFonts w:ascii="Courier New" w:hAnsi="Courier New"/>
    </w:rPr>
  </w:style>
  <w:style w:type="character" w:customStyle="1" w:styleId="WW8Num79z2">
    <w:name w:val="WW8Num79z2"/>
    <w:uiPriority w:val="99"/>
    <w:rsid w:val="00207DD5"/>
    <w:rPr>
      <w:rFonts w:ascii="Wingdings" w:hAnsi="Wingdings"/>
    </w:rPr>
  </w:style>
  <w:style w:type="character" w:customStyle="1" w:styleId="WW8Num80z0">
    <w:name w:val="WW8Num80z0"/>
    <w:uiPriority w:val="99"/>
    <w:rsid w:val="00207DD5"/>
    <w:rPr>
      <w:rFonts w:ascii="Symbol" w:hAnsi="Symbol"/>
    </w:rPr>
  </w:style>
  <w:style w:type="character" w:customStyle="1" w:styleId="WW8Num80z1">
    <w:name w:val="WW8Num80z1"/>
    <w:uiPriority w:val="99"/>
    <w:rsid w:val="00207DD5"/>
    <w:rPr>
      <w:rFonts w:ascii="Courier New" w:hAnsi="Courier New"/>
    </w:rPr>
  </w:style>
  <w:style w:type="character" w:customStyle="1" w:styleId="WW8Num80z2">
    <w:name w:val="WW8Num80z2"/>
    <w:uiPriority w:val="99"/>
    <w:rsid w:val="00207DD5"/>
    <w:rPr>
      <w:rFonts w:ascii="Wingdings" w:hAnsi="Wingdings"/>
    </w:rPr>
  </w:style>
  <w:style w:type="character" w:customStyle="1" w:styleId="WW8Num81z0">
    <w:name w:val="WW8Num81z0"/>
    <w:uiPriority w:val="99"/>
    <w:rsid w:val="00207DD5"/>
    <w:rPr>
      <w:rFonts w:ascii="Symbol" w:hAnsi="Symbol"/>
    </w:rPr>
  </w:style>
  <w:style w:type="character" w:customStyle="1" w:styleId="WW8Num82z0">
    <w:name w:val="WW8Num82z0"/>
    <w:uiPriority w:val="99"/>
    <w:rsid w:val="00207DD5"/>
    <w:rPr>
      <w:rFonts w:ascii="Symbol" w:hAnsi="Symbol"/>
    </w:rPr>
  </w:style>
  <w:style w:type="character" w:customStyle="1" w:styleId="WW8Num82z1">
    <w:name w:val="WW8Num82z1"/>
    <w:uiPriority w:val="99"/>
    <w:rsid w:val="00207DD5"/>
    <w:rPr>
      <w:rFonts w:ascii="Courier New" w:hAnsi="Courier New"/>
    </w:rPr>
  </w:style>
  <w:style w:type="character" w:customStyle="1" w:styleId="WW8Num82z2">
    <w:name w:val="WW8Num82z2"/>
    <w:uiPriority w:val="99"/>
    <w:rsid w:val="00207DD5"/>
    <w:rPr>
      <w:rFonts w:ascii="Wingdings" w:hAnsi="Wingdings"/>
    </w:rPr>
  </w:style>
  <w:style w:type="character" w:customStyle="1" w:styleId="WW8Num83z0">
    <w:name w:val="WW8Num83z0"/>
    <w:uiPriority w:val="99"/>
    <w:rsid w:val="00207DD5"/>
    <w:rPr>
      <w:rFonts w:ascii="Symbol" w:hAnsi="Symbol"/>
    </w:rPr>
  </w:style>
  <w:style w:type="character" w:customStyle="1" w:styleId="WW8Num83z1">
    <w:name w:val="WW8Num83z1"/>
    <w:uiPriority w:val="99"/>
    <w:rsid w:val="00207DD5"/>
    <w:rPr>
      <w:rFonts w:ascii="Courier New" w:hAnsi="Courier New"/>
    </w:rPr>
  </w:style>
  <w:style w:type="character" w:customStyle="1" w:styleId="WW8Num83z2">
    <w:name w:val="WW8Num83z2"/>
    <w:uiPriority w:val="99"/>
    <w:rsid w:val="00207DD5"/>
    <w:rPr>
      <w:rFonts w:ascii="Wingdings" w:hAnsi="Wingdings"/>
    </w:rPr>
  </w:style>
  <w:style w:type="character" w:customStyle="1" w:styleId="WW8Num84z0">
    <w:name w:val="WW8Num84z0"/>
    <w:uiPriority w:val="99"/>
    <w:rsid w:val="00207DD5"/>
    <w:rPr>
      <w:rFonts w:ascii="Symbol" w:hAnsi="Symbol"/>
    </w:rPr>
  </w:style>
  <w:style w:type="character" w:customStyle="1" w:styleId="WW8Num84z1">
    <w:name w:val="WW8Num84z1"/>
    <w:uiPriority w:val="99"/>
    <w:rsid w:val="00207DD5"/>
    <w:rPr>
      <w:rFonts w:ascii="Courier New" w:hAnsi="Courier New"/>
    </w:rPr>
  </w:style>
  <w:style w:type="character" w:customStyle="1" w:styleId="WW8Num84z2">
    <w:name w:val="WW8Num84z2"/>
    <w:uiPriority w:val="99"/>
    <w:rsid w:val="00207DD5"/>
    <w:rPr>
      <w:rFonts w:ascii="Wingdings" w:hAnsi="Wingdings"/>
    </w:rPr>
  </w:style>
  <w:style w:type="character" w:customStyle="1" w:styleId="WW8Num85z0">
    <w:name w:val="WW8Num85z0"/>
    <w:uiPriority w:val="99"/>
    <w:rsid w:val="00207DD5"/>
    <w:rPr>
      <w:lang w:val="uk-UA"/>
    </w:rPr>
  </w:style>
  <w:style w:type="character" w:customStyle="1" w:styleId="WW8Num85z1">
    <w:name w:val="WW8Num85z1"/>
    <w:uiPriority w:val="99"/>
    <w:rsid w:val="00207DD5"/>
  </w:style>
  <w:style w:type="character" w:customStyle="1" w:styleId="WW8Num85z2">
    <w:name w:val="WW8Num85z2"/>
    <w:uiPriority w:val="99"/>
    <w:rsid w:val="00207DD5"/>
  </w:style>
  <w:style w:type="character" w:customStyle="1" w:styleId="WW8Num85z3">
    <w:name w:val="WW8Num85z3"/>
    <w:uiPriority w:val="99"/>
    <w:rsid w:val="00207DD5"/>
  </w:style>
  <w:style w:type="character" w:customStyle="1" w:styleId="WW8Num85z4">
    <w:name w:val="WW8Num85z4"/>
    <w:uiPriority w:val="99"/>
    <w:rsid w:val="00207DD5"/>
  </w:style>
  <w:style w:type="character" w:customStyle="1" w:styleId="WW8Num85z5">
    <w:name w:val="WW8Num85z5"/>
    <w:uiPriority w:val="99"/>
    <w:rsid w:val="00207DD5"/>
  </w:style>
  <w:style w:type="character" w:customStyle="1" w:styleId="WW8Num85z6">
    <w:name w:val="WW8Num85z6"/>
    <w:uiPriority w:val="99"/>
    <w:rsid w:val="00207DD5"/>
  </w:style>
  <w:style w:type="character" w:customStyle="1" w:styleId="WW8Num85z7">
    <w:name w:val="WW8Num85z7"/>
    <w:uiPriority w:val="99"/>
    <w:rsid w:val="00207DD5"/>
  </w:style>
  <w:style w:type="character" w:customStyle="1" w:styleId="WW8Num85z8">
    <w:name w:val="WW8Num85z8"/>
    <w:uiPriority w:val="99"/>
    <w:rsid w:val="00207DD5"/>
  </w:style>
  <w:style w:type="character" w:customStyle="1" w:styleId="WW8Num86z0">
    <w:name w:val="WW8Num86z0"/>
    <w:uiPriority w:val="99"/>
    <w:rsid w:val="00207DD5"/>
    <w:rPr>
      <w:rFonts w:ascii="Symbol" w:hAnsi="Symbol"/>
    </w:rPr>
  </w:style>
  <w:style w:type="character" w:customStyle="1" w:styleId="WW8Num86z1">
    <w:name w:val="WW8Num86z1"/>
    <w:uiPriority w:val="99"/>
    <w:rsid w:val="00207DD5"/>
    <w:rPr>
      <w:rFonts w:ascii="Courier New" w:hAnsi="Courier New"/>
    </w:rPr>
  </w:style>
  <w:style w:type="character" w:customStyle="1" w:styleId="WW8Num86z2">
    <w:name w:val="WW8Num86z2"/>
    <w:uiPriority w:val="99"/>
    <w:rsid w:val="00207DD5"/>
    <w:rPr>
      <w:rFonts w:ascii="Wingdings" w:hAnsi="Wingdings"/>
    </w:rPr>
  </w:style>
  <w:style w:type="character" w:customStyle="1" w:styleId="WW8Num87z0">
    <w:name w:val="WW8Num87z0"/>
    <w:uiPriority w:val="99"/>
    <w:rsid w:val="00207DD5"/>
    <w:rPr>
      <w:rFonts w:ascii="Symbol" w:hAnsi="Symbol"/>
    </w:rPr>
  </w:style>
  <w:style w:type="character" w:customStyle="1" w:styleId="WW8Num87z1">
    <w:name w:val="WW8Num87z1"/>
    <w:uiPriority w:val="99"/>
    <w:rsid w:val="00207DD5"/>
    <w:rPr>
      <w:rFonts w:ascii="Courier New" w:hAnsi="Courier New"/>
    </w:rPr>
  </w:style>
  <w:style w:type="character" w:customStyle="1" w:styleId="WW8Num87z2">
    <w:name w:val="WW8Num87z2"/>
    <w:uiPriority w:val="99"/>
    <w:rsid w:val="00207DD5"/>
    <w:rPr>
      <w:rFonts w:ascii="Wingdings" w:hAnsi="Wingdings"/>
    </w:rPr>
  </w:style>
  <w:style w:type="character" w:customStyle="1" w:styleId="WW8Num88z0">
    <w:name w:val="WW8Num88z0"/>
    <w:uiPriority w:val="99"/>
    <w:rsid w:val="00207DD5"/>
  </w:style>
  <w:style w:type="character" w:customStyle="1" w:styleId="WW8Num88z1">
    <w:name w:val="WW8Num88z1"/>
    <w:uiPriority w:val="99"/>
    <w:rsid w:val="00207DD5"/>
  </w:style>
  <w:style w:type="character" w:customStyle="1" w:styleId="WW8Num88z2">
    <w:name w:val="WW8Num88z2"/>
    <w:uiPriority w:val="99"/>
    <w:rsid w:val="00207DD5"/>
  </w:style>
  <w:style w:type="character" w:customStyle="1" w:styleId="WW8Num88z3">
    <w:name w:val="WW8Num88z3"/>
    <w:uiPriority w:val="99"/>
    <w:rsid w:val="00207DD5"/>
  </w:style>
  <w:style w:type="character" w:customStyle="1" w:styleId="WW8Num88z4">
    <w:name w:val="WW8Num88z4"/>
    <w:uiPriority w:val="99"/>
    <w:rsid w:val="00207DD5"/>
  </w:style>
  <w:style w:type="character" w:customStyle="1" w:styleId="WW8Num88z5">
    <w:name w:val="WW8Num88z5"/>
    <w:uiPriority w:val="99"/>
    <w:rsid w:val="00207DD5"/>
  </w:style>
  <w:style w:type="character" w:customStyle="1" w:styleId="WW8Num88z6">
    <w:name w:val="WW8Num88z6"/>
    <w:uiPriority w:val="99"/>
    <w:rsid w:val="00207DD5"/>
  </w:style>
  <w:style w:type="character" w:customStyle="1" w:styleId="WW8Num88z7">
    <w:name w:val="WW8Num88z7"/>
    <w:uiPriority w:val="99"/>
    <w:rsid w:val="00207DD5"/>
  </w:style>
  <w:style w:type="character" w:customStyle="1" w:styleId="WW8Num88z8">
    <w:name w:val="WW8Num88z8"/>
    <w:uiPriority w:val="99"/>
    <w:rsid w:val="00207DD5"/>
  </w:style>
  <w:style w:type="character" w:customStyle="1" w:styleId="WW8Num89z0">
    <w:name w:val="WW8Num89z0"/>
    <w:uiPriority w:val="99"/>
    <w:rsid w:val="00207DD5"/>
  </w:style>
  <w:style w:type="character" w:customStyle="1" w:styleId="WW8Num89z1">
    <w:name w:val="WW8Num89z1"/>
    <w:uiPriority w:val="99"/>
    <w:rsid w:val="00207DD5"/>
  </w:style>
  <w:style w:type="character" w:customStyle="1" w:styleId="WW8Num89z2">
    <w:name w:val="WW8Num89z2"/>
    <w:uiPriority w:val="99"/>
    <w:rsid w:val="00207DD5"/>
  </w:style>
  <w:style w:type="character" w:customStyle="1" w:styleId="WW8Num89z3">
    <w:name w:val="WW8Num89z3"/>
    <w:uiPriority w:val="99"/>
    <w:rsid w:val="00207DD5"/>
  </w:style>
  <w:style w:type="character" w:customStyle="1" w:styleId="WW8Num89z4">
    <w:name w:val="WW8Num89z4"/>
    <w:uiPriority w:val="99"/>
    <w:rsid w:val="00207DD5"/>
  </w:style>
  <w:style w:type="character" w:customStyle="1" w:styleId="WW8Num89z5">
    <w:name w:val="WW8Num89z5"/>
    <w:uiPriority w:val="99"/>
    <w:rsid w:val="00207DD5"/>
  </w:style>
  <w:style w:type="character" w:customStyle="1" w:styleId="WW8Num89z6">
    <w:name w:val="WW8Num89z6"/>
    <w:uiPriority w:val="99"/>
    <w:rsid w:val="00207DD5"/>
  </w:style>
  <w:style w:type="character" w:customStyle="1" w:styleId="WW8Num89z7">
    <w:name w:val="WW8Num89z7"/>
    <w:uiPriority w:val="99"/>
    <w:rsid w:val="00207DD5"/>
  </w:style>
  <w:style w:type="character" w:customStyle="1" w:styleId="WW8Num89z8">
    <w:name w:val="WW8Num89z8"/>
    <w:uiPriority w:val="99"/>
    <w:rsid w:val="00207DD5"/>
  </w:style>
  <w:style w:type="character" w:customStyle="1" w:styleId="WW8Num90z0">
    <w:name w:val="WW8Num90z0"/>
    <w:uiPriority w:val="99"/>
    <w:rsid w:val="00207DD5"/>
    <w:rPr>
      <w:rFonts w:ascii="Symbol" w:hAnsi="Symbol"/>
    </w:rPr>
  </w:style>
  <w:style w:type="character" w:customStyle="1" w:styleId="WW8Num90z1">
    <w:name w:val="WW8Num90z1"/>
    <w:uiPriority w:val="99"/>
    <w:rsid w:val="00207DD5"/>
    <w:rPr>
      <w:rFonts w:ascii="Courier New" w:hAnsi="Courier New"/>
    </w:rPr>
  </w:style>
  <w:style w:type="character" w:customStyle="1" w:styleId="WW8Num90z2">
    <w:name w:val="WW8Num90z2"/>
    <w:uiPriority w:val="99"/>
    <w:rsid w:val="00207DD5"/>
    <w:rPr>
      <w:rFonts w:ascii="Wingdings" w:hAnsi="Wingdings"/>
    </w:rPr>
  </w:style>
  <w:style w:type="character" w:customStyle="1" w:styleId="WW8Num91z0">
    <w:name w:val="WW8Num91z0"/>
    <w:uiPriority w:val="99"/>
    <w:rsid w:val="00207DD5"/>
  </w:style>
  <w:style w:type="character" w:customStyle="1" w:styleId="WW8Num92z0">
    <w:name w:val="WW8Num92z0"/>
    <w:uiPriority w:val="99"/>
    <w:rsid w:val="00207DD5"/>
    <w:rPr>
      <w:rFonts w:ascii="Symbol" w:hAnsi="Symbol"/>
    </w:rPr>
  </w:style>
  <w:style w:type="character" w:customStyle="1" w:styleId="WW8Num92z1">
    <w:name w:val="WW8Num92z1"/>
    <w:uiPriority w:val="99"/>
    <w:rsid w:val="00207DD5"/>
    <w:rPr>
      <w:rFonts w:ascii="Courier New" w:hAnsi="Courier New"/>
    </w:rPr>
  </w:style>
  <w:style w:type="character" w:customStyle="1" w:styleId="WW8Num92z2">
    <w:name w:val="WW8Num92z2"/>
    <w:uiPriority w:val="99"/>
    <w:rsid w:val="00207DD5"/>
    <w:rPr>
      <w:rFonts w:ascii="Wingdings" w:hAnsi="Wingdings"/>
    </w:rPr>
  </w:style>
  <w:style w:type="character" w:customStyle="1" w:styleId="WW8Num93z0">
    <w:name w:val="WW8Num93z0"/>
    <w:uiPriority w:val="99"/>
    <w:rsid w:val="00207DD5"/>
    <w:rPr>
      <w:rFonts w:ascii="Symbol" w:hAnsi="Symbol"/>
      <w:sz w:val="22"/>
      <w:lang w:val="uk-UA"/>
    </w:rPr>
  </w:style>
  <w:style w:type="character" w:customStyle="1" w:styleId="WW8Num93z1">
    <w:name w:val="WW8Num93z1"/>
    <w:uiPriority w:val="99"/>
    <w:rsid w:val="00207DD5"/>
    <w:rPr>
      <w:rFonts w:ascii="Courier New" w:hAnsi="Courier New"/>
    </w:rPr>
  </w:style>
  <w:style w:type="character" w:customStyle="1" w:styleId="WW8Num93z2">
    <w:name w:val="WW8Num93z2"/>
    <w:uiPriority w:val="99"/>
    <w:rsid w:val="00207DD5"/>
    <w:rPr>
      <w:rFonts w:ascii="Wingdings" w:hAnsi="Wingdings"/>
    </w:rPr>
  </w:style>
  <w:style w:type="character" w:customStyle="1" w:styleId="WW8Num94z0">
    <w:name w:val="WW8Num94z0"/>
    <w:uiPriority w:val="99"/>
    <w:rsid w:val="00207DD5"/>
    <w:rPr>
      <w:rFonts w:ascii="Symbol" w:hAnsi="Symbol"/>
    </w:rPr>
  </w:style>
  <w:style w:type="character" w:customStyle="1" w:styleId="WW8Num94z1">
    <w:name w:val="WW8Num94z1"/>
    <w:uiPriority w:val="99"/>
    <w:rsid w:val="00207DD5"/>
    <w:rPr>
      <w:rFonts w:ascii="Courier New" w:hAnsi="Courier New"/>
    </w:rPr>
  </w:style>
  <w:style w:type="character" w:customStyle="1" w:styleId="WW8Num94z2">
    <w:name w:val="WW8Num94z2"/>
    <w:uiPriority w:val="99"/>
    <w:rsid w:val="00207DD5"/>
    <w:rPr>
      <w:rFonts w:ascii="Wingdings" w:hAnsi="Wingdings"/>
    </w:rPr>
  </w:style>
  <w:style w:type="character" w:customStyle="1" w:styleId="WW8Num95z0">
    <w:name w:val="WW8Num95z0"/>
    <w:uiPriority w:val="99"/>
    <w:rsid w:val="00207DD5"/>
    <w:rPr>
      <w:rFonts w:ascii="Symbol" w:hAnsi="Symbol"/>
    </w:rPr>
  </w:style>
  <w:style w:type="character" w:customStyle="1" w:styleId="WW8Num95z1">
    <w:name w:val="WW8Num95z1"/>
    <w:uiPriority w:val="99"/>
    <w:rsid w:val="00207DD5"/>
  </w:style>
  <w:style w:type="character" w:customStyle="1" w:styleId="WW8Num95z2">
    <w:name w:val="WW8Num95z2"/>
    <w:uiPriority w:val="99"/>
    <w:rsid w:val="00207DD5"/>
  </w:style>
  <w:style w:type="character" w:customStyle="1" w:styleId="WW8Num95z3">
    <w:name w:val="WW8Num95z3"/>
    <w:uiPriority w:val="99"/>
    <w:rsid w:val="00207DD5"/>
  </w:style>
  <w:style w:type="character" w:customStyle="1" w:styleId="WW8Num95z4">
    <w:name w:val="WW8Num95z4"/>
    <w:uiPriority w:val="99"/>
    <w:rsid w:val="00207DD5"/>
  </w:style>
  <w:style w:type="character" w:customStyle="1" w:styleId="WW8Num95z5">
    <w:name w:val="WW8Num95z5"/>
    <w:uiPriority w:val="99"/>
    <w:rsid w:val="00207DD5"/>
  </w:style>
  <w:style w:type="character" w:customStyle="1" w:styleId="WW8Num95z6">
    <w:name w:val="WW8Num95z6"/>
    <w:uiPriority w:val="99"/>
    <w:rsid w:val="00207DD5"/>
  </w:style>
  <w:style w:type="character" w:customStyle="1" w:styleId="WW8Num95z7">
    <w:name w:val="WW8Num95z7"/>
    <w:uiPriority w:val="99"/>
    <w:rsid w:val="00207DD5"/>
  </w:style>
  <w:style w:type="character" w:customStyle="1" w:styleId="WW8Num95z8">
    <w:name w:val="WW8Num95z8"/>
    <w:uiPriority w:val="99"/>
    <w:rsid w:val="00207DD5"/>
  </w:style>
  <w:style w:type="character" w:customStyle="1" w:styleId="WW8Num96z0">
    <w:name w:val="WW8Num96z0"/>
    <w:uiPriority w:val="99"/>
    <w:rsid w:val="00207DD5"/>
    <w:rPr>
      <w:rFonts w:ascii="Symbol" w:hAnsi="Symbol"/>
    </w:rPr>
  </w:style>
  <w:style w:type="character" w:customStyle="1" w:styleId="WW8Num96z1">
    <w:name w:val="WW8Num96z1"/>
    <w:uiPriority w:val="99"/>
    <w:rsid w:val="00207DD5"/>
    <w:rPr>
      <w:rFonts w:ascii="Courier New" w:hAnsi="Courier New"/>
    </w:rPr>
  </w:style>
  <w:style w:type="character" w:customStyle="1" w:styleId="WW8Num96z2">
    <w:name w:val="WW8Num96z2"/>
    <w:uiPriority w:val="99"/>
    <w:rsid w:val="00207DD5"/>
    <w:rPr>
      <w:rFonts w:ascii="Wingdings" w:hAnsi="Wingdings"/>
    </w:rPr>
  </w:style>
  <w:style w:type="character" w:customStyle="1" w:styleId="WW8Num97z0">
    <w:name w:val="WW8Num97z0"/>
    <w:uiPriority w:val="99"/>
    <w:rsid w:val="00207DD5"/>
    <w:rPr>
      <w:rFonts w:ascii="Symbol" w:hAnsi="Symbol"/>
    </w:rPr>
  </w:style>
  <w:style w:type="character" w:customStyle="1" w:styleId="WW8Num97z1">
    <w:name w:val="WW8Num97z1"/>
    <w:uiPriority w:val="99"/>
    <w:rsid w:val="00207DD5"/>
    <w:rPr>
      <w:rFonts w:ascii="Courier New" w:hAnsi="Courier New"/>
    </w:rPr>
  </w:style>
  <w:style w:type="character" w:customStyle="1" w:styleId="WW8Num97z2">
    <w:name w:val="WW8Num97z2"/>
    <w:uiPriority w:val="99"/>
    <w:rsid w:val="00207DD5"/>
    <w:rPr>
      <w:rFonts w:ascii="Wingdings" w:hAnsi="Wingdings"/>
    </w:rPr>
  </w:style>
  <w:style w:type="character" w:customStyle="1" w:styleId="WW8Num98z0">
    <w:name w:val="WW8Num98z0"/>
    <w:uiPriority w:val="99"/>
    <w:rsid w:val="00207DD5"/>
    <w:rPr>
      <w:rFonts w:ascii="Symbol" w:hAnsi="Symbol"/>
      <w:color w:val="000000"/>
    </w:rPr>
  </w:style>
  <w:style w:type="character" w:customStyle="1" w:styleId="WW8Num98z1">
    <w:name w:val="WW8Num98z1"/>
    <w:uiPriority w:val="99"/>
    <w:rsid w:val="00207DD5"/>
    <w:rPr>
      <w:rFonts w:ascii="Courier New" w:hAnsi="Courier New"/>
    </w:rPr>
  </w:style>
  <w:style w:type="character" w:customStyle="1" w:styleId="WW8Num98z2">
    <w:name w:val="WW8Num98z2"/>
    <w:uiPriority w:val="99"/>
    <w:rsid w:val="00207DD5"/>
    <w:rPr>
      <w:rFonts w:ascii="Wingdings" w:hAnsi="Wingdings"/>
    </w:rPr>
  </w:style>
  <w:style w:type="character" w:customStyle="1" w:styleId="WW8Num99z0">
    <w:name w:val="WW8Num99z0"/>
    <w:uiPriority w:val="99"/>
    <w:rsid w:val="00207DD5"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  <w:lang w:val="uk-UA"/>
    </w:rPr>
  </w:style>
  <w:style w:type="character" w:customStyle="1" w:styleId="WW8Num99z1">
    <w:name w:val="WW8Num99z1"/>
    <w:uiPriority w:val="99"/>
    <w:rsid w:val="00207DD5"/>
  </w:style>
  <w:style w:type="character" w:customStyle="1" w:styleId="WW8Num99z2">
    <w:name w:val="WW8Num99z2"/>
    <w:uiPriority w:val="99"/>
    <w:rsid w:val="00207DD5"/>
  </w:style>
  <w:style w:type="character" w:customStyle="1" w:styleId="WW8Num99z3">
    <w:name w:val="WW8Num99z3"/>
    <w:uiPriority w:val="99"/>
    <w:rsid w:val="00207DD5"/>
  </w:style>
  <w:style w:type="character" w:customStyle="1" w:styleId="WW8Num99z4">
    <w:name w:val="WW8Num99z4"/>
    <w:uiPriority w:val="99"/>
    <w:rsid w:val="00207DD5"/>
  </w:style>
  <w:style w:type="character" w:customStyle="1" w:styleId="WW8Num99z5">
    <w:name w:val="WW8Num99z5"/>
    <w:uiPriority w:val="99"/>
    <w:rsid w:val="00207DD5"/>
  </w:style>
  <w:style w:type="character" w:customStyle="1" w:styleId="WW8Num99z6">
    <w:name w:val="WW8Num99z6"/>
    <w:uiPriority w:val="99"/>
    <w:rsid w:val="00207DD5"/>
  </w:style>
  <w:style w:type="character" w:customStyle="1" w:styleId="WW8Num99z7">
    <w:name w:val="WW8Num99z7"/>
    <w:uiPriority w:val="99"/>
    <w:rsid w:val="00207DD5"/>
  </w:style>
  <w:style w:type="character" w:customStyle="1" w:styleId="WW8Num99z8">
    <w:name w:val="WW8Num99z8"/>
    <w:uiPriority w:val="99"/>
    <w:rsid w:val="00207DD5"/>
  </w:style>
  <w:style w:type="character" w:customStyle="1" w:styleId="WW8Num100z0">
    <w:name w:val="WW8Num100z0"/>
    <w:uiPriority w:val="99"/>
    <w:rsid w:val="00207DD5"/>
  </w:style>
  <w:style w:type="character" w:customStyle="1" w:styleId="WW8Num100z1">
    <w:name w:val="WW8Num100z1"/>
    <w:uiPriority w:val="99"/>
    <w:rsid w:val="00207DD5"/>
  </w:style>
  <w:style w:type="character" w:customStyle="1" w:styleId="WW8Num100z2">
    <w:name w:val="WW8Num100z2"/>
    <w:uiPriority w:val="99"/>
    <w:rsid w:val="00207DD5"/>
  </w:style>
  <w:style w:type="character" w:customStyle="1" w:styleId="WW8Num100z3">
    <w:name w:val="WW8Num100z3"/>
    <w:uiPriority w:val="99"/>
    <w:rsid w:val="00207DD5"/>
  </w:style>
  <w:style w:type="character" w:customStyle="1" w:styleId="WW8Num100z4">
    <w:name w:val="WW8Num100z4"/>
    <w:uiPriority w:val="99"/>
    <w:rsid w:val="00207DD5"/>
  </w:style>
  <w:style w:type="character" w:customStyle="1" w:styleId="WW8Num100z5">
    <w:name w:val="WW8Num100z5"/>
    <w:uiPriority w:val="99"/>
    <w:rsid w:val="00207DD5"/>
  </w:style>
  <w:style w:type="character" w:customStyle="1" w:styleId="WW8Num100z6">
    <w:name w:val="WW8Num100z6"/>
    <w:uiPriority w:val="99"/>
    <w:rsid w:val="00207DD5"/>
  </w:style>
  <w:style w:type="character" w:customStyle="1" w:styleId="WW8Num100z7">
    <w:name w:val="WW8Num100z7"/>
    <w:uiPriority w:val="99"/>
    <w:rsid w:val="00207DD5"/>
  </w:style>
  <w:style w:type="character" w:customStyle="1" w:styleId="WW8Num100z8">
    <w:name w:val="WW8Num100z8"/>
    <w:uiPriority w:val="99"/>
    <w:rsid w:val="00207DD5"/>
  </w:style>
  <w:style w:type="character" w:customStyle="1" w:styleId="WW8Num101z0">
    <w:name w:val="WW8Num101z0"/>
    <w:uiPriority w:val="99"/>
    <w:rsid w:val="00207DD5"/>
    <w:rPr>
      <w:rFonts w:ascii="Symbol" w:hAnsi="Symbol"/>
    </w:rPr>
  </w:style>
  <w:style w:type="character" w:customStyle="1" w:styleId="WW8Num101z1">
    <w:name w:val="WW8Num101z1"/>
    <w:uiPriority w:val="99"/>
    <w:rsid w:val="00207DD5"/>
    <w:rPr>
      <w:rFonts w:ascii="Courier New" w:hAnsi="Courier New"/>
    </w:rPr>
  </w:style>
  <w:style w:type="character" w:customStyle="1" w:styleId="WW8Num101z2">
    <w:name w:val="WW8Num101z2"/>
    <w:uiPriority w:val="99"/>
    <w:rsid w:val="00207DD5"/>
    <w:rPr>
      <w:rFonts w:ascii="Wingdings" w:hAnsi="Wingdings"/>
    </w:rPr>
  </w:style>
  <w:style w:type="character" w:customStyle="1" w:styleId="WW8Num102z0">
    <w:name w:val="WW8Num102z0"/>
    <w:uiPriority w:val="99"/>
    <w:rsid w:val="00207DD5"/>
    <w:rPr>
      <w:rFonts w:ascii="Symbol" w:hAnsi="Symbol"/>
      <w:sz w:val="12"/>
    </w:rPr>
  </w:style>
  <w:style w:type="character" w:customStyle="1" w:styleId="WW8Num102z1">
    <w:name w:val="WW8Num102z1"/>
    <w:uiPriority w:val="99"/>
    <w:rsid w:val="00207DD5"/>
    <w:rPr>
      <w:rFonts w:ascii="Times New Roman" w:hAnsi="Times New Roman"/>
    </w:rPr>
  </w:style>
  <w:style w:type="character" w:customStyle="1" w:styleId="WW8Num102z2">
    <w:name w:val="WW8Num102z2"/>
    <w:uiPriority w:val="99"/>
    <w:rsid w:val="00207DD5"/>
  </w:style>
  <w:style w:type="character" w:customStyle="1" w:styleId="WW8Num102z3">
    <w:name w:val="WW8Num102z3"/>
    <w:uiPriority w:val="99"/>
    <w:rsid w:val="00207DD5"/>
  </w:style>
  <w:style w:type="character" w:customStyle="1" w:styleId="WW8Num102z4">
    <w:name w:val="WW8Num102z4"/>
    <w:uiPriority w:val="99"/>
    <w:rsid w:val="00207DD5"/>
  </w:style>
  <w:style w:type="character" w:customStyle="1" w:styleId="WW8Num102z5">
    <w:name w:val="WW8Num102z5"/>
    <w:uiPriority w:val="99"/>
    <w:rsid w:val="00207DD5"/>
  </w:style>
  <w:style w:type="character" w:customStyle="1" w:styleId="WW8Num102z6">
    <w:name w:val="WW8Num102z6"/>
    <w:uiPriority w:val="99"/>
    <w:rsid w:val="00207DD5"/>
  </w:style>
  <w:style w:type="character" w:customStyle="1" w:styleId="WW8Num102z7">
    <w:name w:val="WW8Num102z7"/>
    <w:uiPriority w:val="99"/>
    <w:rsid w:val="00207DD5"/>
  </w:style>
  <w:style w:type="character" w:customStyle="1" w:styleId="WW8Num102z8">
    <w:name w:val="WW8Num102z8"/>
    <w:uiPriority w:val="99"/>
    <w:rsid w:val="00207DD5"/>
  </w:style>
  <w:style w:type="character" w:customStyle="1" w:styleId="WW8Num103z0">
    <w:name w:val="WW8Num103z0"/>
    <w:uiPriority w:val="99"/>
    <w:rsid w:val="00207DD5"/>
    <w:rPr>
      <w:rFonts w:ascii="Symbol" w:hAnsi="Symbol"/>
      <w:lang w:val="uk-UA"/>
    </w:rPr>
  </w:style>
  <w:style w:type="character" w:customStyle="1" w:styleId="WW8Num103z1">
    <w:name w:val="WW8Num103z1"/>
    <w:uiPriority w:val="99"/>
    <w:rsid w:val="00207DD5"/>
    <w:rPr>
      <w:rFonts w:ascii="Courier New" w:hAnsi="Courier New"/>
    </w:rPr>
  </w:style>
  <w:style w:type="character" w:customStyle="1" w:styleId="WW8Num103z2">
    <w:name w:val="WW8Num103z2"/>
    <w:uiPriority w:val="99"/>
    <w:rsid w:val="00207DD5"/>
    <w:rPr>
      <w:rFonts w:ascii="Wingdings" w:hAnsi="Wingdings"/>
    </w:rPr>
  </w:style>
  <w:style w:type="character" w:customStyle="1" w:styleId="WW8Num104z0">
    <w:name w:val="WW8Num104z0"/>
    <w:uiPriority w:val="99"/>
    <w:rsid w:val="00207DD5"/>
  </w:style>
  <w:style w:type="character" w:customStyle="1" w:styleId="WW8Num104z1">
    <w:name w:val="WW8Num104z1"/>
    <w:uiPriority w:val="99"/>
    <w:rsid w:val="00207DD5"/>
  </w:style>
  <w:style w:type="character" w:customStyle="1" w:styleId="WW8Num104z2">
    <w:name w:val="WW8Num104z2"/>
    <w:uiPriority w:val="99"/>
    <w:rsid w:val="00207DD5"/>
  </w:style>
  <w:style w:type="character" w:customStyle="1" w:styleId="WW8Num104z3">
    <w:name w:val="WW8Num104z3"/>
    <w:uiPriority w:val="99"/>
    <w:rsid w:val="00207DD5"/>
  </w:style>
  <w:style w:type="character" w:customStyle="1" w:styleId="WW8Num104z4">
    <w:name w:val="WW8Num104z4"/>
    <w:uiPriority w:val="99"/>
    <w:rsid w:val="00207DD5"/>
  </w:style>
  <w:style w:type="character" w:customStyle="1" w:styleId="WW8Num104z5">
    <w:name w:val="WW8Num104z5"/>
    <w:uiPriority w:val="99"/>
    <w:rsid w:val="00207DD5"/>
  </w:style>
  <w:style w:type="character" w:customStyle="1" w:styleId="WW8Num104z6">
    <w:name w:val="WW8Num104z6"/>
    <w:uiPriority w:val="99"/>
    <w:rsid w:val="00207DD5"/>
  </w:style>
  <w:style w:type="character" w:customStyle="1" w:styleId="WW8Num104z7">
    <w:name w:val="WW8Num104z7"/>
    <w:uiPriority w:val="99"/>
    <w:rsid w:val="00207DD5"/>
  </w:style>
  <w:style w:type="character" w:customStyle="1" w:styleId="WW8Num104z8">
    <w:name w:val="WW8Num104z8"/>
    <w:uiPriority w:val="99"/>
    <w:rsid w:val="00207DD5"/>
  </w:style>
  <w:style w:type="character" w:customStyle="1" w:styleId="WW8Num105z0">
    <w:name w:val="WW8Num105z0"/>
    <w:uiPriority w:val="99"/>
    <w:rsid w:val="00207DD5"/>
    <w:rPr>
      <w:rFonts w:ascii="Symbol" w:hAnsi="Symbol"/>
    </w:rPr>
  </w:style>
  <w:style w:type="character" w:customStyle="1" w:styleId="WW8Num105z1">
    <w:name w:val="WW8Num105z1"/>
    <w:uiPriority w:val="99"/>
    <w:rsid w:val="00207DD5"/>
    <w:rPr>
      <w:rFonts w:ascii="Courier New" w:hAnsi="Courier New"/>
    </w:rPr>
  </w:style>
  <w:style w:type="character" w:customStyle="1" w:styleId="WW8Num105z2">
    <w:name w:val="WW8Num105z2"/>
    <w:uiPriority w:val="99"/>
    <w:rsid w:val="00207DD5"/>
    <w:rPr>
      <w:rFonts w:ascii="Wingdings" w:hAnsi="Wingdings"/>
    </w:rPr>
  </w:style>
  <w:style w:type="character" w:customStyle="1" w:styleId="WW8Num106z0">
    <w:name w:val="WW8Num106z0"/>
    <w:uiPriority w:val="99"/>
    <w:rsid w:val="00207DD5"/>
    <w:rPr>
      <w:rFonts w:ascii="Symbol" w:hAnsi="Symbol"/>
    </w:rPr>
  </w:style>
  <w:style w:type="character" w:customStyle="1" w:styleId="WW8Num106z1">
    <w:name w:val="WW8Num106z1"/>
    <w:uiPriority w:val="99"/>
    <w:rsid w:val="00207DD5"/>
    <w:rPr>
      <w:rFonts w:ascii="Times New Roman" w:hAnsi="Times New Roman"/>
    </w:rPr>
  </w:style>
  <w:style w:type="character" w:customStyle="1" w:styleId="WW8Num106z2">
    <w:name w:val="WW8Num106z2"/>
    <w:uiPriority w:val="99"/>
    <w:rsid w:val="00207DD5"/>
  </w:style>
  <w:style w:type="character" w:customStyle="1" w:styleId="WW8Num106z3">
    <w:name w:val="WW8Num106z3"/>
    <w:uiPriority w:val="99"/>
    <w:rsid w:val="00207DD5"/>
  </w:style>
  <w:style w:type="character" w:customStyle="1" w:styleId="WW8Num106z4">
    <w:name w:val="WW8Num106z4"/>
    <w:uiPriority w:val="99"/>
    <w:rsid w:val="00207DD5"/>
  </w:style>
  <w:style w:type="character" w:customStyle="1" w:styleId="WW8Num106z5">
    <w:name w:val="WW8Num106z5"/>
    <w:uiPriority w:val="99"/>
    <w:rsid w:val="00207DD5"/>
  </w:style>
  <w:style w:type="character" w:customStyle="1" w:styleId="WW8Num106z6">
    <w:name w:val="WW8Num106z6"/>
    <w:uiPriority w:val="99"/>
    <w:rsid w:val="00207DD5"/>
  </w:style>
  <w:style w:type="character" w:customStyle="1" w:styleId="WW8Num106z7">
    <w:name w:val="WW8Num106z7"/>
    <w:uiPriority w:val="99"/>
    <w:rsid w:val="00207DD5"/>
  </w:style>
  <w:style w:type="character" w:customStyle="1" w:styleId="WW8Num106z8">
    <w:name w:val="WW8Num106z8"/>
    <w:uiPriority w:val="99"/>
    <w:rsid w:val="00207DD5"/>
  </w:style>
  <w:style w:type="character" w:customStyle="1" w:styleId="WW8Num107z0">
    <w:name w:val="WW8Num107z0"/>
    <w:uiPriority w:val="99"/>
    <w:rsid w:val="00207DD5"/>
  </w:style>
  <w:style w:type="character" w:customStyle="1" w:styleId="WW8Num107z1">
    <w:name w:val="WW8Num107z1"/>
    <w:uiPriority w:val="99"/>
    <w:rsid w:val="00207DD5"/>
  </w:style>
  <w:style w:type="character" w:customStyle="1" w:styleId="WW8Num107z2">
    <w:name w:val="WW8Num107z2"/>
    <w:uiPriority w:val="99"/>
    <w:rsid w:val="00207DD5"/>
  </w:style>
  <w:style w:type="character" w:customStyle="1" w:styleId="WW8Num107z3">
    <w:name w:val="WW8Num107z3"/>
    <w:uiPriority w:val="99"/>
    <w:rsid w:val="00207DD5"/>
  </w:style>
  <w:style w:type="character" w:customStyle="1" w:styleId="WW8Num107z4">
    <w:name w:val="WW8Num107z4"/>
    <w:uiPriority w:val="99"/>
    <w:rsid w:val="00207DD5"/>
  </w:style>
  <w:style w:type="character" w:customStyle="1" w:styleId="WW8Num107z5">
    <w:name w:val="WW8Num107z5"/>
    <w:uiPriority w:val="99"/>
    <w:rsid w:val="00207DD5"/>
  </w:style>
  <w:style w:type="character" w:customStyle="1" w:styleId="WW8Num107z6">
    <w:name w:val="WW8Num107z6"/>
    <w:uiPriority w:val="99"/>
    <w:rsid w:val="00207DD5"/>
  </w:style>
  <w:style w:type="character" w:customStyle="1" w:styleId="WW8Num107z7">
    <w:name w:val="WW8Num107z7"/>
    <w:uiPriority w:val="99"/>
    <w:rsid w:val="00207DD5"/>
  </w:style>
  <w:style w:type="character" w:customStyle="1" w:styleId="WW8Num107z8">
    <w:name w:val="WW8Num107z8"/>
    <w:uiPriority w:val="99"/>
    <w:rsid w:val="00207DD5"/>
  </w:style>
  <w:style w:type="character" w:customStyle="1" w:styleId="WW8Num108z0">
    <w:name w:val="WW8Num108z0"/>
    <w:uiPriority w:val="99"/>
    <w:rsid w:val="00207DD5"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  <w:lang w:val="uk-UA"/>
    </w:rPr>
  </w:style>
  <w:style w:type="character" w:customStyle="1" w:styleId="WW8Num108z1">
    <w:name w:val="WW8Num108z1"/>
    <w:uiPriority w:val="99"/>
    <w:rsid w:val="00207DD5"/>
  </w:style>
  <w:style w:type="character" w:customStyle="1" w:styleId="WW8Num108z2">
    <w:name w:val="WW8Num108z2"/>
    <w:uiPriority w:val="99"/>
    <w:rsid w:val="00207DD5"/>
  </w:style>
  <w:style w:type="character" w:customStyle="1" w:styleId="WW8Num108z3">
    <w:name w:val="WW8Num108z3"/>
    <w:uiPriority w:val="99"/>
    <w:rsid w:val="00207DD5"/>
  </w:style>
  <w:style w:type="character" w:customStyle="1" w:styleId="WW8Num108z4">
    <w:name w:val="WW8Num108z4"/>
    <w:uiPriority w:val="99"/>
    <w:rsid w:val="00207DD5"/>
  </w:style>
  <w:style w:type="character" w:customStyle="1" w:styleId="WW8Num108z5">
    <w:name w:val="WW8Num108z5"/>
    <w:uiPriority w:val="99"/>
    <w:rsid w:val="00207DD5"/>
  </w:style>
  <w:style w:type="character" w:customStyle="1" w:styleId="WW8Num108z6">
    <w:name w:val="WW8Num108z6"/>
    <w:uiPriority w:val="99"/>
    <w:rsid w:val="00207DD5"/>
  </w:style>
  <w:style w:type="character" w:customStyle="1" w:styleId="WW8Num108z7">
    <w:name w:val="WW8Num108z7"/>
    <w:uiPriority w:val="99"/>
    <w:rsid w:val="00207DD5"/>
  </w:style>
  <w:style w:type="character" w:customStyle="1" w:styleId="WW8Num108z8">
    <w:name w:val="WW8Num108z8"/>
    <w:uiPriority w:val="99"/>
    <w:rsid w:val="00207DD5"/>
  </w:style>
  <w:style w:type="character" w:customStyle="1" w:styleId="WW8Num109z0">
    <w:name w:val="WW8Num109z0"/>
    <w:uiPriority w:val="99"/>
    <w:rsid w:val="00207DD5"/>
  </w:style>
  <w:style w:type="character" w:customStyle="1" w:styleId="WW8Num109z1">
    <w:name w:val="WW8Num109z1"/>
    <w:uiPriority w:val="99"/>
    <w:rsid w:val="00207DD5"/>
    <w:rPr>
      <w:rFonts w:ascii="Symbol" w:hAnsi="Symbol"/>
    </w:rPr>
  </w:style>
  <w:style w:type="character" w:customStyle="1" w:styleId="WW8Num109z2">
    <w:name w:val="WW8Num109z2"/>
    <w:uiPriority w:val="99"/>
    <w:rsid w:val="00207DD5"/>
  </w:style>
  <w:style w:type="character" w:customStyle="1" w:styleId="WW8Num109z3">
    <w:name w:val="WW8Num109z3"/>
    <w:uiPriority w:val="99"/>
    <w:rsid w:val="00207DD5"/>
  </w:style>
  <w:style w:type="character" w:customStyle="1" w:styleId="WW8Num109z4">
    <w:name w:val="WW8Num109z4"/>
    <w:uiPriority w:val="99"/>
    <w:rsid w:val="00207DD5"/>
  </w:style>
  <w:style w:type="character" w:customStyle="1" w:styleId="WW8Num109z5">
    <w:name w:val="WW8Num109z5"/>
    <w:uiPriority w:val="99"/>
    <w:rsid w:val="00207DD5"/>
  </w:style>
  <w:style w:type="character" w:customStyle="1" w:styleId="WW8Num109z6">
    <w:name w:val="WW8Num109z6"/>
    <w:uiPriority w:val="99"/>
    <w:rsid w:val="00207DD5"/>
  </w:style>
  <w:style w:type="character" w:customStyle="1" w:styleId="WW8Num109z7">
    <w:name w:val="WW8Num109z7"/>
    <w:uiPriority w:val="99"/>
    <w:rsid w:val="00207DD5"/>
  </w:style>
  <w:style w:type="character" w:customStyle="1" w:styleId="WW8Num109z8">
    <w:name w:val="WW8Num109z8"/>
    <w:uiPriority w:val="99"/>
    <w:rsid w:val="00207DD5"/>
  </w:style>
  <w:style w:type="character" w:customStyle="1" w:styleId="WW8Num110z0">
    <w:name w:val="WW8Num110z0"/>
    <w:uiPriority w:val="99"/>
    <w:rsid w:val="00207DD5"/>
    <w:rPr>
      <w:rFonts w:ascii="Symbol" w:hAnsi="Symbol"/>
    </w:rPr>
  </w:style>
  <w:style w:type="character" w:customStyle="1" w:styleId="WW8Num110z1">
    <w:name w:val="WW8Num110z1"/>
    <w:uiPriority w:val="99"/>
    <w:rsid w:val="00207DD5"/>
    <w:rPr>
      <w:rFonts w:ascii="Courier New" w:hAnsi="Courier New"/>
    </w:rPr>
  </w:style>
  <w:style w:type="character" w:customStyle="1" w:styleId="WW8Num110z2">
    <w:name w:val="WW8Num110z2"/>
    <w:uiPriority w:val="99"/>
    <w:rsid w:val="00207DD5"/>
    <w:rPr>
      <w:rFonts w:ascii="Wingdings" w:hAnsi="Wingdings"/>
    </w:rPr>
  </w:style>
  <w:style w:type="character" w:customStyle="1" w:styleId="WW8Num111z0">
    <w:name w:val="WW8Num111z0"/>
    <w:uiPriority w:val="99"/>
    <w:rsid w:val="00207DD5"/>
    <w:rPr>
      <w:rFonts w:ascii="Symbol" w:hAnsi="Symbol"/>
    </w:rPr>
  </w:style>
  <w:style w:type="character" w:customStyle="1" w:styleId="WW8Num111z1">
    <w:name w:val="WW8Num111z1"/>
    <w:uiPriority w:val="99"/>
    <w:rsid w:val="00207DD5"/>
    <w:rPr>
      <w:rFonts w:ascii="Courier New" w:hAnsi="Courier New"/>
    </w:rPr>
  </w:style>
  <w:style w:type="character" w:customStyle="1" w:styleId="WW8Num111z2">
    <w:name w:val="WW8Num111z2"/>
    <w:uiPriority w:val="99"/>
    <w:rsid w:val="00207DD5"/>
    <w:rPr>
      <w:rFonts w:ascii="Wingdings" w:hAnsi="Wingdings"/>
    </w:rPr>
  </w:style>
  <w:style w:type="character" w:customStyle="1" w:styleId="WW8Num112z0">
    <w:name w:val="WW8Num112z0"/>
    <w:uiPriority w:val="99"/>
    <w:rsid w:val="00207DD5"/>
  </w:style>
  <w:style w:type="character" w:customStyle="1" w:styleId="WW8Num113z0">
    <w:name w:val="WW8Num113z0"/>
    <w:uiPriority w:val="99"/>
    <w:rsid w:val="00207DD5"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  <w:lang w:val="uk-UA"/>
    </w:rPr>
  </w:style>
  <w:style w:type="character" w:customStyle="1" w:styleId="WW8Num113z1">
    <w:name w:val="WW8Num113z1"/>
    <w:uiPriority w:val="99"/>
    <w:rsid w:val="00207DD5"/>
  </w:style>
  <w:style w:type="character" w:customStyle="1" w:styleId="WW8Num113z2">
    <w:name w:val="WW8Num113z2"/>
    <w:uiPriority w:val="99"/>
    <w:rsid w:val="00207DD5"/>
  </w:style>
  <w:style w:type="character" w:customStyle="1" w:styleId="WW8Num113z3">
    <w:name w:val="WW8Num113z3"/>
    <w:uiPriority w:val="99"/>
    <w:rsid w:val="00207DD5"/>
  </w:style>
  <w:style w:type="character" w:customStyle="1" w:styleId="WW8Num113z4">
    <w:name w:val="WW8Num113z4"/>
    <w:uiPriority w:val="99"/>
    <w:rsid w:val="00207DD5"/>
  </w:style>
  <w:style w:type="character" w:customStyle="1" w:styleId="WW8Num113z5">
    <w:name w:val="WW8Num113z5"/>
    <w:uiPriority w:val="99"/>
    <w:rsid w:val="00207DD5"/>
  </w:style>
  <w:style w:type="character" w:customStyle="1" w:styleId="WW8Num113z6">
    <w:name w:val="WW8Num113z6"/>
    <w:uiPriority w:val="99"/>
    <w:rsid w:val="00207DD5"/>
  </w:style>
  <w:style w:type="character" w:customStyle="1" w:styleId="WW8Num113z7">
    <w:name w:val="WW8Num113z7"/>
    <w:uiPriority w:val="99"/>
    <w:rsid w:val="00207DD5"/>
  </w:style>
  <w:style w:type="character" w:customStyle="1" w:styleId="WW8Num113z8">
    <w:name w:val="WW8Num113z8"/>
    <w:uiPriority w:val="99"/>
    <w:rsid w:val="00207DD5"/>
  </w:style>
  <w:style w:type="character" w:customStyle="1" w:styleId="WW8Num114z0">
    <w:name w:val="WW8Num114z0"/>
    <w:uiPriority w:val="99"/>
    <w:rsid w:val="00207DD5"/>
  </w:style>
  <w:style w:type="character" w:customStyle="1" w:styleId="WW8Num114z1">
    <w:name w:val="WW8Num114z1"/>
    <w:uiPriority w:val="99"/>
    <w:rsid w:val="00207DD5"/>
    <w:rPr>
      <w:rFonts w:ascii="Times New Roman" w:hAnsi="Times New Roman"/>
    </w:rPr>
  </w:style>
  <w:style w:type="character" w:customStyle="1" w:styleId="WW8Num114z2">
    <w:name w:val="WW8Num114z2"/>
    <w:uiPriority w:val="99"/>
    <w:rsid w:val="00207DD5"/>
  </w:style>
  <w:style w:type="character" w:customStyle="1" w:styleId="WW8Num114z3">
    <w:name w:val="WW8Num114z3"/>
    <w:uiPriority w:val="99"/>
    <w:rsid w:val="00207DD5"/>
  </w:style>
  <w:style w:type="character" w:customStyle="1" w:styleId="WW8Num114z4">
    <w:name w:val="WW8Num114z4"/>
    <w:uiPriority w:val="99"/>
    <w:rsid w:val="00207DD5"/>
  </w:style>
  <w:style w:type="character" w:customStyle="1" w:styleId="WW8Num114z5">
    <w:name w:val="WW8Num114z5"/>
    <w:uiPriority w:val="99"/>
    <w:rsid w:val="00207DD5"/>
  </w:style>
  <w:style w:type="character" w:customStyle="1" w:styleId="WW8Num114z6">
    <w:name w:val="WW8Num114z6"/>
    <w:uiPriority w:val="99"/>
    <w:rsid w:val="00207DD5"/>
  </w:style>
  <w:style w:type="character" w:customStyle="1" w:styleId="WW8Num114z7">
    <w:name w:val="WW8Num114z7"/>
    <w:uiPriority w:val="99"/>
    <w:rsid w:val="00207DD5"/>
  </w:style>
  <w:style w:type="character" w:customStyle="1" w:styleId="WW8Num114z8">
    <w:name w:val="WW8Num114z8"/>
    <w:uiPriority w:val="99"/>
    <w:rsid w:val="00207DD5"/>
  </w:style>
  <w:style w:type="character" w:customStyle="1" w:styleId="WW8Num115z0">
    <w:name w:val="WW8Num115z0"/>
    <w:uiPriority w:val="99"/>
    <w:rsid w:val="00207DD5"/>
    <w:rPr>
      <w:rFonts w:ascii="Symbol" w:hAnsi="Symbol"/>
    </w:rPr>
  </w:style>
  <w:style w:type="character" w:customStyle="1" w:styleId="WW8Num115z1">
    <w:name w:val="WW8Num115z1"/>
    <w:uiPriority w:val="99"/>
    <w:rsid w:val="00207DD5"/>
    <w:rPr>
      <w:rFonts w:ascii="Courier New" w:hAnsi="Courier New"/>
    </w:rPr>
  </w:style>
  <w:style w:type="character" w:customStyle="1" w:styleId="WW8Num115z2">
    <w:name w:val="WW8Num115z2"/>
    <w:uiPriority w:val="99"/>
    <w:rsid w:val="00207DD5"/>
    <w:rPr>
      <w:rFonts w:ascii="Wingdings" w:hAnsi="Wingdings"/>
    </w:rPr>
  </w:style>
  <w:style w:type="character" w:customStyle="1" w:styleId="WW8Num116z0">
    <w:name w:val="WW8Num116z0"/>
    <w:uiPriority w:val="99"/>
    <w:rsid w:val="00207DD5"/>
    <w:rPr>
      <w:lang w:val="uk-UA"/>
    </w:rPr>
  </w:style>
  <w:style w:type="character" w:customStyle="1" w:styleId="WW8Num116z1">
    <w:name w:val="WW8Num116z1"/>
    <w:uiPriority w:val="99"/>
    <w:rsid w:val="00207DD5"/>
  </w:style>
  <w:style w:type="character" w:customStyle="1" w:styleId="WW8Num116z2">
    <w:name w:val="WW8Num116z2"/>
    <w:uiPriority w:val="99"/>
    <w:rsid w:val="00207DD5"/>
  </w:style>
  <w:style w:type="character" w:customStyle="1" w:styleId="WW8Num116z3">
    <w:name w:val="WW8Num116z3"/>
    <w:uiPriority w:val="99"/>
    <w:rsid w:val="00207DD5"/>
  </w:style>
  <w:style w:type="character" w:customStyle="1" w:styleId="WW8Num116z4">
    <w:name w:val="WW8Num116z4"/>
    <w:uiPriority w:val="99"/>
    <w:rsid w:val="00207DD5"/>
  </w:style>
  <w:style w:type="character" w:customStyle="1" w:styleId="WW8Num116z5">
    <w:name w:val="WW8Num116z5"/>
    <w:uiPriority w:val="99"/>
    <w:rsid w:val="00207DD5"/>
  </w:style>
  <w:style w:type="character" w:customStyle="1" w:styleId="WW8Num116z6">
    <w:name w:val="WW8Num116z6"/>
    <w:uiPriority w:val="99"/>
    <w:rsid w:val="00207DD5"/>
  </w:style>
  <w:style w:type="character" w:customStyle="1" w:styleId="WW8Num116z7">
    <w:name w:val="WW8Num116z7"/>
    <w:uiPriority w:val="99"/>
    <w:rsid w:val="00207DD5"/>
  </w:style>
  <w:style w:type="character" w:customStyle="1" w:styleId="WW8Num116z8">
    <w:name w:val="WW8Num116z8"/>
    <w:uiPriority w:val="99"/>
    <w:rsid w:val="00207DD5"/>
  </w:style>
  <w:style w:type="character" w:customStyle="1" w:styleId="WW8Num117z0">
    <w:name w:val="WW8Num117z0"/>
    <w:uiPriority w:val="99"/>
    <w:rsid w:val="00207DD5"/>
    <w:rPr>
      <w:sz w:val="16"/>
      <w:lang w:val="uk-UA"/>
    </w:rPr>
  </w:style>
  <w:style w:type="character" w:customStyle="1" w:styleId="WW8Num117z1">
    <w:name w:val="WW8Num117z1"/>
    <w:uiPriority w:val="99"/>
    <w:rsid w:val="00207DD5"/>
    <w:rPr>
      <w:rFonts w:ascii="Wingdings" w:hAnsi="Wingdings"/>
    </w:rPr>
  </w:style>
  <w:style w:type="character" w:customStyle="1" w:styleId="WW8Num117z2">
    <w:name w:val="WW8Num117z2"/>
    <w:uiPriority w:val="99"/>
    <w:rsid w:val="00207DD5"/>
  </w:style>
  <w:style w:type="character" w:customStyle="1" w:styleId="WW8Num117z3">
    <w:name w:val="WW8Num117z3"/>
    <w:uiPriority w:val="99"/>
    <w:rsid w:val="00207DD5"/>
  </w:style>
  <w:style w:type="character" w:customStyle="1" w:styleId="WW8Num117z4">
    <w:name w:val="WW8Num117z4"/>
    <w:uiPriority w:val="99"/>
    <w:rsid w:val="00207DD5"/>
  </w:style>
  <w:style w:type="character" w:customStyle="1" w:styleId="WW8Num117z5">
    <w:name w:val="WW8Num117z5"/>
    <w:uiPriority w:val="99"/>
    <w:rsid w:val="00207DD5"/>
  </w:style>
  <w:style w:type="character" w:customStyle="1" w:styleId="WW8Num117z6">
    <w:name w:val="WW8Num117z6"/>
    <w:uiPriority w:val="99"/>
    <w:rsid w:val="00207DD5"/>
  </w:style>
  <w:style w:type="character" w:customStyle="1" w:styleId="WW8Num117z7">
    <w:name w:val="WW8Num117z7"/>
    <w:uiPriority w:val="99"/>
    <w:rsid w:val="00207DD5"/>
  </w:style>
  <w:style w:type="character" w:customStyle="1" w:styleId="WW8Num117z8">
    <w:name w:val="WW8Num117z8"/>
    <w:uiPriority w:val="99"/>
    <w:rsid w:val="00207DD5"/>
  </w:style>
  <w:style w:type="character" w:customStyle="1" w:styleId="WW8Num118z0">
    <w:name w:val="WW8Num118z0"/>
    <w:uiPriority w:val="99"/>
    <w:rsid w:val="00207DD5"/>
    <w:rPr>
      <w:rFonts w:ascii="Symbol" w:hAnsi="Symbol"/>
      <w:color w:val="000000"/>
      <w:lang w:val="uk-UA"/>
    </w:rPr>
  </w:style>
  <w:style w:type="character" w:customStyle="1" w:styleId="WW8Num118z1">
    <w:name w:val="WW8Num118z1"/>
    <w:uiPriority w:val="99"/>
    <w:rsid w:val="00207DD5"/>
    <w:rPr>
      <w:rFonts w:ascii="Courier New" w:hAnsi="Courier New"/>
    </w:rPr>
  </w:style>
  <w:style w:type="character" w:customStyle="1" w:styleId="WW8Num118z2">
    <w:name w:val="WW8Num118z2"/>
    <w:uiPriority w:val="99"/>
    <w:rsid w:val="00207DD5"/>
    <w:rPr>
      <w:rFonts w:ascii="Wingdings" w:hAnsi="Wingdings"/>
    </w:rPr>
  </w:style>
  <w:style w:type="character" w:customStyle="1" w:styleId="WW8Num119z0">
    <w:name w:val="WW8Num119z0"/>
    <w:uiPriority w:val="99"/>
    <w:rsid w:val="00207DD5"/>
    <w:rPr>
      <w:rFonts w:ascii="Symbol" w:hAnsi="Symbol"/>
    </w:rPr>
  </w:style>
  <w:style w:type="character" w:customStyle="1" w:styleId="WW8Num119z1">
    <w:name w:val="WW8Num119z1"/>
    <w:uiPriority w:val="99"/>
    <w:rsid w:val="00207DD5"/>
    <w:rPr>
      <w:rFonts w:ascii="Courier New" w:hAnsi="Courier New"/>
    </w:rPr>
  </w:style>
  <w:style w:type="character" w:customStyle="1" w:styleId="WW8Num119z2">
    <w:name w:val="WW8Num119z2"/>
    <w:uiPriority w:val="99"/>
    <w:rsid w:val="00207DD5"/>
    <w:rPr>
      <w:rFonts w:ascii="Wingdings" w:hAnsi="Wingdings"/>
    </w:rPr>
  </w:style>
  <w:style w:type="character" w:customStyle="1" w:styleId="WW8Num120z0">
    <w:name w:val="WW8Num120z0"/>
    <w:uiPriority w:val="99"/>
    <w:rsid w:val="00207DD5"/>
    <w:rPr>
      <w:rFonts w:ascii="Symbol" w:hAnsi="Symbol"/>
    </w:rPr>
  </w:style>
  <w:style w:type="character" w:customStyle="1" w:styleId="WW8Num120z1">
    <w:name w:val="WW8Num120z1"/>
    <w:uiPriority w:val="99"/>
    <w:rsid w:val="00207DD5"/>
    <w:rPr>
      <w:rFonts w:ascii="Courier New" w:hAnsi="Courier New"/>
    </w:rPr>
  </w:style>
  <w:style w:type="character" w:customStyle="1" w:styleId="WW8Num120z2">
    <w:name w:val="WW8Num120z2"/>
    <w:uiPriority w:val="99"/>
    <w:rsid w:val="00207DD5"/>
    <w:rPr>
      <w:rFonts w:ascii="Wingdings" w:hAnsi="Wingdings"/>
    </w:rPr>
  </w:style>
  <w:style w:type="character" w:customStyle="1" w:styleId="WW8Num121z0">
    <w:name w:val="WW8Num121z0"/>
    <w:uiPriority w:val="99"/>
    <w:rsid w:val="00207DD5"/>
    <w:rPr>
      <w:rFonts w:ascii="Symbol" w:hAnsi="Symbol"/>
    </w:rPr>
  </w:style>
  <w:style w:type="character" w:customStyle="1" w:styleId="WW8Num121z1">
    <w:name w:val="WW8Num121z1"/>
    <w:uiPriority w:val="99"/>
    <w:rsid w:val="00207DD5"/>
    <w:rPr>
      <w:rFonts w:ascii="Courier New" w:hAnsi="Courier New"/>
    </w:rPr>
  </w:style>
  <w:style w:type="character" w:customStyle="1" w:styleId="WW8Num121z2">
    <w:name w:val="WW8Num121z2"/>
    <w:uiPriority w:val="99"/>
    <w:rsid w:val="00207DD5"/>
    <w:rPr>
      <w:rFonts w:ascii="Wingdings" w:hAnsi="Wingdings"/>
    </w:rPr>
  </w:style>
  <w:style w:type="character" w:customStyle="1" w:styleId="WW8Num122z0">
    <w:name w:val="WW8Num122z0"/>
    <w:uiPriority w:val="99"/>
    <w:rsid w:val="00207DD5"/>
    <w:rPr>
      <w:rFonts w:ascii="Symbol" w:hAnsi="Symbol"/>
    </w:rPr>
  </w:style>
  <w:style w:type="character" w:customStyle="1" w:styleId="WW8Num122z1">
    <w:name w:val="WW8Num122z1"/>
    <w:uiPriority w:val="99"/>
    <w:rsid w:val="00207DD5"/>
    <w:rPr>
      <w:rFonts w:ascii="Courier New" w:hAnsi="Courier New"/>
    </w:rPr>
  </w:style>
  <w:style w:type="character" w:customStyle="1" w:styleId="WW8Num122z2">
    <w:name w:val="WW8Num122z2"/>
    <w:uiPriority w:val="99"/>
    <w:rsid w:val="00207DD5"/>
    <w:rPr>
      <w:rFonts w:ascii="Wingdings" w:hAnsi="Wingdings"/>
    </w:rPr>
  </w:style>
  <w:style w:type="character" w:customStyle="1" w:styleId="WW8Num123z0">
    <w:name w:val="WW8Num123z0"/>
    <w:uiPriority w:val="99"/>
    <w:rsid w:val="00207DD5"/>
    <w:rPr>
      <w:rFonts w:ascii="Symbol" w:hAnsi="Symbol"/>
    </w:rPr>
  </w:style>
  <w:style w:type="character" w:customStyle="1" w:styleId="WW8Num123z1">
    <w:name w:val="WW8Num123z1"/>
    <w:uiPriority w:val="99"/>
    <w:rsid w:val="00207DD5"/>
    <w:rPr>
      <w:rFonts w:ascii="Courier New" w:hAnsi="Courier New"/>
    </w:rPr>
  </w:style>
  <w:style w:type="character" w:customStyle="1" w:styleId="WW8Num123z2">
    <w:name w:val="WW8Num123z2"/>
    <w:uiPriority w:val="99"/>
    <w:rsid w:val="00207DD5"/>
    <w:rPr>
      <w:rFonts w:ascii="Wingdings" w:hAnsi="Wingdings"/>
    </w:rPr>
  </w:style>
  <w:style w:type="character" w:customStyle="1" w:styleId="WW8Num124z0">
    <w:name w:val="WW8Num124z0"/>
    <w:uiPriority w:val="99"/>
    <w:rsid w:val="00207DD5"/>
  </w:style>
  <w:style w:type="character" w:customStyle="1" w:styleId="WW8Num125z0">
    <w:name w:val="WW8Num125z0"/>
    <w:uiPriority w:val="99"/>
    <w:rsid w:val="00207DD5"/>
    <w:rPr>
      <w:rFonts w:ascii="Symbol" w:hAnsi="Symbol"/>
    </w:rPr>
  </w:style>
  <w:style w:type="character" w:customStyle="1" w:styleId="WW8Num125z1">
    <w:name w:val="WW8Num125z1"/>
    <w:uiPriority w:val="99"/>
    <w:rsid w:val="00207DD5"/>
  </w:style>
  <w:style w:type="character" w:customStyle="1" w:styleId="WW8Num125z4">
    <w:name w:val="WW8Num125z4"/>
    <w:uiPriority w:val="99"/>
    <w:rsid w:val="00207DD5"/>
    <w:rPr>
      <w:rFonts w:ascii="Courier New" w:hAnsi="Courier New"/>
    </w:rPr>
  </w:style>
  <w:style w:type="character" w:customStyle="1" w:styleId="WW8Num125z5">
    <w:name w:val="WW8Num125z5"/>
    <w:uiPriority w:val="99"/>
    <w:rsid w:val="00207DD5"/>
    <w:rPr>
      <w:rFonts w:ascii="Wingdings" w:hAnsi="Wingdings"/>
    </w:rPr>
  </w:style>
  <w:style w:type="character" w:customStyle="1" w:styleId="11">
    <w:name w:val="Основной шрифт абзаца1"/>
    <w:uiPriority w:val="99"/>
    <w:rsid w:val="00207DD5"/>
  </w:style>
  <w:style w:type="character" w:customStyle="1" w:styleId="HTML">
    <w:name w:val="Стандартный HTML Знак"/>
    <w:uiPriority w:val="99"/>
    <w:rsid w:val="00207DD5"/>
    <w:rPr>
      <w:rFonts w:ascii="Courier New" w:hAnsi="Courier New"/>
      <w:lang w:eastAsia="zh-CN"/>
    </w:rPr>
  </w:style>
  <w:style w:type="character" w:customStyle="1" w:styleId="20">
    <w:name w:val="Заголовок 2 Знак"/>
    <w:uiPriority w:val="99"/>
    <w:rsid w:val="00207DD5"/>
    <w:rPr>
      <w:b/>
    </w:rPr>
  </w:style>
  <w:style w:type="character" w:customStyle="1" w:styleId="30">
    <w:name w:val="Заголовок 3 Знак"/>
    <w:uiPriority w:val="99"/>
    <w:rsid w:val="00207DD5"/>
    <w:rPr>
      <w:b/>
      <w:sz w:val="24"/>
    </w:rPr>
  </w:style>
  <w:style w:type="character" w:customStyle="1" w:styleId="70">
    <w:name w:val="Заголовок 7 Знак"/>
    <w:uiPriority w:val="99"/>
    <w:rsid w:val="00207DD5"/>
    <w:rPr>
      <w:sz w:val="24"/>
    </w:rPr>
  </w:style>
  <w:style w:type="character" w:customStyle="1" w:styleId="a3">
    <w:name w:val="Основной текст с отступом Знак"/>
    <w:uiPriority w:val="99"/>
    <w:rsid w:val="00207DD5"/>
    <w:rPr>
      <w:sz w:val="24"/>
    </w:rPr>
  </w:style>
  <w:style w:type="character" w:customStyle="1" w:styleId="a4">
    <w:name w:val="Без интервала Знак"/>
    <w:uiPriority w:val="99"/>
    <w:rsid w:val="00207DD5"/>
    <w:rPr>
      <w:rFonts w:ascii="Calibri" w:hAnsi="Calibri"/>
      <w:sz w:val="22"/>
      <w:lang w:val="ru-RU"/>
    </w:rPr>
  </w:style>
  <w:style w:type="character" w:customStyle="1" w:styleId="a5">
    <w:name w:val="Текст выноски Знак"/>
    <w:uiPriority w:val="99"/>
    <w:rsid w:val="00207DD5"/>
    <w:rPr>
      <w:rFonts w:ascii="Tahoma" w:hAnsi="Tahoma"/>
      <w:sz w:val="16"/>
    </w:rPr>
  </w:style>
  <w:style w:type="character" w:customStyle="1" w:styleId="WW8Num3z1">
    <w:name w:val="WW8Num3z1"/>
    <w:uiPriority w:val="99"/>
    <w:rsid w:val="00207DD5"/>
  </w:style>
  <w:style w:type="character" w:customStyle="1" w:styleId="WW8Num6z1">
    <w:name w:val="WW8Num6z1"/>
    <w:uiPriority w:val="99"/>
    <w:rsid w:val="00207DD5"/>
    <w:rPr>
      <w:rFonts w:ascii="Courier New" w:hAnsi="Courier New"/>
    </w:rPr>
  </w:style>
  <w:style w:type="character" w:customStyle="1" w:styleId="WW8Num6z2">
    <w:name w:val="WW8Num6z2"/>
    <w:uiPriority w:val="99"/>
    <w:rsid w:val="00207DD5"/>
  </w:style>
  <w:style w:type="character" w:customStyle="1" w:styleId="WW8Num6z3">
    <w:name w:val="WW8Num6z3"/>
    <w:uiPriority w:val="99"/>
    <w:rsid w:val="00207DD5"/>
  </w:style>
  <w:style w:type="character" w:customStyle="1" w:styleId="WW8Num6z4">
    <w:name w:val="WW8Num6z4"/>
    <w:uiPriority w:val="99"/>
    <w:rsid w:val="00207DD5"/>
  </w:style>
  <w:style w:type="character" w:customStyle="1" w:styleId="WW8Num6z5">
    <w:name w:val="WW8Num6z5"/>
    <w:uiPriority w:val="99"/>
    <w:rsid w:val="00207DD5"/>
  </w:style>
  <w:style w:type="character" w:customStyle="1" w:styleId="WW8Num6z6">
    <w:name w:val="WW8Num6z6"/>
    <w:uiPriority w:val="99"/>
    <w:rsid w:val="00207DD5"/>
  </w:style>
  <w:style w:type="character" w:customStyle="1" w:styleId="WW8Num6z7">
    <w:name w:val="WW8Num6z7"/>
    <w:uiPriority w:val="99"/>
    <w:rsid w:val="00207DD5"/>
  </w:style>
  <w:style w:type="character" w:customStyle="1" w:styleId="WW8Num6z8">
    <w:name w:val="WW8Num6z8"/>
    <w:uiPriority w:val="99"/>
    <w:rsid w:val="00207DD5"/>
  </w:style>
  <w:style w:type="character" w:customStyle="1" w:styleId="WW8Num7z1">
    <w:name w:val="WW8Num7z1"/>
    <w:uiPriority w:val="99"/>
    <w:rsid w:val="00207DD5"/>
    <w:rPr>
      <w:rFonts w:ascii="Courier New" w:hAnsi="Courier New"/>
    </w:rPr>
  </w:style>
  <w:style w:type="character" w:customStyle="1" w:styleId="WW8Num7z2">
    <w:name w:val="WW8Num7z2"/>
    <w:uiPriority w:val="99"/>
    <w:rsid w:val="00207DD5"/>
  </w:style>
  <w:style w:type="character" w:customStyle="1" w:styleId="WW8Num7z3">
    <w:name w:val="WW8Num7z3"/>
    <w:uiPriority w:val="99"/>
    <w:rsid w:val="00207DD5"/>
  </w:style>
  <w:style w:type="character" w:customStyle="1" w:styleId="WW8Num7z4">
    <w:name w:val="WW8Num7z4"/>
    <w:uiPriority w:val="99"/>
    <w:rsid w:val="00207DD5"/>
  </w:style>
  <w:style w:type="character" w:customStyle="1" w:styleId="WW8Num7z5">
    <w:name w:val="WW8Num7z5"/>
    <w:uiPriority w:val="99"/>
    <w:rsid w:val="00207DD5"/>
  </w:style>
  <w:style w:type="character" w:customStyle="1" w:styleId="WW8Num7z6">
    <w:name w:val="WW8Num7z6"/>
    <w:uiPriority w:val="99"/>
    <w:rsid w:val="00207DD5"/>
  </w:style>
  <w:style w:type="character" w:customStyle="1" w:styleId="WW8Num7z7">
    <w:name w:val="WW8Num7z7"/>
    <w:uiPriority w:val="99"/>
    <w:rsid w:val="00207DD5"/>
  </w:style>
  <w:style w:type="character" w:customStyle="1" w:styleId="WW8Num7z8">
    <w:name w:val="WW8Num7z8"/>
    <w:uiPriority w:val="99"/>
    <w:rsid w:val="00207DD5"/>
  </w:style>
  <w:style w:type="character" w:customStyle="1" w:styleId="WW8Num8z1">
    <w:name w:val="WW8Num8z1"/>
    <w:uiPriority w:val="99"/>
    <w:rsid w:val="00207DD5"/>
  </w:style>
  <w:style w:type="character" w:customStyle="1" w:styleId="WW8Num10z1">
    <w:name w:val="WW8Num10z1"/>
    <w:uiPriority w:val="99"/>
    <w:rsid w:val="00207DD5"/>
    <w:rPr>
      <w:b/>
    </w:rPr>
  </w:style>
  <w:style w:type="character" w:customStyle="1" w:styleId="WW8Num10z3">
    <w:name w:val="WW8Num10z3"/>
    <w:uiPriority w:val="99"/>
    <w:rsid w:val="00207DD5"/>
  </w:style>
  <w:style w:type="character" w:customStyle="1" w:styleId="WW8Num10z4">
    <w:name w:val="WW8Num10z4"/>
    <w:uiPriority w:val="99"/>
    <w:rsid w:val="00207DD5"/>
  </w:style>
  <w:style w:type="character" w:customStyle="1" w:styleId="WW8Num10z5">
    <w:name w:val="WW8Num10z5"/>
    <w:uiPriority w:val="99"/>
    <w:rsid w:val="00207DD5"/>
  </w:style>
  <w:style w:type="character" w:customStyle="1" w:styleId="WW8Num10z6">
    <w:name w:val="WW8Num10z6"/>
    <w:uiPriority w:val="99"/>
    <w:rsid w:val="00207DD5"/>
  </w:style>
  <w:style w:type="character" w:customStyle="1" w:styleId="WW8Num10z7">
    <w:name w:val="WW8Num10z7"/>
    <w:uiPriority w:val="99"/>
    <w:rsid w:val="00207DD5"/>
  </w:style>
  <w:style w:type="character" w:customStyle="1" w:styleId="WW8Num10z8">
    <w:name w:val="WW8Num10z8"/>
    <w:uiPriority w:val="99"/>
    <w:rsid w:val="00207DD5"/>
  </w:style>
  <w:style w:type="character" w:customStyle="1" w:styleId="WW8NumSt2z0">
    <w:name w:val="WW8NumSt2z0"/>
    <w:uiPriority w:val="99"/>
    <w:rsid w:val="00207DD5"/>
    <w:rPr>
      <w:rFonts w:ascii="Times New Roman" w:hAnsi="Times New Roman"/>
      <w:color w:val="000000"/>
      <w:sz w:val="22"/>
      <w:lang w:val="uk-UA"/>
    </w:rPr>
  </w:style>
  <w:style w:type="character" w:customStyle="1" w:styleId="WW8NumSt3z0">
    <w:name w:val="WW8NumSt3z0"/>
    <w:uiPriority w:val="99"/>
    <w:rsid w:val="00207DD5"/>
    <w:rPr>
      <w:rFonts w:ascii="Times New Roman" w:hAnsi="Times New Roman"/>
    </w:rPr>
  </w:style>
  <w:style w:type="character" w:customStyle="1" w:styleId="a6">
    <w:name w:val="Основний текст_"/>
    <w:uiPriority w:val="99"/>
    <w:rsid w:val="00207DD5"/>
    <w:rPr>
      <w:sz w:val="19"/>
    </w:rPr>
  </w:style>
  <w:style w:type="character" w:customStyle="1" w:styleId="41">
    <w:name w:val="Основний текст4"/>
    <w:uiPriority w:val="99"/>
    <w:rsid w:val="00207DD5"/>
    <w:rPr>
      <w:rFonts w:ascii="Times New Roman" w:hAnsi="Times New Roman"/>
      <w:sz w:val="19"/>
      <w:u w:val="single"/>
    </w:rPr>
  </w:style>
  <w:style w:type="character" w:customStyle="1" w:styleId="32">
    <w:name w:val="Заголовок №3_"/>
    <w:uiPriority w:val="99"/>
    <w:rsid w:val="00207DD5"/>
    <w:rPr>
      <w:b/>
      <w:sz w:val="25"/>
    </w:rPr>
  </w:style>
  <w:style w:type="character" w:customStyle="1" w:styleId="33">
    <w:name w:val="Основний текст3"/>
    <w:uiPriority w:val="99"/>
    <w:rsid w:val="00207DD5"/>
    <w:rPr>
      <w:rFonts w:ascii="Times New Roman" w:hAnsi="Times New Roman"/>
      <w:sz w:val="19"/>
      <w:u w:val="single"/>
    </w:rPr>
  </w:style>
  <w:style w:type="character" w:customStyle="1" w:styleId="42">
    <w:name w:val="Заголовок №4_"/>
    <w:uiPriority w:val="99"/>
    <w:rsid w:val="00207DD5"/>
    <w:rPr>
      <w:b/>
      <w:sz w:val="18"/>
    </w:rPr>
  </w:style>
  <w:style w:type="character" w:customStyle="1" w:styleId="2123">
    <w:name w:val="Основной текст (2) + 123"/>
    <w:uiPriority w:val="99"/>
    <w:rsid w:val="00207DD5"/>
    <w:rPr>
      <w:b/>
      <w:sz w:val="25"/>
      <w:shd w:val="clear" w:color="auto" w:fill="FFFFFF"/>
    </w:rPr>
  </w:style>
  <w:style w:type="character" w:customStyle="1" w:styleId="34">
    <w:name w:val="Основной текст (3)_"/>
    <w:uiPriority w:val="99"/>
    <w:rsid w:val="00207DD5"/>
    <w:rPr>
      <w:b/>
      <w:sz w:val="28"/>
      <w:shd w:val="clear" w:color="auto" w:fill="FFFFFF"/>
    </w:rPr>
  </w:style>
  <w:style w:type="character" w:customStyle="1" w:styleId="22">
    <w:name w:val="Основной текст (2)_"/>
    <w:uiPriority w:val="99"/>
    <w:rsid w:val="00207DD5"/>
    <w:rPr>
      <w:sz w:val="28"/>
      <w:shd w:val="clear" w:color="auto" w:fill="FFFFFF"/>
    </w:rPr>
  </w:style>
  <w:style w:type="character" w:customStyle="1" w:styleId="12">
    <w:name w:val="Заголовок №1_"/>
    <w:uiPriority w:val="99"/>
    <w:rsid w:val="00207DD5"/>
    <w:rPr>
      <w:b/>
      <w:sz w:val="36"/>
      <w:shd w:val="clear" w:color="auto" w:fill="FFFFFF"/>
    </w:rPr>
  </w:style>
  <w:style w:type="character" w:styleId="a7">
    <w:name w:val="Strong"/>
    <w:basedOn w:val="a0"/>
    <w:uiPriority w:val="99"/>
    <w:qFormat/>
    <w:rsid w:val="00207DD5"/>
    <w:rPr>
      <w:rFonts w:cs="Times New Roman"/>
      <w:b/>
    </w:rPr>
  </w:style>
  <w:style w:type="paragraph" w:customStyle="1" w:styleId="a8">
    <w:name w:val="Заголовок"/>
    <w:basedOn w:val="a"/>
    <w:next w:val="a9"/>
    <w:uiPriority w:val="99"/>
    <w:rsid w:val="00207DD5"/>
    <w:pPr>
      <w:jc w:val="center"/>
    </w:pPr>
    <w:rPr>
      <w:sz w:val="32"/>
      <w:szCs w:val="20"/>
    </w:rPr>
  </w:style>
  <w:style w:type="paragraph" w:styleId="a9">
    <w:name w:val="Body Text"/>
    <w:basedOn w:val="a"/>
    <w:link w:val="aa"/>
    <w:uiPriority w:val="99"/>
    <w:rsid w:val="00207DD5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050442"/>
    <w:rPr>
      <w:sz w:val="24"/>
      <w:szCs w:val="24"/>
      <w:lang w:eastAsia="zh-CN"/>
    </w:rPr>
  </w:style>
  <w:style w:type="paragraph" w:styleId="ab">
    <w:name w:val="List"/>
    <w:basedOn w:val="a9"/>
    <w:uiPriority w:val="99"/>
    <w:rsid w:val="00207DD5"/>
    <w:rPr>
      <w:rFonts w:cs="Lucida Sans Unicode"/>
    </w:rPr>
  </w:style>
  <w:style w:type="paragraph" w:styleId="ac">
    <w:name w:val="caption"/>
    <w:basedOn w:val="a"/>
    <w:uiPriority w:val="99"/>
    <w:qFormat/>
    <w:rsid w:val="00207DD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uiPriority w:val="99"/>
    <w:rsid w:val="00207DD5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uiPriority w:val="99"/>
    <w:rsid w:val="00207DD5"/>
    <w:rPr>
      <w:szCs w:val="20"/>
    </w:rPr>
  </w:style>
  <w:style w:type="paragraph" w:styleId="ad">
    <w:name w:val="header"/>
    <w:basedOn w:val="a"/>
    <w:link w:val="ae"/>
    <w:uiPriority w:val="99"/>
    <w:rsid w:val="00207DD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050442"/>
    <w:rPr>
      <w:sz w:val="24"/>
      <w:szCs w:val="24"/>
      <w:lang w:eastAsia="zh-CN"/>
    </w:rPr>
  </w:style>
  <w:style w:type="paragraph" w:styleId="af">
    <w:name w:val="List Paragraph"/>
    <w:basedOn w:val="a"/>
    <w:uiPriority w:val="99"/>
    <w:qFormat/>
    <w:rsid w:val="00207DD5"/>
    <w:pPr>
      <w:ind w:left="720"/>
      <w:contextualSpacing/>
    </w:pPr>
    <w:rPr>
      <w:sz w:val="20"/>
      <w:szCs w:val="20"/>
    </w:rPr>
  </w:style>
  <w:style w:type="paragraph" w:styleId="af0">
    <w:name w:val="Body Text Indent"/>
    <w:basedOn w:val="a"/>
    <w:link w:val="14"/>
    <w:uiPriority w:val="99"/>
    <w:rsid w:val="00207DD5"/>
    <w:pPr>
      <w:spacing w:after="120"/>
      <w:ind w:left="283"/>
    </w:pPr>
  </w:style>
  <w:style w:type="character" w:customStyle="1" w:styleId="14">
    <w:name w:val="Основной текст с отступом Знак1"/>
    <w:basedOn w:val="a0"/>
    <w:link w:val="af0"/>
    <w:uiPriority w:val="99"/>
    <w:semiHidden/>
    <w:rsid w:val="00050442"/>
    <w:rPr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207DD5"/>
    <w:pPr>
      <w:spacing w:after="120" w:line="480" w:lineRule="auto"/>
      <w:ind w:left="283"/>
    </w:pPr>
  </w:style>
  <w:style w:type="paragraph" w:customStyle="1" w:styleId="310">
    <w:name w:val="Основной текст 31"/>
    <w:basedOn w:val="a"/>
    <w:uiPriority w:val="99"/>
    <w:rsid w:val="00207DD5"/>
    <w:pPr>
      <w:spacing w:after="120"/>
    </w:pPr>
    <w:rPr>
      <w:sz w:val="16"/>
      <w:szCs w:val="16"/>
      <w:lang w:val="uk-UA"/>
    </w:rPr>
  </w:style>
  <w:style w:type="paragraph" w:customStyle="1" w:styleId="311">
    <w:name w:val="Основной текст с отступом 31"/>
    <w:basedOn w:val="a"/>
    <w:uiPriority w:val="99"/>
    <w:rsid w:val="00207DD5"/>
    <w:pPr>
      <w:spacing w:after="120"/>
      <w:ind w:left="283"/>
    </w:pPr>
    <w:rPr>
      <w:sz w:val="16"/>
      <w:szCs w:val="16"/>
    </w:rPr>
  </w:style>
  <w:style w:type="paragraph" w:customStyle="1" w:styleId="15">
    <w:name w:val="Схема документа1"/>
    <w:basedOn w:val="a"/>
    <w:uiPriority w:val="99"/>
    <w:rsid w:val="00207D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0">
    <w:name w:val="HTML Preformatted"/>
    <w:basedOn w:val="a"/>
    <w:link w:val="HTML1"/>
    <w:uiPriority w:val="99"/>
    <w:rsid w:val="00207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050442"/>
    <w:rPr>
      <w:rFonts w:ascii="Courier New" w:hAnsi="Courier New" w:cs="Courier New"/>
      <w:sz w:val="20"/>
      <w:szCs w:val="20"/>
      <w:lang w:eastAsia="zh-CN"/>
    </w:rPr>
  </w:style>
  <w:style w:type="paragraph" w:styleId="af1">
    <w:name w:val="No Spacing"/>
    <w:uiPriority w:val="99"/>
    <w:qFormat/>
    <w:rsid w:val="00207DD5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2">
    <w:name w:val="Balloon Text"/>
    <w:basedOn w:val="a"/>
    <w:link w:val="16"/>
    <w:uiPriority w:val="99"/>
    <w:rsid w:val="00207DD5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rsid w:val="00050442"/>
    <w:rPr>
      <w:sz w:val="0"/>
      <w:szCs w:val="0"/>
      <w:lang w:eastAsia="zh-CN"/>
    </w:rPr>
  </w:style>
  <w:style w:type="paragraph" w:styleId="17">
    <w:name w:val="index 1"/>
    <w:basedOn w:val="a"/>
    <w:next w:val="a"/>
    <w:uiPriority w:val="99"/>
    <w:rsid w:val="00207DD5"/>
    <w:pPr>
      <w:ind w:left="240" w:hanging="240"/>
    </w:pPr>
  </w:style>
  <w:style w:type="paragraph" w:styleId="af3">
    <w:name w:val="index heading"/>
    <w:basedOn w:val="a"/>
    <w:uiPriority w:val="99"/>
    <w:rsid w:val="00207DD5"/>
    <w:pPr>
      <w:suppressLineNumbers/>
    </w:pPr>
    <w:rPr>
      <w:rFonts w:cs="Lucida Sans Unicode"/>
    </w:rPr>
  </w:style>
  <w:style w:type="paragraph" w:customStyle="1" w:styleId="18">
    <w:name w:val="Название объекта1"/>
    <w:basedOn w:val="a"/>
    <w:uiPriority w:val="99"/>
    <w:rsid w:val="00207DD5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">
    <w:name w:val="WW-Заголовок"/>
    <w:basedOn w:val="a"/>
    <w:next w:val="a9"/>
    <w:uiPriority w:val="99"/>
    <w:rsid w:val="00207DD5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af4">
    <w:name w:val="Содержимое таблицы"/>
    <w:basedOn w:val="a"/>
    <w:uiPriority w:val="99"/>
    <w:rsid w:val="00207DD5"/>
    <w:pPr>
      <w:suppressLineNumbers/>
    </w:pPr>
  </w:style>
  <w:style w:type="paragraph" w:customStyle="1" w:styleId="af5">
    <w:name w:val="Заголовок таблицы"/>
    <w:basedOn w:val="af4"/>
    <w:uiPriority w:val="99"/>
    <w:rsid w:val="00207DD5"/>
    <w:pPr>
      <w:jc w:val="center"/>
    </w:pPr>
    <w:rPr>
      <w:b/>
      <w:bCs/>
    </w:rPr>
  </w:style>
  <w:style w:type="paragraph" w:styleId="af6">
    <w:name w:val="Subtitle"/>
    <w:basedOn w:val="a"/>
    <w:next w:val="a9"/>
    <w:link w:val="af7"/>
    <w:uiPriority w:val="99"/>
    <w:qFormat/>
    <w:rsid w:val="00207DD5"/>
    <w:pPr>
      <w:jc w:val="center"/>
    </w:pPr>
    <w:rPr>
      <w:b/>
      <w:iCs/>
      <w:szCs w:val="20"/>
      <w:lang w:val="uk-UA"/>
    </w:rPr>
  </w:style>
  <w:style w:type="character" w:customStyle="1" w:styleId="af7">
    <w:name w:val="Подзаголовок Знак"/>
    <w:basedOn w:val="a0"/>
    <w:link w:val="af6"/>
    <w:uiPriority w:val="11"/>
    <w:rsid w:val="00050442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19">
    <w:name w:val="Основний текст1"/>
    <w:basedOn w:val="a"/>
    <w:uiPriority w:val="99"/>
    <w:rsid w:val="00207DD5"/>
    <w:pPr>
      <w:shd w:val="clear" w:color="auto" w:fill="FFFFFF"/>
      <w:spacing w:before="300" w:after="180" w:line="240" w:lineRule="atLeast"/>
      <w:ind w:hanging="400"/>
    </w:pPr>
    <w:rPr>
      <w:sz w:val="19"/>
      <w:szCs w:val="19"/>
    </w:rPr>
  </w:style>
  <w:style w:type="paragraph" w:customStyle="1" w:styleId="35">
    <w:name w:val="Заголовок №3"/>
    <w:basedOn w:val="a"/>
    <w:uiPriority w:val="99"/>
    <w:rsid w:val="00207DD5"/>
    <w:pPr>
      <w:shd w:val="clear" w:color="auto" w:fill="FFFFFF"/>
      <w:spacing w:before="780" w:after="60" w:line="240" w:lineRule="atLeast"/>
    </w:pPr>
    <w:rPr>
      <w:b/>
      <w:bCs/>
      <w:sz w:val="25"/>
      <w:szCs w:val="25"/>
    </w:rPr>
  </w:style>
  <w:style w:type="paragraph" w:customStyle="1" w:styleId="Bodytext1">
    <w:name w:val="Body text1"/>
    <w:basedOn w:val="a"/>
    <w:link w:val="Bodytext"/>
    <w:uiPriority w:val="99"/>
    <w:rsid w:val="00207DD5"/>
    <w:pPr>
      <w:widowControl w:val="0"/>
      <w:shd w:val="clear" w:color="auto" w:fill="FFFFFF"/>
      <w:spacing w:line="240" w:lineRule="atLeast"/>
    </w:pPr>
    <w:rPr>
      <w:rFonts w:cs="Mangal"/>
      <w:kern w:val="1"/>
      <w:sz w:val="18"/>
      <w:szCs w:val="18"/>
      <w:lang w:bidi="hi-IN"/>
    </w:rPr>
  </w:style>
  <w:style w:type="paragraph" w:customStyle="1" w:styleId="Heading2">
    <w:name w:val="Heading #2"/>
    <w:basedOn w:val="a"/>
    <w:uiPriority w:val="99"/>
    <w:rsid w:val="00207DD5"/>
    <w:pPr>
      <w:widowControl w:val="0"/>
      <w:shd w:val="clear" w:color="auto" w:fill="FFFFFF"/>
      <w:spacing w:before="540" w:after="60" w:line="240" w:lineRule="atLeast"/>
      <w:jc w:val="center"/>
    </w:pPr>
    <w:rPr>
      <w:rFonts w:cs="Mangal"/>
      <w:b/>
      <w:bCs/>
      <w:kern w:val="1"/>
      <w:sz w:val="20"/>
      <w:szCs w:val="20"/>
      <w:lang w:bidi="hi-IN"/>
    </w:rPr>
  </w:style>
  <w:style w:type="paragraph" w:customStyle="1" w:styleId="43">
    <w:name w:val="Заголовок №4"/>
    <w:basedOn w:val="a"/>
    <w:uiPriority w:val="99"/>
    <w:rsid w:val="00207DD5"/>
    <w:pPr>
      <w:shd w:val="clear" w:color="auto" w:fill="FFFFFF"/>
      <w:spacing w:before="60" w:after="300" w:line="240" w:lineRule="atLeast"/>
    </w:pPr>
    <w:rPr>
      <w:b/>
      <w:bCs/>
      <w:sz w:val="18"/>
      <w:szCs w:val="18"/>
    </w:rPr>
  </w:style>
  <w:style w:type="paragraph" w:customStyle="1" w:styleId="36">
    <w:name w:val="Основной текст (3)"/>
    <w:basedOn w:val="a"/>
    <w:uiPriority w:val="99"/>
    <w:rsid w:val="00207DD5"/>
    <w:pPr>
      <w:widowControl w:val="0"/>
      <w:shd w:val="clear" w:color="auto" w:fill="FFFFFF"/>
      <w:spacing w:after="160" w:line="310" w:lineRule="exact"/>
    </w:pPr>
    <w:rPr>
      <w:b/>
      <w:bCs/>
      <w:sz w:val="28"/>
      <w:szCs w:val="28"/>
    </w:rPr>
  </w:style>
  <w:style w:type="paragraph" w:customStyle="1" w:styleId="23">
    <w:name w:val="Основной текст (2)"/>
    <w:basedOn w:val="a"/>
    <w:uiPriority w:val="99"/>
    <w:rsid w:val="00207DD5"/>
    <w:pPr>
      <w:widowControl w:val="0"/>
      <w:shd w:val="clear" w:color="auto" w:fill="FFFFFF"/>
      <w:spacing w:before="160" w:after="160" w:line="322" w:lineRule="exact"/>
    </w:pPr>
    <w:rPr>
      <w:sz w:val="28"/>
      <w:szCs w:val="28"/>
    </w:rPr>
  </w:style>
  <w:style w:type="paragraph" w:customStyle="1" w:styleId="1a">
    <w:name w:val="Заголовок №1"/>
    <w:basedOn w:val="a"/>
    <w:uiPriority w:val="99"/>
    <w:rsid w:val="00207DD5"/>
    <w:pPr>
      <w:widowControl w:val="0"/>
      <w:shd w:val="clear" w:color="auto" w:fill="FFFFFF"/>
      <w:spacing w:before="720" w:line="312" w:lineRule="exact"/>
      <w:jc w:val="center"/>
    </w:pPr>
    <w:rPr>
      <w:b/>
      <w:bCs/>
      <w:sz w:val="36"/>
      <w:szCs w:val="36"/>
    </w:rPr>
  </w:style>
  <w:style w:type="paragraph" w:customStyle="1" w:styleId="af8">
    <w:name w:val="Содержимое врезки"/>
    <w:basedOn w:val="a"/>
    <w:uiPriority w:val="99"/>
    <w:rsid w:val="00207DD5"/>
  </w:style>
  <w:style w:type="paragraph" w:customStyle="1" w:styleId="af9">
    <w:name w:val="Блочная цитата"/>
    <w:basedOn w:val="a"/>
    <w:uiPriority w:val="99"/>
    <w:rsid w:val="00207DD5"/>
    <w:pPr>
      <w:spacing w:after="283"/>
      <w:ind w:left="567" w:right="567"/>
    </w:pPr>
  </w:style>
  <w:style w:type="paragraph" w:styleId="afa">
    <w:name w:val="Title"/>
    <w:basedOn w:val="a8"/>
    <w:next w:val="a9"/>
    <w:link w:val="afb"/>
    <w:uiPriority w:val="99"/>
    <w:qFormat/>
    <w:rsid w:val="00207DD5"/>
    <w:rPr>
      <w:b/>
      <w:bCs/>
      <w:sz w:val="56"/>
      <w:szCs w:val="56"/>
    </w:rPr>
  </w:style>
  <w:style w:type="character" w:customStyle="1" w:styleId="afb">
    <w:name w:val="Название Знак"/>
    <w:basedOn w:val="a0"/>
    <w:link w:val="afa"/>
    <w:uiPriority w:val="10"/>
    <w:rsid w:val="00050442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fc">
    <w:name w:val="Normal (Web)"/>
    <w:basedOn w:val="a"/>
    <w:uiPriority w:val="99"/>
    <w:rsid w:val="0064082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uiPriority w:val="99"/>
    <w:rsid w:val="0064082A"/>
  </w:style>
  <w:style w:type="character" w:styleId="afd">
    <w:name w:val="Hyperlink"/>
    <w:basedOn w:val="a0"/>
    <w:uiPriority w:val="99"/>
    <w:rsid w:val="00B72E4A"/>
    <w:rPr>
      <w:rFonts w:cs="Times New Roman"/>
      <w:color w:val="0000FF"/>
      <w:u w:val="single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B72E4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rsid w:val="00B72E4A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0"/>
    <w:link w:val="37"/>
    <w:uiPriority w:val="99"/>
    <w:locked/>
    <w:rsid w:val="00B72E4A"/>
    <w:rPr>
      <w:sz w:val="16"/>
    </w:rPr>
  </w:style>
  <w:style w:type="character" w:customStyle="1" w:styleId="rvts23">
    <w:name w:val="rvts23"/>
    <w:uiPriority w:val="99"/>
    <w:rsid w:val="00B72E4A"/>
  </w:style>
  <w:style w:type="character" w:styleId="afe">
    <w:name w:val="Emphasis"/>
    <w:basedOn w:val="a0"/>
    <w:uiPriority w:val="99"/>
    <w:qFormat/>
    <w:rsid w:val="00B72E4A"/>
    <w:rPr>
      <w:rFonts w:cs="Times New Roman"/>
      <w:i/>
    </w:rPr>
  </w:style>
  <w:style w:type="paragraph" w:styleId="24">
    <w:name w:val="Body Text 2"/>
    <w:basedOn w:val="a"/>
    <w:link w:val="25"/>
    <w:uiPriority w:val="99"/>
    <w:rsid w:val="005F5E7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5F5E78"/>
    <w:rPr>
      <w:sz w:val="24"/>
      <w:lang w:eastAsia="zh-CN"/>
    </w:rPr>
  </w:style>
  <w:style w:type="paragraph" w:styleId="aff">
    <w:name w:val="footer"/>
    <w:basedOn w:val="a"/>
    <w:link w:val="aff0"/>
    <w:uiPriority w:val="99"/>
    <w:rsid w:val="003527A3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locked/>
    <w:rsid w:val="003527A3"/>
    <w:rPr>
      <w:sz w:val="24"/>
      <w:lang w:eastAsia="zh-CN"/>
    </w:rPr>
  </w:style>
  <w:style w:type="character" w:customStyle="1" w:styleId="Bodytext">
    <w:name w:val="Body text_"/>
    <w:basedOn w:val="a0"/>
    <w:link w:val="Bodytext1"/>
    <w:uiPriority w:val="99"/>
    <w:locked/>
    <w:rsid w:val="00C51BEE"/>
    <w:rPr>
      <w:rFonts w:eastAsia="Times New Roman" w:cs="Mangal"/>
      <w:kern w:val="1"/>
      <w:sz w:val="18"/>
      <w:szCs w:val="18"/>
      <w:shd w:val="clear" w:color="auto" w:fill="FFFFFF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Natali</dc:creator>
  <cp:keywords/>
  <dc:description/>
  <cp:lastModifiedBy>ПК</cp:lastModifiedBy>
  <cp:revision>53</cp:revision>
  <cp:lastPrinted>2021-04-01T13:20:00Z</cp:lastPrinted>
  <dcterms:created xsi:type="dcterms:W3CDTF">2021-01-19T07:18:00Z</dcterms:created>
  <dcterms:modified xsi:type="dcterms:W3CDTF">2021-07-01T07:44:00Z</dcterms:modified>
</cp:coreProperties>
</file>