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52" w:rsidRPr="00A61CF0" w:rsidRDefault="00E67A52" w:rsidP="00E67A52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E67A52" w:rsidRPr="00F4054E" w:rsidRDefault="00E67A52" w:rsidP="00E67A52">
      <w:pPr>
        <w:pStyle w:val="ab"/>
        <w:rPr>
          <w:b w:val="0"/>
          <w:sz w:val="32"/>
        </w:rPr>
      </w:pPr>
      <w:proofErr w:type="spellStart"/>
      <w:r w:rsidRPr="00F4054E">
        <w:rPr>
          <w:sz w:val="32"/>
        </w:rPr>
        <w:t>Знам’янськ</w:t>
      </w:r>
      <w:proofErr w:type="spellEnd"/>
      <w:r w:rsidRPr="00F4054E">
        <w:rPr>
          <w:sz w:val="32"/>
          <w:lang w:val="ru-RU"/>
        </w:rPr>
        <w:t>а</w:t>
      </w:r>
      <w:r w:rsidRPr="00F4054E">
        <w:rPr>
          <w:sz w:val="32"/>
        </w:rPr>
        <w:t xml:space="preserve"> </w:t>
      </w:r>
      <w:proofErr w:type="spellStart"/>
      <w:r w:rsidRPr="00F4054E">
        <w:rPr>
          <w:sz w:val="32"/>
        </w:rPr>
        <w:t>міськ</w:t>
      </w:r>
      <w:proofErr w:type="spellEnd"/>
      <w:r w:rsidRPr="00F4054E">
        <w:rPr>
          <w:sz w:val="32"/>
          <w:lang w:val="ru-RU"/>
        </w:rPr>
        <w:t>а</w:t>
      </w:r>
      <w:r w:rsidRPr="00F4054E">
        <w:rPr>
          <w:sz w:val="32"/>
        </w:rPr>
        <w:t xml:space="preserve"> рад</w:t>
      </w:r>
      <w:r w:rsidRPr="00F4054E">
        <w:rPr>
          <w:sz w:val="32"/>
          <w:lang w:val="ru-RU"/>
        </w:rPr>
        <w:t>а</w:t>
      </w:r>
    </w:p>
    <w:p w:rsidR="00E67A52" w:rsidRPr="0084390A" w:rsidRDefault="00E67A52" w:rsidP="00E67A52">
      <w:pPr>
        <w:pStyle w:val="ab"/>
        <w:rPr>
          <w:sz w:val="32"/>
          <w:lang w:val="ru-RU"/>
        </w:rPr>
      </w:pPr>
      <w:r w:rsidRPr="00F4054E">
        <w:rPr>
          <w:sz w:val="32"/>
        </w:rPr>
        <w:t>Кропивницького району Кіровоградської області</w:t>
      </w:r>
    </w:p>
    <w:p w:rsidR="00E67A52" w:rsidRPr="0084390A" w:rsidRDefault="00E67A52" w:rsidP="00E67A52">
      <w:pPr>
        <w:pStyle w:val="ab"/>
        <w:rPr>
          <w:sz w:val="32"/>
          <w:lang w:val="ru-RU"/>
        </w:rPr>
      </w:pPr>
    </w:p>
    <w:p w:rsidR="00E67A52" w:rsidRPr="00F4054E" w:rsidRDefault="00E67A52" w:rsidP="00E67A52">
      <w:pPr>
        <w:pStyle w:val="ad"/>
        <w:jc w:val="center"/>
        <w:rPr>
          <w:b/>
          <w:sz w:val="36"/>
          <w:szCs w:val="36"/>
        </w:rPr>
      </w:pPr>
      <w:r w:rsidRPr="00F4054E">
        <w:rPr>
          <w:b/>
          <w:sz w:val="36"/>
          <w:szCs w:val="36"/>
        </w:rPr>
        <w:t>Протокол</w:t>
      </w:r>
    </w:p>
    <w:p w:rsidR="00E67A52" w:rsidRPr="00554B2E" w:rsidRDefault="00E67A52" w:rsidP="00E67A52">
      <w:pPr>
        <w:pStyle w:val="ad"/>
        <w:jc w:val="center"/>
        <w:rPr>
          <w:b/>
          <w:bCs/>
          <w:sz w:val="32"/>
          <w:szCs w:val="32"/>
        </w:rPr>
      </w:pPr>
      <w:r w:rsidRPr="00554B2E">
        <w:rPr>
          <w:b/>
          <w:bCs/>
          <w:sz w:val="32"/>
          <w:szCs w:val="32"/>
        </w:rPr>
        <w:t xml:space="preserve">тринадцятої  сесії  </w:t>
      </w:r>
      <w:r w:rsidRPr="00554B2E">
        <w:rPr>
          <w:b/>
          <w:bCs/>
          <w:sz w:val="32"/>
          <w:szCs w:val="32"/>
          <w:lang w:val="en-US"/>
        </w:rPr>
        <w:t>VIII</w:t>
      </w:r>
      <w:r w:rsidRPr="00554B2E">
        <w:rPr>
          <w:b/>
          <w:bCs/>
          <w:sz w:val="32"/>
          <w:szCs w:val="32"/>
        </w:rPr>
        <w:t xml:space="preserve"> скликання</w:t>
      </w:r>
    </w:p>
    <w:p w:rsidR="00E67A52" w:rsidRPr="00554B2E" w:rsidRDefault="00E67A52" w:rsidP="00E67A52">
      <w:pPr>
        <w:pStyle w:val="ad"/>
        <w:jc w:val="center"/>
        <w:rPr>
          <w:b/>
          <w:bCs/>
          <w:sz w:val="32"/>
          <w:szCs w:val="32"/>
        </w:rPr>
      </w:pPr>
      <w:r w:rsidRPr="00554B2E">
        <w:rPr>
          <w:b/>
          <w:bCs/>
          <w:sz w:val="32"/>
          <w:szCs w:val="32"/>
        </w:rPr>
        <w:t>16 липня  2021 року</w:t>
      </w:r>
    </w:p>
    <w:p w:rsidR="00E67A52" w:rsidRPr="00F4054E" w:rsidRDefault="00E67A52" w:rsidP="00E67A52">
      <w:pPr>
        <w:pStyle w:val="ad"/>
        <w:jc w:val="center"/>
        <w:rPr>
          <w:rFonts w:ascii="Century" w:hAnsi="Century" w:cs="Arial"/>
          <w:b/>
          <w:bCs/>
          <w:sz w:val="28"/>
          <w:szCs w:val="28"/>
        </w:rPr>
      </w:pPr>
    </w:p>
    <w:p w:rsidR="00E67A52" w:rsidRDefault="00E67A52" w:rsidP="00E67A52">
      <w:pPr>
        <w:pStyle w:val="ad"/>
        <w:ind w:left="5687" w:firstLine="685"/>
      </w:pPr>
      <w:r>
        <w:t xml:space="preserve">    </w:t>
      </w:r>
      <w:r w:rsidRPr="00717CA4">
        <w:t xml:space="preserve">Початок – </w:t>
      </w:r>
      <w:r>
        <w:t xml:space="preserve">  9 год. 30 хв.</w:t>
      </w:r>
    </w:p>
    <w:p w:rsidR="00E67A52" w:rsidRDefault="00E67A52" w:rsidP="00E67A52">
      <w:pPr>
        <w:pStyle w:val="ad"/>
        <w:jc w:val="center"/>
      </w:pPr>
      <w:r>
        <w:t xml:space="preserve">                                                                                                              Закінчення –  12 год.10 хв.</w:t>
      </w:r>
    </w:p>
    <w:p w:rsidR="00E67A52" w:rsidRDefault="00E67A52" w:rsidP="00E67A52">
      <w:pPr>
        <w:pStyle w:val="ad"/>
        <w:ind w:left="6612"/>
      </w:pPr>
      <w:r>
        <w:t>Місце проведення: зал засідань міської ради (м. Знам’янка, вул. Михайла Грушевського,19, другий поверх)</w:t>
      </w:r>
    </w:p>
    <w:p w:rsidR="00E67A52" w:rsidRDefault="00E67A52" w:rsidP="00E67A52">
      <w:pPr>
        <w:pStyle w:val="ad"/>
        <w:ind w:left="6612"/>
      </w:pPr>
    </w:p>
    <w:p w:rsidR="00E67A52" w:rsidRDefault="00E67A52" w:rsidP="00E67A52">
      <w:pPr>
        <w:pStyle w:val="ad"/>
      </w:pPr>
      <w:r w:rsidRPr="004C6207">
        <w:t>Всього обрано депутатів –</w:t>
      </w:r>
      <w:r>
        <w:t xml:space="preserve"> 26</w:t>
      </w:r>
    </w:p>
    <w:p w:rsidR="00E67A52" w:rsidRDefault="00E67A52" w:rsidP="00E67A52">
      <w:pPr>
        <w:pStyle w:val="ad"/>
      </w:pPr>
      <w:r>
        <w:t>Присутні:  20  депутатів (список додається)</w:t>
      </w:r>
    </w:p>
    <w:p w:rsidR="00E67A52" w:rsidRPr="00922EC1" w:rsidRDefault="00E67A52" w:rsidP="00E67A52">
      <w:pPr>
        <w:pStyle w:val="ad"/>
      </w:pPr>
      <w:r w:rsidRPr="00922EC1">
        <w:t>Присутні запрошені:</w:t>
      </w:r>
      <w:r>
        <w:t xml:space="preserve">  </w:t>
      </w:r>
      <w:r w:rsidRPr="0084390A">
        <w:t>18 осіб</w:t>
      </w:r>
      <w:r w:rsidRPr="00922EC1">
        <w:t xml:space="preserve"> (список додається)</w:t>
      </w:r>
    </w:p>
    <w:p w:rsidR="00E67A52" w:rsidRDefault="00E67A52" w:rsidP="00E67A52">
      <w:pPr>
        <w:pStyle w:val="ad"/>
      </w:pPr>
      <w:r>
        <w:rPr>
          <w:b/>
        </w:rPr>
        <w:t>Головував</w:t>
      </w:r>
      <w:r w:rsidRPr="00DA5561">
        <w:rPr>
          <w:b/>
        </w:rPr>
        <w:t>:</w:t>
      </w:r>
      <w:r w:rsidRPr="00EF27CF">
        <w:t xml:space="preserve"> </w:t>
      </w:r>
      <w:r w:rsidRPr="00EF27CF">
        <w:tab/>
      </w:r>
      <w:r w:rsidRPr="00EF27CF">
        <w:tab/>
      </w:r>
      <w:r w:rsidRPr="00EF27CF">
        <w:tab/>
      </w:r>
    </w:p>
    <w:p w:rsidR="00E67A52" w:rsidRPr="00EF27CF" w:rsidRDefault="00E67A52" w:rsidP="00E67A52">
      <w:pPr>
        <w:pStyle w:val="ad"/>
      </w:pPr>
      <w:r>
        <w:rPr>
          <w:b/>
        </w:rPr>
        <w:t>СОКИРКО Володимир</w:t>
      </w:r>
      <w:r>
        <w:t xml:space="preserve"> </w:t>
      </w:r>
      <w:r>
        <w:tab/>
        <w:t xml:space="preserve">-   </w:t>
      </w:r>
      <w:proofErr w:type="spellStart"/>
      <w:r>
        <w:t>Знам’янський</w:t>
      </w:r>
      <w:proofErr w:type="spellEnd"/>
      <w:r>
        <w:t xml:space="preserve">  міський голова</w:t>
      </w:r>
    </w:p>
    <w:p w:rsidR="00E67A52" w:rsidRDefault="00E67A52" w:rsidP="00E67A52">
      <w:pPr>
        <w:pStyle w:val="ad"/>
      </w:pPr>
      <w:r>
        <w:rPr>
          <w:b/>
        </w:rPr>
        <w:t>Вела</w:t>
      </w:r>
      <w:r w:rsidRPr="00DA5561">
        <w:rPr>
          <w:b/>
        </w:rPr>
        <w:t xml:space="preserve"> протокол:</w:t>
      </w:r>
      <w:r w:rsidRPr="00EF27CF">
        <w:tab/>
      </w:r>
    </w:p>
    <w:p w:rsidR="00E67A52" w:rsidRDefault="00E67A52" w:rsidP="00E67A52">
      <w:pPr>
        <w:pStyle w:val="ad"/>
      </w:pPr>
      <w:r>
        <w:rPr>
          <w:b/>
        </w:rPr>
        <w:t>БІЛІЧЕНКО Наталія</w:t>
      </w:r>
      <w:r>
        <w:tab/>
        <w:t>- начальник</w:t>
      </w:r>
      <w:r w:rsidRPr="00EF27CF">
        <w:t xml:space="preserve"> відділу забез</w:t>
      </w:r>
      <w:r>
        <w:t>печення діяльності міської ради</w:t>
      </w:r>
    </w:p>
    <w:p w:rsidR="00E67A52" w:rsidRDefault="00E67A52" w:rsidP="00E67A52">
      <w:pPr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E67A52" w:rsidRPr="00F4054E" w:rsidRDefault="00E67A52" w:rsidP="00E67A52">
      <w:pPr>
        <w:pStyle w:val="af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  <w:lang w:val="uk-UA"/>
        </w:rPr>
      </w:pPr>
      <w:r w:rsidRPr="00B402BC">
        <w:rPr>
          <w:color w:val="000000"/>
          <w:shd w:val="clear" w:color="auto" w:fill="FFFFFF"/>
        </w:rPr>
        <w:t xml:space="preserve">До початку </w:t>
      </w:r>
      <w:proofErr w:type="gramStart"/>
      <w:r w:rsidRPr="00B402BC">
        <w:rPr>
          <w:color w:val="000000"/>
          <w:shd w:val="clear" w:color="auto" w:fill="FFFFFF"/>
        </w:rPr>
        <w:t>пленарного</w:t>
      </w:r>
      <w:proofErr w:type="gram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засідання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було</w:t>
      </w:r>
      <w:proofErr w:type="spellEnd"/>
      <w:r w:rsidRPr="00B402BC">
        <w:rPr>
          <w:color w:val="000000"/>
          <w:shd w:val="clear" w:color="auto" w:fill="FFFFFF"/>
        </w:rPr>
        <w:t xml:space="preserve"> проведено </w:t>
      </w:r>
      <w:proofErr w:type="spellStart"/>
      <w:r w:rsidRPr="00B402BC">
        <w:rPr>
          <w:color w:val="000000"/>
          <w:shd w:val="clear" w:color="auto" w:fill="FFFFFF"/>
        </w:rPr>
        <w:t>спільне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засідання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постійних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комісій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міської</w:t>
      </w:r>
      <w:proofErr w:type="spellEnd"/>
      <w:r w:rsidRPr="00B402BC">
        <w:rPr>
          <w:color w:val="000000"/>
          <w:shd w:val="clear" w:color="auto" w:fill="FFFFFF"/>
        </w:rPr>
        <w:t xml:space="preserve"> ради. За результатами </w:t>
      </w:r>
      <w:proofErr w:type="spellStart"/>
      <w:r w:rsidRPr="00B402BC">
        <w:rPr>
          <w:color w:val="000000"/>
          <w:shd w:val="clear" w:color="auto" w:fill="FFFFFF"/>
        </w:rPr>
        <w:t>розгляду</w:t>
      </w:r>
      <w:proofErr w:type="spellEnd"/>
      <w:r w:rsidRPr="00B402BC">
        <w:rPr>
          <w:color w:val="000000"/>
          <w:shd w:val="clear" w:color="auto" w:fill="FFFFFF"/>
        </w:rPr>
        <w:t xml:space="preserve">, до </w:t>
      </w:r>
      <w:proofErr w:type="spellStart"/>
      <w:r w:rsidRPr="00B402BC">
        <w:rPr>
          <w:color w:val="000000"/>
          <w:shd w:val="clear" w:color="auto" w:fill="FFFFFF"/>
        </w:rPr>
        <w:t>поряду</w:t>
      </w:r>
      <w:proofErr w:type="spellEnd"/>
      <w:r w:rsidRPr="00B402BC">
        <w:rPr>
          <w:color w:val="000000"/>
          <w:shd w:val="clear" w:color="auto" w:fill="FFFFFF"/>
        </w:rPr>
        <w:t xml:space="preserve"> денного </w:t>
      </w:r>
      <w:r>
        <w:rPr>
          <w:color w:val="000000"/>
          <w:shd w:val="clear" w:color="auto" w:fill="FFFFFF"/>
          <w:lang w:val="uk-UA"/>
        </w:rPr>
        <w:t>тринадцятої</w:t>
      </w:r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сесії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міської</w:t>
      </w:r>
      <w:proofErr w:type="spellEnd"/>
      <w:r w:rsidRPr="00B402BC">
        <w:rPr>
          <w:color w:val="000000"/>
          <w:shd w:val="clear" w:color="auto" w:fill="FFFFFF"/>
        </w:rPr>
        <w:t xml:space="preserve"> ради </w:t>
      </w:r>
      <w:proofErr w:type="spellStart"/>
      <w:r w:rsidRPr="00B402BC">
        <w:rPr>
          <w:color w:val="000000"/>
          <w:shd w:val="clear" w:color="auto" w:fill="FFFFFF"/>
        </w:rPr>
        <w:t>було</w:t>
      </w:r>
      <w:proofErr w:type="spellEnd"/>
      <w:r w:rsidRPr="00B402BC">
        <w:rPr>
          <w:color w:val="000000"/>
          <w:shd w:val="clear" w:color="auto" w:fill="FFFFFF"/>
        </w:rPr>
        <w:t xml:space="preserve"> рекомендовано </w:t>
      </w:r>
      <w:proofErr w:type="spellStart"/>
      <w:r w:rsidRPr="00B402BC">
        <w:rPr>
          <w:color w:val="000000"/>
          <w:shd w:val="clear" w:color="auto" w:fill="FFFFFF"/>
        </w:rPr>
        <w:t>додатково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включити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uk-UA"/>
        </w:rPr>
        <w:t>один</w:t>
      </w:r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проєкт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B402BC">
        <w:rPr>
          <w:color w:val="000000"/>
          <w:shd w:val="clear" w:color="auto" w:fill="FFFFFF"/>
        </w:rPr>
        <w:t>р</w:t>
      </w:r>
      <w:proofErr w:type="gramEnd"/>
      <w:r w:rsidRPr="00B402BC">
        <w:rPr>
          <w:color w:val="000000"/>
          <w:shd w:val="clear" w:color="auto" w:fill="FFFFFF"/>
        </w:rPr>
        <w:t>ішен</w:t>
      </w:r>
      <w:r>
        <w:rPr>
          <w:color w:val="000000"/>
          <w:shd w:val="clear" w:color="auto" w:fill="FFFFFF"/>
          <w:lang w:val="uk-UA"/>
        </w:rPr>
        <w:t>ня</w:t>
      </w:r>
      <w:proofErr w:type="spellEnd"/>
      <w:r w:rsidRPr="00B402BC">
        <w:rPr>
          <w:color w:val="000000"/>
          <w:shd w:val="clear" w:color="auto" w:fill="FFFFFF"/>
        </w:rPr>
        <w:t xml:space="preserve">, а </w:t>
      </w:r>
      <w:proofErr w:type="spellStart"/>
      <w:r w:rsidRPr="00B402BC">
        <w:rPr>
          <w:color w:val="000000"/>
          <w:shd w:val="clear" w:color="auto" w:fill="FFFFFF"/>
        </w:rPr>
        <w:t>саме</w:t>
      </w:r>
      <w:proofErr w:type="spellEnd"/>
      <w:r w:rsidRPr="00B402BC">
        <w:rPr>
          <w:color w:val="000000"/>
          <w:shd w:val="clear" w:color="auto" w:fill="FFFFFF"/>
        </w:rPr>
        <w:t>:</w:t>
      </w:r>
      <w:r>
        <w:rPr>
          <w:color w:val="000000"/>
          <w:shd w:val="clear" w:color="auto" w:fill="FFFFFF"/>
          <w:lang w:val="uk-UA"/>
        </w:rPr>
        <w:t xml:space="preserve"> </w:t>
      </w:r>
      <w:r w:rsidRPr="00F4054E">
        <w:rPr>
          <w:lang w:val="uk-UA"/>
        </w:rPr>
        <w:t xml:space="preserve">«Про затвердження програми підтримки локальних ініціатив у </w:t>
      </w:r>
      <w:proofErr w:type="spellStart"/>
      <w:r w:rsidRPr="00F4054E">
        <w:rPr>
          <w:lang w:val="uk-UA"/>
        </w:rPr>
        <w:t>Знам’янській</w:t>
      </w:r>
      <w:proofErr w:type="spellEnd"/>
      <w:r w:rsidRPr="00F4054E">
        <w:rPr>
          <w:lang w:val="uk-UA"/>
        </w:rPr>
        <w:t xml:space="preserve"> міській територіальній громаді на 2021 рік».</w:t>
      </w:r>
    </w:p>
    <w:p w:rsidR="00E67A52" w:rsidRPr="0006358D" w:rsidRDefault="00E67A52" w:rsidP="00E67A52">
      <w:pPr>
        <w:pStyle w:val="af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06358D">
        <w:rPr>
          <w:color w:val="000000"/>
          <w:szCs w:val="18"/>
          <w:bdr w:val="none" w:sz="0" w:space="0" w:color="auto" w:frame="1"/>
          <w:lang w:val="uk-UA"/>
        </w:rPr>
        <w:t>На початку пленарного засідання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тринадцятої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0437AD">
        <w:rPr>
          <w:lang w:val="uk-UA"/>
        </w:rPr>
        <w:t xml:space="preserve">присутні </w:t>
      </w:r>
      <w:r w:rsidRPr="00B4715F">
        <w:rPr>
          <w:lang w:val="uk-UA"/>
        </w:rPr>
        <w:t xml:space="preserve">вшанували хвилиною мовчання  </w:t>
      </w:r>
      <w:r>
        <w:rPr>
          <w:lang w:val="uk-UA"/>
        </w:rPr>
        <w:t xml:space="preserve">загиблих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в зоні АТО.</w:t>
      </w:r>
    </w:p>
    <w:p w:rsidR="00E67A52" w:rsidRPr="00B84EAE" w:rsidRDefault="00E67A52" w:rsidP="00E67A52">
      <w:pPr>
        <w:pStyle w:val="ad"/>
        <w:ind w:firstLine="685"/>
      </w:pPr>
      <w:r w:rsidRPr="00B84EAE">
        <w:t xml:space="preserve">Міський голова зазначив, що  на пленарному засіданні тринадцятої сесії </w:t>
      </w:r>
      <w:proofErr w:type="spellStart"/>
      <w:r w:rsidRPr="00B84EAE">
        <w:t>Знам’янської</w:t>
      </w:r>
      <w:proofErr w:type="spellEnd"/>
      <w:r w:rsidRPr="00B84EAE">
        <w:t xml:space="preserve"> міської ради восьмого скликання із 26 депутатів  </w:t>
      </w:r>
      <w:proofErr w:type="spellStart"/>
      <w:r w:rsidRPr="00B84EAE">
        <w:t>Знам’янської</w:t>
      </w:r>
      <w:proofErr w:type="spellEnd"/>
      <w:r w:rsidRPr="00B84EAE">
        <w:t xml:space="preserve"> міської ради присутні 20 депутатів, що дає сесії право бути правомочною, відсутні 6 депутатів,  які зазначили причину відсутності </w:t>
      </w:r>
      <w:r>
        <w:t>у</w:t>
      </w:r>
      <w:r w:rsidRPr="00B84EAE">
        <w:t xml:space="preserve"> телефонному режимі (список додається). </w:t>
      </w:r>
    </w:p>
    <w:p w:rsidR="00E67A52" w:rsidRPr="00E74EDE" w:rsidRDefault="00E67A52" w:rsidP="00E67A52">
      <w:pPr>
        <w:pStyle w:val="ad"/>
        <w:ind w:firstLine="708"/>
      </w:pPr>
      <w:r w:rsidRPr="00C97EDE">
        <w:rPr>
          <w:shd w:val="clear" w:color="auto" w:fill="FFFFFF"/>
        </w:rPr>
        <w:t xml:space="preserve">У роботі </w:t>
      </w:r>
      <w:r>
        <w:rPr>
          <w:shd w:val="clear" w:color="auto" w:fill="FFFFFF"/>
        </w:rPr>
        <w:t xml:space="preserve">тринадцятої </w:t>
      </w:r>
      <w:r w:rsidRPr="00C97EDE">
        <w:rPr>
          <w:shd w:val="clear" w:color="auto" w:fill="FFFFFF"/>
        </w:rPr>
        <w:t xml:space="preserve">сесії </w:t>
      </w:r>
      <w:proofErr w:type="spellStart"/>
      <w:r>
        <w:rPr>
          <w:shd w:val="clear" w:color="auto" w:fill="FFFFFF"/>
        </w:rPr>
        <w:t>Знам’янської</w:t>
      </w:r>
      <w:proofErr w:type="spellEnd"/>
      <w:r>
        <w:rPr>
          <w:shd w:val="clear" w:color="auto" w:fill="FFFFFF"/>
        </w:rPr>
        <w:t xml:space="preserve"> міської ради беруть</w:t>
      </w:r>
      <w:r w:rsidRPr="00C97EDE">
        <w:rPr>
          <w:shd w:val="clear" w:color="auto" w:fill="FFFFFF"/>
        </w:rPr>
        <w:t xml:space="preserve"> участь</w:t>
      </w:r>
      <w:r w:rsidRPr="003008C4">
        <w:rPr>
          <w:shd w:val="clear" w:color="auto" w:fill="FFFFFF"/>
        </w:rPr>
        <w:t>:</w:t>
      </w:r>
      <w:r w:rsidRPr="003008C4">
        <w:t xml:space="preserve"> </w:t>
      </w:r>
      <w:r w:rsidRPr="00802115">
        <w:rPr>
          <w:color w:val="000000"/>
          <w:shd w:val="clear" w:color="auto" w:fill="FFFFFF"/>
        </w:rPr>
        <w:t>заступники міського голови з питань діяльності виконавчих органів, начальники відділів та управлінь апарату  </w:t>
      </w:r>
      <w:proofErr w:type="spellStart"/>
      <w:r w:rsidRPr="00802115">
        <w:rPr>
          <w:color w:val="000000"/>
          <w:shd w:val="clear" w:color="auto" w:fill="FFFFFF"/>
        </w:rPr>
        <w:t>Знам’янської</w:t>
      </w:r>
      <w:proofErr w:type="spellEnd"/>
      <w:r w:rsidRPr="00802115">
        <w:rPr>
          <w:color w:val="000000"/>
          <w:shd w:val="clear" w:color="auto" w:fill="FFFFFF"/>
        </w:rPr>
        <w:t xml:space="preserve"> міської  ради  та  її виконавчого комітету, виконавчих  </w:t>
      </w:r>
      <w:r>
        <w:rPr>
          <w:color w:val="000000"/>
          <w:shd w:val="clear" w:color="auto" w:fill="FFFFFF"/>
        </w:rPr>
        <w:t xml:space="preserve">органів міської ради </w:t>
      </w:r>
      <w:r w:rsidRPr="00802115">
        <w:rPr>
          <w:shd w:val="clear" w:color="auto" w:fill="FFFFFF"/>
        </w:rPr>
        <w:t>(</w:t>
      </w:r>
      <w:r w:rsidRPr="00E74EDE">
        <w:rPr>
          <w:shd w:val="clear" w:color="auto" w:fill="FFFFFF"/>
        </w:rPr>
        <w:t>список додається).</w:t>
      </w:r>
    </w:p>
    <w:p w:rsidR="00E67A52" w:rsidRPr="00B84EAE" w:rsidRDefault="00E67A52" w:rsidP="00E67A5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EAE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оголосив тринадцяту сесію </w:t>
      </w:r>
      <w:proofErr w:type="spellStart"/>
      <w:r w:rsidRPr="00B84EA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B84EA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 скликання  відкритою.</w:t>
      </w:r>
    </w:p>
    <w:p w:rsidR="00E67A52" w:rsidRPr="00033582" w:rsidRDefault="00E67A52" w:rsidP="00E67A52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E67A52" w:rsidRDefault="00E67A52" w:rsidP="00E67A52">
      <w:pPr>
        <w:pStyle w:val="ad"/>
        <w:ind w:firstLine="685"/>
      </w:pPr>
      <w:r w:rsidRPr="00B84EAE">
        <w:lastRenderedPageBreak/>
        <w:t xml:space="preserve">Міський голова Володимир Сокирко </w:t>
      </w:r>
      <w:r>
        <w:t xml:space="preserve">звернувся до присутніх </w:t>
      </w:r>
      <w:r w:rsidRPr="00B84EAE">
        <w:t xml:space="preserve">про необхідність дотримання вимог Закону України «Про доступ  до публічної інформації» та Регламенту роботи </w:t>
      </w:r>
      <w:proofErr w:type="spellStart"/>
      <w:r w:rsidRPr="00B84EAE">
        <w:t>Знам’янської</w:t>
      </w:r>
      <w:proofErr w:type="spellEnd"/>
      <w:r w:rsidRPr="00B84EAE">
        <w:t xml:space="preserve"> міської ради </w:t>
      </w:r>
      <w:r w:rsidRPr="00B84EAE">
        <w:rPr>
          <w:lang w:val="en-US"/>
        </w:rPr>
        <w:t>VIII</w:t>
      </w:r>
      <w:r w:rsidRPr="00B84EAE">
        <w:t xml:space="preserve"> скликання під час підготовки питань на розгляд ради та у ході проведення пленарного засідання.</w:t>
      </w:r>
    </w:p>
    <w:p w:rsidR="00E67A52" w:rsidRDefault="00E67A52" w:rsidP="00E67A52">
      <w:pPr>
        <w:pStyle w:val="ad"/>
        <w:ind w:firstLine="685"/>
      </w:pPr>
      <w:r w:rsidRPr="00B84EAE">
        <w:t xml:space="preserve">Пролунали слова вітання з Днями народження для депутатів міської ради, які вони </w:t>
      </w:r>
      <w:r>
        <w:t xml:space="preserve">відзначили у міжсесійний період, а саме: </w:t>
      </w:r>
      <w:r w:rsidRPr="00B84EAE">
        <w:t xml:space="preserve"> Ольг</w:t>
      </w:r>
      <w:r>
        <w:t>и</w:t>
      </w:r>
      <w:r w:rsidRPr="00B84EAE">
        <w:t xml:space="preserve"> Бойчук ( не була присутня), Тетян</w:t>
      </w:r>
      <w:r>
        <w:t>и</w:t>
      </w:r>
      <w:r w:rsidRPr="00B84EAE">
        <w:t xml:space="preserve"> Іваськів та Олега </w:t>
      </w:r>
      <w:proofErr w:type="spellStart"/>
      <w:r w:rsidRPr="00B84EAE">
        <w:t>Тітарєва</w:t>
      </w:r>
      <w:proofErr w:type="spellEnd"/>
      <w:r>
        <w:t>.</w:t>
      </w:r>
    </w:p>
    <w:p w:rsidR="00E67A52" w:rsidRDefault="00E67A52" w:rsidP="00E67A52">
      <w:pPr>
        <w:pStyle w:val="ad"/>
        <w:ind w:firstLine="685"/>
      </w:pPr>
    </w:p>
    <w:p w:rsidR="00E67A52" w:rsidRPr="00B84EAE" w:rsidRDefault="00E67A52" w:rsidP="00E67A52">
      <w:pPr>
        <w:pStyle w:val="ad"/>
        <w:ind w:firstLine="685"/>
      </w:pPr>
      <w:r>
        <w:t>Міський голова запропонував депутатам зареєструватися у системі «ГОЛОС» ( кворум дотримано, результати додаються).</w:t>
      </w:r>
    </w:p>
    <w:p w:rsidR="00E67A52" w:rsidRDefault="00E67A52" w:rsidP="00E67A5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7A52" w:rsidRPr="00B84EAE" w:rsidRDefault="00E67A52" w:rsidP="00E67A5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E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Обговорення порядку денного: </w:t>
      </w:r>
    </w:p>
    <w:p w:rsidR="00E67A52" w:rsidRPr="00033582" w:rsidRDefault="00E67A52" w:rsidP="00E67A52">
      <w:pPr>
        <w:pStyle w:val="ad"/>
        <w:ind w:firstLine="685"/>
        <w:rPr>
          <w:rFonts w:eastAsia="font188"/>
        </w:rPr>
      </w:pPr>
      <w:r w:rsidRPr="00B84EAE">
        <w:t xml:space="preserve"> </w:t>
      </w:r>
      <w:r>
        <w:t>Міський голова проінформував</w:t>
      </w:r>
      <w:r w:rsidRPr="00B84EAE">
        <w:t xml:space="preserve">, що відповідно </w:t>
      </w:r>
      <w:r w:rsidRPr="00033582">
        <w:rPr>
          <w:rFonts w:eastAsia="font188"/>
        </w:rPr>
        <w:t xml:space="preserve">до розпорядження міського голови від 06.07.2021р. №32 на розгляд сесії запропоновано винести 66 </w:t>
      </w:r>
      <w:proofErr w:type="spellStart"/>
      <w:r w:rsidRPr="00033582">
        <w:rPr>
          <w:rFonts w:eastAsia="font188"/>
        </w:rPr>
        <w:t>проєктів</w:t>
      </w:r>
      <w:proofErr w:type="spellEnd"/>
      <w:r w:rsidRPr="00033582">
        <w:rPr>
          <w:rFonts w:eastAsia="font188"/>
        </w:rPr>
        <w:t xml:space="preserve"> рішень, у т.ч. питання регулювання земельних відносин – 53; використання майна комунальної власності – 3; питання, що стосуються житлово-комунального господарства – 3; про внесення змін до рішення міської ради від 24 грудня 2020 року №41 «Про бюджет </w:t>
      </w:r>
      <w:proofErr w:type="spellStart"/>
      <w:r w:rsidRPr="00033582">
        <w:rPr>
          <w:rFonts w:eastAsia="font188"/>
        </w:rPr>
        <w:t>Знам’янської</w:t>
      </w:r>
      <w:proofErr w:type="spellEnd"/>
      <w:r w:rsidRPr="00033582">
        <w:rPr>
          <w:rFonts w:eastAsia="font188"/>
        </w:rPr>
        <w:t xml:space="preserve"> міської територіальної громади на 2021 рік»; внесення змін до Положення про Громадський бюджет; про реалізацію соціального </w:t>
      </w:r>
      <w:proofErr w:type="spellStart"/>
      <w:r w:rsidRPr="00033582">
        <w:rPr>
          <w:rFonts w:eastAsia="font188"/>
        </w:rPr>
        <w:t>проєкту</w:t>
      </w:r>
      <w:proofErr w:type="spellEnd"/>
      <w:r w:rsidRPr="00033582">
        <w:rPr>
          <w:rFonts w:eastAsia="font188"/>
        </w:rPr>
        <w:t xml:space="preserve"> «Активні парки-локації здорової України у </w:t>
      </w:r>
      <w:proofErr w:type="spellStart"/>
      <w:r w:rsidRPr="00033582">
        <w:rPr>
          <w:rFonts w:eastAsia="font188"/>
        </w:rPr>
        <w:t>Знам’янській</w:t>
      </w:r>
      <w:proofErr w:type="spellEnd"/>
      <w:r w:rsidRPr="00033582">
        <w:rPr>
          <w:rFonts w:eastAsia="font188"/>
        </w:rPr>
        <w:t xml:space="preserve"> міській територіальній громаді; затвердження Положень про відділи та служби – 3;  звернення депутатів  </w:t>
      </w:r>
      <w:proofErr w:type="spellStart"/>
      <w:r w:rsidRPr="00033582">
        <w:rPr>
          <w:rFonts w:eastAsia="font188"/>
        </w:rPr>
        <w:t>Знам’янської</w:t>
      </w:r>
      <w:proofErr w:type="spellEnd"/>
      <w:r w:rsidRPr="00033582">
        <w:rPr>
          <w:rFonts w:eastAsia="font188"/>
        </w:rPr>
        <w:t xml:space="preserve"> міської ради до Верховної Ради України та Кабінету </w:t>
      </w:r>
      <w:r>
        <w:rPr>
          <w:rFonts w:eastAsia="font188"/>
        </w:rPr>
        <w:t>М</w:t>
      </w:r>
      <w:r w:rsidRPr="00033582">
        <w:rPr>
          <w:rFonts w:eastAsia="font188"/>
        </w:rPr>
        <w:t>іністрів України; питання «різне» та інші.</w:t>
      </w:r>
    </w:p>
    <w:p w:rsidR="00E67A52" w:rsidRPr="00137153" w:rsidRDefault="00E67A52" w:rsidP="00E67A52">
      <w:pPr>
        <w:pStyle w:val="ad"/>
      </w:pPr>
      <w:r w:rsidRPr="00137153">
        <w:t xml:space="preserve">Голосували: </w:t>
      </w:r>
    </w:p>
    <w:p w:rsidR="00E67A52" w:rsidRPr="00137153" w:rsidRDefault="00E67A52" w:rsidP="00E67A52">
      <w:pPr>
        <w:pStyle w:val="ad"/>
      </w:pPr>
      <w:r w:rsidRPr="00137153">
        <w:t>За прийняття порядку денного за основу.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1</w:t>
      </w:r>
      <w:r w:rsidRPr="00137153">
        <w:t xml:space="preserve">, «Проти» – 0, «Утримався» - 0,  «Не голосували» - </w:t>
      </w:r>
      <w:r>
        <w:t>0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Pr="00137153" w:rsidRDefault="00E67A52" w:rsidP="00E67A52">
      <w:pPr>
        <w:pStyle w:val="ad"/>
      </w:pPr>
      <w:r w:rsidRPr="00137153">
        <w:t xml:space="preserve">Порядок денний затверджено за основу. </w:t>
      </w:r>
    </w:p>
    <w:p w:rsidR="00E67A52" w:rsidRPr="00137153" w:rsidRDefault="00E67A52" w:rsidP="00E67A52">
      <w:pPr>
        <w:pStyle w:val="ad"/>
        <w:ind w:firstLine="685"/>
      </w:pPr>
      <w:r w:rsidRPr="00137153">
        <w:t>Надійшл</w:t>
      </w:r>
      <w:r>
        <w:t>а пропозиція</w:t>
      </w:r>
      <w:r w:rsidRPr="00137153">
        <w:t xml:space="preserve"> від спільного зсідання постійних комісій в</w:t>
      </w:r>
      <w:r>
        <w:t>ключити до</w:t>
      </w:r>
      <w:r w:rsidRPr="00137153">
        <w:t xml:space="preserve"> порядку денного </w:t>
      </w:r>
      <w:proofErr w:type="spellStart"/>
      <w:r w:rsidRPr="00137153">
        <w:t>проєкт</w:t>
      </w:r>
      <w:proofErr w:type="spellEnd"/>
      <w:r w:rsidRPr="00137153">
        <w:t xml:space="preserve">  рішен</w:t>
      </w:r>
      <w:r>
        <w:t xml:space="preserve">ня </w:t>
      </w:r>
      <w:r w:rsidRPr="00137153">
        <w:t xml:space="preserve">№67«Про затвердження програми підтримки локальних ініціатив у </w:t>
      </w:r>
      <w:proofErr w:type="spellStart"/>
      <w:r w:rsidRPr="00137153">
        <w:t>Знам’янській</w:t>
      </w:r>
      <w:proofErr w:type="spellEnd"/>
      <w:r w:rsidRPr="00137153">
        <w:t xml:space="preserve"> міській територіальній громаді на 2021 рік»</w:t>
      </w:r>
      <w:r>
        <w:t xml:space="preserve"> та (пропозиція) розглянути його під №5</w:t>
      </w:r>
      <w:r w:rsidRPr="00137153">
        <w:t>: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1</w:t>
      </w:r>
      <w:r w:rsidRPr="00137153">
        <w:t xml:space="preserve">, «Проти» – 0, «Утримався» - 0,  «Не голосували» - 0,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Pr="00137153" w:rsidRDefault="00E67A52" w:rsidP="00E67A52">
      <w:pPr>
        <w:pStyle w:val="ad"/>
      </w:pPr>
      <w:r w:rsidRPr="00137153">
        <w:t>Пропозиція приймається.</w:t>
      </w:r>
    </w:p>
    <w:p w:rsidR="00E67A52" w:rsidRPr="008A7241" w:rsidRDefault="00E67A52" w:rsidP="00E67A52">
      <w:pPr>
        <w:pStyle w:val="ad"/>
        <w:ind w:firstLine="685"/>
        <w:rPr>
          <w:highlight w:val="yellow"/>
        </w:rPr>
      </w:pPr>
      <w:r>
        <w:t xml:space="preserve">Надійшла пропозиція Світлани Бойко </w:t>
      </w:r>
      <w:proofErr w:type="spellStart"/>
      <w:r>
        <w:t>проєкт</w:t>
      </w:r>
      <w:proofErr w:type="spellEnd"/>
      <w:r>
        <w:t xml:space="preserve"> рішення №6 «</w:t>
      </w:r>
      <w:r w:rsidRPr="00137153">
        <w:t xml:space="preserve">Про реалізацію соціального </w:t>
      </w:r>
      <w:proofErr w:type="spellStart"/>
      <w:r w:rsidRPr="00137153">
        <w:t>проєкту</w:t>
      </w:r>
      <w:proofErr w:type="spellEnd"/>
      <w:r w:rsidRPr="00137153">
        <w:t xml:space="preserve"> «Активні парки-локації здорової України» у </w:t>
      </w:r>
      <w:proofErr w:type="spellStart"/>
      <w:r w:rsidRPr="00137153">
        <w:t>Знам’янській</w:t>
      </w:r>
      <w:proofErr w:type="spellEnd"/>
      <w:r w:rsidRPr="00137153">
        <w:t xml:space="preserve"> міській територіальній громаді»</w:t>
      </w:r>
      <w:r>
        <w:t xml:space="preserve"> розглянути другим питанням</w:t>
      </w:r>
      <w:r w:rsidRPr="00137153">
        <w:t>.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1</w:t>
      </w:r>
      <w:r w:rsidRPr="00137153">
        <w:t xml:space="preserve">, «Проти» – 0, «Утримався» - 0,  «Не голосували» - 0,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Pr="008A7241" w:rsidRDefault="00E67A52" w:rsidP="00E67A52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Пропозиція приймається.</w:t>
      </w:r>
    </w:p>
    <w:p w:rsidR="00E67A52" w:rsidRPr="008A7241" w:rsidRDefault="00E67A52" w:rsidP="00E67A52">
      <w:pPr>
        <w:pStyle w:val="ad"/>
      </w:pPr>
      <w:r w:rsidRPr="008A7241">
        <w:t xml:space="preserve">Голосували: </w:t>
      </w:r>
    </w:p>
    <w:p w:rsidR="00E67A52" w:rsidRPr="008A7241" w:rsidRDefault="00E67A52" w:rsidP="00E67A52">
      <w:pPr>
        <w:pStyle w:val="ad"/>
      </w:pPr>
      <w:r w:rsidRPr="008A7241">
        <w:t>За прийняття порядку денного в цілому із змінами та доповненнями.</w:t>
      </w:r>
    </w:p>
    <w:p w:rsidR="00E67A52" w:rsidRPr="008A7241" w:rsidRDefault="00E67A52" w:rsidP="00E67A52">
      <w:pPr>
        <w:pStyle w:val="ad"/>
      </w:pPr>
      <w:r w:rsidRPr="008A7241">
        <w:t xml:space="preserve">Результати голосування: «За» – </w:t>
      </w:r>
      <w:r>
        <w:t>13</w:t>
      </w:r>
      <w:r w:rsidRPr="008A7241">
        <w:t>, «Проти» – 0, «Утри</w:t>
      </w:r>
      <w:r>
        <w:t>мався» - 0,  «Не голосували» - 8</w:t>
      </w:r>
      <w:r w:rsidRPr="008A7241">
        <w:t xml:space="preserve">, </w:t>
      </w:r>
    </w:p>
    <w:p w:rsidR="00E67A52" w:rsidRPr="008A7241" w:rsidRDefault="00E67A52" w:rsidP="00E67A52">
      <w:pPr>
        <w:pStyle w:val="ad"/>
      </w:pPr>
      <w:r w:rsidRPr="008A7241">
        <w:t xml:space="preserve">«Відсутні» - </w:t>
      </w:r>
      <w:r>
        <w:t>6</w:t>
      </w:r>
      <w:r w:rsidRPr="008A7241">
        <w:t xml:space="preserve"> (додаються).</w:t>
      </w:r>
    </w:p>
    <w:p w:rsidR="00E67A52" w:rsidRDefault="00E67A52" w:rsidP="00E67A52">
      <w:pPr>
        <w:pStyle w:val="ad"/>
      </w:pPr>
      <w:r w:rsidRPr="008A7241">
        <w:t xml:space="preserve">Порядок денний </w:t>
      </w:r>
      <w:r>
        <w:t xml:space="preserve">не </w:t>
      </w:r>
      <w:r w:rsidRPr="008A7241">
        <w:t xml:space="preserve">затверджено в цілому із змінами та доповненнями. </w:t>
      </w:r>
    </w:p>
    <w:p w:rsidR="00E67A52" w:rsidRPr="00033582" w:rsidRDefault="00E67A52" w:rsidP="00E67A52">
      <w:pPr>
        <w:pStyle w:val="ad"/>
        <w:jc w:val="center"/>
        <w:rPr>
          <w:i/>
        </w:rPr>
      </w:pPr>
      <w:r w:rsidRPr="008A7241">
        <w:rPr>
          <w:i/>
        </w:rPr>
        <w:t>Технічна</w:t>
      </w:r>
      <w:r>
        <w:rPr>
          <w:i/>
        </w:rPr>
        <w:t xml:space="preserve"> перерва (09:38-09:53)</w:t>
      </w:r>
    </w:p>
    <w:p w:rsidR="00E67A52" w:rsidRDefault="00E67A52" w:rsidP="00E67A52">
      <w:pPr>
        <w:pStyle w:val="ad"/>
      </w:pPr>
      <w:r>
        <w:tab/>
      </w:r>
      <w:r w:rsidRPr="008A7241">
        <w:t xml:space="preserve">Надійшла пропозиція проголосувати </w:t>
      </w:r>
      <w:r>
        <w:t>про повернення до розгляду порядку денного.</w:t>
      </w:r>
    </w:p>
    <w:p w:rsidR="00E67A52" w:rsidRPr="008A7241" w:rsidRDefault="00E67A52" w:rsidP="00E67A52">
      <w:pPr>
        <w:pStyle w:val="ad"/>
      </w:pPr>
      <w:r w:rsidRPr="00137153">
        <w:t>Результати голосування: «За» – 2</w:t>
      </w:r>
      <w:r>
        <w:t>0</w:t>
      </w:r>
      <w:r w:rsidRPr="00137153">
        <w:t xml:space="preserve">, «Проти» – 0, «Утримався» - 0,  «Не голосували» - </w:t>
      </w:r>
      <w:r>
        <w:t>1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Default="00E67A52" w:rsidP="00E67A52">
      <w:pPr>
        <w:pStyle w:val="ad"/>
      </w:pPr>
      <w:r>
        <w:t>Пропозиція приймається.</w:t>
      </w:r>
    </w:p>
    <w:p w:rsidR="00E67A52" w:rsidRDefault="00E67A52" w:rsidP="00E67A52">
      <w:pPr>
        <w:pStyle w:val="ad"/>
        <w:ind w:left="0"/>
      </w:pPr>
    </w:p>
    <w:p w:rsidR="00E67A52" w:rsidRPr="00137153" w:rsidRDefault="00E67A52" w:rsidP="00E67A52">
      <w:pPr>
        <w:pStyle w:val="ad"/>
      </w:pPr>
      <w:r w:rsidRPr="00137153">
        <w:t xml:space="preserve">Голосували: </w:t>
      </w:r>
    </w:p>
    <w:p w:rsidR="00E67A52" w:rsidRPr="00137153" w:rsidRDefault="00E67A52" w:rsidP="00E67A52">
      <w:pPr>
        <w:pStyle w:val="ad"/>
      </w:pPr>
      <w:r w:rsidRPr="00137153">
        <w:t>За прийняття порядку денного за основу.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0</w:t>
      </w:r>
      <w:r w:rsidRPr="00137153">
        <w:t xml:space="preserve">, «Проти» – 0, «Утримався» - 0,  «Не голосували» - </w:t>
      </w:r>
      <w:r>
        <w:t>1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Pr="00137153" w:rsidRDefault="00E67A52" w:rsidP="00E67A52">
      <w:pPr>
        <w:pStyle w:val="ad"/>
      </w:pPr>
      <w:r w:rsidRPr="00137153">
        <w:t xml:space="preserve">Порядок денний затверджено за основу. </w:t>
      </w:r>
    </w:p>
    <w:p w:rsidR="00E67A52" w:rsidRPr="00137153" w:rsidRDefault="00E67A52" w:rsidP="00E67A52">
      <w:pPr>
        <w:pStyle w:val="ad"/>
        <w:ind w:firstLine="685"/>
      </w:pPr>
      <w:r w:rsidRPr="00137153">
        <w:t>Надійшл</w:t>
      </w:r>
      <w:r>
        <w:t>а пропозиція</w:t>
      </w:r>
      <w:r w:rsidRPr="00137153">
        <w:t xml:space="preserve"> від спільного зсідання постійних комісій в</w:t>
      </w:r>
      <w:r>
        <w:t>ключити до</w:t>
      </w:r>
      <w:r w:rsidRPr="00137153">
        <w:t xml:space="preserve"> порядку денного </w:t>
      </w:r>
      <w:proofErr w:type="spellStart"/>
      <w:r w:rsidRPr="00137153">
        <w:t>проєкт</w:t>
      </w:r>
      <w:proofErr w:type="spellEnd"/>
      <w:r w:rsidRPr="00137153">
        <w:t xml:space="preserve">  рішен</w:t>
      </w:r>
      <w:r>
        <w:t xml:space="preserve">ня </w:t>
      </w:r>
      <w:r w:rsidRPr="00137153">
        <w:t xml:space="preserve">№67«Про затвердження програми підтримки локальних ініціатив у </w:t>
      </w:r>
      <w:proofErr w:type="spellStart"/>
      <w:r w:rsidRPr="00137153">
        <w:t>Знам’янській</w:t>
      </w:r>
      <w:proofErr w:type="spellEnd"/>
      <w:r w:rsidRPr="00137153">
        <w:t xml:space="preserve"> міській територіальній громаді на 2021 рік»</w:t>
      </w:r>
      <w:r>
        <w:t xml:space="preserve"> та (пропозиція) розглянути його під №5</w:t>
      </w:r>
      <w:r w:rsidRPr="00137153">
        <w:t>: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1</w:t>
      </w:r>
      <w:r w:rsidRPr="00137153">
        <w:t xml:space="preserve">, «Проти» – 0, «Утримався» - 0,  «Не голосували» - 0,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Pr="00137153" w:rsidRDefault="00E67A52" w:rsidP="00E67A52">
      <w:pPr>
        <w:pStyle w:val="ad"/>
      </w:pPr>
      <w:r w:rsidRPr="00137153">
        <w:t>Пропозиція приймається.</w:t>
      </w:r>
    </w:p>
    <w:p w:rsidR="00E67A52" w:rsidRPr="008A7241" w:rsidRDefault="00E67A52" w:rsidP="00E67A52">
      <w:pPr>
        <w:pStyle w:val="ad"/>
        <w:ind w:firstLine="685"/>
        <w:rPr>
          <w:highlight w:val="yellow"/>
        </w:rPr>
      </w:pPr>
      <w:r>
        <w:t xml:space="preserve">Надійшла пропозиція </w:t>
      </w:r>
      <w:proofErr w:type="spellStart"/>
      <w:r>
        <w:t>проєкт</w:t>
      </w:r>
      <w:proofErr w:type="spellEnd"/>
      <w:r>
        <w:t xml:space="preserve"> рішення №6 «</w:t>
      </w:r>
      <w:r w:rsidRPr="00137153">
        <w:t xml:space="preserve">Про реалізацію соціального </w:t>
      </w:r>
      <w:proofErr w:type="spellStart"/>
      <w:r w:rsidRPr="00137153">
        <w:t>проєкту</w:t>
      </w:r>
      <w:proofErr w:type="spellEnd"/>
      <w:r w:rsidRPr="00137153">
        <w:t xml:space="preserve"> «Активні парки-локації здорової України» у </w:t>
      </w:r>
      <w:proofErr w:type="spellStart"/>
      <w:r w:rsidRPr="00137153">
        <w:t>Знам’янській</w:t>
      </w:r>
      <w:proofErr w:type="spellEnd"/>
      <w:r w:rsidRPr="00137153">
        <w:t xml:space="preserve"> міській територіальній громаді»</w:t>
      </w:r>
      <w:r>
        <w:t xml:space="preserve"> розглянути другим питанням</w:t>
      </w:r>
      <w:r w:rsidRPr="00137153">
        <w:t>.</w:t>
      </w:r>
    </w:p>
    <w:p w:rsidR="00E67A52" w:rsidRPr="00137153" w:rsidRDefault="00E67A52" w:rsidP="00E67A52">
      <w:pPr>
        <w:pStyle w:val="ad"/>
      </w:pPr>
      <w:r w:rsidRPr="00137153">
        <w:t xml:space="preserve">Результати голосування: «За» – </w:t>
      </w:r>
      <w:r>
        <w:t>19</w:t>
      </w:r>
      <w:r w:rsidRPr="00137153">
        <w:t xml:space="preserve">, «Проти» – 0, «Утримався» - 0,  «Не голосували» - </w:t>
      </w:r>
      <w:r>
        <w:t>1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7</w:t>
      </w:r>
      <w:r w:rsidRPr="00137153">
        <w:t xml:space="preserve"> (додаються).</w:t>
      </w:r>
    </w:p>
    <w:p w:rsidR="00E67A52" w:rsidRDefault="00E67A52" w:rsidP="00E67A52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Пропозиція приймається.</w:t>
      </w:r>
    </w:p>
    <w:p w:rsidR="00E67A52" w:rsidRPr="008A7241" w:rsidRDefault="00E67A52" w:rsidP="00E67A52">
      <w:pPr>
        <w:pStyle w:val="ad"/>
        <w:ind w:firstLine="685"/>
        <w:rPr>
          <w:highlight w:val="yellow"/>
        </w:rPr>
      </w:pPr>
      <w:r>
        <w:t xml:space="preserve">Надійшла пропозиція </w:t>
      </w:r>
      <w:proofErr w:type="spellStart"/>
      <w:r>
        <w:t>проєкт</w:t>
      </w:r>
      <w:proofErr w:type="spellEnd"/>
      <w:r>
        <w:t xml:space="preserve"> рішення №7 </w:t>
      </w:r>
      <w:r w:rsidRPr="00147FB7">
        <w:t xml:space="preserve">«Про внесення доповнень до Програми підтримки житлового фонду та благоустрою </w:t>
      </w:r>
      <w:proofErr w:type="spellStart"/>
      <w:r w:rsidRPr="00147FB7">
        <w:t>Знам’янської</w:t>
      </w:r>
      <w:proofErr w:type="spellEnd"/>
      <w:r w:rsidRPr="00147FB7">
        <w:t xml:space="preserve"> міської територіальної громади на 2021-2023 роки»</w:t>
      </w:r>
      <w:r>
        <w:t xml:space="preserve"> розглянути третім питанням</w:t>
      </w:r>
      <w:r w:rsidRPr="00137153">
        <w:t>.</w:t>
      </w:r>
    </w:p>
    <w:p w:rsidR="00E67A52" w:rsidRPr="00137153" w:rsidRDefault="00E67A52" w:rsidP="00E67A52">
      <w:pPr>
        <w:pStyle w:val="ad"/>
      </w:pPr>
      <w:r w:rsidRPr="00137153">
        <w:t xml:space="preserve">Результати голосування: «За» – </w:t>
      </w:r>
      <w:r>
        <w:t>17</w:t>
      </w:r>
      <w:r w:rsidRPr="00137153">
        <w:t xml:space="preserve">, «Проти» – 0, «Утримався» - 0,  «Не голосували» - </w:t>
      </w:r>
      <w:r>
        <w:t>4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Pr="008A7241" w:rsidRDefault="00E67A52" w:rsidP="00E67A52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Пропозиція приймається.</w:t>
      </w:r>
    </w:p>
    <w:p w:rsidR="00E67A52" w:rsidRPr="008A7241" w:rsidRDefault="00E67A52" w:rsidP="00E67A52">
      <w:pPr>
        <w:pStyle w:val="ad"/>
      </w:pPr>
      <w:r w:rsidRPr="008A7241">
        <w:t xml:space="preserve">Голосували: </w:t>
      </w:r>
    </w:p>
    <w:p w:rsidR="00E67A52" w:rsidRPr="008A7241" w:rsidRDefault="00E67A52" w:rsidP="00E67A52">
      <w:pPr>
        <w:pStyle w:val="ad"/>
      </w:pPr>
      <w:r w:rsidRPr="008A7241">
        <w:t>За прийняття порядку денного в цілому із змінами та доповненнями.</w:t>
      </w:r>
    </w:p>
    <w:p w:rsidR="00E67A52" w:rsidRPr="008A7241" w:rsidRDefault="00E67A52" w:rsidP="00E67A52">
      <w:pPr>
        <w:pStyle w:val="ad"/>
      </w:pPr>
      <w:r w:rsidRPr="008A7241">
        <w:t xml:space="preserve">Результати голосування: «За» – </w:t>
      </w:r>
      <w:r>
        <w:t>21</w:t>
      </w:r>
      <w:r w:rsidRPr="008A7241">
        <w:t>, «Проти» – 0, «Утри</w:t>
      </w:r>
      <w:r>
        <w:t>мався» - 0,  «Не голосували» - 0</w:t>
      </w:r>
      <w:r w:rsidRPr="008A7241">
        <w:t xml:space="preserve">, </w:t>
      </w:r>
    </w:p>
    <w:p w:rsidR="00E67A52" w:rsidRPr="008A7241" w:rsidRDefault="00E67A52" w:rsidP="00E67A52">
      <w:pPr>
        <w:pStyle w:val="ad"/>
      </w:pPr>
      <w:r w:rsidRPr="008A7241">
        <w:t xml:space="preserve">«Відсутні» - </w:t>
      </w:r>
      <w:r>
        <w:t>6</w:t>
      </w:r>
      <w:r w:rsidRPr="008A7241">
        <w:t xml:space="preserve"> (додаються).</w:t>
      </w:r>
    </w:p>
    <w:p w:rsidR="00E67A52" w:rsidRDefault="00E67A52" w:rsidP="00E67A52">
      <w:pPr>
        <w:pStyle w:val="ad"/>
      </w:pPr>
      <w:r w:rsidRPr="008A7241">
        <w:t xml:space="preserve">Порядок денний </w:t>
      </w:r>
      <w:r>
        <w:t xml:space="preserve">не </w:t>
      </w:r>
      <w:r w:rsidRPr="008A7241">
        <w:t xml:space="preserve">затверджено в цілому із змінами та доповненнями. </w:t>
      </w:r>
    </w:p>
    <w:p w:rsidR="00E67A52" w:rsidRPr="008A7241" w:rsidRDefault="00E67A52" w:rsidP="00E67A52">
      <w:pPr>
        <w:pStyle w:val="ad"/>
      </w:pPr>
    </w:p>
    <w:p w:rsidR="00E67A52" w:rsidRPr="00840E2E" w:rsidRDefault="00E67A52" w:rsidP="00E67A52">
      <w:pPr>
        <w:ind w:left="1260" w:hanging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0E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r w:rsidRPr="00840E2E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40E2E">
        <w:rPr>
          <w:rFonts w:ascii="Times New Roman" w:hAnsi="Times New Roman" w:cs="Times New Roman"/>
          <w:b/>
          <w:sz w:val="24"/>
          <w:szCs w:val="24"/>
          <w:lang w:val="uk-UA"/>
        </w:rPr>
        <w:t>ЛУХАЛИ:</w:t>
      </w:r>
      <w:r w:rsidRPr="00840E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67A52" w:rsidRPr="00565660" w:rsidRDefault="00E67A52" w:rsidP="00E67A52">
      <w:pPr>
        <w:pStyle w:val="ad"/>
        <w:ind w:firstLine="685"/>
        <w:rPr>
          <w:b/>
        </w:rPr>
      </w:pPr>
      <w:r w:rsidRPr="00565660">
        <w:rPr>
          <w:b/>
        </w:rPr>
        <w:t xml:space="preserve">Про звернення депутатів </w:t>
      </w:r>
      <w:proofErr w:type="spellStart"/>
      <w:r w:rsidRPr="00565660">
        <w:rPr>
          <w:b/>
        </w:rPr>
        <w:t>Знам’янської</w:t>
      </w:r>
      <w:proofErr w:type="spellEnd"/>
      <w:r w:rsidRPr="00565660">
        <w:rPr>
          <w:b/>
        </w:rPr>
        <w:t xml:space="preserve"> міської ради восьмого скликання до Верховної Ради України та Кабінету Міністрів України  стосовно збереження виробничих підрозділів на території міста.</w:t>
      </w:r>
    </w:p>
    <w:p w:rsidR="00E67A52" w:rsidRDefault="00E67A52" w:rsidP="00E67A52">
      <w:pPr>
        <w:pStyle w:val="a5"/>
        <w:spacing w:after="0"/>
        <w:jc w:val="both"/>
        <w:rPr>
          <w:b/>
          <w:sz w:val="24"/>
          <w:szCs w:val="24"/>
        </w:rPr>
      </w:pPr>
      <w:r w:rsidRPr="00840E2E">
        <w:rPr>
          <w:b/>
          <w:sz w:val="24"/>
          <w:szCs w:val="24"/>
        </w:rPr>
        <w:t xml:space="preserve">ІНФОРМУВАЛА: </w:t>
      </w:r>
    </w:p>
    <w:p w:rsidR="00E67A52" w:rsidRPr="00840E2E" w:rsidRDefault="00E67A52" w:rsidP="00E67A52">
      <w:pPr>
        <w:pStyle w:val="a5"/>
        <w:spacing w:after="0"/>
        <w:jc w:val="both"/>
        <w:rPr>
          <w:b/>
          <w:sz w:val="24"/>
          <w:szCs w:val="24"/>
        </w:rPr>
      </w:pPr>
      <w:r w:rsidRPr="00840E2E">
        <w:rPr>
          <w:b/>
          <w:sz w:val="24"/>
          <w:szCs w:val="24"/>
        </w:rPr>
        <w:t xml:space="preserve">ЗЕЛЕНСЬКА Вікторія </w:t>
      </w:r>
      <w:r>
        <w:rPr>
          <w:b/>
          <w:sz w:val="24"/>
          <w:szCs w:val="24"/>
        </w:rPr>
        <w:t>–</w:t>
      </w:r>
      <w:r w:rsidRPr="00840E2E">
        <w:rPr>
          <w:b/>
          <w:sz w:val="24"/>
          <w:szCs w:val="24"/>
        </w:rPr>
        <w:t xml:space="preserve"> </w:t>
      </w:r>
      <w:r w:rsidRPr="00840E2E">
        <w:rPr>
          <w:sz w:val="24"/>
          <w:szCs w:val="24"/>
        </w:rPr>
        <w:t xml:space="preserve">секретар </w:t>
      </w:r>
      <w:proofErr w:type="spellStart"/>
      <w:r w:rsidRPr="00840E2E">
        <w:rPr>
          <w:sz w:val="24"/>
          <w:szCs w:val="24"/>
        </w:rPr>
        <w:t>Знам’янської</w:t>
      </w:r>
      <w:proofErr w:type="spellEnd"/>
      <w:r w:rsidRPr="00840E2E">
        <w:rPr>
          <w:sz w:val="24"/>
          <w:szCs w:val="24"/>
        </w:rPr>
        <w:t xml:space="preserve"> міської ради</w:t>
      </w:r>
    </w:p>
    <w:p w:rsidR="00E67A52" w:rsidRPr="00840E2E" w:rsidRDefault="00E67A52" w:rsidP="00E67A52">
      <w:pPr>
        <w:pStyle w:val="a5"/>
        <w:spacing w:after="0"/>
        <w:jc w:val="both"/>
        <w:rPr>
          <w:b/>
          <w:sz w:val="24"/>
          <w:szCs w:val="24"/>
        </w:rPr>
      </w:pPr>
      <w:r w:rsidRPr="00840E2E">
        <w:rPr>
          <w:b/>
          <w:sz w:val="24"/>
          <w:szCs w:val="24"/>
        </w:rPr>
        <w:t>Вирішили:</w:t>
      </w:r>
      <w:r w:rsidRPr="00840E2E">
        <w:rPr>
          <w:sz w:val="24"/>
          <w:szCs w:val="24"/>
        </w:rPr>
        <w:t xml:space="preserve"> Рішення №4</w:t>
      </w:r>
      <w:r>
        <w:rPr>
          <w:sz w:val="24"/>
          <w:szCs w:val="24"/>
        </w:rPr>
        <w:t>75</w:t>
      </w:r>
      <w:r w:rsidRPr="00840E2E">
        <w:rPr>
          <w:sz w:val="24"/>
          <w:szCs w:val="24"/>
        </w:rPr>
        <w:t xml:space="preserve"> прийнято в цілому за результатами голосування</w:t>
      </w:r>
      <w:r>
        <w:rPr>
          <w:sz w:val="24"/>
          <w:szCs w:val="24"/>
        </w:rPr>
        <w:t xml:space="preserve"> з доповненням, у тому числі у назві</w:t>
      </w:r>
      <w:r w:rsidRPr="00840E2E">
        <w:rPr>
          <w:sz w:val="24"/>
          <w:szCs w:val="24"/>
        </w:rPr>
        <w:t xml:space="preserve"> (додається).</w:t>
      </w:r>
    </w:p>
    <w:p w:rsidR="00E67A52" w:rsidRPr="00840E2E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840E2E">
        <w:rPr>
          <w:sz w:val="24"/>
          <w:szCs w:val="24"/>
        </w:rPr>
        <w:t>за – 2</w:t>
      </w:r>
      <w:r>
        <w:rPr>
          <w:sz w:val="24"/>
          <w:szCs w:val="24"/>
        </w:rPr>
        <w:t>0</w:t>
      </w:r>
    </w:p>
    <w:p w:rsidR="00E67A52" w:rsidRPr="00840E2E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840E2E">
        <w:rPr>
          <w:sz w:val="24"/>
          <w:szCs w:val="24"/>
        </w:rPr>
        <w:t xml:space="preserve">проти – 0 </w:t>
      </w:r>
    </w:p>
    <w:p w:rsidR="00E67A52" w:rsidRPr="00840E2E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840E2E">
        <w:rPr>
          <w:sz w:val="24"/>
          <w:szCs w:val="24"/>
        </w:rPr>
        <w:t>утримався – 0</w:t>
      </w:r>
    </w:p>
    <w:p w:rsidR="00E67A52" w:rsidRPr="00840E2E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840E2E">
        <w:rPr>
          <w:sz w:val="24"/>
          <w:szCs w:val="24"/>
        </w:rPr>
        <w:t xml:space="preserve">не голосували – </w:t>
      </w:r>
      <w:r>
        <w:rPr>
          <w:sz w:val="24"/>
          <w:szCs w:val="24"/>
        </w:rPr>
        <w:t>1</w:t>
      </w:r>
    </w:p>
    <w:p w:rsidR="00E67A52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840E2E">
        <w:rPr>
          <w:sz w:val="24"/>
          <w:szCs w:val="24"/>
        </w:rPr>
        <w:t xml:space="preserve">відсутні – </w:t>
      </w:r>
      <w:r>
        <w:rPr>
          <w:sz w:val="24"/>
          <w:szCs w:val="24"/>
        </w:rPr>
        <w:t>6</w:t>
      </w:r>
      <w:r w:rsidRPr="00840E2E">
        <w:rPr>
          <w:sz w:val="24"/>
          <w:szCs w:val="24"/>
        </w:rPr>
        <w:t xml:space="preserve"> (додаються).</w:t>
      </w:r>
    </w:p>
    <w:p w:rsidR="00E67A52" w:rsidRPr="00554B2E" w:rsidRDefault="00E67A52" w:rsidP="00E67A52">
      <w:pPr>
        <w:pStyle w:val="a5"/>
        <w:spacing w:after="0"/>
        <w:jc w:val="both"/>
        <w:rPr>
          <w:sz w:val="24"/>
          <w:szCs w:val="24"/>
        </w:rPr>
      </w:pPr>
    </w:p>
    <w:p w:rsidR="00E67A52" w:rsidRPr="006F7088" w:rsidRDefault="00E67A52" w:rsidP="00E67A52">
      <w:pPr>
        <w:pStyle w:val="ad"/>
        <w:rPr>
          <w:b/>
        </w:rPr>
      </w:pPr>
      <w:r w:rsidRPr="006F7088">
        <w:rPr>
          <w:b/>
        </w:rPr>
        <w:t xml:space="preserve">2. </w:t>
      </w:r>
      <w:r w:rsidRPr="006F7088">
        <w:rPr>
          <w:b/>
          <w:lang w:val="en-US"/>
        </w:rPr>
        <w:t>C</w:t>
      </w:r>
      <w:r w:rsidRPr="006F7088">
        <w:rPr>
          <w:b/>
        </w:rPr>
        <w:t xml:space="preserve">ЛУХАЛИ: </w:t>
      </w:r>
    </w:p>
    <w:p w:rsidR="00E67A52" w:rsidRPr="00565660" w:rsidRDefault="00E67A52" w:rsidP="00E67A52">
      <w:pPr>
        <w:pStyle w:val="ad"/>
        <w:ind w:firstLine="685"/>
        <w:rPr>
          <w:b/>
        </w:rPr>
      </w:pPr>
      <w:r w:rsidRPr="00565660">
        <w:rPr>
          <w:b/>
        </w:rPr>
        <w:t xml:space="preserve">Про реалізацію соціального </w:t>
      </w:r>
      <w:proofErr w:type="spellStart"/>
      <w:r w:rsidRPr="00565660">
        <w:rPr>
          <w:b/>
        </w:rPr>
        <w:t>проєкту</w:t>
      </w:r>
      <w:proofErr w:type="spellEnd"/>
      <w:r w:rsidRPr="00565660">
        <w:rPr>
          <w:b/>
        </w:rPr>
        <w:t xml:space="preserve"> «Активні парки-локації здорової України» у </w:t>
      </w:r>
      <w:proofErr w:type="spellStart"/>
      <w:r w:rsidRPr="00565660">
        <w:rPr>
          <w:b/>
        </w:rPr>
        <w:t>Знам’янській</w:t>
      </w:r>
      <w:proofErr w:type="spellEnd"/>
      <w:r w:rsidRPr="00565660">
        <w:rPr>
          <w:b/>
        </w:rPr>
        <w:t xml:space="preserve"> міській територіальній громаді.</w:t>
      </w:r>
    </w:p>
    <w:p w:rsidR="00E67A52" w:rsidRDefault="00E67A52" w:rsidP="00E67A52">
      <w:pPr>
        <w:pStyle w:val="ad"/>
        <w:rPr>
          <w:b/>
        </w:rPr>
      </w:pPr>
      <w:r w:rsidRPr="006F7088">
        <w:rPr>
          <w:b/>
        </w:rPr>
        <w:t>ІНФОРМУВАЛА:</w:t>
      </w:r>
    </w:p>
    <w:p w:rsidR="00E67A52" w:rsidRDefault="00E67A52" w:rsidP="00E67A52">
      <w:pPr>
        <w:pStyle w:val="ad"/>
      </w:pPr>
      <w:r>
        <w:rPr>
          <w:b/>
        </w:rPr>
        <w:t xml:space="preserve">ЛАДОЖИНСЬКА Руслана – </w:t>
      </w:r>
      <w:r w:rsidRPr="006F7088">
        <w:t>начальник</w:t>
      </w:r>
      <w:r>
        <w:t xml:space="preserve"> відділу молоді та спорту.</w:t>
      </w:r>
    </w:p>
    <w:p w:rsidR="00E67A52" w:rsidRPr="00137153" w:rsidRDefault="00E67A52" w:rsidP="00E67A52">
      <w:pPr>
        <w:pStyle w:val="ad"/>
      </w:pPr>
      <w:r w:rsidRPr="00137153">
        <w:lastRenderedPageBreak/>
        <w:t xml:space="preserve">Голосували: </w:t>
      </w:r>
    </w:p>
    <w:p w:rsidR="00E67A52" w:rsidRPr="00137153" w:rsidRDefault="00E67A52" w:rsidP="00E67A52">
      <w:pPr>
        <w:pStyle w:val="ad"/>
      </w:pPr>
      <w:r w:rsidRPr="00137153">
        <w:t>За прийняття порядку денного за основу.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1</w:t>
      </w:r>
      <w:r w:rsidRPr="00137153">
        <w:t xml:space="preserve">, «Проти» – 0, «Утримався» - 0,  «Не голосували» - </w:t>
      </w:r>
      <w:r>
        <w:t>0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Pr="00137153" w:rsidRDefault="00E67A52" w:rsidP="00E67A52">
      <w:pPr>
        <w:pStyle w:val="ad"/>
      </w:pPr>
      <w:r>
        <w:t>Рішення</w:t>
      </w:r>
      <w:r w:rsidRPr="00137153">
        <w:t xml:space="preserve"> затверджено за основу. 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</w:pPr>
      <w:r>
        <w:tab/>
        <w:t>Надійшла пропозиція Світлани Бойко у п.4 відповідальний за виконання – Управління МА та ЖКГ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0</w:t>
      </w:r>
      <w:r w:rsidRPr="00137153">
        <w:t xml:space="preserve"> «Проти» – 0, «Утримався» - 0,  «Не голосували» - </w:t>
      </w:r>
      <w:r>
        <w:t>1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Default="00E67A52" w:rsidP="00E67A52">
      <w:pPr>
        <w:pStyle w:val="ad"/>
      </w:pPr>
      <w:r>
        <w:t>Пропозиція приймається.</w:t>
      </w:r>
    </w:p>
    <w:p w:rsidR="00E67A52" w:rsidRDefault="00E67A52" w:rsidP="00E67A52">
      <w:pPr>
        <w:pStyle w:val="ad"/>
      </w:pPr>
      <w:r>
        <w:t xml:space="preserve">Надійшла пропозиція Світлани </w:t>
      </w:r>
      <w:proofErr w:type="spellStart"/>
      <w:r>
        <w:t>Бабаєвої</w:t>
      </w:r>
      <w:proofErr w:type="spellEnd"/>
      <w:r>
        <w:t xml:space="preserve"> п.5 доповнити словами «з дотриманням вимог доступності»</w:t>
      </w:r>
    </w:p>
    <w:p w:rsidR="00E67A52" w:rsidRPr="00137153" w:rsidRDefault="00E67A52" w:rsidP="00E67A52">
      <w:pPr>
        <w:pStyle w:val="ad"/>
      </w:pPr>
      <w:r w:rsidRPr="00137153">
        <w:t xml:space="preserve">Результати голосування: «За» – </w:t>
      </w:r>
      <w:r>
        <w:t>19</w:t>
      </w:r>
      <w:r w:rsidRPr="00137153">
        <w:t xml:space="preserve"> «Проти» – 0, «Утримався» - 0,  «Не голосували» - </w:t>
      </w:r>
      <w:r>
        <w:t>2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Default="00E67A52" w:rsidP="00E67A52">
      <w:pPr>
        <w:pStyle w:val="ad"/>
      </w:pPr>
      <w:r>
        <w:t>Пропозиція приймається.</w:t>
      </w:r>
    </w:p>
    <w:p w:rsidR="00E67A52" w:rsidRPr="006F7088" w:rsidRDefault="00E67A52" w:rsidP="00E67A52">
      <w:pPr>
        <w:pStyle w:val="ad"/>
      </w:pPr>
    </w:p>
    <w:p w:rsidR="00E67A52" w:rsidRDefault="00E67A52" w:rsidP="00E67A52">
      <w:pPr>
        <w:pStyle w:val="ad"/>
      </w:pPr>
      <w:r w:rsidRPr="00554B2E">
        <w:rPr>
          <w:b/>
        </w:rPr>
        <w:t>Вирішили:</w:t>
      </w:r>
      <w:r>
        <w:t xml:space="preserve"> Рішення №476 прийнято в цілому з доповненнями та змінами </w:t>
      </w:r>
      <w:r w:rsidRPr="0057529D">
        <w:t>за результатами голосування (додається).</w:t>
      </w:r>
    </w:p>
    <w:p w:rsidR="00E67A52" w:rsidRPr="0019260E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565660" w:rsidRDefault="00E67A52" w:rsidP="00E67A52">
      <w:pPr>
        <w:pStyle w:val="ad"/>
        <w:rPr>
          <w:b/>
        </w:rPr>
      </w:pPr>
      <w:r w:rsidRPr="00EF57F9">
        <w:rPr>
          <w:b/>
        </w:rPr>
        <w:t xml:space="preserve">3.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 w:rsidRPr="00565660">
        <w:rPr>
          <w:b/>
        </w:rPr>
        <w:t xml:space="preserve">Про внесення доповнень до Програми підтримки житлового фонду та благоустрою </w:t>
      </w:r>
      <w:proofErr w:type="spellStart"/>
      <w:r w:rsidRPr="00565660">
        <w:rPr>
          <w:b/>
        </w:rPr>
        <w:t>Знам’янської</w:t>
      </w:r>
      <w:proofErr w:type="spellEnd"/>
      <w:r w:rsidRPr="00565660">
        <w:rPr>
          <w:b/>
        </w:rPr>
        <w:t xml:space="preserve"> міської територіальної громади на 2021-2023 роки.</w:t>
      </w:r>
    </w:p>
    <w:p w:rsidR="00E67A52" w:rsidRPr="00EF57F9" w:rsidRDefault="00E67A52" w:rsidP="00E67A52">
      <w:pPr>
        <w:pStyle w:val="a5"/>
        <w:spacing w:after="0"/>
        <w:jc w:val="both"/>
        <w:rPr>
          <w:b/>
          <w:sz w:val="24"/>
          <w:szCs w:val="24"/>
        </w:rPr>
      </w:pPr>
      <w:r w:rsidRPr="00EF57F9">
        <w:rPr>
          <w:b/>
          <w:sz w:val="24"/>
          <w:szCs w:val="24"/>
        </w:rPr>
        <w:t>ІНФОРМУВАВ:</w:t>
      </w:r>
      <w:r>
        <w:rPr>
          <w:b/>
          <w:sz w:val="24"/>
          <w:szCs w:val="24"/>
        </w:rPr>
        <w:t xml:space="preserve"> </w:t>
      </w:r>
    </w:p>
    <w:p w:rsidR="00E67A52" w:rsidRPr="00EF57F9" w:rsidRDefault="00E67A52" w:rsidP="00E67A52">
      <w:pPr>
        <w:pStyle w:val="ad"/>
      </w:pPr>
      <w:r>
        <w:rPr>
          <w:b/>
        </w:rPr>
        <w:t>ГРЕБЕНЮК</w:t>
      </w:r>
      <w:r w:rsidRPr="00EF57F9">
        <w:rPr>
          <w:b/>
        </w:rPr>
        <w:t xml:space="preserve">  Олег –</w:t>
      </w:r>
      <w:r>
        <w:rPr>
          <w:b/>
        </w:rPr>
        <w:t xml:space="preserve"> </w:t>
      </w:r>
      <w:r w:rsidRPr="00EF57F9">
        <w:t>заступник міського голови з питань діяльності виконавчих органів</w:t>
      </w:r>
    </w:p>
    <w:p w:rsidR="00E67A52" w:rsidRPr="00EF57F9" w:rsidRDefault="00E67A52" w:rsidP="00E67A52">
      <w:pPr>
        <w:pStyle w:val="ad"/>
      </w:pPr>
      <w:r w:rsidRPr="00EF57F9">
        <w:rPr>
          <w:b/>
        </w:rPr>
        <w:t>Вирішили:</w:t>
      </w:r>
      <w:r w:rsidRPr="00EF57F9">
        <w:t xml:space="preserve"> Рішення №4</w:t>
      </w:r>
      <w:r>
        <w:t>77</w:t>
      </w:r>
      <w:r w:rsidRPr="00EF57F9">
        <w:t xml:space="preserve"> прийнято в цілому за результатами голосування (додається).</w:t>
      </w:r>
    </w:p>
    <w:p w:rsidR="00E67A52" w:rsidRPr="00EF57F9" w:rsidRDefault="00E67A52" w:rsidP="00E67A52">
      <w:pPr>
        <w:pStyle w:val="ad"/>
      </w:pPr>
      <w:r w:rsidRPr="00EF57F9">
        <w:t xml:space="preserve">за – </w:t>
      </w:r>
      <w:r>
        <w:t>21</w:t>
      </w:r>
    </w:p>
    <w:p w:rsidR="00E67A52" w:rsidRPr="00EF57F9" w:rsidRDefault="00E67A52" w:rsidP="00E67A52">
      <w:pPr>
        <w:pStyle w:val="ad"/>
      </w:pPr>
      <w:r w:rsidRPr="00EF57F9">
        <w:t xml:space="preserve">проти – 0 </w:t>
      </w:r>
    </w:p>
    <w:p w:rsidR="00E67A52" w:rsidRPr="00EF57F9" w:rsidRDefault="00E67A52" w:rsidP="00E67A52">
      <w:pPr>
        <w:pStyle w:val="ad"/>
      </w:pPr>
      <w:r w:rsidRPr="00EF57F9">
        <w:t xml:space="preserve">утримався – </w:t>
      </w:r>
      <w:r>
        <w:t>0</w:t>
      </w:r>
    </w:p>
    <w:p w:rsidR="00E67A52" w:rsidRPr="00EF57F9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67A52" w:rsidRPr="00EF57F9" w:rsidRDefault="00E67A52" w:rsidP="00E67A52">
      <w:pPr>
        <w:pStyle w:val="ad"/>
      </w:pPr>
    </w:p>
    <w:p w:rsidR="00E67A52" w:rsidRPr="00565660" w:rsidRDefault="00E67A52" w:rsidP="00E67A52">
      <w:pPr>
        <w:pStyle w:val="ad"/>
        <w:rPr>
          <w:b/>
        </w:rPr>
      </w:pPr>
      <w:r w:rsidRPr="00EF57F9">
        <w:rPr>
          <w:b/>
        </w:rPr>
        <w:t xml:space="preserve">4.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 w:rsidRPr="00565660">
        <w:rPr>
          <w:b/>
        </w:rPr>
        <w:t>Про внесення змін до рішення міської ради від 24 грудня 2020 року №41 «Про бюджет</w:t>
      </w:r>
      <w:r w:rsidRPr="00565660">
        <w:rPr>
          <w:b/>
          <w:sz w:val="22"/>
          <w:szCs w:val="22"/>
        </w:rPr>
        <w:t xml:space="preserve"> </w:t>
      </w:r>
      <w:proofErr w:type="spellStart"/>
      <w:r w:rsidRPr="00565660">
        <w:rPr>
          <w:b/>
        </w:rPr>
        <w:t>Знам’янської</w:t>
      </w:r>
      <w:proofErr w:type="spellEnd"/>
      <w:r w:rsidRPr="00565660">
        <w:rPr>
          <w:b/>
        </w:rPr>
        <w:t xml:space="preserve"> </w:t>
      </w:r>
      <w:proofErr w:type="gramStart"/>
      <w:r w:rsidRPr="00565660">
        <w:rPr>
          <w:b/>
        </w:rPr>
        <w:t>міської  територіальної</w:t>
      </w:r>
      <w:proofErr w:type="gramEnd"/>
      <w:r w:rsidRPr="00565660">
        <w:rPr>
          <w:b/>
        </w:rPr>
        <w:t xml:space="preserve"> громади на 2021 рік».</w:t>
      </w:r>
    </w:p>
    <w:p w:rsidR="00E67A52" w:rsidRPr="00EF57F9" w:rsidRDefault="00E67A52" w:rsidP="00E67A52">
      <w:pPr>
        <w:pStyle w:val="a5"/>
        <w:spacing w:after="0"/>
        <w:jc w:val="both"/>
        <w:rPr>
          <w:b/>
          <w:sz w:val="24"/>
          <w:szCs w:val="24"/>
        </w:rPr>
      </w:pPr>
      <w:r w:rsidRPr="00EF57F9">
        <w:rPr>
          <w:b/>
          <w:sz w:val="24"/>
          <w:szCs w:val="24"/>
        </w:rPr>
        <w:t>ІНФОРМУВАЛА:</w:t>
      </w:r>
    </w:p>
    <w:p w:rsidR="00E67A52" w:rsidRDefault="00E67A52" w:rsidP="00E67A5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ГЛУЩЕНКО Оксана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 начальника фінансового управління.</w:t>
      </w:r>
    </w:p>
    <w:p w:rsidR="00E67A52" w:rsidRPr="00137153" w:rsidRDefault="00E67A52" w:rsidP="00E67A52">
      <w:pPr>
        <w:pStyle w:val="ad"/>
      </w:pPr>
      <w:r w:rsidRPr="00137153">
        <w:t xml:space="preserve">Голосували: </w:t>
      </w:r>
    </w:p>
    <w:p w:rsidR="00E67A52" w:rsidRPr="00137153" w:rsidRDefault="00E67A52" w:rsidP="00E67A52">
      <w:pPr>
        <w:pStyle w:val="ad"/>
      </w:pPr>
      <w:r w:rsidRPr="00137153">
        <w:t xml:space="preserve">За прийняття </w:t>
      </w:r>
      <w:r>
        <w:t>рішення</w:t>
      </w:r>
      <w:r w:rsidRPr="00137153">
        <w:t xml:space="preserve"> за основу.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1</w:t>
      </w:r>
      <w:r w:rsidRPr="00137153">
        <w:t xml:space="preserve">, «Проти» – 0, «Утримався» - 0,  «Не голосували» - </w:t>
      </w:r>
      <w:r>
        <w:t>0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Default="00E67A52" w:rsidP="00E67A52">
      <w:pPr>
        <w:pStyle w:val="ad"/>
      </w:pPr>
      <w:r>
        <w:t>Рішення</w:t>
      </w:r>
      <w:r w:rsidRPr="00137153">
        <w:t xml:space="preserve"> затверджено за основу. 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</w:pPr>
      <w:r>
        <w:t xml:space="preserve">Надійшла пропозиція Тетяни Іваськів збільшити КПК 0212111 на 20 </w:t>
      </w:r>
      <w:proofErr w:type="spellStart"/>
      <w:r>
        <w:t>тис.грн</w:t>
      </w:r>
      <w:proofErr w:type="spellEnd"/>
      <w:r>
        <w:t>. загальний фонд за рахунок вільного залишку.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1</w:t>
      </w:r>
      <w:r w:rsidRPr="00137153">
        <w:t xml:space="preserve">, «Проти» – 0, «Утримався» - 0,  «Не голосували» - </w:t>
      </w:r>
      <w:r>
        <w:t>0</w:t>
      </w:r>
      <w:r w:rsidRPr="00137153">
        <w:t xml:space="preserve">, </w:t>
      </w:r>
    </w:p>
    <w:p w:rsidR="00E67A52" w:rsidRPr="00137153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Default="00E67A52" w:rsidP="00E67A52">
      <w:pPr>
        <w:pStyle w:val="ad"/>
      </w:pPr>
      <w:r>
        <w:lastRenderedPageBreak/>
        <w:t xml:space="preserve">Надійшла пропозиція Світлани Бойко зменшити КПК 0615031 загальний фонд у сумі 25 </w:t>
      </w:r>
      <w:proofErr w:type="spellStart"/>
      <w:r>
        <w:t>тис.грн</w:t>
      </w:r>
      <w:proofErr w:type="spellEnd"/>
      <w:r>
        <w:t xml:space="preserve">., збільшити КПК 1216030 загальний фонд – 25 </w:t>
      </w:r>
      <w:proofErr w:type="spellStart"/>
      <w:r>
        <w:t>тис.грн</w:t>
      </w:r>
      <w:proofErr w:type="spellEnd"/>
      <w:r>
        <w:t>..</w:t>
      </w:r>
    </w:p>
    <w:p w:rsidR="00E67A52" w:rsidRPr="00137153" w:rsidRDefault="00E67A52" w:rsidP="00E67A52">
      <w:pPr>
        <w:pStyle w:val="ad"/>
      </w:pPr>
      <w:r w:rsidRPr="00137153">
        <w:t>Результати голосування: «За» – 2</w:t>
      </w:r>
      <w:r>
        <w:t>1</w:t>
      </w:r>
      <w:r w:rsidRPr="00137153">
        <w:t xml:space="preserve">, «Проти» – 0, «Утримався» - 0,  «Не голосували» - </w:t>
      </w:r>
      <w:r>
        <w:t>0</w:t>
      </w:r>
      <w:r w:rsidRPr="00137153">
        <w:t xml:space="preserve">, </w:t>
      </w:r>
    </w:p>
    <w:p w:rsidR="00E67A52" w:rsidRPr="00EF57F9" w:rsidRDefault="00E67A52" w:rsidP="00E67A52">
      <w:pPr>
        <w:pStyle w:val="ad"/>
      </w:pPr>
      <w:r w:rsidRPr="00137153">
        <w:t xml:space="preserve">«Відсутні» - </w:t>
      </w:r>
      <w:r>
        <w:t>6</w:t>
      </w:r>
      <w:r w:rsidRPr="00137153">
        <w:t xml:space="preserve"> (додаються).</w:t>
      </w:r>
    </w:p>
    <w:p w:rsidR="00E67A52" w:rsidRPr="00EF57F9" w:rsidRDefault="00E67A52" w:rsidP="00E67A5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F57F9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№4</w:t>
      </w:r>
      <w:r>
        <w:rPr>
          <w:rFonts w:ascii="Times New Roman" w:hAnsi="Times New Roman" w:cs="Times New Roman"/>
          <w:sz w:val="24"/>
          <w:szCs w:val="24"/>
          <w:lang w:val="uk-UA"/>
        </w:rPr>
        <w:t>78</w:t>
      </w:r>
      <w:r w:rsidRPr="00EF57F9">
        <w:rPr>
          <w:rFonts w:ascii="Times New Roman" w:hAnsi="Times New Roman" w:cs="Times New Roman"/>
          <w:sz w:val="24"/>
          <w:szCs w:val="24"/>
          <w:lang w:val="uk-UA"/>
        </w:rPr>
        <w:t xml:space="preserve"> прийнято в цілому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зі змінами та доповненнями та з врахуванням інформаційних довідок №№1,2,3</w:t>
      </w:r>
      <w:r w:rsidRPr="00EF57F9">
        <w:rPr>
          <w:rFonts w:ascii="Times New Roman" w:hAnsi="Times New Roman" w:cs="Times New Roman"/>
          <w:sz w:val="24"/>
          <w:szCs w:val="24"/>
          <w:lang w:val="uk-UA"/>
        </w:rPr>
        <w:t xml:space="preserve"> за результатами голосування (додається).</w:t>
      </w:r>
    </w:p>
    <w:p w:rsidR="00E67A52" w:rsidRPr="00EF57F9" w:rsidRDefault="00E67A52" w:rsidP="00E67A52">
      <w:pPr>
        <w:pStyle w:val="a5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за – 20</w:t>
      </w:r>
    </w:p>
    <w:p w:rsidR="00E67A52" w:rsidRPr="00EF57F9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EF57F9">
        <w:rPr>
          <w:sz w:val="24"/>
          <w:szCs w:val="24"/>
        </w:rPr>
        <w:t xml:space="preserve">проти – 0 </w:t>
      </w:r>
    </w:p>
    <w:p w:rsidR="00E67A52" w:rsidRPr="00EF57F9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EF57F9">
        <w:rPr>
          <w:sz w:val="24"/>
          <w:szCs w:val="24"/>
        </w:rPr>
        <w:t>утримався – 0</w:t>
      </w:r>
    </w:p>
    <w:p w:rsidR="00E67A52" w:rsidRPr="00EF57F9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EF57F9">
        <w:rPr>
          <w:sz w:val="24"/>
          <w:szCs w:val="24"/>
        </w:rPr>
        <w:t>не голосували – 1</w:t>
      </w:r>
    </w:p>
    <w:p w:rsidR="00E67A52" w:rsidRPr="00EF57F9" w:rsidRDefault="00E67A52" w:rsidP="00E67A52">
      <w:pPr>
        <w:pStyle w:val="a5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відсутні – 6</w:t>
      </w:r>
      <w:r w:rsidRPr="00EF57F9">
        <w:rPr>
          <w:sz w:val="24"/>
          <w:szCs w:val="24"/>
        </w:rPr>
        <w:t xml:space="preserve"> (додаються).</w:t>
      </w:r>
    </w:p>
    <w:p w:rsidR="00E67A52" w:rsidRPr="00EF57F9" w:rsidRDefault="00E67A52" w:rsidP="00E67A5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7A52" w:rsidRPr="008B377D" w:rsidRDefault="00E67A52" w:rsidP="00E67A52">
      <w:pPr>
        <w:pStyle w:val="ad"/>
        <w:rPr>
          <w:b/>
        </w:rPr>
      </w:pPr>
      <w:r w:rsidRPr="008B377D">
        <w:rPr>
          <w:b/>
        </w:rPr>
        <w:t xml:space="preserve">5. </w:t>
      </w:r>
      <w:r w:rsidRPr="008B377D">
        <w:rPr>
          <w:b/>
          <w:lang w:val="en-US"/>
        </w:rPr>
        <w:t>C</w:t>
      </w:r>
      <w:r w:rsidRPr="008B377D">
        <w:rPr>
          <w:b/>
        </w:rPr>
        <w:t xml:space="preserve">ЛУХАЛИ: </w:t>
      </w:r>
    </w:p>
    <w:p w:rsidR="00E67A52" w:rsidRPr="00565660" w:rsidRDefault="00E67A52" w:rsidP="00E67A52">
      <w:pPr>
        <w:pStyle w:val="ad"/>
        <w:rPr>
          <w:b/>
        </w:rPr>
      </w:pPr>
      <w:r w:rsidRPr="00565660">
        <w:rPr>
          <w:b/>
        </w:rPr>
        <w:t xml:space="preserve">Про надання фінансовому управлінню  </w:t>
      </w:r>
      <w:proofErr w:type="spellStart"/>
      <w:r w:rsidRPr="00565660">
        <w:rPr>
          <w:b/>
        </w:rPr>
        <w:t>Знам’янського</w:t>
      </w:r>
      <w:proofErr w:type="spellEnd"/>
      <w:r w:rsidRPr="00565660">
        <w:rPr>
          <w:b/>
        </w:rPr>
        <w:t xml:space="preserve"> міськвиконкому в оренду частини адміністративної будівлі по </w:t>
      </w:r>
      <w:proofErr w:type="spellStart"/>
      <w:r w:rsidRPr="00565660">
        <w:rPr>
          <w:b/>
        </w:rPr>
        <w:t>вул.Михайла</w:t>
      </w:r>
      <w:proofErr w:type="spellEnd"/>
      <w:r w:rsidRPr="00565660">
        <w:rPr>
          <w:b/>
        </w:rPr>
        <w:t xml:space="preserve"> Грушевського,17.</w:t>
      </w:r>
    </w:p>
    <w:p w:rsidR="00E67A52" w:rsidRPr="008B377D" w:rsidRDefault="00E67A52" w:rsidP="00E67A52">
      <w:pPr>
        <w:pStyle w:val="ad"/>
        <w:rPr>
          <w:b/>
        </w:rPr>
      </w:pPr>
      <w:r w:rsidRPr="008B377D">
        <w:rPr>
          <w:b/>
        </w:rPr>
        <w:t>ІНФОРМУВАЛА:</w:t>
      </w:r>
    </w:p>
    <w:p w:rsidR="00E67A52" w:rsidRPr="008B377D" w:rsidRDefault="00E67A52" w:rsidP="00E67A52">
      <w:pPr>
        <w:pStyle w:val="ad"/>
      </w:pPr>
      <w:r w:rsidRPr="008B377D">
        <w:rPr>
          <w:b/>
        </w:rPr>
        <w:t>ГОЛІКОВА Оксана</w:t>
      </w:r>
      <w:r w:rsidRPr="00EF57F9">
        <w:t xml:space="preserve">  – </w:t>
      </w:r>
      <w:r>
        <w:t>головний спеціаліст</w:t>
      </w:r>
      <w:r w:rsidRPr="00EF57F9">
        <w:t xml:space="preserve"> відділу економічного розвиту, підприємництва, промисловості та торгівлі.</w:t>
      </w:r>
    </w:p>
    <w:p w:rsidR="00E67A52" w:rsidRPr="00EF57F9" w:rsidRDefault="00E67A52" w:rsidP="00E67A52">
      <w:pPr>
        <w:pStyle w:val="ad"/>
      </w:pPr>
      <w:r w:rsidRPr="00D87BE4">
        <w:rPr>
          <w:b/>
        </w:rPr>
        <w:t>Вирішили:</w:t>
      </w:r>
      <w:r>
        <w:t xml:space="preserve"> Рішення №479</w:t>
      </w:r>
      <w:r w:rsidRPr="00EF57F9">
        <w:t xml:space="preserve"> прийнято в цілому за результатами голосування (додається).</w:t>
      </w:r>
    </w:p>
    <w:p w:rsidR="00E67A52" w:rsidRPr="00EF57F9" w:rsidRDefault="00E67A52" w:rsidP="00E67A52">
      <w:pPr>
        <w:pStyle w:val="ad"/>
      </w:pPr>
      <w:r w:rsidRPr="00EF57F9">
        <w:t>за – 2</w:t>
      </w:r>
      <w:r>
        <w:t>0</w:t>
      </w:r>
    </w:p>
    <w:p w:rsidR="00E67A52" w:rsidRPr="00EF57F9" w:rsidRDefault="00E67A52" w:rsidP="00E67A52">
      <w:pPr>
        <w:pStyle w:val="ad"/>
      </w:pPr>
      <w:r w:rsidRPr="00EF57F9">
        <w:t xml:space="preserve">проти – 0 </w:t>
      </w:r>
    </w:p>
    <w:p w:rsidR="00E67A52" w:rsidRPr="00EF57F9" w:rsidRDefault="00E67A52" w:rsidP="00E67A52">
      <w:pPr>
        <w:pStyle w:val="ad"/>
      </w:pPr>
      <w:r w:rsidRPr="00EF57F9">
        <w:t>утримався – 0</w:t>
      </w:r>
    </w:p>
    <w:p w:rsidR="00E67A52" w:rsidRPr="00EF57F9" w:rsidRDefault="00E67A52" w:rsidP="00E67A52">
      <w:pPr>
        <w:pStyle w:val="ad"/>
      </w:pPr>
      <w:r w:rsidRPr="00EF57F9">
        <w:t xml:space="preserve">не голосували – </w:t>
      </w:r>
      <w:r>
        <w:t>1</w:t>
      </w:r>
    </w:p>
    <w:p w:rsidR="00E67A52" w:rsidRDefault="00E67A52" w:rsidP="00E67A52">
      <w:pPr>
        <w:pStyle w:val="ad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67A52" w:rsidRPr="00565660" w:rsidRDefault="00E67A52" w:rsidP="00E67A52">
      <w:pPr>
        <w:pStyle w:val="ad"/>
      </w:pPr>
    </w:p>
    <w:p w:rsidR="00E67A52" w:rsidRDefault="00E67A52" w:rsidP="00E67A52">
      <w:pPr>
        <w:pStyle w:val="ad"/>
        <w:rPr>
          <w:b/>
        </w:rPr>
      </w:pPr>
      <w:r w:rsidRPr="00565660">
        <w:rPr>
          <w:b/>
        </w:rPr>
        <w:t xml:space="preserve">6. </w:t>
      </w:r>
      <w:r w:rsidRPr="00565660">
        <w:rPr>
          <w:b/>
          <w:lang w:val="en-US"/>
        </w:rPr>
        <w:t>C</w:t>
      </w:r>
      <w:r w:rsidRPr="00565660">
        <w:rPr>
          <w:b/>
        </w:rPr>
        <w:t xml:space="preserve">ЛУХАЛИ: </w:t>
      </w:r>
    </w:p>
    <w:p w:rsidR="00E67A52" w:rsidRPr="00554B2E" w:rsidRDefault="00E67A52" w:rsidP="00E67A52">
      <w:pPr>
        <w:pStyle w:val="ad"/>
        <w:rPr>
          <w:b/>
        </w:rPr>
      </w:pPr>
      <w:r w:rsidRPr="00565660">
        <w:rPr>
          <w:b/>
        </w:rPr>
        <w:t>Про включення потенційного об’єкту оренди до Переліку першого типу</w:t>
      </w:r>
    </w:p>
    <w:p w:rsidR="00E67A52" w:rsidRPr="00565660" w:rsidRDefault="00E67A52" w:rsidP="00E67A52">
      <w:pPr>
        <w:pStyle w:val="ad"/>
        <w:rPr>
          <w:b/>
        </w:rPr>
      </w:pPr>
      <w:r w:rsidRPr="00565660">
        <w:rPr>
          <w:b/>
        </w:rPr>
        <w:t>ІНФОРМУВАЛА:</w:t>
      </w:r>
    </w:p>
    <w:p w:rsidR="00E67A52" w:rsidRPr="00EF57F9" w:rsidRDefault="00E67A52" w:rsidP="00E67A52">
      <w:pPr>
        <w:pStyle w:val="ad"/>
      </w:pPr>
      <w:r w:rsidRPr="00565660">
        <w:rPr>
          <w:b/>
        </w:rPr>
        <w:t>ГОЛІКОВА Оксана</w:t>
      </w:r>
      <w:r w:rsidRPr="00EF57F9">
        <w:t xml:space="preserve">  – </w:t>
      </w:r>
      <w:r>
        <w:t>головний спеціаліст</w:t>
      </w:r>
      <w:r w:rsidRPr="00EF57F9">
        <w:t xml:space="preserve"> відділу економічного розвиту, підприємництва, промисловості та торгівлі.</w:t>
      </w:r>
    </w:p>
    <w:p w:rsidR="00E67A52" w:rsidRPr="00EF57F9" w:rsidRDefault="00E67A52" w:rsidP="00E67A52">
      <w:pPr>
        <w:pStyle w:val="ad"/>
      </w:pPr>
      <w:r w:rsidRPr="00D87BE4">
        <w:rPr>
          <w:b/>
        </w:rPr>
        <w:t>Вирішили:</w:t>
      </w:r>
      <w:r w:rsidRPr="00EF57F9">
        <w:t xml:space="preserve"> Рішення №4</w:t>
      </w:r>
      <w:r>
        <w:t>80</w:t>
      </w:r>
      <w:r w:rsidRPr="00EF57F9">
        <w:t xml:space="preserve"> прийнято в цілому за результатами голосування (додається).</w:t>
      </w:r>
    </w:p>
    <w:p w:rsidR="00E67A52" w:rsidRPr="00EF57F9" w:rsidRDefault="00E67A52" w:rsidP="00E67A52">
      <w:pPr>
        <w:pStyle w:val="ad"/>
      </w:pPr>
      <w:r w:rsidRPr="00EF57F9">
        <w:t>за – 2</w:t>
      </w:r>
      <w:r>
        <w:t>1</w:t>
      </w:r>
    </w:p>
    <w:p w:rsidR="00E67A52" w:rsidRPr="00EF57F9" w:rsidRDefault="00E67A52" w:rsidP="00E67A52">
      <w:pPr>
        <w:pStyle w:val="ad"/>
      </w:pPr>
      <w:r w:rsidRPr="00EF57F9">
        <w:t xml:space="preserve">проти – 0 </w:t>
      </w:r>
    </w:p>
    <w:p w:rsidR="00E67A52" w:rsidRPr="00EF57F9" w:rsidRDefault="00E67A52" w:rsidP="00E67A52">
      <w:pPr>
        <w:pStyle w:val="ad"/>
      </w:pPr>
      <w:r w:rsidRPr="00EF57F9">
        <w:t>утримався – 0</w:t>
      </w:r>
    </w:p>
    <w:p w:rsidR="00E67A52" w:rsidRPr="00EF57F9" w:rsidRDefault="00E67A52" w:rsidP="00E67A52">
      <w:pPr>
        <w:pStyle w:val="ad"/>
      </w:pPr>
      <w:r w:rsidRPr="00EF57F9">
        <w:t>не голосували – 0</w:t>
      </w:r>
    </w:p>
    <w:p w:rsidR="00E67A52" w:rsidRDefault="00E67A52" w:rsidP="00E67A52">
      <w:pPr>
        <w:pStyle w:val="ad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67A52" w:rsidRPr="00EF57F9" w:rsidRDefault="00E67A52" w:rsidP="00E67A52">
      <w:pPr>
        <w:pStyle w:val="ad"/>
      </w:pPr>
    </w:p>
    <w:p w:rsidR="00E67A52" w:rsidRPr="00565660" w:rsidRDefault="00E67A52" w:rsidP="00E67A52">
      <w:pPr>
        <w:pStyle w:val="ad"/>
        <w:rPr>
          <w:b/>
        </w:rPr>
      </w:pPr>
      <w:r w:rsidRPr="00565660">
        <w:rPr>
          <w:b/>
        </w:rPr>
        <w:t xml:space="preserve">7. </w:t>
      </w:r>
      <w:r w:rsidRPr="00565660">
        <w:rPr>
          <w:b/>
          <w:lang w:val="en-US"/>
        </w:rPr>
        <w:t>C</w:t>
      </w:r>
      <w:r w:rsidRPr="00565660">
        <w:rPr>
          <w:b/>
        </w:rPr>
        <w:t xml:space="preserve">ЛУХАЛИ: </w:t>
      </w:r>
    </w:p>
    <w:p w:rsidR="00E67A52" w:rsidRPr="00565660" w:rsidRDefault="00E67A52" w:rsidP="00E67A52">
      <w:pPr>
        <w:pStyle w:val="ad"/>
        <w:rPr>
          <w:b/>
        </w:rPr>
      </w:pPr>
      <w:r w:rsidRPr="00565660">
        <w:rPr>
          <w:b/>
        </w:rPr>
        <w:t xml:space="preserve">Про внесення змін до Положення про Громадський бюджет </w:t>
      </w:r>
      <w:proofErr w:type="spellStart"/>
      <w:r w:rsidRPr="00565660">
        <w:rPr>
          <w:b/>
        </w:rPr>
        <w:t>Знам’янської</w:t>
      </w:r>
      <w:proofErr w:type="spellEnd"/>
      <w:r w:rsidRPr="00565660">
        <w:rPr>
          <w:b/>
        </w:rPr>
        <w:t xml:space="preserve"> міської територіальної громади.</w:t>
      </w:r>
    </w:p>
    <w:p w:rsidR="00E67A52" w:rsidRPr="00565660" w:rsidRDefault="00E67A52" w:rsidP="00E67A52">
      <w:pPr>
        <w:pStyle w:val="ad"/>
        <w:rPr>
          <w:b/>
        </w:rPr>
      </w:pPr>
      <w:r w:rsidRPr="00565660">
        <w:rPr>
          <w:b/>
        </w:rPr>
        <w:t>ІНФОРМУВА</w:t>
      </w:r>
      <w:r>
        <w:rPr>
          <w:b/>
        </w:rPr>
        <w:t>В</w:t>
      </w:r>
      <w:r w:rsidRPr="00565660">
        <w:rPr>
          <w:b/>
        </w:rPr>
        <w:t>:</w:t>
      </w:r>
    </w:p>
    <w:p w:rsidR="00E67A52" w:rsidRPr="00EF57F9" w:rsidRDefault="00E67A52" w:rsidP="00E67A52">
      <w:pPr>
        <w:pStyle w:val="ad"/>
      </w:pPr>
      <w:r w:rsidRPr="00565660">
        <w:rPr>
          <w:b/>
        </w:rPr>
        <w:t>УЧАНЄВ Ігор</w:t>
      </w:r>
      <w:r w:rsidRPr="00EF57F9">
        <w:t xml:space="preserve">  – начальник відділу</w:t>
      </w:r>
      <w:r>
        <w:t xml:space="preserve"> </w:t>
      </w:r>
      <w:r w:rsidRPr="00565660">
        <w:t>інфраструктури та інвестиційного розвитку</w:t>
      </w:r>
      <w:r>
        <w:t>.</w:t>
      </w:r>
    </w:p>
    <w:p w:rsidR="00E67A52" w:rsidRPr="00EF57F9" w:rsidRDefault="00E67A52" w:rsidP="00E67A52">
      <w:pPr>
        <w:pStyle w:val="ad"/>
      </w:pPr>
      <w:r w:rsidRPr="00D87BE4">
        <w:rPr>
          <w:b/>
        </w:rPr>
        <w:t>Вирішили:</w:t>
      </w:r>
      <w:r w:rsidRPr="00EF57F9">
        <w:t xml:space="preserve"> Рішення №48</w:t>
      </w:r>
      <w:r>
        <w:t>1</w:t>
      </w:r>
      <w:r w:rsidRPr="00EF57F9">
        <w:t xml:space="preserve"> прийнято в цілому за результатами голосування (додається).</w:t>
      </w:r>
    </w:p>
    <w:p w:rsidR="00E67A52" w:rsidRPr="00EF57F9" w:rsidRDefault="00E67A52" w:rsidP="00E67A52">
      <w:pPr>
        <w:pStyle w:val="ad"/>
      </w:pPr>
      <w:r w:rsidRPr="00EF57F9">
        <w:t>за – 2</w:t>
      </w:r>
      <w:r>
        <w:t>0</w:t>
      </w:r>
    </w:p>
    <w:p w:rsidR="00E67A52" w:rsidRPr="00EF57F9" w:rsidRDefault="00E67A52" w:rsidP="00E67A52">
      <w:pPr>
        <w:pStyle w:val="ad"/>
      </w:pPr>
      <w:r w:rsidRPr="00EF57F9">
        <w:t xml:space="preserve">проти – 0 </w:t>
      </w:r>
    </w:p>
    <w:p w:rsidR="00E67A52" w:rsidRPr="00EF57F9" w:rsidRDefault="00E67A52" w:rsidP="00E67A52">
      <w:pPr>
        <w:pStyle w:val="ad"/>
      </w:pPr>
      <w:r w:rsidRPr="00EF57F9">
        <w:t>утримався – 0</w:t>
      </w:r>
    </w:p>
    <w:p w:rsidR="00E67A52" w:rsidRPr="00EF57F9" w:rsidRDefault="00E67A52" w:rsidP="00E67A52">
      <w:pPr>
        <w:pStyle w:val="ad"/>
      </w:pPr>
      <w:r w:rsidRPr="00EF57F9">
        <w:t>не голосували – 1</w:t>
      </w:r>
    </w:p>
    <w:p w:rsidR="00E67A52" w:rsidRPr="00EF57F9" w:rsidRDefault="00E67A52" w:rsidP="00E67A52">
      <w:pPr>
        <w:pStyle w:val="ad"/>
      </w:pPr>
      <w:r w:rsidRPr="00EF57F9">
        <w:t>ві</w:t>
      </w:r>
      <w:r>
        <w:t>дсутні – 6</w:t>
      </w:r>
      <w:r w:rsidRPr="00EF57F9">
        <w:t xml:space="preserve"> (додаються).</w:t>
      </w:r>
    </w:p>
    <w:p w:rsidR="00E67A52" w:rsidRDefault="00E67A52" w:rsidP="00E67A52">
      <w:pPr>
        <w:pStyle w:val="ad"/>
      </w:pPr>
    </w:p>
    <w:p w:rsidR="00E67A52" w:rsidRPr="00EF57F9" w:rsidRDefault="00E67A52" w:rsidP="00E67A52">
      <w:pPr>
        <w:pStyle w:val="ad"/>
      </w:pPr>
    </w:p>
    <w:p w:rsidR="00E67A52" w:rsidRPr="00790C9A" w:rsidRDefault="00E67A52" w:rsidP="00E67A52">
      <w:pPr>
        <w:pStyle w:val="ad"/>
        <w:rPr>
          <w:b/>
        </w:rPr>
      </w:pPr>
      <w:r w:rsidRPr="00790C9A">
        <w:rPr>
          <w:b/>
        </w:rPr>
        <w:lastRenderedPageBreak/>
        <w:t xml:space="preserve">8. </w:t>
      </w:r>
      <w:r w:rsidRPr="00790C9A">
        <w:rPr>
          <w:b/>
          <w:lang w:val="en-US"/>
        </w:rPr>
        <w:t>C</w:t>
      </w:r>
      <w:r w:rsidRPr="00790C9A">
        <w:rPr>
          <w:b/>
        </w:rPr>
        <w:t xml:space="preserve">ЛУХАЛИ: </w:t>
      </w:r>
    </w:p>
    <w:p w:rsidR="00E67A52" w:rsidRPr="00790C9A" w:rsidRDefault="00E67A52" w:rsidP="00E67A52">
      <w:pPr>
        <w:pStyle w:val="ad"/>
        <w:rPr>
          <w:b/>
        </w:rPr>
      </w:pPr>
      <w:r w:rsidRPr="00790C9A">
        <w:rPr>
          <w:b/>
        </w:rPr>
        <w:t xml:space="preserve">Про затвердження програми підтримки локальних ініціатив у </w:t>
      </w:r>
      <w:proofErr w:type="spellStart"/>
      <w:r w:rsidRPr="00790C9A">
        <w:rPr>
          <w:b/>
        </w:rPr>
        <w:t>Знам’янській</w:t>
      </w:r>
      <w:proofErr w:type="spellEnd"/>
      <w:r w:rsidRPr="00790C9A">
        <w:rPr>
          <w:b/>
        </w:rPr>
        <w:t xml:space="preserve"> міській територіальній громаді на 2021 рік.</w:t>
      </w:r>
    </w:p>
    <w:p w:rsidR="00E67A52" w:rsidRPr="00790C9A" w:rsidRDefault="00E67A52" w:rsidP="00E67A52">
      <w:pPr>
        <w:pStyle w:val="ad"/>
        <w:rPr>
          <w:b/>
        </w:rPr>
      </w:pPr>
      <w:r w:rsidRPr="00790C9A">
        <w:rPr>
          <w:b/>
        </w:rPr>
        <w:t>ІНФОРМУВАЛА:</w:t>
      </w:r>
    </w:p>
    <w:p w:rsidR="00E67A52" w:rsidRDefault="00E67A52" w:rsidP="00E67A52">
      <w:pPr>
        <w:pStyle w:val="ad"/>
      </w:pPr>
      <w:r w:rsidRPr="00790C9A">
        <w:rPr>
          <w:b/>
        </w:rPr>
        <w:t>ПЕРЕСАДЧЕНКО Ліана</w:t>
      </w:r>
      <w:r w:rsidRPr="00EF57F9">
        <w:t xml:space="preserve">  –</w:t>
      </w:r>
      <w:r>
        <w:t xml:space="preserve"> заступник міського голови з питань діяльності виконавчих органів</w:t>
      </w:r>
    </w:p>
    <w:p w:rsidR="00E67A52" w:rsidRPr="00EF57F9" w:rsidRDefault="00E67A52" w:rsidP="00E67A52">
      <w:pPr>
        <w:pStyle w:val="ad"/>
      </w:pPr>
      <w:r w:rsidRPr="00790C9A">
        <w:rPr>
          <w:b/>
        </w:rPr>
        <w:t>Вирішили:</w:t>
      </w:r>
      <w:r w:rsidRPr="00EF57F9">
        <w:t xml:space="preserve"> Рішення №4</w:t>
      </w:r>
      <w:r>
        <w:t>82</w:t>
      </w:r>
      <w:r w:rsidRPr="00EF57F9">
        <w:t xml:space="preserve"> прийнято в цілому за результатами голосування </w:t>
      </w:r>
      <w:r>
        <w:t xml:space="preserve">з доповненнями Світлани </w:t>
      </w:r>
      <w:proofErr w:type="spellStart"/>
      <w:r>
        <w:t>Бабаєвої</w:t>
      </w:r>
      <w:proofErr w:type="spellEnd"/>
      <w:r>
        <w:t xml:space="preserve"> </w:t>
      </w:r>
      <w:r w:rsidRPr="00EF57F9">
        <w:t>(додається).</w:t>
      </w:r>
    </w:p>
    <w:p w:rsidR="00E67A52" w:rsidRPr="00EF57F9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EF57F9">
        <w:rPr>
          <w:sz w:val="24"/>
          <w:szCs w:val="24"/>
        </w:rPr>
        <w:t xml:space="preserve">за – </w:t>
      </w:r>
      <w:r>
        <w:rPr>
          <w:sz w:val="24"/>
          <w:szCs w:val="24"/>
        </w:rPr>
        <w:t>19</w:t>
      </w:r>
    </w:p>
    <w:p w:rsidR="00E67A52" w:rsidRPr="00EF57F9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EF57F9">
        <w:rPr>
          <w:sz w:val="24"/>
          <w:szCs w:val="24"/>
        </w:rPr>
        <w:t xml:space="preserve">проти – 0 </w:t>
      </w:r>
    </w:p>
    <w:p w:rsidR="00E67A52" w:rsidRPr="00EF57F9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EF57F9">
        <w:rPr>
          <w:sz w:val="24"/>
          <w:szCs w:val="24"/>
        </w:rPr>
        <w:t>утримався – 0</w:t>
      </w:r>
    </w:p>
    <w:p w:rsidR="00E67A52" w:rsidRPr="00EF57F9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EF57F9">
        <w:rPr>
          <w:sz w:val="24"/>
          <w:szCs w:val="24"/>
        </w:rPr>
        <w:t xml:space="preserve">не голосували – </w:t>
      </w:r>
      <w:r>
        <w:rPr>
          <w:sz w:val="24"/>
          <w:szCs w:val="24"/>
        </w:rPr>
        <w:t>2</w:t>
      </w:r>
    </w:p>
    <w:p w:rsidR="00E67A52" w:rsidRDefault="00E67A52" w:rsidP="00E67A52">
      <w:pPr>
        <w:pStyle w:val="a5"/>
        <w:spacing w:after="0"/>
        <w:jc w:val="both"/>
        <w:rPr>
          <w:sz w:val="24"/>
          <w:szCs w:val="24"/>
        </w:rPr>
      </w:pPr>
      <w:r w:rsidRPr="00EF57F9">
        <w:rPr>
          <w:sz w:val="24"/>
          <w:szCs w:val="24"/>
        </w:rPr>
        <w:t xml:space="preserve">відсутні – </w:t>
      </w:r>
      <w:r>
        <w:rPr>
          <w:sz w:val="24"/>
          <w:szCs w:val="24"/>
        </w:rPr>
        <w:t>6</w:t>
      </w:r>
      <w:r w:rsidRPr="00EF57F9">
        <w:rPr>
          <w:sz w:val="24"/>
          <w:szCs w:val="24"/>
        </w:rPr>
        <w:t xml:space="preserve"> (додаються).</w:t>
      </w:r>
    </w:p>
    <w:p w:rsidR="00E67A52" w:rsidRPr="00554B2E" w:rsidRDefault="00E67A52" w:rsidP="00E67A52">
      <w:pPr>
        <w:pStyle w:val="a5"/>
        <w:spacing w:after="0"/>
        <w:jc w:val="both"/>
        <w:rPr>
          <w:sz w:val="24"/>
          <w:szCs w:val="24"/>
        </w:rPr>
      </w:pPr>
    </w:p>
    <w:p w:rsidR="00E67A52" w:rsidRPr="00790C9A" w:rsidRDefault="00E67A52" w:rsidP="00E67A52">
      <w:pPr>
        <w:pStyle w:val="ad"/>
        <w:rPr>
          <w:b/>
        </w:rPr>
      </w:pPr>
      <w:r w:rsidRPr="00790C9A">
        <w:rPr>
          <w:b/>
        </w:rPr>
        <w:t xml:space="preserve">9. </w:t>
      </w:r>
      <w:r w:rsidRPr="00790C9A">
        <w:rPr>
          <w:b/>
          <w:lang w:val="en-US"/>
        </w:rPr>
        <w:t>C</w:t>
      </w:r>
      <w:r w:rsidRPr="00790C9A">
        <w:rPr>
          <w:b/>
        </w:rPr>
        <w:t xml:space="preserve">ЛУХАЛИ: </w:t>
      </w:r>
    </w:p>
    <w:p w:rsidR="00E67A52" w:rsidRPr="00790C9A" w:rsidRDefault="00E67A52" w:rsidP="00E67A52">
      <w:pPr>
        <w:pStyle w:val="ad"/>
        <w:rPr>
          <w:b/>
        </w:rPr>
      </w:pPr>
      <w:r w:rsidRPr="00790C9A">
        <w:rPr>
          <w:b/>
        </w:rPr>
        <w:t xml:space="preserve">Про створення цільового благодійного фонду «Благоустрій </w:t>
      </w:r>
      <w:proofErr w:type="spellStart"/>
      <w:r w:rsidRPr="00790C9A">
        <w:rPr>
          <w:b/>
        </w:rPr>
        <w:t>Знам’янської</w:t>
      </w:r>
      <w:proofErr w:type="spellEnd"/>
      <w:r w:rsidRPr="00790C9A">
        <w:rPr>
          <w:b/>
        </w:rPr>
        <w:t xml:space="preserve"> міської територіальної громади» та затвердження Положення про цільовий благодійний фонд «Благоустрій </w:t>
      </w:r>
      <w:proofErr w:type="spellStart"/>
      <w:r w:rsidRPr="00790C9A">
        <w:rPr>
          <w:b/>
        </w:rPr>
        <w:t>Знам’янської</w:t>
      </w:r>
      <w:proofErr w:type="spellEnd"/>
      <w:r w:rsidRPr="00790C9A">
        <w:rPr>
          <w:b/>
        </w:rPr>
        <w:t xml:space="preserve"> міської територіальної громади».</w:t>
      </w:r>
    </w:p>
    <w:p w:rsidR="00E67A52" w:rsidRPr="00790C9A" w:rsidRDefault="00E67A52" w:rsidP="00E67A52">
      <w:pPr>
        <w:pStyle w:val="ad"/>
        <w:rPr>
          <w:b/>
        </w:rPr>
      </w:pPr>
      <w:r w:rsidRPr="00790C9A">
        <w:rPr>
          <w:b/>
        </w:rPr>
        <w:t>ІНФОРМУВАВ:</w:t>
      </w:r>
    </w:p>
    <w:p w:rsidR="00E67A52" w:rsidRDefault="00E67A52" w:rsidP="00E67A52">
      <w:pPr>
        <w:pStyle w:val="ad"/>
      </w:pPr>
      <w:r w:rsidRPr="00790C9A">
        <w:rPr>
          <w:b/>
        </w:rPr>
        <w:t>СОКИРКО Володимир</w:t>
      </w:r>
      <w:r>
        <w:t xml:space="preserve">  – </w:t>
      </w:r>
      <w:proofErr w:type="spellStart"/>
      <w:r>
        <w:t>Знам’янський</w:t>
      </w:r>
      <w:proofErr w:type="spellEnd"/>
      <w:r>
        <w:t xml:space="preserve"> міський голова</w:t>
      </w:r>
    </w:p>
    <w:p w:rsidR="00E67A52" w:rsidRDefault="00E67A52" w:rsidP="00E67A52">
      <w:pPr>
        <w:pStyle w:val="ad"/>
      </w:pPr>
      <w:r w:rsidRPr="00790C9A">
        <w:rPr>
          <w:b/>
        </w:rPr>
        <w:t>Вирішили:</w:t>
      </w:r>
      <w:r>
        <w:t xml:space="preserve"> Рішення №483 прийнято в цілому </w:t>
      </w:r>
      <w:r w:rsidRPr="0057529D">
        <w:t>за результатами голосування (додається).</w:t>
      </w:r>
    </w:p>
    <w:p w:rsidR="00E67A52" w:rsidRPr="0019260E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790C9A" w:rsidRDefault="00E67A52" w:rsidP="00E67A52">
      <w:pPr>
        <w:pStyle w:val="ad"/>
        <w:rPr>
          <w:b/>
        </w:rPr>
      </w:pPr>
      <w:r w:rsidRPr="00790C9A">
        <w:rPr>
          <w:b/>
        </w:rPr>
        <w:t xml:space="preserve">10. </w:t>
      </w:r>
      <w:r w:rsidRPr="00790C9A">
        <w:rPr>
          <w:b/>
          <w:lang w:val="en-US"/>
        </w:rPr>
        <w:t>C</w:t>
      </w:r>
      <w:r w:rsidRPr="00790C9A">
        <w:rPr>
          <w:b/>
        </w:rPr>
        <w:t xml:space="preserve">ЛУХАЛИ: </w:t>
      </w:r>
    </w:p>
    <w:p w:rsidR="00E67A52" w:rsidRPr="00790C9A" w:rsidRDefault="00E67A52" w:rsidP="00E67A52">
      <w:pPr>
        <w:pStyle w:val="ad"/>
        <w:rPr>
          <w:b/>
        </w:rPr>
      </w:pPr>
      <w:r w:rsidRPr="00790C9A">
        <w:rPr>
          <w:b/>
        </w:rPr>
        <w:t xml:space="preserve">Про затвердження змін до розпорядження міського голови від 18 лютого 2016 року №8 «Про перейменування вулиць та провулків </w:t>
      </w:r>
      <w:proofErr w:type="spellStart"/>
      <w:r w:rsidRPr="00790C9A">
        <w:rPr>
          <w:b/>
        </w:rPr>
        <w:t>м.Знам’янка</w:t>
      </w:r>
      <w:proofErr w:type="spellEnd"/>
      <w:r w:rsidRPr="00790C9A">
        <w:rPr>
          <w:b/>
        </w:rPr>
        <w:t>».</w:t>
      </w:r>
    </w:p>
    <w:p w:rsidR="00E67A52" w:rsidRPr="00790C9A" w:rsidRDefault="00E67A52" w:rsidP="00E67A52">
      <w:pPr>
        <w:pStyle w:val="ad"/>
        <w:rPr>
          <w:b/>
        </w:rPr>
      </w:pPr>
      <w:r w:rsidRPr="00790C9A">
        <w:rPr>
          <w:b/>
        </w:rPr>
        <w:t>ІНФОРМУВАВ:</w:t>
      </w:r>
    </w:p>
    <w:p w:rsidR="00E67A52" w:rsidRPr="00790C9A" w:rsidRDefault="00E67A52" w:rsidP="00E67A52">
      <w:pPr>
        <w:pStyle w:val="ad"/>
        <w:ind w:left="0"/>
      </w:pPr>
      <w:r w:rsidRPr="00790C9A">
        <w:rPr>
          <w:b/>
        </w:rPr>
        <w:t xml:space="preserve">МОСТОВИЙ Олександр </w:t>
      </w:r>
      <w:r w:rsidRPr="00790C9A">
        <w:t xml:space="preserve">– </w:t>
      </w:r>
      <w:proofErr w:type="spellStart"/>
      <w:r w:rsidRPr="00790C9A">
        <w:t>в.о.начальника</w:t>
      </w:r>
      <w:proofErr w:type="spellEnd"/>
      <w:r w:rsidRPr="00790C9A">
        <w:t xml:space="preserve"> відділу архітектури та містобудування управління МА та ЖКГ.</w:t>
      </w:r>
    </w:p>
    <w:p w:rsidR="00E67A52" w:rsidRDefault="00E67A52" w:rsidP="00E67A52">
      <w:pPr>
        <w:pStyle w:val="ad"/>
      </w:pPr>
      <w:r w:rsidRPr="006E6501">
        <w:rPr>
          <w:b/>
        </w:rPr>
        <w:t>Вирішили:</w:t>
      </w:r>
      <w:r>
        <w:t xml:space="preserve"> Рішення №484 прийнято в цілому </w:t>
      </w:r>
      <w:r w:rsidRPr="0057529D">
        <w:t>за результатами голосування (додається).</w:t>
      </w:r>
    </w:p>
    <w:p w:rsidR="00E67A52" w:rsidRPr="0019260E" w:rsidRDefault="00E67A52" w:rsidP="00E67A52">
      <w:pPr>
        <w:pStyle w:val="ad"/>
      </w:pPr>
      <w:r>
        <w:t>за – 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  <w:ind w:left="0"/>
      </w:pPr>
    </w:p>
    <w:p w:rsidR="00E67A52" w:rsidRPr="00A96F76" w:rsidRDefault="00E67A52" w:rsidP="00E67A52">
      <w:pPr>
        <w:pStyle w:val="ad"/>
        <w:rPr>
          <w:b/>
        </w:rPr>
      </w:pPr>
      <w:r w:rsidRPr="00A96F76">
        <w:rPr>
          <w:b/>
        </w:rPr>
        <w:t xml:space="preserve">11. </w:t>
      </w:r>
      <w:r w:rsidRPr="00A96F76">
        <w:rPr>
          <w:b/>
          <w:lang w:val="en-US"/>
        </w:rPr>
        <w:t>C</w:t>
      </w:r>
      <w:r w:rsidRPr="00A96F76">
        <w:rPr>
          <w:b/>
        </w:rPr>
        <w:t xml:space="preserve">ЛУХАЛИ: </w:t>
      </w:r>
    </w:p>
    <w:p w:rsidR="00E67A52" w:rsidRPr="00A96F76" w:rsidRDefault="00E67A52" w:rsidP="00E67A52">
      <w:pPr>
        <w:pStyle w:val="ad"/>
        <w:rPr>
          <w:b/>
        </w:rPr>
      </w:pPr>
      <w:r w:rsidRPr="00A96F76">
        <w:rPr>
          <w:b/>
        </w:rPr>
        <w:t xml:space="preserve">Про затвердження Положення про відділ організаційно-кадрової роботи виконавчого комітету </w:t>
      </w:r>
      <w:proofErr w:type="spellStart"/>
      <w:r w:rsidRPr="00A96F76">
        <w:rPr>
          <w:b/>
        </w:rPr>
        <w:t>Знам’янської</w:t>
      </w:r>
      <w:proofErr w:type="spellEnd"/>
      <w:r w:rsidRPr="00A96F76">
        <w:rPr>
          <w:b/>
        </w:rPr>
        <w:t xml:space="preserve"> міської ради </w:t>
      </w:r>
    </w:p>
    <w:p w:rsidR="00E67A52" w:rsidRPr="00A96F76" w:rsidRDefault="00E67A52" w:rsidP="00E67A52">
      <w:pPr>
        <w:pStyle w:val="ad"/>
        <w:rPr>
          <w:b/>
        </w:rPr>
      </w:pPr>
      <w:r w:rsidRPr="00A96F76">
        <w:rPr>
          <w:b/>
        </w:rPr>
        <w:t>ІНФОРМУВАЛА:</w:t>
      </w:r>
    </w:p>
    <w:p w:rsidR="00E67A52" w:rsidRDefault="00E67A52" w:rsidP="00E67A52">
      <w:pPr>
        <w:pStyle w:val="ad"/>
      </w:pPr>
      <w:r w:rsidRPr="00A96F76">
        <w:rPr>
          <w:b/>
        </w:rPr>
        <w:t>СКЛЯРОВСЬКА Олена</w:t>
      </w:r>
      <w:r>
        <w:t xml:space="preserve">  – головний спеціаліст відділу організаційно-кадрової роботи</w:t>
      </w:r>
    </w:p>
    <w:p w:rsidR="00E67A52" w:rsidRDefault="00E67A52" w:rsidP="00E67A52">
      <w:pPr>
        <w:pStyle w:val="ad"/>
      </w:pPr>
      <w:r w:rsidRPr="006E6501">
        <w:rPr>
          <w:b/>
        </w:rPr>
        <w:t>Вирішили:</w:t>
      </w:r>
      <w:r>
        <w:t xml:space="preserve"> Рішення №485 прийнято  за основу і в цілому </w:t>
      </w:r>
      <w:r w:rsidRPr="0057529D">
        <w:t xml:space="preserve">за результатами голосування </w:t>
      </w:r>
      <w:r>
        <w:t xml:space="preserve">з урахуванням правок </w:t>
      </w:r>
      <w:r w:rsidRPr="0057529D">
        <w:t>(додається).</w:t>
      </w:r>
    </w:p>
    <w:p w:rsidR="00E67A52" w:rsidRDefault="00E67A52" w:rsidP="00E67A52">
      <w:pPr>
        <w:pStyle w:val="ad"/>
      </w:pPr>
      <w:r>
        <w:t>за – 20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Pr="006E6501" w:rsidRDefault="00E67A52" w:rsidP="00E67A52">
      <w:pPr>
        <w:pStyle w:val="ad"/>
        <w:rPr>
          <w:b/>
        </w:rPr>
      </w:pPr>
      <w:r w:rsidRPr="006E6501">
        <w:rPr>
          <w:b/>
        </w:rPr>
        <w:lastRenderedPageBreak/>
        <w:t xml:space="preserve">12. </w:t>
      </w:r>
      <w:r w:rsidRPr="006E6501">
        <w:rPr>
          <w:b/>
          <w:lang w:val="en-US"/>
        </w:rPr>
        <w:t>C</w:t>
      </w:r>
      <w:r w:rsidRPr="006E6501">
        <w:rPr>
          <w:b/>
        </w:rPr>
        <w:t xml:space="preserve">ЛУХАЛИ: </w:t>
      </w:r>
    </w:p>
    <w:p w:rsidR="00E67A52" w:rsidRPr="006E6501" w:rsidRDefault="00E67A52" w:rsidP="00E67A52">
      <w:pPr>
        <w:pStyle w:val="ad"/>
        <w:rPr>
          <w:b/>
          <w:sz w:val="22"/>
        </w:rPr>
      </w:pPr>
      <w:r w:rsidRPr="006E6501">
        <w:rPr>
          <w:b/>
        </w:rPr>
        <w:t xml:space="preserve">Про затвердження Положення про службу у справах дітей виконавчого комітету </w:t>
      </w:r>
      <w:proofErr w:type="spellStart"/>
      <w:r w:rsidRPr="006E6501">
        <w:rPr>
          <w:b/>
        </w:rPr>
        <w:t>Знам’янської</w:t>
      </w:r>
      <w:proofErr w:type="spellEnd"/>
      <w:r w:rsidRPr="006E6501">
        <w:rPr>
          <w:b/>
        </w:rPr>
        <w:t xml:space="preserve"> міської ради.</w:t>
      </w:r>
    </w:p>
    <w:p w:rsidR="00E67A52" w:rsidRPr="00272232" w:rsidRDefault="00E67A52" w:rsidP="00E67A52">
      <w:pPr>
        <w:pStyle w:val="ad"/>
        <w:rPr>
          <w:b/>
        </w:rPr>
      </w:pPr>
      <w:r w:rsidRPr="00272232">
        <w:rPr>
          <w:b/>
        </w:rPr>
        <w:t>ІНФОРМУВАЛА:</w:t>
      </w:r>
    </w:p>
    <w:p w:rsidR="00E67A52" w:rsidRDefault="00E67A52" w:rsidP="00E67A52">
      <w:pPr>
        <w:pStyle w:val="ad"/>
      </w:pPr>
      <w:r w:rsidRPr="00272232">
        <w:rPr>
          <w:b/>
        </w:rPr>
        <w:t>КАРПУК Лариса</w:t>
      </w:r>
      <w:r>
        <w:t xml:space="preserve">  – начальник служби у справах дітей.</w:t>
      </w:r>
    </w:p>
    <w:p w:rsidR="00E67A52" w:rsidRDefault="00E67A52" w:rsidP="00E67A52">
      <w:pPr>
        <w:pStyle w:val="ad"/>
      </w:pPr>
      <w:r w:rsidRPr="00272232">
        <w:rPr>
          <w:b/>
        </w:rPr>
        <w:t>Вирішили:</w:t>
      </w:r>
      <w:r>
        <w:t xml:space="preserve"> Рішення №486 прийнято  за основу і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20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272232" w:rsidRDefault="00E67A52" w:rsidP="00E67A52">
      <w:pPr>
        <w:pStyle w:val="ad"/>
        <w:rPr>
          <w:b/>
        </w:rPr>
      </w:pPr>
      <w:r w:rsidRPr="00272232">
        <w:rPr>
          <w:b/>
        </w:rPr>
        <w:t xml:space="preserve">13. </w:t>
      </w:r>
      <w:r w:rsidRPr="00272232">
        <w:rPr>
          <w:b/>
          <w:lang w:val="en-US"/>
        </w:rPr>
        <w:t>C</w:t>
      </w:r>
      <w:r w:rsidRPr="00272232">
        <w:rPr>
          <w:b/>
        </w:rPr>
        <w:t xml:space="preserve">ЛУХАЛИ: </w:t>
      </w:r>
    </w:p>
    <w:p w:rsidR="00E67A52" w:rsidRPr="00272232" w:rsidRDefault="00E67A52" w:rsidP="00E67A52">
      <w:pPr>
        <w:pStyle w:val="ad"/>
        <w:rPr>
          <w:b/>
        </w:rPr>
      </w:pPr>
      <w:r w:rsidRPr="00272232">
        <w:rPr>
          <w:b/>
        </w:rPr>
        <w:t xml:space="preserve">Про затвердження Положення про відділ ведення Державного реєстру виборців </w:t>
      </w:r>
      <w:proofErr w:type="spellStart"/>
      <w:r w:rsidRPr="00272232">
        <w:rPr>
          <w:b/>
        </w:rPr>
        <w:t>Знам’янської</w:t>
      </w:r>
      <w:proofErr w:type="spellEnd"/>
      <w:r w:rsidRPr="00272232">
        <w:rPr>
          <w:b/>
        </w:rPr>
        <w:t xml:space="preserve"> міської ради.</w:t>
      </w:r>
    </w:p>
    <w:p w:rsidR="00E67A52" w:rsidRPr="00272232" w:rsidRDefault="00E67A52" w:rsidP="00E67A52">
      <w:pPr>
        <w:pStyle w:val="ad"/>
        <w:rPr>
          <w:b/>
        </w:rPr>
      </w:pPr>
      <w:r w:rsidRPr="00272232">
        <w:rPr>
          <w:b/>
        </w:rPr>
        <w:t>ІНФОРМУВАЛА:</w:t>
      </w:r>
    </w:p>
    <w:p w:rsidR="00E67A52" w:rsidRPr="0084390A" w:rsidRDefault="00E67A52" w:rsidP="00E67A52">
      <w:pPr>
        <w:pStyle w:val="ad"/>
      </w:pPr>
      <w:r w:rsidRPr="00272232">
        <w:rPr>
          <w:b/>
        </w:rPr>
        <w:t>ЗЕЛЕНСЬКА Вікторія</w:t>
      </w:r>
      <w:r>
        <w:t xml:space="preserve"> – секретар </w:t>
      </w:r>
      <w:proofErr w:type="spellStart"/>
      <w:r>
        <w:t>Знам’янської</w:t>
      </w:r>
      <w:proofErr w:type="spellEnd"/>
      <w:r>
        <w:t xml:space="preserve"> міської ради</w:t>
      </w:r>
      <w:r w:rsidRPr="0084390A">
        <w:t>.</w:t>
      </w:r>
    </w:p>
    <w:p w:rsidR="00E67A52" w:rsidRDefault="00E67A52" w:rsidP="00E67A52">
      <w:pPr>
        <w:pStyle w:val="ad"/>
      </w:pPr>
      <w:r w:rsidRPr="00272232">
        <w:rPr>
          <w:b/>
        </w:rPr>
        <w:t>Вирішили:</w:t>
      </w:r>
      <w:r>
        <w:t xml:space="preserve"> Рішення №487 прийнято  за основу і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18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3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272232" w:rsidRDefault="00E67A52" w:rsidP="00E67A52">
      <w:pPr>
        <w:pStyle w:val="ad"/>
        <w:rPr>
          <w:b/>
        </w:rPr>
      </w:pPr>
      <w:r w:rsidRPr="00272232">
        <w:rPr>
          <w:b/>
        </w:rPr>
        <w:t xml:space="preserve">14. </w:t>
      </w:r>
      <w:r w:rsidRPr="00272232">
        <w:rPr>
          <w:b/>
          <w:lang w:val="en-US"/>
        </w:rPr>
        <w:t>C</w:t>
      </w:r>
      <w:r w:rsidRPr="00272232">
        <w:rPr>
          <w:b/>
        </w:rPr>
        <w:t xml:space="preserve">ЛУХАЛИ: </w:t>
      </w:r>
    </w:p>
    <w:p w:rsidR="00E67A52" w:rsidRPr="00DB6EA6" w:rsidRDefault="00E67A52" w:rsidP="00E67A52">
      <w:pPr>
        <w:pStyle w:val="ad"/>
        <w:rPr>
          <w:b/>
        </w:rPr>
      </w:pPr>
      <w:r w:rsidRPr="00DB6EA6">
        <w:rPr>
          <w:b/>
        </w:rPr>
        <w:t>Про вилучення земельної ділянки у ШАМІНА С.В.</w:t>
      </w:r>
    </w:p>
    <w:p w:rsidR="00E67A52" w:rsidRPr="00DB6EA6" w:rsidRDefault="00E67A52" w:rsidP="00E67A52">
      <w:pPr>
        <w:pStyle w:val="ad"/>
        <w:rPr>
          <w:b/>
        </w:rPr>
      </w:pPr>
      <w:r w:rsidRPr="00DB6EA6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 Алла</w:t>
      </w:r>
      <w:r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DB6EA6">
        <w:rPr>
          <w:b/>
        </w:rPr>
        <w:t>Вирішили:</w:t>
      </w:r>
      <w:r>
        <w:t xml:space="preserve"> Рішення №488 прийнято  за основу і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05075C" w:rsidRDefault="00E67A52" w:rsidP="00E67A52">
      <w:pPr>
        <w:pStyle w:val="ad"/>
        <w:rPr>
          <w:b/>
        </w:rPr>
      </w:pPr>
      <w:r w:rsidRPr="0005075C">
        <w:rPr>
          <w:b/>
        </w:rPr>
        <w:t xml:space="preserve">15. </w:t>
      </w:r>
      <w:r w:rsidRPr="0005075C">
        <w:rPr>
          <w:b/>
          <w:lang w:val="en-US"/>
        </w:rPr>
        <w:t>C</w:t>
      </w:r>
      <w:r w:rsidRPr="0005075C">
        <w:rPr>
          <w:b/>
        </w:rPr>
        <w:t xml:space="preserve">ЛУХАЛИ: </w:t>
      </w:r>
    </w:p>
    <w:p w:rsidR="00E67A52" w:rsidRPr="0005075C" w:rsidRDefault="00E67A52" w:rsidP="00E67A52">
      <w:pPr>
        <w:pStyle w:val="ad"/>
        <w:rPr>
          <w:b/>
        </w:rPr>
      </w:pPr>
      <w:r w:rsidRPr="0005075C">
        <w:rPr>
          <w:b/>
        </w:rPr>
        <w:t>Про надання дозволу на розроблення проекту землеустрою щодо відведення земельної ділянки у власність ТАРАНУ А.О.</w:t>
      </w:r>
    </w:p>
    <w:p w:rsidR="00E67A52" w:rsidRPr="0005075C" w:rsidRDefault="00E67A52" w:rsidP="00E67A52">
      <w:pPr>
        <w:pStyle w:val="ad"/>
        <w:rPr>
          <w:b/>
        </w:rPr>
      </w:pPr>
      <w:r w:rsidRPr="0005075C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 Алла</w:t>
      </w:r>
      <w:r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05075C">
        <w:rPr>
          <w:b/>
        </w:rPr>
        <w:t>Вирішили:</w:t>
      </w:r>
      <w:r>
        <w:t xml:space="preserve"> Рішення №489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18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3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B47E0A" w:rsidRDefault="00E67A52" w:rsidP="00E67A52">
      <w:pPr>
        <w:pStyle w:val="ad"/>
        <w:rPr>
          <w:b/>
        </w:rPr>
      </w:pPr>
      <w:r w:rsidRPr="00B47E0A">
        <w:rPr>
          <w:b/>
        </w:rPr>
        <w:lastRenderedPageBreak/>
        <w:t xml:space="preserve">16. </w:t>
      </w:r>
      <w:r w:rsidRPr="00B47E0A">
        <w:rPr>
          <w:b/>
          <w:lang w:val="en-US"/>
        </w:rPr>
        <w:t>C</w:t>
      </w:r>
      <w:r w:rsidRPr="00B47E0A">
        <w:rPr>
          <w:b/>
        </w:rPr>
        <w:t xml:space="preserve">ЛУХАЛИ: </w:t>
      </w:r>
    </w:p>
    <w:p w:rsidR="00E67A52" w:rsidRPr="00B47E0A" w:rsidRDefault="00E67A52" w:rsidP="00E67A52">
      <w:pPr>
        <w:pStyle w:val="ad"/>
        <w:rPr>
          <w:b/>
        </w:rPr>
      </w:pPr>
      <w:r w:rsidRPr="00B47E0A">
        <w:rPr>
          <w:b/>
        </w:rPr>
        <w:t>Про надання дозволу на розроблення проекту землеустрою щодо відведення земельної ділянки у власність РЯБОВІЙ Н.М.</w:t>
      </w:r>
    </w:p>
    <w:p w:rsidR="00E67A52" w:rsidRDefault="00E67A52" w:rsidP="00E67A52">
      <w:pPr>
        <w:pStyle w:val="ad"/>
        <w:rPr>
          <w:b/>
        </w:rPr>
      </w:pPr>
      <w:r w:rsidRPr="00B47E0A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 Алла</w:t>
      </w:r>
      <w:r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47E0A">
        <w:rPr>
          <w:b/>
        </w:rPr>
        <w:t>Вирішили:</w:t>
      </w:r>
      <w:r>
        <w:t xml:space="preserve"> Рішення №490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Pr="00377F15" w:rsidRDefault="00E67A52" w:rsidP="00E67A52">
      <w:pPr>
        <w:pStyle w:val="ad"/>
        <w:rPr>
          <w:b/>
        </w:rPr>
      </w:pP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 xml:space="preserve">17. </w:t>
      </w:r>
      <w:r w:rsidRPr="00377F15">
        <w:rPr>
          <w:b/>
          <w:lang w:val="en-US"/>
        </w:rPr>
        <w:t>C</w:t>
      </w:r>
      <w:r w:rsidRPr="00377F15">
        <w:rPr>
          <w:b/>
        </w:rPr>
        <w:t xml:space="preserve">ЛУХАЛИ: </w:t>
      </w: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>Про надання дозволу на розроблення проекту землеустрою щодо відведення земельної ділянки у власність ОСББ «ЗЕЛЕНИЙ  ДВІР-9».</w:t>
      </w:r>
    </w:p>
    <w:p w:rsidR="00E67A52" w:rsidRDefault="00E67A52" w:rsidP="00E67A52">
      <w:pPr>
        <w:pStyle w:val="ad"/>
        <w:rPr>
          <w:b/>
        </w:rPr>
      </w:pPr>
      <w:r w:rsidRPr="00B47E0A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 Алла</w:t>
      </w:r>
      <w:r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377F15">
        <w:rPr>
          <w:b/>
        </w:rPr>
        <w:t>Вирішили:</w:t>
      </w:r>
      <w:r>
        <w:t xml:space="preserve"> Рішення №491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 xml:space="preserve">18. </w:t>
      </w:r>
      <w:r w:rsidRPr="00377F15">
        <w:rPr>
          <w:b/>
          <w:lang w:val="en-US"/>
        </w:rPr>
        <w:t>C</w:t>
      </w:r>
      <w:r w:rsidRPr="00377F15">
        <w:rPr>
          <w:b/>
        </w:rPr>
        <w:t xml:space="preserve">ЛУХАЛИ: </w:t>
      </w: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>Про вилучення земельної ділянки у НІКОЛЕНКО М.О.</w:t>
      </w: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 Алла</w:t>
      </w:r>
      <w:r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377F15">
        <w:rPr>
          <w:b/>
        </w:rPr>
        <w:t>Вирішили:</w:t>
      </w:r>
      <w:r>
        <w:t xml:space="preserve"> Рішення №492 прийнято за основу і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 xml:space="preserve">19. </w:t>
      </w:r>
      <w:r w:rsidRPr="00377F15">
        <w:rPr>
          <w:b/>
          <w:lang w:val="en-US"/>
        </w:rPr>
        <w:t>C</w:t>
      </w:r>
      <w:r w:rsidRPr="00377F15">
        <w:rPr>
          <w:b/>
        </w:rPr>
        <w:t xml:space="preserve">ЛУХАЛИ: </w:t>
      </w: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>Про надання дозволу на розроблення проекту землеустрою щодо відведення земельної ділянки у власність НІКОЛЕНКО Л.Г.</w:t>
      </w: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</w:t>
      </w:r>
      <w:r w:rsidRPr="00BA5C87">
        <w:t xml:space="preserve"> </w:t>
      </w:r>
      <w:r w:rsidRPr="00BA5C87">
        <w:rPr>
          <w:b/>
        </w:rPr>
        <w:t>Алла</w:t>
      </w:r>
      <w:r w:rsidRPr="00BA5C87"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№493 прийнято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lastRenderedPageBreak/>
        <w:t xml:space="preserve">20.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Про надання дозволу на розроблення проекту землеустрою щодо відведення земельної ділянки у власність ВИХРЕСТЮК Г.Д.</w:t>
      </w: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</w:t>
      </w:r>
      <w:r w:rsidRPr="00BA5C87">
        <w:t xml:space="preserve"> </w:t>
      </w:r>
      <w:r w:rsidRPr="00BA5C87">
        <w:rPr>
          <w:b/>
        </w:rPr>
        <w:t>Алла</w:t>
      </w:r>
      <w:r w:rsidRPr="00BA5C87"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№494 прийнято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  <w:ind w:left="0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 xml:space="preserve">21.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Про надання дозволу на розроблення проекту землеустрою щодо відведення земельної ділянки у власність РЯБОВОЛУ Л.О.</w:t>
      </w: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</w:t>
      </w:r>
      <w:r w:rsidRPr="00BA5C87">
        <w:t xml:space="preserve"> </w:t>
      </w:r>
      <w:r w:rsidRPr="00BA5C87">
        <w:rPr>
          <w:b/>
        </w:rPr>
        <w:t>Алла</w:t>
      </w:r>
      <w:r w:rsidRPr="00BA5C87"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№495 прийнято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 xml:space="preserve">22.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Default="00E67A52" w:rsidP="00E67A52">
      <w:pPr>
        <w:pStyle w:val="ad"/>
        <w:rPr>
          <w:b/>
        </w:rPr>
      </w:pPr>
      <w:r w:rsidRPr="00BA5C87">
        <w:rPr>
          <w:b/>
        </w:rPr>
        <w:t>Про надання дозволу на розроблення проекту землеустрою щодо відведення земельної ділянки у власність КРЮК А.А.</w:t>
      </w:r>
    </w:p>
    <w:p w:rsidR="00E67A52" w:rsidRDefault="00E67A52" w:rsidP="00E67A52">
      <w:pPr>
        <w:pStyle w:val="ad"/>
        <w:rPr>
          <w:b/>
        </w:rPr>
      </w:pPr>
    </w:p>
    <w:p w:rsidR="00E67A52" w:rsidRPr="00BA5C87" w:rsidRDefault="00E67A52" w:rsidP="00E67A52">
      <w:pPr>
        <w:pStyle w:val="ad"/>
      </w:pPr>
      <w:r>
        <w:rPr>
          <w:b/>
        </w:rPr>
        <w:tab/>
      </w:r>
      <w:r w:rsidRPr="00BA5C87">
        <w:t xml:space="preserve">Міський голова повідомив про наявність заяви депутата міської ради Наталії </w:t>
      </w:r>
      <w:r>
        <w:t>К</w:t>
      </w:r>
      <w:r w:rsidRPr="00BA5C87">
        <w:t xml:space="preserve">лименко про наявність конфлікту інтересів з даного питання. Участі в обговоренні та </w:t>
      </w:r>
      <w:proofErr w:type="spellStart"/>
      <w:r>
        <w:t>голосувані</w:t>
      </w:r>
      <w:proofErr w:type="spellEnd"/>
      <w:r w:rsidRPr="00BA5C87">
        <w:t xml:space="preserve"> депута</w:t>
      </w:r>
      <w:r>
        <w:t xml:space="preserve">тка не приймала </w:t>
      </w:r>
      <w:r w:rsidRPr="00BA5C87">
        <w:t>( заява додається).</w:t>
      </w:r>
    </w:p>
    <w:p w:rsidR="00E67A52" w:rsidRPr="00BA5C87" w:rsidRDefault="00E67A52" w:rsidP="00E67A52">
      <w:pPr>
        <w:pStyle w:val="ad"/>
        <w:rPr>
          <w:b/>
        </w:rPr>
      </w:pPr>
    </w:p>
    <w:p w:rsidR="00E67A52" w:rsidRPr="00377F15" w:rsidRDefault="00E67A52" w:rsidP="00E67A52">
      <w:pPr>
        <w:pStyle w:val="ad"/>
        <w:rPr>
          <w:b/>
        </w:rPr>
      </w:pPr>
      <w:r w:rsidRPr="00377F15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</w:t>
      </w:r>
      <w:r w:rsidRPr="00BA5C87">
        <w:t xml:space="preserve"> </w:t>
      </w:r>
      <w:r w:rsidRPr="00BA5C87">
        <w:rPr>
          <w:b/>
        </w:rPr>
        <w:t>Алла</w:t>
      </w:r>
      <w:r w:rsidRPr="00BA5C87"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№496 прийнято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7 (додаються).</w:t>
      </w:r>
    </w:p>
    <w:p w:rsidR="00E67A52" w:rsidRDefault="00E67A52" w:rsidP="00E67A52">
      <w:pPr>
        <w:pStyle w:val="ad"/>
        <w:ind w:left="0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 xml:space="preserve">23.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Про надання дозволу на розроблення проекту землеустрою щодо відведення земельної ділянки у власність ЛУЦЮК Я.О.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</w:t>
      </w:r>
      <w:r w:rsidRPr="00BA5C87">
        <w:t xml:space="preserve"> </w:t>
      </w:r>
      <w:r w:rsidRPr="00BA5C87">
        <w:rPr>
          <w:b/>
        </w:rPr>
        <w:t>Алла</w:t>
      </w:r>
      <w:r w:rsidRPr="00BA5C87"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№497 прийнято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20</w:t>
      </w:r>
    </w:p>
    <w:p w:rsidR="00E67A52" w:rsidRPr="0019260E" w:rsidRDefault="00E67A52" w:rsidP="00E67A52">
      <w:pPr>
        <w:pStyle w:val="ad"/>
      </w:pPr>
      <w:r>
        <w:lastRenderedPageBreak/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7 (додаються).</w:t>
      </w:r>
    </w:p>
    <w:p w:rsidR="00E67A52" w:rsidRDefault="00E67A52" w:rsidP="00E67A52">
      <w:pPr>
        <w:pStyle w:val="ad"/>
        <w:ind w:left="0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 xml:space="preserve">24.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Pr="00BA5C87" w:rsidRDefault="00E67A52" w:rsidP="00E67A52">
      <w:pPr>
        <w:pStyle w:val="ad"/>
      </w:pPr>
      <w:r w:rsidRPr="00BA5C87">
        <w:rPr>
          <w:b/>
        </w:rPr>
        <w:t>Про затвердження проектів землеустрою щодо відведення земельних ділянок у власність</w:t>
      </w:r>
      <w:r w:rsidRPr="00BA5C87">
        <w:t>.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</w:t>
      </w:r>
      <w:r w:rsidRPr="00BA5C87">
        <w:t xml:space="preserve"> </w:t>
      </w:r>
      <w:r w:rsidRPr="00BA5C87">
        <w:rPr>
          <w:b/>
        </w:rPr>
        <w:t>Алла</w:t>
      </w:r>
      <w:r w:rsidRPr="00BA5C87"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№498 прийнято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 xml:space="preserve">25.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Про затвердження проекту землеустрою щодо відведення земельної ділянки у власність КОРНІЙЧУК Г.М.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</w:t>
      </w:r>
      <w:r w:rsidRPr="00BA5C87">
        <w:t xml:space="preserve"> </w:t>
      </w:r>
      <w:r w:rsidRPr="00BA5C87">
        <w:rPr>
          <w:b/>
        </w:rPr>
        <w:t>Алла</w:t>
      </w:r>
      <w:r w:rsidRPr="00BA5C87"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№499 прийнято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  <w:ind w:left="0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 xml:space="preserve">26.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Pr="00E20F5B" w:rsidRDefault="00E67A52" w:rsidP="00E67A52">
      <w:pPr>
        <w:pStyle w:val="ad"/>
        <w:rPr>
          <w:b/>
        </w:rPr>
      </w:pPr>
      <w:r w:rsidRPr="00E20F5B">
        <w:rPr>
          <w:b/>
        </w:rPr>
        <w:t>Про затвердження проекту землеустрою щодо відведення земельної ділянки у власність ГРИЦАЙ Ю.В.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ІНФОРМУВАЛА:</w:t>
      </w:r>
    </w:p>
    <w:p w:rsidR="00E67A52" w:rsidRPr="0084390A" w:rsidRDefault="00E67A52" w:rsidP="00E67A52">
      <w:pPr>
        <w:pStyle w:val="ad"/>
        <w:rPr>
          <w:lang w:val="ru-RU"/>
        </w:rPr>
      </w:pPr>
      <w:r w:rsidRPr="00DB6EA6">
        <w:rPr>
          <w:b/>
        </w:rPr>
        <w:t>ГРИЦЮК</w:t>
      </w:r>
      <w:r w:rsidRPr="00BA5C87">
        <w:t xml:space="preserve"> </w:t>
      </w:r>
      <w:r w:rsidRPr="00BA5C87">
        <w:rPr>
          <w:b/>
        </w:rPr>
        <w:t>Алла</w:t>
      </w:r>
      <w:r w:rsidRPr="00BA5C87">
        <w:t xml:space="preserve">  – начальник відділу земельних питань</w:t>
      </w:r>
      <w:r w:rsidRPr="0084390A">
        <w:t xml:space="preserve"> 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№500 прийнято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  <w:ind w:left="0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 xml:space="preserve">27.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Про затвердження проекту землеустрою щодо відведення земельної ділянки у власність ЧЕРВАНЬ Н.В.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 w:rsidRPr="00BA5C87">
        <w:rPr>
          <w:b/>
        </w:rPr>
        <w:t xml:space="preserve">ГРИЦЮК Алла – </w:t>
      </w:r>
      <w:r w:rsidRPr="00BA5C87">
        <w:t>начальник відділу земельних питань</w:t>
      </w:r>
      <w:r>
        <w:t xml:space="preserve"> </w:t>
      </w:r>
      <w:r w:rsidRPr="0084390A">
        <w:t>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№501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20</w:t>
      </w:r>
    </w:p>
    <w:p w:rsidR="00E67A52" w:rsidRPr="0019260E" w:rsidRDefault="00E67A52" w:rsidP="00E67A52">
      <w:pPr>
        <w:pStyle w:val="ad"/>
      </w:pPr>
      <w:r>
        <w:lastRenderedPageBreak/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7 (додаються).</w:t>
      </w:r>
    </w:p>
    <w:p w:rsidR="00E67A52" w:rsidRDefault="00E67A52" w:rsidP="00E67A52">
      <w:pPr>
        <w:pStyle w:val="ad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 xml:space="preserve">28.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Default="00E67A52" w:rsidP="00E67A52">
      <w:pPr>
        <w:pStyle w:val="ad"/>
        <w:rPr>
          <w:b/>
        </w:rPr>
      </w:pPr>
      <w:r w:rsidRPr="00BA5C87">
        <w:rPr>
          <w:b/>
        </w:rPr>
        <w:t>Про уточнення площі та затвердження проекту землеустрою щодо відведення земельної ділянки у власність МОРОЗ  Л.В.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 w:rsidRPr="00BA5C87">
        <w:rPr>
          <w:b/>
        </w:rPr>
        <w:t xml:space="preserve">ГРИЦЮК Алла – </w:t>
      </w:r>
      <w:r w:rsidRPr="00BA5C87">
        <w:t>начальник відділу земельних питань</w:t>
      </w:r>
      <w:r>
        <w:t xml:space="preserve"> </w:t>
      </w:r>
      <w:r w:rsidRPr="00BA5C87">
        <w:t>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№502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 xml:space="preserve">29. </w:t>
      </w:r>
      <w:r w:rsidRPr="00BA5C87">
        <w:rPr>
          <w:b/>
          <w:lang w:val="en-US"/>
        </w:rPr>
        <w:t>C</w:t>
      </w:r>
      <w:r w:rsidRPr="00BA5C87">
        <w:rPr>
          <w:b/>
        </w:rPr>
        <w:t xml:space="preserve">ЛУХАЛИ: 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Про уточнення площі та затвердження проекту землеустрою щодо відведення земельної ділянки у власність МОСКАЛЕНКУ М.С.</w:t>
      </w:r>
    </w:p>
    <w:p w:rsidR="00E67A52" w:rsidRPr="00BA5C87" w:rsidRDefault="00E67A52" w:rsidP="00E67A52">
      <w:pPr>
        <w:pStyle w:val="ad"/>
        <w:rPr>
          <w:b/>
        </w:rPr>
      </w:pPr>
      <w:r w:rsidRPr="00BA5C87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 w:rsidRPr="00BA5C87">
        <w:rPr>
          <w:b/>
        </w:rPr>
        <w:t xml:space="preserve">ГРИЦЮК Алла – </w:t>
      </w:r>
      <w:r w:rsidRPr="00BA5C87">
        <w:t>начальник відділу земельних питань</w:t>
      </w:r>
      <w:r>
        <w:t xml:space="preserve"> </w:t>
      </w:r>
      <w:r w:rsidRPr="00BA5C87">
        <w:t>управління земельних ресурсів, екології, благоустрою та надзвичайних ситуацій.</w:t>
      </w:r>
    </w:p>
    <w:p w:rsidR="00E67A52" w:rsidRDefault="00E67A52" w:rsidP="00E67A52">
      <w:pPr>
        <w:pStyle w:val="ad"/>
      </w:pPr>
      <w:r w:rsidRPr="00BA5C87">
        <w:rPr>
          <w:b/>
        </w:rPr>
        <w:t>Вирішили:</w:t>
      </w:r>
      <w:r>
        <w:t xml:space="preserve"> Рішення №503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0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37327B" w:rsidRDefault="00E67A52" w:rsidP="00E67A52">
      <w:pPr>
        <w:pStyle w:val="ad"/>
        <w:rPr>
          <w:b/>
        </w:rPr>
      </w:pPr>
      <w:r w:rsidRPr="0037327B">
        <w:rPr>
          <w:b/>
        </w:rPr>
        <w:t xml:space="preserve">30. </w:t>
      </w:r>
      <w:r w:rsidRPr="0037327B">
        <w:rPr>
          <w:b/>
          <w:lang w:val="en-US"/>
        </w:rPr>
        <w:t>C</w:t>
      </w:r>
      <w:r w:rsidRPr="0037327B">
        <w:rPr>
          <w:b/>
        </w:rPr>
        <w:t xml:space="preserve">ЛУХАЛИ: </w:t>
      </w:r>
    </w:p>
    <w:p w:rsidR="00E67A52" w:rsidRPr="0037327B" w:rsidRDefault="00E67A52" w:rsidP="00E67A52">
      <w:pPr>
        <w:pStyle w:val="ad"/>
        <w:rPr>
          <w:b/>
        </w:rPr>
      </w:pPr>
      <w:r w:rsidRPr="0037327B">
        <w:rPr>
          <w:b/>
        </w:rPr>
        <w:t>Про надання  дозволу на виготовлення технічної документації щодо встановлення меж земельної ділянки в натурі (на місцевості) у власність НЕДАШКІВСЬКІЙ Т.П.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№504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20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31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37327B" w:rsidRDefault="00E67A52" w:rsidP="00E67A52">
      <w:pPr>
        <w:pStyle w:val="ad"/>
        <w:rPr>
          <w:b/>
        </w:rPr>
      </w:pPr>
      <w:r w:rsidRPr="0037327B">
        <w:rPr>
          <w:b/>
        </w:rPr>
        <w:t>Про надання  дозволу на виготовлення технічної документації щодо встановлення меж земельної ділянки в натурі (на місцевості) у власність ПОГРІБНОМУ Ю.В.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№505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19</w:t>
      </w:r>
    </w:p>
    <w:p w:rsidR="00E67A52" w:rsidRPr="0019260E" w:rsidRDefault="00E67A52" w:rsidP="00E67A52">
      <w:pPr>
        <w:pStyle w:val="ad"/>
      </w:pPr>
      <w:r>
        <w:lastRenderedPageBreak/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32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37327B" w:rsidRDefault="00E67A52" w:rsidP="00E67A52">
      <w:pPr>
        <w:pStyle w:val="ad"/>
        <w:rPr>
          <w:b/>
        </w:rPr>
      </w:pPr>
      <w:r w:rsidRPr="0037327B">
        <w:rPr>
          <w:b/>
        </w:rPr>
        <w:t>Про надання  дозволу на виготовлення технічної документації щодо встановлення меж земельної ділянки в натурі (на місцевості) у власність САМЧУКУ М.М.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№506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 20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33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37327B" w:rsidRDefault="00E67A52" w:rsidP="00E67A52">
      <w:pPr>
        <w:pStyle w:val="ad"/>
        <w:rPr>
          <w:b/>
        </w:rPr>
      </w:pPr>
      <w:r w:rsidRPr="0037327B">
        <w:rPr>
          <w:b/>
        </w:rPr>
        <w:t>Про надання  дозволу на виготовлення технічної документації щодо встановлення меж земельної ділянки в натурі (на місцевості) у власність ТЕСЛІ В.В.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№507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7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34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37327B" w:rsidRDefault="00E67A52" w:rsidP="00E67A52">
      <w:pPr>
        <w:pStyle w:val="ad"/>
        <w:rPr>
          <w:b/>
        </w:rPr>
      </w:pPr>
      <w:r w:rsidRPr="0037327B">
        <w:rPr>
          <w:b/>
        </w:rPr>
        <w:t>Про надання  дозволу на виготовлення технічної документації щодо встановлення меж земельної ділянки в натурі (на місцевості) у власність ТЕСЛІ Н.Л.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№508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35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822FA8" w:rsidRDefault="00E67A52" w:rsidP="00E67A52">
      <w:pPr>
        <w:pStyle w:val="ad"/>
        <w:rPr>
          <w:b/>
        </w:rPr>
      </w:pPr>
      <w:r w:rsidRPr="00822FA8">
        <w:rPr>
          <w:b/>
        </w:rPr>
        <w:t>Про надання  дозволу на виготовлення технічної документації щодо встановлення меж земельної ділянки в натурі (на місцевості) в оренду  КОЛОМОЙЦЕВУ Є.О.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не прийнято  </w:t>
      </w:r>
      <w:r w:rsidRPr="0057529D">
        <w:t>за результатами голосування.</w:t>
      </w:r>
    </w:p>
    <w:p w:rsidR="00E67A52" w:rsidRDefault="00E67A52" w:rsidP="00E67A52">
      <w:pPr>
        <w:pStyle w:val="ad"/>
      </w:pPr>
      <w:r>
        <w:t>за –13</w:t>
      </w:r>
    </w:p>
    <w:p w:rsidR="00E67A52" w:rsidRPr="0019260E" w:rsidRDefault="00E67A52" w:rsidP="00E67A52">
      <w:pPr>
        <w:pStyle w:val="ad"/>
      </w:pPr>
      <w:r>
        <w:lastRenderedPageBreak/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6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</w:pPr>
      <w:r>
        <w:rPr>
          <w:b/>
        </w:rPr>
        <w:t>36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822FA8" w:rsidRDefault="00E67A52" w:rsidP="00E67A52">
      <w:pPr>
        <w:pStyle w:val="ad"/>
        <w:rPr>
          <w:b/>
        </w:rPr>
      </w:pPr>
      <w:r w:rsidRPr="00822FA8">
        <w:rPr>
          <w:b/>
        </w:rPr>
        <w:t>Про надання  дозволу на виготовлення технічної документації щодо встановлення меж земельної ділянки в натурі (на місцевості) в оренду   КОЛОМОЙЦЕВІЙ З.К.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не  прийнято  </w:t>
      </w:r>
      <w:r w:rsidRPr="0057529D">
        <w:t>за результатами голосування.</w:t>
      </w:r>
    </w:p>
    <w:p w:rsidR="00E67A52" w:rsidRDefault="00E67A52" w:rsidP="00E67A52">
      <w:pPr>
        <w:pStyle w:val="ad"/>
      </w:pPr>
      <w:r>
        <w:t>за –12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7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37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E20F5B" w:rsidRDefault="00E67A52" w:rsidP="00E67A52">
      <w:pPr>
        <w:pStyle w:val="ad"/>
        <w:rPr>
          <w:b/>
        </w:rPr>
      </w:pPr>
      <w:r w:rsidRPr="00E20F5B">
        <w:rPr>
          <w:b/>
        </w:rPr>
        <w:t>Про затвердження технічних документацій щодо встановлення меж земельних ділянок в натурі (на місцевості) у власність.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№509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</w:pPr>
      <w:r>
        <w:rPr>
          <w:b/>
        </w:rPr>
        <w:t>38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822FA8" w:rsidRDefault="00E67A52" w:rsidP="00E67A52">
      <w:pPr>
        <w:pStyle w:val="ad"/>
        <w:rPr>
          <w:b/>
        </w:rPr>
      </w:pPr>
      <w:r w:rsidRPr="00822FA8">
        <w:rPr>
          <w:b/>
        </w:rPr>
        <w:t>Про уточнення площі та видачу документів підтверджуючих право власності на земельну ділянку ОГІЄВИЧУ О.Х.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Pr="009A1910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№510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–20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39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822FA8" w:rsidRDefault="00E67A52" w:rsidP="00E67A52">
      <w:pPr>
        <w:pStyle w:val="ad"/>
        <w:rPr>
          <w:b/>
        </w:rPr>
      </w:pPr>
      <w:r w:rsidRPr="00822FA8">
        <w:rPr>
          <w:b/>
        </w:rPr>
        <w:t>Про уточнення площі та видачу документів підтверджуючих право власності на земельну ділянку ДЯДЕНКО Г.П.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№511 прийнято  за основу і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lastRenderedPageBreak/>
        <w:t>за –19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40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E20F5B" w:rsidRDefault="00E67A52" w:rsidP="00E67A52">
      <w:pPr>
        <w:pStyle w:val="ad"/>
        <w:rPr>
          <w:b/>
        </w:rPr>
      </w:pPr>
      <w:r w:rsidRPr="00E20F5B">
        <w:rPr>
          <w:b/>
        </w:rPr>
        <w:t>Про продовження терміну дії договору оренди землі садово-городницькому товариству «СВІТАНОК».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822FA8">
        <w:t>Голосували</w:t>
      </w:r>
      <w:r>
        <w:t xml:space="preserve"> за основу.</w:t>
      </w:r>
    </w:p>
    <w:p w:rsidR="00E67A52" w:rsidRPr="00822FA8" w:rsidRDefault="00E67A52" w:rsidP="00E67A52">
      <w:pPr>
        <w:pStyle w:val="ad"/>
      </w:pPr>
      <w:r>
        <w:t>Результати голосування:</w:t>
      </w:r>
    </w:p>
    <w:p w:rsidR="00E67A52" w:rsidRDefault="00E67A52" w:rsidP="00E67A52">
      <w:pPr>
        <w:pStyle w:val="ad"/>
      </w:pPr>
      <w:r>
        <w:t>за –17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4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</w:pPr>
      <w:r>
        <w:t xml:space="preserve">Надійшла пропозиція Романа </w:t>
      </w:r>
      <w:proofErr w:type="spellStart"/>
      <w:r>
        <w:t>Кондратьєва</w:t>
      </w:r>
      <w:proofErr w:type="spellEnd"/>
      <w:r>
        <w:t xml:space="preserve"> у п.1 – «термін дії договору до 01.10.2026 року»</w:t>
      </w:r>
    </w:p>
    <w:p w:rsidR="00E67A52" w:rsidRPr="00822FA8" w:rsidRDefault="00E67A52" w:rsidP="00E67A52">
      <w:pPr>
        <w:pStyle w:val="ad"/>
      </w:pPr>
      <w:r>
        <w:t>Результати голосування:</w:t>
      </w:r>
    </w:p>
    <w:p w:rsidR="00E67A52" w:rsidRDefault="00E67A52" w:rsidP="00E67A52">
      <w:pPr>
        <w:pStyle w:val="ad"/>
      </w:pPr>
      <w:r>
        <w:t>за –11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9</w:t>
      </w:r>
    </w:p>
    <w:p w:rsidR="00E67A52" w:rsidRDefault="00E67A52" w:rsidP="00E67A52">
      <w:pPr>
        <w:pStyle w:val="ad"/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  <w:r>
        <w:t>Пропозиція не підтримана.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не прийнято  за результатами голосування.</w:t>
      </w:r>
    </w:p>
    <w:p w:rsidR="00E67A52" w:rsidRDefault="00E67A52" w:rsidP="00E67A52">
      <w:pPr>
        <w:pStyle w:val="ad"/>
      </w:pPr>
      <w:r>
        <w:t>за –13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5</w:t>
      </w:r>
    </w:p>
    <w:p w:rsidR="00E67A52" w:rsidRDefault="00E67A52" w:rsidP="00E67A52">
      <w:pPr>
        <w:pStyle w:val="ad"/>
      </w:pPr>
      <w:r>
        <w:t>не голосували – 3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41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822FA8" w:rsidRDefault="00E67A52" w:rsidP="00E67A52">
      <w:pPr>
        <w:pStyle w:val="ad"/>
        <w:rPr>
          <w:b/>
        </w:rPr>
      </w:pPr>
      <w:r w:rsidRPr="00822FA8">
        <w:rPr>
          <w:b/>
        </w:rPr>
        <w:t>Про продовження терміну дії договору оренди землі ЯРЕМАЧЕНКО Г.І.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822FA8">
        <w:t>Голосували</w:t>
      </w:r>
      <w:r>
        <w:t xml:space="preserve"> за основу.</w:t>
      </w:r>
    </w:p>
    <w:p w:rsidR="00E67A52" w:rsidRPr="00822FA8" w:rsidRDefault="00E67A52" w:rsidP="00E67A52">
      <w:pPr>
        <w:pStyle w:val="ad"/>
      </w:pPr>
      <w:r>
        <w:t>Результати голосування:</w:t>
      </w:r>
    </w:p>
    <w:p w:rsidR="00E67A52" w:rsidRDefault="00E67A52" w:rsidP="00E67A52">
      <w:pPr>
        <w:pStyle w:val="ad"/>
      </w:pPr>
      <w:r>
        <w:t>за –17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1</w:t>
      </w:r>
    </w:p>
    <w:p w:rsidR="00E67A52" w:rsidRDefault="00E67A52" w:rsidP="00E67A52">
      <w:pPr>
        <w:pStyle w:val="ad"/>
      </w:pPr>
      <w:r>
        <w:t>не голосували – 3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  <w:r>
        <w:t>Рішення затверджено за основу.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</w:pPr>
      <w:r>
        <w:t xml:space="preserve">Надійшла пропозиція Оксани </w:t>
      </w:r>
      <w:proofErr w:type="spellStart"/>
      <w:r>
        <w:t>Перемот</w:t>
      </w:r>
      <w:proofErr w:type="spellEnd"/>
      <w:r>
        <w:t xml:space="preserve"> у п.1 – «термін дії до 01.10.2026 року»</w:t>
      </w:r>
    </w:p>
    <w:p w:rsidR="00E67A52" w:rsidRPr="00822FA8" w:rsidRDefault="00E67A52" w:rsidP="00E67A52">
      <w:pPr>
        <w:pStyle w:val="ad"/>
      </w:pPr>
      <w:r>
        <w:t>Результати голосування:</w:t>
      </w:r>
    </w:p>
    <w:p w:rsidR="00E67A52" w:rsidRDefault="00E67A52" w:rsidP="00E67A52">
      <w:pPr>
        <w:pStyle w:val="ad"/>
      </w:pPr>
      <w:r>
        <w:lastRenderedPageBreak/>
        <w:t>за –17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1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7 (додаються).</w:t>
      </w:r>
    </w:p>
    <w:p w:rsidR="00E67A52" w:rsidRDefault="00E67A52" w:rsidP="00E67A52">
      <w:pPr>
        <w:pStyle w:val="ad"/>
      </w:pPr>
      <w:r>
        <w:t>Пропозиція  підтримана.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№512 прийнято  в цілому зі змінами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–17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4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  <w:ind w:left="0"/>
      </w:pPr>
    </w:p>
    <w:p w:rsidR="00E67A52" w:rsidRPr="00C91080" w:rsidRDefault="00E67A52" w:rsidP="00E67A52">
      <w:pPr>
        <w:pStyle w:val="ad"/>
      </w:pPr>
      <w:r>
        <w:rPr>
          <w:b/>
        </w:rPr>
        <w:t>42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FF6094" w:rsidRDefault="00E67A52" w:rsidP="00E67A52">
      <w:pPr>
        <w:pStyle w:val="ad"/>
        <w:rPr>
          <w:b/>
        </w:rPr>
      </w:pPr>
      <w:r w:rsidRPr="00FF6094">
        <w:rPr>
          <w:b/>
        </w:rPr>
        <w:t>Про вилучення земельної ділянки у ІВАНЧЕНКА С.П.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№513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–18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3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43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FF6094" w:rsidRDefault="00E67A52" w:rsidP="00E67A52">
      <w:pPr>
        <w:pStyle w:val="ad"/>
        <w:rPr>
          <w:b/>
        </w:rPr>
      </w:pPr>
      <w:r w:rsidRPr="00FF6094">
        <w:rPr>
          <w:b/>
        </w:rPr>
        <w:t>Про надання дозволу на виготовлення технічної документації щодо встановлення меж земельної ділянки в натурі (на місцевості) в оренду ІВАНЧЕНКО Т.І., ІВАНЧЕНКУ М.С. та ІВАНЧЕНКО О.С.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№514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C91080" w:rsidRDefault="00E67A52" w:rsidP="00E67A52">
      <w:pPr>
        <w:pStyle w:val="ad"/>
      </w:pPr>
      <w:r>
        <w:rPr>
          <w:b/>
        </w:rPr>
        <w:t>44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</w:p>
    <w:p w:rsidR="00E67A52" w:rsidRPr="00FF6094" w:rsidRDefault="00E67A52" w:rsidP="00E67A52">
      <w:pPr>
        <w:pStyle w:val="ad"/>
        <w:rPr>
          <w:b/>
        </w:rPr>
      </w:pPr>
      <w:r w:rsidRPr="00FF6094">
        <w:rPr>
          <w:b/>
        </w:rPr>
        <w:t>Про вилучення земельної ділянки у ТЮПИ І.І.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№515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–17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4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554B2E" w:rsidRDefault="00E67A52" w:rsidP="00E67A52">
      <w:pPr>
        <w:pStyle w:val="ad"/>
      </w:pPr>
      <w:r>
        <w:rPr>
          <w:b/>
        </w:rPr>
        <w:t>45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  <w:r w:rsidRPr="005572A8">
        <w:rPr>
          <w:b/>
        </w:rPr>
        <w:t xml:space="preserve">Про надання дозволу на виготовлення технічної документації </w:t>
      </w:r>
      <w:proofErr w:type="gramStart"/>
      <w:r w:rsidRPr="005572A8">
        <w:rPr>
          <w:b/>
        </w:rPr>
        <w:t>щодо  встановлення</w:t>
      </w:r>
      <w:proofErr w:type="gramEnd"/>
      <w:r w:rsidRPr="005572A8">
        <w:rPr>
          <w:b/>
        </w:rPr>
        <w:t xml:space="preserve"> меж земельної ділянки в натурі (на місцевості) в оренду КРАМАРУ О.В.</w:t>
      </w:r>
    </w:p>
    <w:p w:rsidR="00E67A52" w:rsidRDefault="00E67A52" w:rsidP="00E67A52">
      <w:pPr>
        <w:pStyle w:val="ad"/>
        <w:rPr>
          <w:b/>
        </w:rPr>
      </w:pP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№516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Default="00E67A52" w:rsidP="00E67A52">
      <w:pPr>
        <w:pStyle w:val="ad"/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  <w:ind w:left="0"/>
      </w:pPr>
    </w:p>
    <w:p w:rsidR="00E67A52" w:rsidRPr="00554B2E" w:rsidRDefault="00E67A52" w:rsidP="00E67A52">
      <w:pPr>
        <w:pStyle w:val="ad"/>
      </w:pPr>
      <w:r>
        <w:rPr>
          <w:b/>
        </w:rPr>
        <w:t>46</w:t>
      </w:r>
      <w:r w:rsidRPr="00C91080">
        <w:rPr>
          <w:b/>
        </w:rPr>
        <w:t>.</w:t>
      </w:r>
      <w:r>
        <w:rPr>
          <w:b/>
        </w:rPr>
        <w:t xml:space="preserve"> </w:t>
      </w:r>
      <w:r>
        <w:rPr>
          <w:b/>
          <w:lang w:val="en-US"/>
        </w:rPr>
        <w:t>C</w:t>
      </w:r>
      <w:r>
        <w:rPr>
          <w:b/>
        </w:rPr>
        <w:t>ЛУХАЛИ</w:t>
      </w:r>
      <w:r w:rsidRPr="00C91080">
        <w:rPr>
          <w:b/>
        </w:rPr>
        <w:t>:</w:t>
      </w:r>
      <w:r w:rsidRPr="00C91080">
        <w:t xml:space="preserve"> </w:t>
      </w:r>
      <w:r w:rsidRPr="009F611D">
        <w:rPr>
          <w:b/>
        </w:rPr>
        <w:t>Про вилучення земельної ділянки у АТ «РАЙФАЙЗЕН БАНК АВАЛЬ».</w:t>
      </w:r>
    </w:p>
    <w:p w:rsidR="00E67A52" w:rsidRPr="009116E5" w:rsidRDefault="00E67A52" w:rsidP="00E67A52">
      <w:pPr>
        <w:pStyle w:val="ad"/>
        <w:rPr>
          <w:b/>
        </w:rPr>
      </w:pPr>
      <w:r w:rsidRPr="009116E5">
        <w:rPr>
          <w:b/>
        </w:rPr>
        <w:t>ІНФОРМУВАЛА:</w:t>
      </w:r>
    </w:p>
    <w:p w:rsidR="00E67A52" w:rsidRDefault="00E67A52" w:rsidP="00E67A52">
      <w:pPr>
        <w:pStyle w:val="ad"/>
      </w:pPr>
      <w:r>
        <w:rPr>
          <w:b/>
        </w:rPr>
        <w:t xml:space="preserve">ГРИЦЮК Алла – </w:t>
      </w:r>
      <w: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57529D">
        <w:rPr>
          <w:b/>
        </w:rPr>
        <w:t>Вирішили:</w:t>
      </w:r>
      <w:r>
        <w:t xml:space="preserve"> Рішення не  прийнято  в цілому </w:t>
      </w:r>
      <w:r w:rsidRPr="0057529D">
        <w:t>за результатами голосування.</w:t>
      </w:r>
    </w:p>
    <w:p w:rsidR="00E67A52" w:rsidRDefault="00E67A52" w:rsidP="00E67A52">
      <w:pPr>
        <w:pStyle w:val="ad"/>
      </w:pPr>
      <w:r>
        <w:t>за – 5</w:t>
      </w:r>
    </w:p>
    <w:p w:rsidR="00E67A52" w:rsidRPr="0019260E" w:rsidRDefault="00E67A52" w:rsidP="00E67A52">
      <w:pPr>
        <w:pStyle w:val="ad"/>
      </w:pPr>
      <w:r>
        <w:t>проти – 4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9</w:t>
      </w:r>
    </w:p>
    <w:p w:rsidR="00E67A52" w:rsidRDefault="00E67A52" w:rsidP="00E67A52">
      <w:pPr>
        <w:pStyle w:val="ad"/>
      </w:pPr>
      <w:r>
        <w:t>не голосували – 3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Default="00E67A52" w:rsidP="00E67A52">
      <w:pPr>
        <w:pStyle w:val="ad"/>
      </w:pPr>
    </w:p>
    <w:p w:rsidR="00E67A52" w:rsidRPr="009F611D" w:rsidRDefault="00E67A52" w:rsidP="00E67A52">
      <w:pPr>
        <w:pStyle w:val="ad"/>
        <w:rPr>
          <w:b/>
        </w:rPr>
      </w:pPr>
      <w:r w:rsidRPr="009F611D">
        <w:rPr>
          <w:b/>
        </w:rPr>
        <w:t xml:space="preserve">47. </w:t>
      </w:r>
      <w:r w:rsidRPr="009F611D">
        <w:rPr>
          <w:b/>
          <w:lang w:val="en-US"/>
        </w:rPr>
        <w:t>C</w:t>
      </w:r>
      <w:r w:rsidRPr="009F611D">
        <w:rPr>
          <w:b/>
        </w:rPr>
        <w:t xml:space="preserve">ЛУХАЛИ: </w:t>
      </w:r>
    </w:p>
    <w:p w:rsidR="00E67A52" w:rsidRPr="009F611D" w:rsidRDefault="00E67A52" w:rsidP="00E67A52">
      <w:pPr>
        <w:pStyle w:val="ad"/>
        <w:ind w:firstLine="685"/>
        <w:rPr>
          <w:b/>
        </w:rPr>
      </w:pPr>
      <w:r w:rsidRPr="009F611D">
        <w:rPr>
          <w:b/>
        </w:rPr>
        <w:t>Про затвердження проекту землеустрою щодо відведення земельної ділянки в оренду ХАНІЄВІЙ Н.</w:t>
      </w:r>
      <w:proofErr w:type="spellStart"/>
      <w:r w:rsidRPr="009F611D">
        <w:rPr>
          <w:b/>
        </w:rPr>
        <w:t>Д.к</w:t>
      </w:r>
      <w:proofErr w:type="spellEnd"/>
      <w:r w:rsidRPr="009F611D">
        <w:rPr>
          <w:b/>
        </w:rPr>
        <w:t>.</w:t>
      </w:r>
    </w:p>
    <w:p w:rsidR="00E67A52" w:rsidRPr="009F611D" w:rsidRDefault="00E67A52" w:rsidP="00E67A52">
      <w:pPr>
        <w:pStyle w:val="ad"/>
        <w:rPr>
          <w:b/>
        </w:rPr>
      </w:pPr>
      <w:r w:rsidRPr="009F611D">
        <w:rPr>
          <w:b/>
        </w:rPr>
        <w:t>ІНФОРМУВАЛА:</w:t>
      </w:r>
    </w:p>
    <w:p w:rsidR="00E67A52" w:rsidRDefault="00E67A52" w:rsidP="00E67A52">
      <w:pPr>
        <w:pStyle w:val="ad"/>
      </w:pPr>
      <w:r w:rsidRPr="009F611D">
        <w:rPr>
          <w:b/>
        </w:rPr>
        <w:t>ГРИЦЮК Алла</w:t>
      </w:r>
      <w:r>
        <w:t xml:space="preserve"> – 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9F611D">
        <w:rPr>
          <w:b/>
        </w:rPr>
        <w:t>Вирішили:</w:t>
      </w:r>
      <w:r>
        <w:t xml:space="preserve"> Рішення №517 прийнято  в цілому </w:t>
      </w:r>
      <w:r w:rsidRPr="0057529D">
        <w:t>за результатами голосування (додається).</w:t>
      </w:r>
    </w:p>
    <w:p w:rsidR="00E67A52" w:rsidRDefault="00E67A52" w:rsidP="00E67A52">
      <w:pPr>
        <w:pStyle w:val="ad"/>
      </w:pPr>
      <w:r>
        <w:t>за –16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2</w:t>
      </w:r>
    </w:p>
    <w:p w:rsidR="00E67A52" w:rsidRDefault="00E67A52" w:rsidP="00E67A52">
      <w:pPr>
        <w:pStyle w:val="ad"/>
      </w:pPr>
      <w:r>
        <w:t>не голосували – 3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Pr="009F611D" w:rsidRDefault="00E67A52" w:rsidP="00E67A52">
      <w:pPr>
        <w:pStyle w:val="ad"/>
        <w:rPr>
          <w:b/>
        </w:rPr>
      </w:pPr>
    </w:p>
    <w:p w:rsidR="00E67A52" w:rsidRPr="009F611D" w:rsidRDefault="00E67A52" w:rsidP="00E67A52">
      <w:pPr>
        <w:pStyle w:val="ad"/>
        <w:rPr>
          <w:b/>
        </w:rPr>
      </w:pPr>
      <w:r w:rsidRPr="009F611D">
        <w:rPr>
          <w:b/>
        </w:rPr>
        <w:t xml:space="preserve">48. </w:t>
      </w:r>
      <w:r w:rsidRPr="009F611D">
        <w:rPr>
          <w:b/>
          <w:lang w:val="en-US"/>
        </w:rPr>
        <w:t>C</w:t>
      </w:r>
      <w:r w:rsidRPr="009F611D">
        <w:rPr>
          <w:b/>
        </w:rPr>
        <w:t xml:space="preserve">ЛУХАЛИ: </w:t>
      </w:r>
    </w:p>
    <w:p w:rsidR="00E67A52" w:rsidRPr="009F611D" w:rsidRDefault="00E67A52" w:rsidP="00E67A52">
      <w:pPr>
        <w:pStyle w:val="ad"/>
        <w:rPr>
          <w:b/>
        </w:rPr>
      </w:pPr>
      <w:r w:rsidRPr="009F611D">
        <w:rPr>
          <w:b/>
        </w:rPr>
        <w:t>Про відмову в наданні дозволу на розроблення проекту землеустрою щодо відведення земельної ділянки у власність СОРОЦІ К.Ю.</w:t>
      </w:r>
    </w:p>
    <w:p w:rsidR="00E67A52" w:rsidRPr="009F611D" w:rsidRDefault="00E67A52" w:rsidP="00E67A52">
      <w:pPr>
        <w:pStyle w:val="ad"/>
        <w:rPr>
          <w:b/>
        </w:rPr>
      </w:pPr>
      <w:r w:rsidRPr="009F611D">
        <w:rPr>
          <w:b/>
        </w:rPr>
        <w:t>ІНФОРМУВАЛА:</w:t>
      </w:r>
    </w:p>
    <w:p w:rsidR="00E67A52" w:rsidRDefault="00E67A52" w:rsidP="00E67A52">
      <w:pPr>
        <w:pStyle w:val="ad"/>
      </w:pPr>
      <w:r w:rsidRPr="009F611D">
        <w:rPr>
          <w:b/>
        </w:rPr>
        <w:t>ГРИЦЮК Алла</w:t>
      </w:r>
      <w:r>
        <w:t xml:space="preserve"> – 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9F611D">
        <w:rPr>
          <w:b/>
        </w:rPr>
        <w:t>Вирішили:</w:t>
      </w:r>
      <w:r>
        <w:t xml:space="preserve"> Рішення №518 прийнято  в цілому </w:t>
      </w:r>
      <w:r w:rsidRPr="0057529D">
        <w:t>за результатами голосування (додається).</w:t>
      </w:r>
    </w:p>
    <w:p w:rsidR="00E67A52" w:rsidRPr="00F4054E" w:rsidRDefault="00E67A52" w:rsidP="00E67A52">
      <w:pPr>
        <w:pStyle w:val="ad"/>
        <w:rPr>
          <w:lang w:val="ru-RU"/>
        </w:rPr>
      </w:pPr>
      <w:r>
        <w:t>за –18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Pr="00F4054E" w:rsidRDefault="00E67A52" w:rsidP="00E67A52">
      <w:pPr>
        <w:pStyle w:val="ad"/>
        <w:rPr>
          <w:lang w:val="ru-RU"/>
        </w:rPr>
      </w:pPr>
      <w:r>
        <w:t>не голосували – 3</w:t>
      </w:r>
    </w:p>
    <w:p w:rsidR="00E67A52" w:rsidRPr="00F4054E" w:rsidRDefault="00E67A52" w:rsidP="00E67A52">
      <w:pPr>
        <w:pStyle w:val="ad"/>
      </w:pPr>
      <w:r>
        <w:t>відсутні – 6 (додаються).</w:t>
      </w:r>
    </w:p>
    <w:p w:rsidR="00E67A52" w:rsidRPr="009F611D" w:rsidRDefault="00E67A52" w:rsidP="00E67A52">
      <w:pPr>
        <w:pStyle w:val="ad"/>
        <w:rPr>
          <w:b/>
        </w:rPr>
      </w:pPr>
      <w:r w:rsidRPr="009F611D">
        <w:rPr>
          <w:b/>
        </w:rPr>
        <w:lastRenderedPageBreak/>
        <w:t xml:space="preserve">49. </w:t>
      </w:r>
      <w:r w:rsidRPr="009F611D">
        <w:rPr>
          <w:b/>
          <w:lang w:val="en-US"/>
        </w:rPr>
        <w:t>C</w:t>
      </w:r>
      <w:r w:rsidRPr="009F611D">
        <w:rPr>
          <w:b/>
        </w:rPr>
        <w:t xml:space="preserve">ЛУХАЛИ: </w:t>
      </w:r>
    </w:p>
    <w:p w:rsidR="00E67A52" w:rsidRPr="00A420D2" w:rsidRDefault="00E67A52" w:rsidP="00E67A52">
      <w:pPr>
        <w:pStyle w:val="ad"/>
        <w:rPr>
          <w:b/>
        </w:rPr>
      </w:pPr>
      <w:r w:rsidRPr="00A420D2">
        <w:rPr>
          <w:b/>
        </w:rPr>
        <w:t>Про надання дозволу на розроблення технічної документації із землеустрою щодо інвентаризації земель.</w:t>
      </w:r>
    </w:p>
    <w:p w:rsidR="00E67A52" w:rsidRPr="009F611D" w:rsidRDefault="00E67A52" w:rsidP="00E67A52">
      <w:pPr>
        <w:pStyle w:val="ad"/>
        <w:rPr>
          <w:b/>
        </w:rPr>
      </w:pPr>
      <w:r w:rsidRPr="009F611D">
        <w:rPr>
          <w:b/>
        </w:rPr>
        <w:t>ІНФОРМУВАЛА:</w:t>
      </w:r>
    </w:p>
    <w:p w:rsidR="00E67A52" w:rsidRPr="00F4054E" w:rsidRDefault="00E67A52" w:rsidP="00E67A52">
      <w:pPr>
        <w:pStyle w:val="ad"/>
      </w:pPr>
      <w:r w:rsidRPr="009F611D">
        <w:rPr>
          <w:b/>
        </w:rPr>
        <w:t>ГРИЦЮК Алла</w:t>
      </w:r>
      <w:r>
        <w:t xml:space="preserve"> – 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9F611D">
        <w:rPr>
          <w:b/>
        </w:rPr>
        <w:t>Вирішили:</w:t>
      </w:r>
      <w:r>
        <w:t xml:space="preserve"> Рішення №51</w:t>
      </w:r>
      <w:r w:rsidRPr="00FE5CCD">
        <w:t>9</w:t>
      </w:r>
      <w:r>
        <w:t xml:space="preserve"> прийнято  в цілому </w:t>
      </w:r>
      <w:r w:rsidRPr="0057529D">
        <w:t>за результатами голосування (додається).</w:t>
      </w:r>
    </w:p>
    <w:p w:rsidR="00E67A52" w:rsidRPr="00F4054E" w:rsidRDefault="00E67A52" w:rsidP="00E67A52">
      <w:pPr>
        <w:pStyle w:val="ad"/>
        <w:rPr>
          <w:lang w:val="ru-RU"/>
        </w:rPr>
      </w:pPr>
      <w:r>
        <w:t>за –20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Pr="00F4054E" w:rsidRDefault="00E67A52" w:rsidP="00E67A52">
      <w:pPr>
        <w:pStyle w:val="ad"/>
        <w:rPr>
          <w:lang w:val="ru-RU"/>
        </w:rPr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Pr="00F4054E" w:rsidRDefault="00E67A52" w:rsidP="00E67A52">
      <w:pPr>
        <w:pStyle w:val="ad"/>
      </w:pPr>
    </w:p>
    <w:p w:rsidR="00E67A52" w:rsidRPr="00A420D2" w:rsidRDefault="00E67A52" w:rsidP="00E67A52">
      <w:pPr>
        <w:pStyle w:val="ad"/>
        <w:rPr>
          <w:b/>
        </w:rPr>
      </w:pPr>
      <w:r w:rsidRPr="00A420D2">
        <w:rPr>
          <w:b/>
        </w:rPr>
        <w:t xml:space="preserve">50. </w:t>
      </w:r>
      <w:r w:rsidRPr="00A420D2">
        <w:rPr>
          <w:b/>
          <w:lang w:val="en-US"/>
        </w:rPr>
        <w:t>C</w:t>
      </w:r>
      <w:r w:rsidRPr="00A420D2">
        <w:rPr>
          <w:b/>
        </w:rPr>
        <w:t xml:space="preserve">ЛУХАЛИ: </w:t>
      </w:r>
    </w:p>
    <w:p w:rsidR="00E67A52" w:rsidRPr="00A420D2" w:rsidRDefault="00E67A52" w:rsidP="00E67A52">
      <w:pPr>
        <w:pStyle w:val="ad"/>
        <w:rPr>
          <w:b/>
        </w:rPr>
      </w:pPr>
      <w:r w:rsidRPr="00A420D2">
        <w:rPr>
          <w:b/>
        </w:rPr>
        <w:t xml:space="preserve">Про надання дозволу на розроблення проекту землеустрою щодо відведення земельної ділянки площею 130,0 </w:t>
      </w:r>
      <w:proofErr w:type="spellStart"/>
      <w:r w:rsidRPr="00A420D2">
        <w:rPr>
          <w:b/>
        </w:rPr>
        <w:t>кв.м</w:t>
      </w:r>
      <w:proofErr w:type="spellEnd"/>
      <w:r w:rsidRPr="00A420D2">
        <w:rPr>
          <w:b/>
        </w:rPr>
        <w:t xml:space="preserve"> для набуття права оренди шляхом продажу на аукціоні.</w:t>
      </w:r>
    </w:p>
    <w:p w:rsidR="00E67A52" w:rsidRPr="00A420D2" w:rsidRDefault="00E67A52" w:rsidP="00E67A52">
      <w:pPr>
        <w:pStyle w:val="ad"/>
        <w:rPr>
          <w:b/>
        </w:rPr>
      </w:pPr>
      <w:r w:rsidRPr="00A420D2">
        <w:rPr>
          <w:b/>
        </w:rPr>
        <w:t>ІНФОРМУВАЛА:</w:t>
      </w:r>
    </w:p>
    <w:p w:rsidR="00E67A52" w:rsidRPr="007610CA" w:rsidRDefault="00E67A52" w:rsidP="00E67A52">
      <w:pPr>
        <w:pStyle w:val="ad"/>
      </w:pPr>
      <w:r w:rsidRPr="00A420D2">
        <w:rPr>
          <w:b/>
        </w:rPr>
        <w:t>ГРИЦЮК Алла</w:t>
      </w:r>
      <w:r>
        <w:t xml:space="preserve"> – 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D87BE4">
        <w:rPr>
          <w:b/>
        </w:rPr>
        <w:t>Вирішили:</w:t>
      </w:r>
      <w:r>
        <w:t xml:space="preserve"> Рішення №520 прийнято  в цілому </w:t>
      </w:r>
      <w:r w:rsidRPr="0057529D">
        <w:t>за результатами голосування (додається).</w:t>
      </w:r>
    </w:p>
    <w:p w:rsidR="00E67A52" w:rsidRPr="00F4054E" w:rsidRDefault="00E67A52" w:rsidP="00E67A52">
      <w:pPr>
        <w:pStyle w:val="ad"/>
        <w:rPr>
          <w:lang w:val="ru-RU"/>
        </w:rPr>
      </w:pPr>
      <w:r>
        <w:t>за –19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Pr="00F4054E" w:rsidRDefault="00E67A52" w:rsidP="00E67A52">
      <w:pPr>
        <w:pStyle w:val="ad"/>
        <w:rPr>
          <w:lang w:val="ru-RU"/>
        </w:rPr>
      </w:pPr>
      <w:r>
        <w:t>не голосували – 2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Pr="00F4054E" w:rsidRDefault="00E67A52" w:rsidP="00E67A52">
      <w:pPr>
        <w:pStyle w:val="ad"/>
      </w:pPr>
    </w:p>
    <w:p w:rsidR="00E67A52" w:rsidRPr="00A420D2" w:rsidRDefault="00E67A52" w:rsidP="00E67A52">
      <w:pPr>
        <w:pStyle w:val="ad"/>
        <w:rPr>
          <w:b/>
        </w:rPr>
      </w:pPr>
      <w:r w:rsidRPr="00A420D2">
        <w:rPr>
          <w:b/>
        </w:rPr>
        <w:t xml:space="preserve">51. </w:t>
      </w:r>
      <w:r w:rsidRPr="00A420D2">
        <w:rPr>
          <w:b/>
          <w:lang w:val="en-US"/>
        </w:rPr>
        <w:t>C</w:t>
      </w:r>
      <w:r w:rsidRPr="00A420D2">
        <w:rPr>
          <w:b/>
        </w:rPr>
        <w:t xml:space="preserve">ЛУХАЛИ: </w:t>
      </w:r>
    </w:p>
    <w:p w:rsidR="00E67A52" w:rsidRDefault="00E67A52" w:rsidP="00E67A52">
      <w:pPr>
        <w:pStyle w:val="ad"/>
        <w:rPr>
          <w:b/>
        </w:rPr>
      </w:pPr>
      <w:r w:rsidRPr="00A420D2">
        <w:rPr>
          <w:b/>
        </w:rPr>
        <w:t xml:space="preserve">Про надання дозволу на розроблення проекту землеустрою  щодо відведення земельної ділянки площею 30,0 </w:t>
      </w:r>
      <w:proofErr w:type="spellStart"/>
      <w:r w:rsidRPr="00A420D2">
        <w:rPr>
          <w:b/>
        </w:rPr>
        <w:t>кв.м</w:t>
      </w:r>
      <w:proofErr w:type="spellEnd"/>
      <w:r w:rsidRPr="00A420D2">
        <w:rPr>
          <w:b/>
        </w:rPr>
        <w:t xml:space="preserve"> для набуття права оренди шляхом продажу на аукціоні.</w:t>
      </w:r>
    </w:p>
    <w:p w:rsidR="00E67A52" w:rsidRPr="00A420D2" w:rsidRDefault="00E67A52" w:rsidP="00E67A52">
      <w:pPr>
        <w:pStyle w:val="ad"/>
        <w:rPr>
          <w:b/>
        </w:rPr>
      </w:pPr>
      <w:r w:rsidRPr="00A420D2">
        <w:rPr>
          <w:b/>
        </w:rPr>
        <w:t>ІНФОРМУВАЛА:</w:t>
      </w:r>
    </w:p>
    <w:p w:rsidR="00E67A52" w:rsidRPr="007610CA" w:rsidRDefault="00E67A52" w:rsidP="00E67A52">
      <w:pPr>
        <w:pStyle w:val="ad"/>
      </w:pPr>
      <w:r w:rsidRPr="00A420D2">
        <w:rPr>
          <w:b/>
        </w:rPr>
        <w:t>ГРИЦЮК Алла</w:t>
      </w:r>
      <w:r>
        <w:t xml:space="preserve"> – начальник відділу земельних питань управління земельних ресурсів, екології, благоустрою та надзвичайних ситуацій</w:t>
      </w:r>
      <w:r w:rsidRPr="009A1910">
        <w:t>.</w:t>
      </w:r>
    </w:p>
    <w:p w:rsidR="00E67A52" w:rsidRDefault="00E67A52" w:rsidP="00E67A52">
      <w:pPr>
        <w:pStyle w:val="ad"/>
      </w:pPr>
      <w:r w:rsidRPr="00D87BE4">
        <w:rPr>
          <w:b/>
        </w:rPr>
        <w:t>Вирішили:</w:t>
      </w:r>
      <w:r>
        <w:t xml:space="preserve"> Рішення №521 прийнято  в цілому </w:t>
      </w:r>
      <w:r w:rsidRPr="0057529D">
        <w:t>за результатами голосування (додається).</w:t>
      </w:r>
    </w:p>
    <w:p w:rsidR="00E67A52" w:rsidRPr="00F4054E" w:rsidRDefault="00E67A52" w:rsidP="00E67A52">
      <w:pPr>
        <w:pStyle w:val="ad"/>
        <w:rPr>
          <w:lang w:val="ru-RU"/>
        </w:rPr>
      </w:pPr>
      <w:r>
        <w:t>за –20</w:t>
      </w:r>
    </w:p>
    <w:p w:rsidR="00E67A52" w:rsidRPr="0019260E" w:rsidRDefault="00E67A52" w:rsidP="00E67A52">
      <w:pPr>
        <w:pStyle w:val="ad"/>
      </w:pPr>
      <w:r>
        <w:t>проти – 0</w:t>
      </w:r>
      <w:r w:rsidRPr="0019260E">
        <w:t xml:space="preserve"> </w:t>
      </w:r>
    </w:p>
    <w:p w:rsidR="00E67A52" w:rsidRPr="0019260E" w:rsidRDefault="00E67A52" w:rsidP="00E67A52">
      <w:pPr>
        <w:pStyle w:val="ad"/>
      </w:pPr>
      <w:r>
        <w:t>утримався – 0</w:t>
      </w:r>
    </w:p>
    <w:p w:rsidR="00E67A52" w:rsidRPr="00F4054E" w:rsidRDefault="00E67A52" w:rsidP="00E67A52">
      <w:pPr>
        <w:pStyle w:val="ad"/>
        <w:rPr>
          <w:lang w:val="ru-RU"/>
        </w:rPr>
      </w:pPr>
      <w:r>
        <w:t>не голосували – 1</w:t>
      </w:r>
    </w:p>
    <w:p w:rsidR="00E67A52" w:rsidRDefault="00E67A52" w:rsidP="00E67A52">
      <w:pPr>
        <w:pStyle w:val="ad"/>
      </w:pPr>
      <w:r>
        <w:t>відсутні – 6 (додаються).</w:t>
      </w:r>
    </w:p>
    <w:p w:rsidR="00E67A52" w:rsidRPr="00D26B7B" w:rsidRDefault="00E67A52" w:rsidP="00E67A52">
      <w:pPr>
        <w:pStyle w:val="ad"/>
        <w:rPr>
          <w:b/>
        </w:rPr>
      </w:pPr>
    </w:p>
    <w:p w:rsidR="00E67A52" w:rsidRPr="00D26B7B" w:rsidRDefault="00E67A52" w:rsidP="00E67A52">
      <w:pPr>
        <w:pStyle w:val="ad"/>
        <w:rPr>
          <w:b/>
        </w:rPr>
      </w:pPr>
      <w:r w:rsidRPr="00D26B7B">
        <w:rPr>
          <w:b/>
        </w:rPr>
        <w:t xml:space="preserve">52. </w:t>
      </w:r>
      <w:r w:rsidRPr="00D26B7B">
        <w:rPr>
          <w:b/>
          <w:lang w:val="en-US"/>
        </w:rPr>
        <w:t>C</w:t>
      </w:r>
      <w:r w:rsidRPr="00D26B7B">
        <w:rPr>
          <w:b/>
        </w:rPr>
        <w:t xml:space="preserve">ЛУХАЛИ: </w:t>
      </w:r>
    </w:p>
    <w:p w:rsidR="00E67A52" w:rsidRPr="00D26B7B" w:rsidRDefault="00E67A52" w:rsidP="00E67A52">
      <w:pPr>
        <w:pStyle w:val="ad"/>
        <w:rPr>
          <w:b/>
        </w:rPr>
      </w:pPr>
      <w:r w:rsidRPr="00D26B7B">
        <w:rPr>
          <w:b/>
        </w:rPr>
        <w:t xml:space="preserve">Про надання дозволу на розроблення проекту землеустрою  щодо відведення земельної ділянки площею 30,0 </w:t>
      </w:r>
      <w:proofErr w:type="spellStart"/>
      <w:r w:rsidRPr="00D26B7B">
        <w:rPr>
          <w:b/>
        </w:rPr>
        <w:t>кв.м</w:t>
      </w:r>
      <w:proofErr w:type="spellEnd"/>
      <w:r w:rsidRPr="00D26B7B">
        <w:rPr>
          <w:b/>
        </w:rPr>
        <w:t xml:space="preserve"> для набуття права оренди шляхом продажу на аукціоні.</w:t>
      </w:r>
    </w:p>
    <w:p w:rsidR="00E67A52" w:rsidRPr="00D26B7B" w:rsidRDefault="00E67A52" w:rsidP="00E67A52">
      <w:pPr>
        <w:pStyle w:val="ad"/>
        <w:rPr>
          <w:b/>
        </w:rPr>
      </w:pPr>
      <w:r w:rsidRPr="00D26B7B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D26B7B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D26B7B">
        <w:rPr>
          <w:b/>
        </w:rPr>
        <w:t xml:space="preserve">Вирішили: </w:t>
      </w:r>
      <w:r w:rsidRPr="00A420D2">
        <w:t>Рішення №</w:t>
      </w:r>
      <w:r>
        <w:t>522</w:t>
      </w:r>
      <w:r w:rsidRPr="00A420D2">
        <w:t xml:space="preserve">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  <w:rPr>
          <w:lang w:val="ru-RU"/>
        </w:rPr>
      </w:pPr>
      <w:r w:rsidRPr="00A420D2">
        <w:t>за –</w:t>
      </w:r>
      <w:r w:rsidRPr="00A420D2">
        <w:rPr>
          <w:lang w:val="ru-RU"/>
        </w:rPr>
        <w:t>20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  <w:rPr>
          <w:lang w:val="ru-RU"/>
        </w:rPr>
      </w:pPr>
      <w:r w:rsidRPr="00A420D2">
        <w:lastRenderedPageBreak/>
        <w:t xml:space="preserve">не голосували – </w:t>
      </w:r>
      <w:r>
        <w:rPr>
          <w:lang w:val="ru-RU"/>
        </w:rPr>
        <w:t>1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</w:p>
    <w:p w:rsidR="00E67A52" w:rsidRPr="00D26B7B" w:rsidRDefault="00E67A52" w:rsidP="00E67A52">
      <w:pPr>
        <w:pStyle w:val="ad"/>
        <w:rPr>
          <w:b/>
        </w:rPr>
      </w:pPr>
      <w:r w:rsidRPr="00D26B7B">
        <w:rPr>
          <w:b/>
        </w:rPr>
        <w:t xml:space="preserve">53. </w:t>
      </w:r>
      <w:r w:rsidRPr="00D26B7B">
        <w:rPr>
          <w:b/>
          <w:lang w:val="en-US"/>
        </w:rPr>
        <w:t>C</w:t>
      </w:r>
      <w:r w:rsidRPr="00D26B7B">
        <w:rPr>
          <w:b/>
        </w:rPr>
        <w:t xml:space="preserve">ЛУХАЛИ: </w:t>
      </w:r>
    </w:p>
    <w:p w:rsidR="00E67A52" w:rsidRPr="00D26B7B" w:rsidRDefault="00E67A52" w:rsidP="00E67A52">
      <w:pPr>
        <w:pStyle w:val="ad"/>
        <w:rPr>
          <w:b/>
        </w:rPr>
      </w:pPr>
      <w:r w:rsidRPr="00D26B7B">
        <w:rPr>
          <w:b/>
        </w:rPr>
        <w:t>Про затвердження  технічної документації щодо встановлення меж земельної ділянки в натурі )на місцевості) у власність ДОРОНІНІЙ Н.М.</w:t>
      </w:r>
    </w:p>
    <w:p w:rsidR="00E67A52" w:rsidRPr="00D26B7B" w:rsidRDefault="00E67A52" w:rsidP="00E67A52">
      <w:pPr>
        <w:pStyle w:val="ad"/>
        <w:rPr>
          <w:b/>
        </w:rPr>
      </w:pPr>
      <w:r w:rsidRPr="00D26B7B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D26B7B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F76251">
        <w:rPr>
          <w:b/>
        </w:rPr>
        <w:t>Вирішили:</w:t>
      </w:r>
      <w:r w:rsidRPr="00A420D2">
        <w:t xml:space="preserve"> Рішення №</w:t>
      </w:r>
      <w:r>
        <w:t>523</w:t>
      </w:r>
      <w:r w:rsidRPr="00A420D2">
        <w:t xml:space="preserve">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  <w:rPr>
          <w:lang w:val="ru-RU"/>
        </w:rPr>
      </w:pPr>
      <w:r w:rsidRPr="00A420D2">
        <w:t>за –</w:t>
      </w:r>
      <w:r>
        <w:t>20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  <w:rPr>
          <w:lang w:val="ru-RU"/>
        </w:rPr>
      </w:pPr>
      <w:r w:rsidRPr="00A420D2">
        <w:t xml:space="preserve">не голосували – </w:t>
      </w:r>
      <w:r w:rsidRPr="00A420D2">
        <w:rPr>
          <w:lang w:val="ru-RU"/>
        </w:rPr>
        <w:t>1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</w:p>
    <w:p w:rsidR="00E67A52" w:rsidRPr="00D26B7B" w:rsidRDefault="00E67A52" w:rsidP="00E67A52">
      <w:pPr>
        <w:pStyle w:val="ad"/>
        <w:rPr>
          <w:b/>
        </w:rPr>
      </w:pPr>
      <w:r w:rsidRPr="00D26B7B">
        <w:rPr>
          <w:b/>
        </w:rPr>
        <w:t xml:space="preserve">54. </w:t>
      </w:r>
      <w:r w:rsidRPr="00D26B7B">
        <w:rPr>
          <w:b/>
          <w:lang w:val="en-US"/>
        </w:rPr>
        <w:t>C</w:t>
      </w:r>
      <w:r w:rsidRPr="00D26B7B">
        <w:rPr>
          <w:b/>
        </w:rPr>
        <w:t xml:space="preserve">ЛУХАЛИ: </w:t>
      </w:r>
    </w:p>
    <w:p w:rsidR="00E67A52" w:rsidRPr="00D26B7B" w:rsidRDefault="00E67A52" w:rsidP="00E67A52">
      <w:pPr>
        <w:pStyle w:val="ad"/>
        <w:rPr>
          <w:b/>
        </w:rPr>
      </w:pPr>
      <w:r w:rsidRPr="00D26B7B">
        <w:rPr>
          <w:b/>
        </w:rPr>
        <w:t>Про затвердження технічної документації щодо встановлення меж земельної ділянки в натурі (на місцевості) у власність ПАВЛОВУ А.М. та ПАВЛОВІЙ О.Ю.</w:t>
      </w:r>
    </w:p>
    <w:p w:rsidR="00E67A52" w:rsidRPr="00D26B7B" w:rsidRDefault="00E67A52" w:rsidP="00E67A52">
      <w:pPr>
        <w:pStyle w:val="ad"/>
        <w:rPr>
          <w:b/>
        </w:rPr>
      </w:pPr>
      <w:r w:rsidRPr="00D26B7B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D26B7B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F76251">
        <w:rPr>
          <w:b/>
        </w:rPr>
        <w:t>Вирішили:</w:t>
      </w:r>
      <w:r w:rsidRPr="00A420D2">
        <w:t xml:space="preserve"> Рішення №</w:t>
      </w:r>
      <w:r>
        <w:t>52</w:t>
      </w:r>
      <w:r w:rsidRPr="00A420D2">
        <w:t>4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  <w:rPr>
          <w:lang w:val="ru-RU"/>
        </w:rPr>
      </w:pPr>
      <w:r w:rsidRPr="00A420D2">
        <w:t>за –</w:t>
      </w:r>
      <w:r>
        <w:t>19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  <w:rPr>
          <w:lang w:val="ru-RU"/>
        </w:rPr>
      </w:pPr>
      <w:r w:rsidRPr="00A420D2">
        <w:t xml:space="preserve">не голосували – </w:t>
      </w:r>
      <w:r>
        <w:t>2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rPr>
          <w:lang w:val="ru-RU"/>
        </w:rPr>
        <w:t>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</w:p>
    <w:p w:rsidR="00E67A52" w:rsidRPr="00E362BE" w:rsidRDefault="00E67A52" w:rsidP="00E67A52">
      <w:pPr>
        <w:pStyle w:val="ad"/>
        <w:rPr>
          <w:b/>
        </w:rPr>
      </w:pPr>
      <w:r w:rsidRPr="00E362BE">
        <w:rPr>
          <w:b/>
        </w:rPr>
        <w:t xml:space="preserve">55. </w:t>
      </w:r>
      <w:r w:rsidRPr="00E362BE">
        <w:rPr>
          <w:b/>
          <w:lang w:val="en-US"/>
        </w:rPr>
        <w:t>C</w:t>
      </w:r>
      <w:r w:rsidRPr="00E362BE">
        <w:rPr>
          <w:b/>
        </w:rPr>
        <w:t xml:space="preserve">ЛУХАЛИ: </w:t>
      </w:r>
    </w:p>
    <w:p w:rsidR="00E67A52" w:rsidRPr="00E362BE" w:rsidRDefault="00E67A52" w:rsidP="00E67A52">
      <w:pPr>
        <w:pStyle w:val="ad"/>
        <w:rPr>
          <w:b/>
        </w:rPr>
      </w:pPr>
      <w:r w:rsidRPr="00E362BE">
        <w:rPr>
          <w:b/>
        </w:rPr>
        <w:t>Про затвердження технічної документації щодо встановлення меж земельної ділянки в натурі (на місцевості) у власність ГРИЦАЙ Ю.В.</w:t>
      </w:r>
    </w:p>
    <w:p w:rsidR="00E67A52" w:rsidRPr="00E362BE" w:rsidRDefault="00E67A52" w:rsidP="00E67A52">
      <w:pPr>
        <w:pStyle w:val="ad"/>
        <w:rPr>
          <w:b/>
        </w:rPr>
      </w:pPr>
      <w:r w:rsidRPr="00E362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E362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F76251">
        <w:rPr>
          <w:b/>
        </w:rPr>
        <w:t>Вирішили:</w:t>
      </w:r>
      <w:r w:rsidRPr="00A420D2">
        <w:t xml:space="preserve"> Рішення №</w:t>
      </w:r>
      <w:r>
        <w:t>52</w:t>
      </w:r>
      <w:r w:rsidRPr="00A420D2">
        <w:t>5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</w:t>
      </w:r>
      <w:r>
        <w:t>17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3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 w:rsidRPr="0084390A">
        <w:t>7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 xml:space="preserve">56.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Про затвердження технічної документації щодо встановлення меж земельної ділянки в натурі (на місцевості) у власність ДЕРЕВ’ЯНКУ А.А.</w:t>
      </w:r>
    </w:p>
    <w:p w:rsidR="00E67A52" w:rsidRPr="00E362BE" w:rsidRDefault="00E67A52" w:rsidP="00E67A52">
      <w:pPr>
        <w:pStyle w:val="ad"/>
        <w:rPr>
          <w:b/>
        </w:rPr>
      </w:pPr>
      <w:r w:rsidRPr="00E362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E362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F76251">
        <w:rPr>
          <w:b/>
        </w:rPr>
        <w:t>Вирішили:</w:t>
      </w:r>
      <w:r w:rsidRPr="00A420D2">
        <w:t xml:space="preserve"> Рішення №</w:t>
      </w:r>
      <w:r>
        <w:t>526</w:t>
      </w:r>
      <w:r w:rsidRPr="00A420D2">
        <w:t xml:space="preserve">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</w:t>
      </w:r>
      <w:r>
        <w:t>20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lastRenderedPageBreak/>
        <w:t xml:space="preserve">не голосували – </w:t>
      </w:r>
      <w:r>
        <w:t>1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  <w:ind w:left="0"/>
      </w:pP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 xml:space="preserve">57.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ХОЛЯВІНСЬКОМУ В.М.</w:t>
      </w:r>
    </w:p>
    <w:p w:rsidR="00E67A52" w:rsidRPr="00E362BE" w:rsidRDefault="00E67A52" w:rsidP="00E67A52">
      <w:pPr>
        <w:pStyle w:val="ad"/>
        <w:rPr>
          <w:b/>
        </w:rPr>
      </w:pPr>
      <w:r w:rsidRPr="00E362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E362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D87BE4">
        <w:rPr>
          <w:b/>
        </w:rPr>
        <w:t>Вирішили:</w:t>
      </w:r>
      <w:r w:rsidRPr="00A420D2">
        <w:t xml:space="preserve"> Рішення №</w:t>
      </w:r>
      <w:r>
        <w:t>527</w:t>
      </w:r>
      <w:r w:rsidRPr="00A420D2">
        <w:t xml:space="preserve">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</w:t>
      </w:r>
      <w:r>
        <w:t>19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2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 xml:space="preserve">58.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ЧОРНОМУ С.М.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480D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D87BE4">
        <w:rPr>
          <w:b/>
        </w:rPr>
        <w:t>Вирішили:</w:t>
      </w:r>
      <w:r w:rsidRPr="00A420D2">
        <w:t xml:space="preserve"> Рішення №</w:t>
      </w:r>
      <w:r>
        <w:t>528</w:t>
      </w:r>
      <w:r w:rsidRPr="00A420D2">
        <w:t xml:space="preserve">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–20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1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 xml:space="preserve">59.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Про затвердження технічної документації щодо встановлення меж земельної ділянки в натурі (на місцевості) у власність БУДЮК І.О.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480D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554B2E">
        <w:rPr>
          <w:b/>
        </w:rPr>
        <w:t>Вирішили:</w:t>
      </w:r>
      <w:r w:rsidRPr="00A420D2">
        <w:t xml:space="preserve"> Рішення №</w:t>
      </w:r>
      <w:r>
        <w:t>529</w:t>
      </w:r>
      <w:r w:rsidRPr="00A420D2">
        <w:t xml:space="preserve">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–20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1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Pr="00480DBE" w:rsidRDefault="00E67A52" w:rsidP="00E67A52">
      <w:pPr>
        <w:pStyle w:val="ad"/>
        <w:rPr>
          <w:b/>
        </w:rPr>
      </w:pPr>
      <w:r>
        <w:rPr>
          <w:b/>
        </w:rPr>
        <w:t>60</w:t>
      </w:r>
      <w:r w:rsidRPr="00480DBE">
        <w:rPr>
          <w:b/>
        </w:rPr>
        <w:t xml:space="preserve">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 УЖВЕНКО О.О.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480D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554B2E">
        <w:rPr>
          <w:b/>
        </w:rPr>
        <w:t>Вирішили:</w:t>
      </w:r>
      <w:r w:rsidRPr="00A420D2">
        <w:t xml:space="preserve"> Рішення №</w:t>
      </w:r>
      <w:r>
        <w:t>530</w:t>
      </w:r>
      <w:r w:rsidRPr="00A420D2">
        <w:t xml:space="preserve">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–20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1</w:t>
      </w:r>
    </w:p>
    <w:p w:rsidR="00E67A52" w:rsidRPr="00A420D2" w:rsidRDefault="00E67A52" w:rsidP="00E67A52">
      <w:pPr>
        <w:pStyle w:val="ad"/>
      </w:pPr>
      <w:r w:rsidRPr="00A420D2">
        <w:lastRenderedPageBreak/>
        <w:t xml:space="preserve">відсутні – </w:t>
      </w:r>
      <w:r>
        <w:t>6</w:t>
      </w:r>
      <w:r w:rsidRPr="00A420D2">
        <w:t xml:space="preserve"> (додаються).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  <w:rPr>
          <w:b/>
        </w:rPr>
      </w:pPr>
      <w:r>
        <w:rPr>
          <w:b/>
        </w:rPr>
        <w:t>61</w:t>
      </w:r>
      <w:r w:rsidRPr="00480DBE">
        <w:rPr>
          <w:b/>
        </w:rPr>
        <w:t xml:space="preserve">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Про уточнення площі та видачу документів підтверджуючих право власності на земельну ділянку МАТЮШИНЦЮ Ю.І.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480D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A420D2" w:rsidRDefault="00E67A52" w:rsidP="00E67A52">
      <w:pPr>
        <w:pStyle w:val="ad"/>
      </w:pPr>
      <w:r w:rsidRPr="00F76251">
        <w:rPr>
          <w:b/>
        </w:rPr>
        <w:t>Вирішили:</w:t>
      </w:r>
      <w:r w:rsidRPr="00A420D2">
        <w:t xml:space="preserve"> Рішення №</w:t>
      </w:r>
      <w:r>
        <w:t>531</w:t>
      </w:r>
      <w:r w:rsidRPr="00A420D2">
        <w:t xml:space="preserve"> прийнято  в цілому 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–20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1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  <w:rPr>
          <w:b/>
        </w:rPr>
      </w:pPr>
      <w:r>
        <w:rPr>
          <w:b/>
        </w:rPr>
        <w:t>62</w:t>
      </w:r>
      <w:r w:rsidRPr="00480DBE">
        <w:rPr>
          <w:b/>
        </w:rPr>
        <w:t xml:space="preserve">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F76251" w:rsidRDefault="00E67A52" w:rsidP="00E67A52">
      <w:pPr>
        <w:pStyle w:val="ad"/>
        <w:rPr>
          <w:b/>
        </w:rPr>
      </w:pPr>
      <w:r w:rsidRPr="00F76251">
        <w:rPr>
          <w:b/>
        </w:rPr>
        <w:t>Про відмову в наданні дозволу на розроблення проекту землеустрою щодо відведення земельної ділянки у власність КОРЖАВІНУ С.В.</w:t>
      </w: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480D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554B2E" w:rsidRDefault="00E67A52" w:rsidP="00E67A52">
      <w:pPr>
        <w:pStyle w:val="ad"/>
        <w:rPr>
          <w:b/>
        </w:rPr>
      </w:pPr>
      <w:r w:rsidRPr="00F76251">
        <w:rPr>
          <w:b/>
        </w:rPr>
        <w:t xml:space="preserve">Вирішили: </w:t>
      </w:r>
      <w:r w:rsidRPr="00A420D2">
        <w:t>Рішення №</w:t>
      </w:r>
      <w:r>
        <w:t>532</w:t>
      </w:r>
      <w:r w:rsidRPr="00A420D2">
        <w:t xml:space="preserve"> прийнято  в цілому </w:t>
      </w:r>
      <w:r>
        <w:t xml:space="preserve">з доповненнями (щодо роз’яснення прав заявнику) </w:t>
      </w:r>
      <w:r w:rsidRPr="00A420D2">
        <w:t>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</w:t>
      </w:r>
      <w:r>
        <w:t>19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2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</w:p>
    <w:p w:rsidR="00E67A52" w:rsidRDefault="00E67A52" w:rsidP="00E67A52">
      <w:pPr>
        <w:pStyle w:val="ad"/>
        <w:rPr>
          <w:b/>
        </w:rPr>
      </w:pPr>
      <w:r>
        <w:rPr>
          <w:b/>
        </w:rPr>
        <w:t>62</w:t>
      </w:r>
      <w:r w:rsidRPr="00480DBE">
        <w:rPr>
          <w:b/>
        </w:rPr>
        <w:t xml:space="preserve">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365ACE" w:rsidRDefault="00E67A52" w:rsidP="00E67A52">
      <w:pPr>
        <w:pStyle w:val="ad"/>
        <w:rPr>
          <w:b/>
        </w:rPr>
      </w:pPr>
      <w:r w:rsidRPr="00365ACE">
        <w:rPr>
          <w:b/>
        </w:rPr>
        <w:t>Про відмову в наданні дозволу на розроблення проекту землеустрою щодо відведення земельної ділянки у власність КРЮКУ С.В.</w:t>
      </w:r>
    </w:p>
    <w:p w:rsidR="00E67A52" w:rsidRDefault="00E67A52" w:rsidP="00E67A52">
      <w:pPr>
        <w:pStyle w:val="ad"/>
        <w:ind w:left="0"/>
        <w:rPr>
          <w:b/>
        </w:rPr>
      </w:pPr>
    </w:p>
    <w:p w:rsidR="00E67A52" w:rsidRPr="00365ACE" w:rsidRDefault="00E67A52" w:rsidP="00E67A52">
      <w:pPr>
        <w:pStyle w:val="ad"/>
      </w:pPr>
      <w:r>
        <w:rPr>
          <w:b/>
        </w:rPr>
        <w:tab/>
      </w:r>
      <w:r w:rsidRPr="00365ACE">
        <w:t>Міський голова повідомив про наявність заяви депутата міської ради Наталії Клименко про конфлікт інтересів. Участь в обговоренні та голосуванні депутатка не приймала.</w:t>
      </w:r>
    </w:p>
    <w:p w:rsidR="00E67A52" w:rsidRDefault="00E67A52" w:rsidP="00E67A52">
      <w:pPr>
        <w:pStyle w:val="ad"/>
        <w:rPr>
          <w:b/>
        </w:rPr>
      </w:pP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480D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554B2E" w:rsidRDefault="00E67A52" w:rsidP="00E67A52">
      <w:pPr>
        <w:pStyle w:val="ad"/>
        <w:rPr>
          <w:b/>
        </w:rPr>
      </w:pPr>
      <w:r w:rsidRPr="00F76251">
        <w:rPr>
          <w:b/>
        </w:rPr>
        <w:t xml:space="preserve">Вирішили: </w:t>
      </w:r>
      <w:r w:rsidRPr="00A420D2">
        <w:t>Рішення №</w:t>
      </w:r>
      <w:r>
        <w:t>533</w:t>
      </w:r>
      <w:r w:rsidRPr="00A420D2">
        <w:t xml:space="preserve"> прийнято  в цілому </w:t>
      </w:r>
      <w:r>
        <w:t xml:space="preserve">з доповненнями (щодо роз’яснення прав заявнику) </w:t>
      </w:r>
      <w:r w:rsidRPr="00A420D2">
        <w:t>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</w:t>
      </w:r>
      <w:r>
        <w:t>17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4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Default="00E67A52" w:rsidP="00E67A52">
      <w:pPr>
        <w:pStyle w:val="ad"/>
        <w:ind w:left="0"/>
      </w:pPr>
    </w:p>
    <w:p w:rsidR="00E67A52" w:rsidRDefault="00E67A52" w:rsidP="00E67A52">
      <w:pPr>
        <w:pStyle w:val="ad"/>
        <w:rPr>
          <w:b/>
        </w:rPr>
      </w:pPr>
      <w:r>
        <w:rPr>
          <w:b/>
        </w:rPr>
        <w:t>63</w:t>
      </w:r>
      <w:r w:rsidRPr="00480DBE">
        <w:rPr>
          <w:b/>
        </w:rPr>
        <w:t xml:space="preserve">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365ACE" w:rsidRDefault="00E67A52" w:rsidP="00E67A52">
      <w:pPr>
        <w:pStyle w:val="ad"/>
        <w:rPr>
          <w:b/>
        </w:rPr>
      </w:pPr>
      <w:r w:rsidRPr="00365ACE">
        <w:rPr>
          <w:b/>
        </w:rPr>
        <w:t>Про відмову в наданні дозволу на розроблення проекту землеустрою щодо відведення земельної ділянки у власність БАБКІНІЙ Н.О.</w:t>
      </w:r>
    </w:p>
    <w:p w:rsidR="00E67A52" w:rsidRDefault="00E67A52" w:rsidP="00E67A52">
      <w:pPr>
        <w:pStyle w:val="ad"/>
        <w:ind w:left="0"/>
        <w:rPr>
          <w:b/>
        </w:rPr>
      </w:pP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lastRenderedPageBreak/>
        <w:t>ІНФОРМУВАЛА:</w:t>
      </w:r>
    </w:p>
    <w:p w:rsidR="00E67A52" w:rsidRPr="00A420D2" w:rsidRDefault="00E67A52" w:rsidP="00E67A52">
      <w:pPr>
        <w:pStyle w:val="ad"/>
      </w:pPr>
      <w:r w:rsidRPr="00480D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554B2E" w:rsidRDefault="00E67A52" w:rsidP="00E67A52">
      <w:pPr>
        <w:pStyle w:val="ad"/>
        <w:rPr>
          <w:b/>
        </w:rPr>
      </w:pPr>
      <w:r w:rsidRPr="00F76251">
        <w:rPr>
          <w:b/>
        </w:rPr>
        <w:t xml:space="preserve">Вирішили: </w:t>
      </w:r>
      <w:r w:rsidRPr="00A420D2">
        <w:t>Рішення №</w:t>
      </w:r>
      <w:r>
        <w:t>534</w:t>
      </w:r>
      <w:r w:rsidRPr="00A420D2">
        <w:t xml:space="preserve"> прийнято  в цілому </w:t>
      </w:r>
      <w:r>
        <w:t xml:space="preserve">з доповненнями (щодо роз’яснення прав заявнику) </w:t>
      </w:r>
      <w:r w:rsidRPr="00A420D2">
        <w:t>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</w:t>
      </w:r>
      <w:r>
        <w:t>19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2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</w:p>
    <w:p w:rsidR="00E67A52" w:rsidRDefault="00E67A52" w:rsidP="00E67A52">
      <w:pPr>
        <w:pStyle w:val="ad"/>
        <w:rPr>
          <w:b/>
        </w:rPr>
      </w:pPr>
      <w:r>
        <w:rPr>
          <w:b/>
        </w:rPr>
        <w:t>64</w:t>
      </w:r>
      <w:r w:rsidRPr="00480DBE">
        <w:rPr>
          <w:b/>
        </w:rPr>
        <w:t xml:space="preserve">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365ACE" w:rsidRDefault="00E67A52" w:rsidP="00E67A52">
      <w:pPr>
        <w:pStyle w:val="ad"/>
        <w:rPr>
          <w:b/>
        </w:rPr>
      </w:pPr>
      <w:r w:rsidRPr="00365ACE">
        <w:rPr>
          <w:b/>
        </w:rPr>
        <w:t>Про відмову в наданні дозволу на розроблення проекту землеустрою щодо відведення земельної ділянки у власність БАБКІНІЙ Ю.В.</w:t>
      </w:r>
    </w:p>
    <w:p w:rsidR="00E67A52" w:rsidRDefault="00E67A52" w:rsidP="00E67A52">
      <w:pPr>
        <w:pStyle w:val="ad"/>
        <w:ind w:left="0"/>
        <w:rPr>
          <w:b/>
        </w:rPr>
      </w:pP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480D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FA1805" w:rsidRDefault="00E67A52" w:rsidP="00E67A52">
      <w:pPr>
        <w:pStyle w:val="ad"/>
        <w:rPr>
          <w:b/>
        </w:rPr>
      </w:pPr>
      <w:r w:rsidRPr="00F76251">
        <w:rPr>
          <w:b/>
        </w:rPr>
        <w:t xml:space="preserve">Вирішили: </w:t>
      </w:r>
      <w:r w:rsidRPr="00A420D2">
        <w:t>Рішення №</w:t>
      </w:r>
      <w:r>
        <w:t>535</w:t>
      </w:r>
      <w:r w:rsidRPr="00A420D2">
        <w:t xml:space="preserve"> прийнято  в цілому </w:t>
      </w:r>
      <w:r>
        <w:t xml:space="preserve">з доповненнями (щодо роз’яснення прав заявнику) </w:t>
      </w:r>
      <w:r w:rsidRPr="00A420D2">
        <w:t>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</w:t>
      </w:r>
      <w:r>
        <w:t>19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2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6</w:t>
      </w:r>
      <w:r w:rsidRPr="00A420D2">
        <w:t xml:space="preserve"> (додаються).</w:t>
      </w:r>
    </w:p>
    <w:p w:rsidR="00E67A52" w:rsidRDefault="00E67A52" w:rsidP="00E67A52">
      <w:pPr>
        <w:pStyle w:val="ad"/>
        <w:rPr>
          <w:b/>
        </w:rPr>
      </w:pPr>
    </w:p>
    <w:p w:rsidR="00E67A52" w:rsidRDefault="00E67A52" w:rsidP="00E67A52">
      <w:pPr>
        <w:pStyle w:val="ad"/>
        <w:rPr>
          <w:b/>
        </w:rPr>
      </w:pPr>
      <w:r>
        <w:rPr>
          <w:b/>
        </w:rPr>
        <w:t>65</w:t>
      </w:r>
      <w:r w:rsidRPr="00480DBE">
        <w:rPr>
          <w:b/>
        </w:rPr>
        <w:t xml:space="preserve">. </w:t>
      </w:r>
      <w:r w:rsidRPr="00480DBE">
        <w:rPr>
          <w:b/>
          <w:lang w:val="en-US"/>
        </w:rPr>
        <w:t>C</w:t>
      </w:r>
      <w:r w:rsidRPr="00480DBE">
        <w:rPr>
          <w:b/>
        </w:rPr>
        <w:t xml:space="preserve">ЛУХАЛИ: </w:t>
      </w:r>
    </w:p>
    <w:p w:rsidR="00E67A52" w:rsidRPr="00365ACE" w:rsidRDefault="00E67A52" w:rsidP="00E67A52">
      <w:pPr>
        <w:pStyle w:val="ad"/>
        <w:rPr>
          <w:b/>
        </w:rPr>
      </w:pPr>
      <w:r w:rsidRPr="00365ACE">
        <w:rPr>
          <w:b/>
        </w:rPr>
        <w:t>Про відмову в наданні дозволу на розроблення проекту землеустрою щодо відведення земельної ділянки у власність ЧУМАКОВІЙ Н.М.</w:t>
      </w:r>
    </w:p>
    <w:p w:rsidR="00E67A52" w:rsidRDefault="00E67A52" w:rsidP="00E67A52">
      <w:pPr>
        <w:pStyle w:val="ad"/>
        <w:ind w:left="0"/>
        <w:rPr>
          <w:b/>
        </w:rPr>
      </w:pPr>
    </w:p>
    <w:p w:rsidR="00E67A52" w:rsidRPr="00480DBE" w:rsidRDefault="00E67A52" w:rsidP="00E67A52">
      <w:pPr>
        <w:pStyle w:val="ad"/>
        <w:rPr>
          <w:b/>
        </w:rPr>
      </w:pPr>
      <w:r w:rsidRPr="00480DBE">
        <w:rPr>
          <w:b/>
        </w:rPr>
        <w:t>ІНФОРМУВАЛА:</w:t>
      </w:r>
    </w:p>
    <w:p w:rsidR="00E67A52" w:rsidRPr="00A420D2" w:rsidRDefault="00E67A52" w:rsidP="00E67A52">
      <w:pPr>
        <w:pStyle w:val="ad"/>
      </w:pPr>
      <w:r w:rsidRPr="00480DBE">
        <w:rPr>
          <w:b/>
        </w:rPr>
        <w:t>ГРИЦЮК Алла</w:t>
      </w:r>
      <w:r w:rsidRPr="00A420D2">
        <w:t xml:space="preserve"> – начальник відділу земельних питань управління земельних ресурсів, екології, благоустрою та надзвичайних ситуацій.</w:t>
      </w:r>
    </w:p>
    <w:p w:rsidR="00E67A52" w:rsidRPr="00FA1805" w:rsidRDefault="00E67A52" w:rsidP="00E67A52">
      <w:pPr>
        <w:pStyle w:val="ad"/>
        <w:rPr>
          <w:b/>
        </w:rPr>
      </w:pPr>
      <w:r w:rsidRPr="00F76251">
        <w:rPr>
          <w:b/>
        </w:rPr>
        <w:t xml:space="preserve">Вирішили: </w:t>
      </w:r>
      <w:r w:rsidRPr="00A420D2">
        <w:t>Рішення №</w:t>
      </w:r>
      <w:r>
        <w:t>536</w:t>
      </w:r>
      <w:r w:rsidRPr="00A420D2">
        <w:t xml:space="preserve"> прийнято  в цілому </w:t>
      </w:r>
      <w:r>
        <w:t xml:space="preserve">з доповненнями (щодо роз’яснення прав заявнику) </w:t>
      </w:r>
      <w:r w:rsidRPr="00A420D2">
        <w:t>за результатами голосування (додається).</w:t>
      </w:r>
    </w:p>
    <w:p w:rsidR="00E67A52" w:rsidRPr="00A420D2" w:rsidRDefault="00E67A52" w:rsidP="00E67A52">
      <w:pPr>
        <w:pStyle w:val="ad"/>
      </w:pPr>
      <w:r w:rsidRPr="00A420D2">
        <w:t>за –</w:t>
      </w:r>
      <w:r>
        <w:t>18</w:t>
      </w:r>
    </w:p>
    <w:p w:rsidR="00E67A52" w:rsidRPr="00A420D2" w:rsidRDefault="00E67A52" w:rsidP="00E67A52">
      <w:pPr>
        <w:pStyle w:val="ad"/>
      </w:pPr>
      <w:r w:rsidRPr="00A420D2">
        <w:t xml:space="preserve">проти – 0 </w:t>
      </w:r>
    </w:p>
    <w:p w:rsidR="00E67A52" w:rsidRPr="00A420D2" w:rsidRDefault="00E67A52" w:rsidP="00E67A52">
      <w:pPr>
        <w:pStyle w:val="ad"/>
      </w:pPr>
      <w:r w:rsidRPr="00A420D2">
        <w:t>утримався – 0</w:t>
      </w:r>
    </w:p>
    <w:p w:rsidR="00E67A52" w:rsidRPr="00A420D2" w:rsidRDefault="00E67A52" w:rsidP="00E67A52">
      <w:pPr>
        <w:pStyle w:val="ad"/>
      </w:pPr>
      <w:r w:rsidRPr="00A420D2">
        <w:t xml:space="preserve">не голосували – </w:t>
      </w:r>
      <w:r>
        <w:t>2</w:t>
      </w:r>
    </w:p>
    <w:p w:rsidR="00E67A52" w:rsidRPr="00A420D2" w:rsidRDefault="00E67A52" w:rsidP="00E67A52">
      <w:pPr>
        <w:pStyle w:val="ad"/>
      </w:pPr>
      <w:r w:rsidRPr="00A420D2">
        <w:t xml:space="preserve">відсутні – </w:t>
      </w:r>
      <w:r>
        <w:t>7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  <w:ind w:left="0"/>
      </w:pPr>
    </w:p>
    <w:p w:rsidR="00E67A52" w:rsidRPr="00FA1805" w:rsidRDefault="00E67A52" w:rsidP="00E67A5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0D2">
        <w:rPr>
          <w:sz w:val="24"/>
          <w:szCs w:val="24"/>
        </w:rPr>
        <w:tab/>
      </w:r>
      <w:proofErr w:type="spellStart"/>
      <w:r w:rsidRPr="008F36E4">
        <w:rPr>
          <w:rFonts w:ascii="Times New Roman" w:hAnsi="Times New Roman" w:cs="Times New Roman"/>
          <w:sz w:val="24"/>
          <w:szCs w:val="24"/>
        </w:rPr>
        <w:t>Надійшла</w:t>
      </w:r>
      <w:proofErr w:type="spellEnd"/>
      <w:r w:rsidRPr="008F36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36E4">
        <w:rPr>
          <w:rFonts w:ascii="Times New Roman" w:hAnsi="Times New Roman" w:cs="Times New Roman"/>
          <w:sz w:val="24"/>
          <w:szCs w:val="24"/>
        </w:rPr>
        <w:t>пропозиція</w:t>
      </w:r>
      <w:proofErr w:type="spellEnd"/>
      <w:r w:rsidRPr="008F36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36E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F36E4">
        <w:rPr>
          <w:rFonts w:ascii="Times New Roman" w:hAnsi="Times New Roman" w:cs="Times New Roman"/>
          <w:sz w:val="24"/>
          <w:szCs w:val="24"/>
        </w:rPr>
        <w:t xml:space="preserve"> депутата </w:t>
      </w:r>
      <w:proofErr w:type="spellStart"/>
      <w:r w:rsidRPr="008F36E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F36E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F36E4">
        <w:rPr>
          <w:rFonts w:ascii="Times New Roman" w:hAnsi="Times New Roman" w:cs="Times New Roman"/>
          <w:sz w:val="24"/>
          <w:szCs w:val="24"/>
        </w:rPr>
        <w:t>Анатолія</w:t>
      </w:r>
      <w:proofErr w:type="spellEnd"/>
      <w:r w:rsidRPr="008F36E4">
        <w:rPr>
          <w:rFonts w:ascii="Times New Roman" w:hAnsi="Times New Roman" w:cs="Times New Roman"/>
          <w:sz w:val="24"/>
          <w:szCs w:val="24"/>
        </w:rPr>
        <w:t xml:space="preserve"> ТЕСЛЕНКА про </w:t>
      </w:r>
      <w:proofErr w:type="spellStart"/>
      <w:r w:rsidRPr="008F36E4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F36E4">
        <w:rPr>
          <w:rFonts w:ascii="Times New Roman" w:hAnsi="Times New Roman" w:cs="Times New Roman"/>
          <w:sz w:val="24"/>
          <w:szCs w:val="24"/>
        </w:rPr>
        <w:t xml:space="preserve"> протокольного </w:t>
      </w:r>
      <w:proofErr w:type="spellStart"/>
      <w:r w:rsidRPr="008F36E4">
        <w:rPr>
          <w:rFonts w:ascii="Times New Roman" w:hAnsi="Times New Roman" w:cs="Times New Roman"/>
          <w:sz w:val="24"/>
          <w:szCs w:val="24"/>
        </w:rPr>
        <w:t>доручення</w:t>
      </w:r>
      <w:proofErr w:type="spellEnd"/>
      <w:r w:rsidRPr="008F36E4">
        <w:rPr>
          <w:rFonts w:ascii="Times New Roman" w:hAnsi="Times New Roman" w:cs="Times New Roman"/>
          <w:sz w:val="24"/>
          <w:szCs w:val="24"/>
          <w:lang w:val="uk-UA"/>
        </w:rPr>
        <w:t>, а  саме: д</w:t>
      </w:r>
      <w:r w:rsidRPr="00E528FB">
        <w:rPr>
          <w:rFonts w:ascii="Times New Roman" w:hAnsi="Times New Roman" w:cs="Times New Roman"/>
          <w:sz w:val="24"/>
          <w:szCs w:val="24"/>
          <w:lang w:val="uk-UA"/>
        </w:rPr>
        <w:t xml:space="preserve">оручити заступникам міського голови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на чергову сесію міської ради інформацію про мету, своє бачення,  перспективи майбутнього, а також звіти про свою роботу за перше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івріччя 2021 року.</w:t>
      </w:r>
    </w:p>
    <w:p w:rsidR="00E67A52" w:rsidRPr="00A420D2" w:rsidRDefault="00E67A52" w:rsidP="00E67A52">
      <w:pPr>
        <w:pStyle w:val="ad"/>
      </w:pPr>
      <w:r w:rsidRPr="00A420D2">
        <w:t xml:space="preserve">Результати голосування: «За» - </w:t>
      </w:r>
      <w:r>
        <w:t>20</w:t>
      </w:r>
      <w:r w:rsidRPr="00A420D2">
        <w:t xml:space="preserve">, «Проти» - 0, «Утримався» - 0, «Не голосували» - </w:t>
      </w:r>
      <w:r>
        <w:t>1; «Відсутні» - 6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  <w:r w:rsidRPr="00A420D2">
        <w:t>Пропозиція приймається.</w:t>
      </w:r>
    </w:p>
    <w:p w:rsidR="00E67A52" w:rsidRPr="00A420D2" w:rsidRDefault="00E67A52" w:rsidP="00E67A52">
      <w:pPr>
        <w:pStyle w:val="ad"/>
      </w:pPr>
    </w:p>
    <w:p w:rsidR="00E67A52" w:rsidRPr="00FA1805" w:rsidRDefault="00E67A52" w:rsidP="00E67A5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B48D8">
        <w:rPr>
          <w:rFonts w:ascii="Times New Roman" w:hAnsi="Times New Roman" w:cs="Times New Roman"/>
          <w:sz w:val="24"/>
          <w:szCs w:val="24"/>
        </w:rPr>
        <w:t>Надійшла</w:t>
      </w:r>
      <w:proofErr w:type="spellEnd"/>
      <w:r w:rsidRPr="000B4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8D8">
        <w:rPr>
          <w:rFonts w:ascii="Times New Roman" w:hAnsi="Times New Roman" w:cs="Times New Roman"/>
          <w:sz w:val="24"/>
          <w:szCs w:val="24"/>
        </w:rPr>
        <w:t>пропозиція</w:t>
      </w:r>
      <w:proofErr w:type="spellEnd"/>
      <w:r w:rsidRPr="000B4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8D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B48D8">
        <w:rPr>
          <w:rFonts w:ascii="Times New Roman" w:hAnsi="Times New Roman" w:cs="Times New Roman"/>
          <w:sz w:val="24"/>
          <w:szCs w:val="24"/>
        </w:rPr>
        <w:t xml:space="preserve"> депутата </w:t>
      </w:r>
      <w:proofErr w:type="spellStart"/>
      <w:r w:rsidRPr="000B48D8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B48D8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0B48D8">
        <w:rPr>
          <w:rFonts w:ascii="Times New Roman" w:hAnsi="Times New Roman" w:cs="Times New Roman"/>
        </w:rPr>
        <w:t>Анатолія</w:t>
      </w:r>
      <w:proofErr w:type="spellEnd"/>
      <w:r w:rsidRPr="000B48D8">
        <w:rPr>
          <w:rFonts w:ascii="Times New Roman" w:hAnsi="Times New Roman" w:cs="Times New Roman"/>
        </w:rPr>
        <w:t xml:space="preserve"> ТЕСЛЕНКА</w:t>
      </w:r>
      <w:r w:rsidRPr="000B48D8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0B48D8">
        <w:rPr>
          <w:rFonts w:ascii="Times New Roman" w:hAnsi="Times New Roman" w:cs="Times New Roman"/>
        </w:rPr>
        <w:t>надання</w:t>
      </w:r>
      <w:proofErr w:type="spellEnd"/>
      <w:r w:rsidRPr="000B48D8">
        <w:rPr>
          <w:rFonts w:ascii="Times New Roman" w:hAnsi="Times New Roman" w:cs="Times New Roman"/>
        </w:rPr>
        <w:t xml:space="preserve"> протокольного </w:t>
      </w:r>
      <w:proofErr w:type="spellStart"/>
      <w:r w:rsidRPr="000B48D8">
        <w:rPr>
          <w:rFonts w:ascii="Times New Roman" w:hAnsi="Times New Roman" w:cs="Times New Roman"/>
        </w:rPr>
        <w:t>доручення</w:t>
      </w:r>
      <w:proofErr w:type="spellEnd"/>
      <w:r w:rsidRPr="000B48D8">
        <w:rPr>
          <w:rFonts w:ascii="Times New Roman" w:hAnsi="Times New Roman" w:cs="Times New Roman"/>
        </w:rPr>
        <w:t xml:space="preserve">, а </w:t>
      </w:r>
      <w:proofErr w:type="spellStart"/>
      <w:r w:rsidRPr="000B48D8">
        <w:rPr>
          <w:rFonts w:ascii="Times New Roman" w:hAnsi="Times New Roman" w:cs="Times New Roman"/>
        </w:rPr>
        <w:t>саме</w:t>
      </w:r>
      <w:proofErr w:type="spellEnd"/>
      <w:r w:rsidRPr="000B48D8">
        <w:rPr>
          <w:rFonts w:ascii="Times New Roman" w:hAnsi="Times New Roman" w:cs="Times New Roman"/>
        </w:rPr>
        <w:t>:</w:t>
      </w:r>
      <w:r>
        <w:t xml:space="preserve"> </w:t>
      </w:r>
      <w:r>
        <w:rPr>
          <w:lang w:val="uk-UA"/>
        </w:rPr>
        <w:t>д</w:t>
      </w:r>
      <w:r w:rsidRPr="00E528FB">
        <w:rPr>
          <w:rFonts w:ascii="Times New Roman" w:hAnsi="Times New Roman" w:cs="Times New Roman"/>
          <w:sz w:val="24"/>
          <w:szCs w:val="24"/>
          <w:lang w:val="uk-UA"/>
        </w:rPr>
        <w:t xml:space="preserve">оручити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ікторії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ЗЕЛЕНСЬКІЙ провести наради з головами квартальних, будинкових комітетів, головами ОСББ. Спільно із заступниками міського голови вивчити проблемні питання кожного мікрорайону та врахувати їх у потребі на 2022 рік ( що можливо виконати, а що ні).</w:t>
      </w:r>
    </w:p>
    <w:p w:rsidR="00E67A52" w:rsidRPr="00A420D2" w:rsidRDefault="00E67A52" w:rsidP="00E67A52">
      <w:pPr>
        <w:pStyle w:val="ad"/>
      </w:pPr>
      <w:r w:rsidRPr="00A420D2">
        <w:t xml:space="preserve">Результати голосування: «За» - </w:t>
      </w:r>
      <w:r>
        <w:t>20</w:t>
      </w:r>
      <w:r w:rsidRPr="00A420D2">
        <w:t xml:space="preserve">, «Проти» - 0, «Утримався» - 0, «Не голосували» - </w:t>
      </w:r>
      <w:r>
        <w:t>1; «Відсутні» - 6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  <w:r w:rsidRPr="00A420D2">
        <w:t>Пропозиція приймається.</w:t>
      </w:r>
    </w:p>
    <w:p w:rsidR="00E67A52" w:rsidRPr="00A420D2" w:rsidRDefault="00E67A52" w:rsidP="00E67A52">
      <w:pPr>
        <w:pStyle w:val="ad"/>
        <w:ind w:left="0"/>
      </w:pPr>
    </w:p>
    <w:p w:rsidR="00E67A52" w:rsidRPr="000B48D8" w:rsidRDefault="00E67A52" w:rsidP="00E67A52">
      <w:pPr>
        <w:pStyle w:val="ad"/>
        <w:rPr>
          <w:b/>
        </w:rPr>
      </w:pPr>
      <w:r w:rsidRPr="000B48D8">
        <w:rPr>
          <w:b/>
        </w:rPr>
        <w:t xml:space="preserve">66. </w:t>
      </w:r>
      <w:r w:rsidRPr="000B48D8">
        <w:rPr>
          <w:b/>
          <w:lang w:val="en-US"/>
        </w:rPr>
        <w:t>C</w:t>
      </w:r>
      <w:r w:rsidRPr="000B48D8">
        <w:rPr>
          <w:b/>
        </w:rPr>
        <w:t xml:space="preserve">ЛУХАЛИ: </w:t>
      </w:r>
    </w:p>
    <w:p w:rsidR="00E67A52" w:rsidRPr="000B48D8" w:rsidRDefault="00E67A52" w:rsidP="00E67A52">
      <w:pPr>
        <w:pStyle w:val="ad"/>
        <w:rPr>
          <w:b/>
        </w:rPr>
      </w:pPr>
      <w:r w:rsidRPr="000B48D8">
        <w:rPr>
          <w:b/>
        </w:rPr>
        <w:t>Про депутатські запити.</w:t>
      </w:r>
    </w:p>
    <w:p w:rsidR="00E67A52" w:rsidRPr="00A420D2" w:rsidRDefault="00E67A52" w:rsidP="00E67A52">
      <w:pPr>
        <w:pStyle w:val="ad"/>
      </w:pPr>
      <w:r w:rsidRPr="00A420D2">
        <w:t>Голосували:</w:t>
      </w:r>
    </w:p>
    <w:p w:rsidR="00E67A52" w:rsidRPr="00A420D2" w:rsidRDefault="00E67A52" w:rsidP="00E67A52">
      <w:pPr>
        <w:pStyle w:val="ad"/>
      </w:pPr>
      <w:r w:rsidRPr="00A420D2">
        <w:t>Про депутатські запити за основу.</w:t>
      </w:r>
    </w:p>
    <w:p w:rsidR="00E67A52" w:rsidRPr="00A420D2" w:rsidRDefault="00E67A52" w:rsidP="00E67A52">
      <w:pPr>
        <w:pStyle w:val="ad"/>
      </w:pPr>
      <w:r w:rsidRPr="00A420D2">
        <w:t>Результати голосування: «За» - 1</w:t>
      </w:r>
      <w:r>
        <w:t>8</w:t>
      </w:r>
      <w:r w:rsidRPr="00A420D2">
        <w:t xml:space="preserve">, «Проти» - 0, «Утримався» - 0, «Не голосували» - </w:t>
      </w:r>
      <w:r>
        <w:t>3</w:t>
      </w:r>
      <w:r w:rsidRPr="00A420D2">
        <w:t xml:space="preserve">; «Відсутні» - </w:t>
      </w:r>
      <w:r>
        <w:t>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</w:pPr>
    </w:p>
    <w:p w:rsidR="00E67A52" w:rsidRDefault="00E67A52" w:rsidP="00E67A52">
      <w:pPr>
        <w:pStyle w:val="ad"/>
      </w:pPr>
      <w:r w:rsidRPr="000B48D8">
        <w:rPr>
          <w:b/>
        </w:rPr>
        <w:t xml:space="preserve">ІНФОРМУВАЛА:  </w:t>
      </w:r>
      <w:r w:rsidRPr="000B48D8">
        <w:t>Вікторія ЗЕЛЕНСЬКА</w:t>
      </w:r>
      <w:r w:rsidRPr="00A420D2">
        <w:t xml:space="preserve"> </w:t>
      </w:r>
      <w:r w:rsidRPr="00AE29D0">
        <w:t xml:space="preserve">щодо </w:t>
      </w:r>
      <w:r>
        <w:t xml:space="preserve"> реконструкції спортивного майданчика, розташованого навпроти кафе «Пекін». </w:t>
      </w:r>
    </w:p>
    <w:p w:rsidR="00E67A52" w:rsidRPr="00A420D2" w:rsidRDefault="00E67A52" w:rsidP="00E67A52">
      <w:pPr>
        <w:pStyle w:val="ad"/>
      </w:pPr>
      <w:r w:rsidRPr="00A420D2">
        <w:t>Голосували:</w:t>
      </w:r>
    </w:p>
    <w:p w:rsidR="00E67A52" w:rsidRPr="00A420D2" w:rsidRDefault="00E67A52" w:rsidP="00E67A52">
      <w:pPr>
        <w:pStyle w:val="ad"/>
      </w:pPr>
      <w:r w:rsidRPr="00A420D2">
        <w:t>Підтримати депутатський запит.</w:t>
      </w:r>
    </w:p>
    <w:p w:rsidR="00E67A52" w:rsidRPr="00A420D2" w:rsidRDefault="00E67A52" w:rsidP="00E67A52">
      <w:pPr>
        <w:pStyle w:val="ad"/>
      </w:pPr>
      <w:r w:rsidRPr="00A420D2">
        <w:t>Результати голосування: «За» - 1</w:t>
      </w:r>
      <w:r>
        <w:t>9</w:t>
      </w:r>
      <w:r w:rsidRPr="00A420D2">
        <w:t xml:space="preserve">, «Проти» - 0, «Утримався» - 0, «Не голосували» - </w:t>
      </w:r>
      <w:r>
        <w:t>2</w:t>
      </w:r>
      <w:r w:rsidRPr="00A420D2">
        <w:t>; «Відсут</w:t>
      </w:r>
      <w:r>
        <w:t>ні» - 6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  <w:rPr>
          <w:i/>
        </w:rPr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537</w:t>
      </w:r>
      <w:r w:rsidRPr="00A420D2">
        <w:t xml:space="preserve"> прийнято в цілому за результатами голосування (додається).</w:t>
      </w:r>
    </w:p>
    <w:p w:rsidR="00E67A52" w:rsidRPr="00A420D2" w:rsidRDefault="00E67A52" w:rsidP="00E67A52">
      <w:pPr>
        <w:pStyle w:val="ad"/>
      </w:pPr>
    </w:p>
    <w:p w:rsidR="00E67A52" w:rsidRDefault="00E67A52" w:rsidP="00E67A52">
      <w:pPr>
        <w:pStyle w:val="ad"/>
      </w:pPr>
      <w:r w:rsidRPr="000B48D8">
        <w:rPr>
          <w:b/>
        </w:rPr>
        <w:t xml:space="preserve">ІНФОРМУВАЛА:  </w:t>
      </w:r>
      <w:r w:rsidRPr="000B48D8">
        <w:t>Вікторія ЗЕЛЕНСЬКА</w:t>
      </w:r>
      <w:r w:rsidRPr="00A420D2">
        <w:t xml:space="preserve"> </w:t>
      </w:r>
      <w:r>
        <w:t>щодо облаштування дороги, водостоків, тротуарів по вул. Володимира Винниченка від ДНЗ «Козачок» до об’їзної дороги під лісом.</w:t>
      </w:r>
    </w:p>
    <w:p w:rsidR="00E67A52" w:rsidRPr="00A420D2" w:rsidRDefault="00E67A52" w:rsidP="00E67A52">
      <w:pPr>
        <w:pStyle w:val="ad"/>
      </w:pPr>
      <w:r w:rsidRPr="00A420D2">
        <w:t>Голосували:</w:t>
      </w:r>
    </w:p>
    <w:p w:rsidR="00E67A52" w:rsidRPr="00A420D2" w:rsidRDefault="00E67A52" w:rsidP="00E67A52">
      <w:pPr>
        <w:pStyle w:val="ad"/>
      </w:pPr>
      <w:r w:rsidRPr="00A420D2">
        <w:t>Підтримати депутатський запит.</w:t>
      </w:r>
    </w:p>
    <w:p w:rsidR="00E67A52" w:rsidRPr="00A420D2" w:rsidRDefault="00E67A52" w:rsidP="00E67A52">
      <w:pPr>
        <w:pStyle w:val="ad"/>
      </w:pPr>
      <w:r w:rsidRPr="00A420D2">
        <w:t>Результати голосування: «За» - 1</w:t>
      </w:r>
      <w:r>
        <w:t>9</w:t>
      </w:r>
      <w:r w:rsidRPr="00A420D2">
        <w:t xml:space="preserve">, «Проти» - 0, «Утримався» - 0, «Не голосували» - </w:t>
      </w:r>
      <w:r>
        <w:t>2</w:t>
      </w:r>
      <w:r w:rsidRPr="00A420D2">
        <w:t>; «Відсут</w:t>
      </w:r>
      <w:r>
        <w:t>ні» - 6</w:t>
      </w:r>
      <w:r w:rsidRPr="00A420D2">
        <w:t xml:space="preserve"> (додаються).</w:t>
      </w:r>
    </w:p>
    <w:p w:rsidR="00E67A52" w:rsidRPr="00A420D2" w:rsidRDefault="00E67A52" w:rsidP="00E67A52">
      <w:pPr>
        <w:pStyle w:val="ad"/>
        <w:rPr>
          <w:i/>
        </w:rPr>
      </w:pPr>
      <w:r w:rsidRPr="00BE72A5">
        <w:rPr>
          <w:b/>
        </w:rPr>
        <w:t>Вирішили:</w:t>
      </w:r>
      <w:r w:rsidRPr="00A420D2">
        <w:t xml:space="preserve"> Рішення №</w:t>
      </w:r>
      <w:r>
        <w:t>538</w:t>
      </w:r>
      <w:r w:rsidRPr="00A420D2">
        <w:t xml:space="preserve"> прийнято в цілому за результатами голосування (додається).</w:t>
      </w:r>
    </w:p>
    <w:p w:rsidR="00E67A52" w:rsidRPr="00A420D2" w:rsidRDefault="00E67A52" w:rsidP="00E67A52">
      <w:pPr>
        <w:pStyle w:val="ad"/>
      </w:pPr>
    </w:p>
    <w:p w:rsidR="00E67A52" w:rsidRPr="00A420D2" w:rsidRDefault="00E67A52" w:rsidP="00E67A52">
      <w:pPr>
        <w:pStyle w:val="ad"/>
      </w:pPr>
      <w:r w:rsidRPr="000B48D8">
        <w:rPr>
          <w:b/>
        </w:rPr>
        <w:t>ІНФОРМУВАВ:</w:t>
      </w:r>
      <w:r w:rsidRPr="00A420D2">
        <w:t xml:space="preserve">  </w:t>
      </w:r>
      <w:r>
        <w:t xml:space="preserve">Олег ТІТАРЄВ щодо включення в бюджет 2022 року фінансування робіт з капітального ремонту </w:t>
      </w:r>
      <w:proofErr w:type="spellStart"/>
      <w:r>
        <w:t>вул.Шевченка</w:t>
      </w:r>
      <w:proofErr w:type="spellEnd"/>
      <w:r>
        <w:t xml:space="preserve"> шляхом влаштування асфальтобетонного покриття.</w:t>
      </w:r>
    </w:p>
    <w:p w:rsidR="00E67A52" w:rsidRPr="00A420D2" w:rsidRDefault="00E67A52" w:rsidP="00E67A52">
      <w:pPr>
        <w:pStyle w:val="ad"/>
      </w:pPr>
      <w:r w:rsidRPr="00A420D2">
        <w:t>Голосували:</w:t>
      </w:r>
    </w:p>
    <w:p w:rsidR="00E67A52" w:rsidRPr="00A420D2" w:rsidRDefault="00E67A52" w:rsidP="00E67A52">
      <w:pPr>
        <w:pStyle w:val="ad"/>
      </w:pPr>
      <w:r w:rsidRPr="00A420D2">
        <w:t>Підтримати депутатський запит.</w:t>
      </w:r>
    </w:p>
    <w:p w:rsidR="00E67A52" w:rsidRPr="00A420D2" w:rsidRDefault="00E67A52" w:rsidP="00E67A52">
      <w:pPr>
        <w:pStyle w:val="ad"/>
      </w:pPr>
      <w:r w:rsidRPr="00A420D2">
        <w:t>Результати голосування: «За» - 1</w:t>
      </w:r>
      <w:r>
        <w:t>7</w:t>
      </w:r>
      <w:r w:rsidRPr="00A420D2">
        <w:t xml:space="preserve">, «Проти» - 0, «Утримався» - </w:t>
      </w:r>
      <w:r>
        <w:t>0</w:t>
      </w:r>
      <w:r w:rsidRPr="00A420D2">
        <w:t xml:space="preserve">, «Не голосували» - </w:t>
      </w:r>
      <w:r>
        <w:t>2</w:t>
      </w:r>
      <w:r w:rsidRPr="00A420D2">
        <w:t xml:space="preserve">; «Відсутні» - </w:t>
      </w:r>
      <w:r>
        <w:t>8</w:t>
      </w:r>
      <w:r w:rsidRPr="00A420D2">
        <w:t xml:space="preserve"> (додаються).</w:t>
      </w:r>
    </w:p>
    <w:p w:rsidR="00E67A52" w:rsidRDefault="00E67A52" w:rsidP="00E67A52">
      <w:pPr>
        <w:pStyle w:val="ad"/>
      </w:pPr>
      <w:r w:rsidRPr="00BE72A5">
        <w:rPr>
          <w:b/>
        </w:rPr>
        <w:t>Вирішили:</w:t>
      </w:r>
      <w:r w:rsidRPr="00A420D2">
        <w:t xml:space="preserve"> Ріше</w:t>
      </w:r>
      <w:r>
        <w:t>ння №539</w:t>
      </w:r>
      <w:r w:rsidRPr="00A420D2">
        <w:t xml:space="preserve"> прийнято в цілому за результатами голосування (додаєть</w:t>
      </w:r>
      <w:r w:rsidRPr="0057529D">
        <w:t>ся).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</w:pPr>
      <w:r w:rsidRPr="000B48D8">
        <w:rPr>
          <w:b/>
        </w:rPr>
        <w:t>ІНФОРМУВАВ:</w:t>
      </w:r>
      <w:r w:rsidRPr="00A420D2">
        <w:t xml:space="preserve">  </w:t>
      </w:r>
      <w:r>
        <w:t xml:space="preserve">Олег ТІТАРЄВ щодо включення в бюджет 2022 року фінансування робіт з ремонту частини вул. </w:t>
      </w:r>
      <w:proofErr w:type="spellStart"/>
      <w:r>
        <w:t>Леваневського</w:t>
      </w:r>
      <w:proofErr w:type="spellEnd"/>
      <w:r>
        <w:t xml:space="preserve"> від вул. </w:t>
      </w:r>
      <w:proofErr w:type="spellStart"/>
      <w:r>
        <w:t>Дмитрівської</w:t>
      </w:r>
      <w:proofErr w:type="spellEnd"/>
      <w:r>
        <w:t xml:space="preserve"> до пров. Левка </w:t>
      </w:r>
      <w:proofErr w:type="spellStart"/>
      <w:r>
        <w:t>Мацієвича</w:t>
      </w:r>
      <w:proofErr w:type="spellEnd"/>
      <w:r>
        <w:t xml:space="preserve"> шляхом влаштування асфальтобетонного покриття.</w:t>
      </w:r>
    </w:p>
    <w:p w:rsidR="00E67A52" w:rsidRPr="00A420D2" w:rsidRDefault="00E67A52" w:rsidP="00E67A52">
      <w:pPr>
        <w:pStyle w:val="ad"/>
      </w:pPr>
      <w:r w:rsidRPr="00A420D2">
        <w:t>Голосували:</w:t>
      </w:r>
    </w:p>
    <w:p w:rsidR="00E67A52" w:rsidRPr="00A420D2" w:rsidRDefault="00E67A52" w:rsidP="00E67A52">
      <w:pPr>
        <w:pStyle w:val="ad"/>
      </w:pPr>
      <w:r w:rsidRPr="00A420D2">
        <w:t>Підтримати депутатський запит.</w:t>
      </w:r>
    </w:p>
    <w:p w:rsidR="00E67A52" w:rsidRPr="00A420D2" w:rsidRDefault="00E67A52" w:rsidP="00E67A52">
      <w:pPr>
        <w:pStyle w:val="ad"/>
      </w:pPr>
      <w:r w:rsidRPr="00A420D2">
        <w:t>Результати голосування: «За» - 1</w:t>
      </w:r>
      <w:r>
        <w:t>7</w:t>
      </w:r>
      <w:r w:rsidRPr="00A420D2">
        <w:t xml:space="preserve">, «Проти» - 0, «Утримався» - </w:t>
      </w:r>
      <w:r>
        <w:t>0</w:t>
      </w:r>
      <w:r w:rsidRPr="00A420D2">
        <w:t xml:space="preserve">, «Не голосували» - </w:t>
      </w:r>
      <w:r>
        <w:t>2</w:t>
      </w:r>
      <w:r w:rsidRPr="00A420D2">
        <w:t xml:space="preserve">; «Відсутні» - </w:t>
      </w:r>
      <w:r>
        <w:t>8</w:t>
      </w:r>
      <w:r w:rsidRPr="00A420D2">
        <w:t xml:space="preserve"> (додаються).</w:t>
      </w:r>
    </w:p>
    <w:p w:rsidR="00E67A52" w:rsidRDefault="00E67A52" w:rsidP="00E67A52">
      <w:pPr>
        <w:pStyle w:val="ad"/>
      </w:pPr>
      <w:r w:rsidRPr="00BE72A5">
        <w:rPr>
          <w:b/>
        </w:rPr>
        <w:t>Вирішили:</w:t>
      </w:r>
      <w:r w:rsidRPr="00A420D2">
        <w:t xml:space="preserve"> Ріше</w:t>
      </w:r>
      <w:r>
        <w:t>ння №540</w:t>
      </w:r>
      <w:r w:rsidRPr="00A420D2">
        <w:t xml:space="preserve"> прийнято в цілому за результатами голосування (додаєть</w:t>
      </w:r>
      <w:r w:rsidRPr="0057529D">
        <w:t>ся).</w:t>
      </w:r>
    </w:p>
    <w:p w:rsidR="00E67A52" w:rsidRPr="000572B8" w:rsidRDefault="00E67A52" w:rsidP="00E67A52">
      <w:pPr>
        <w:pStyle w:val="a5"/>
        <w:spacing w:after="0"/>
        <w:jc w:val="both"/>
        <w:rPr>
          <w:b/>
          <w:i/>
        </w:rPr>
      </w:pPr>
    </w:p>
    <w:p w:rsidR="00E67A52" w:rsidRDefault="00E67A52" w:rsidP="00E67A52">
      <w:pPr>
        <w:pStyle w:val="ad"/>
      </w:pPr>
      <w:r w:rsidRPr="000B48D8">
        <w:rPr>
          <w:b/>
        </w:rPr>
        <w:lastRenderedPageBreak/>
        <w:t>ІНФОРМУВАВ:</w:t>
      </w:r>
      <w:r w:rsidRPr="00A420D2">
        <w:t xml:space="preserve">  </w:t>
      </w:r>
      <w:r>
        <w:t xml:space="preserve">Олег ТІТАРЄВ щодо включення в бюджет 2022 року фінансування робіт з ремонту вимощення навколо будинку №2 по </w:t>
      </w:r>
      <w:proofErr w:type="spellStart"/>
      <w:r>
        <w:t>вул.Павлова</w:t>
      </w:r>
      <w:proofErr w:type="spellEnd"/>
      <w:r>
        <w:t xml:space="preserve"> і прибудинкової території</w:t>
      </w:r>
      <w:r w:rsidRPr="007130BC">
        <w:t xml:space="preserve"> </w:t>
      </w:r>
      <w:r>
        <w:t>шляхом влаштування асфальтобетонного покриття.</w:t>
      </w:r>
    </w:p>
    <w:p w:rsidR="00E67A52" w:rsidRPr="00A420D2" w:rsidRDefault="00E67A52" w:rsidP="00E67A52">
      <w:pPr>
        <w:pStyle w:val="ad"/>
      </w:pPr>
      <w:r w:rsidRPr="00A420D2">
        <w:t>Голосували:</w:t>
      </w:r>
    </w:p>
    <w:p w:rsidR="00E67A52" w:rsidRPr="00A420D2" w:rsidRDefault="00E67A52" w:rsidP="00E67A52">
      <w:pPr>
        <w:pStyle w:val="ad"/>
      </w:pPr>
      <w:r w:rsidRPr="00A420D2">
        <w:t>Підтримати депутатський запит.</w:t>
      </w:r>
    </w:p>
    <w:p w:rsidR="00E67A52" w:rsidRPr="00A420D2" w:rsidRDefault="00E67A52" w:rsidP="00E67A52">
      <w:pPr>
        <w:pStyle w:val="ad"/>
      </w:pPr>
      <w:r w:rsidRPr="00A420D2">
        <w:t>Результати голосування: «За» - 1</w:t>
      </w:r>
      <w:r>
        <w:t>7</w:t>
      </w:r>
      <w:r w:rsidRPr="00A420D2">
        <w:t xml:space="preserve">, «Проти» - 0, «Утримався» - </w:t>
      </w:r>
      <w:r>
        <w:t>0</w:t>
      </w:r>
      <w:r w:rsidRPr="00A420D2">
        <w:t xml:space="preserve">, «Не голосували» - </w:t>
      </w:r>
      <w:r>
        <w:t>2</w:t>
      </w:r>
      <w:r w:rsidRPr="00A420D2">
        <w:t xml:space="preserve">; «Відсутні» - </w:t>
      </w:r>
      <w:r>
        <w:t>8</w:t>
      </w:r>
      <w:r w:rsidRPr="00A420D2">
        <w:t xml:space="preserve"> (додаються).</w:t>
      </w:r>
    </w:p>
    <w:p w:rsidR="00E67A52" w:rsidRDefault="00E67A52" w:rsidP="00E67A52">
      <w:pPr>
        <w:pStyle w:val="ad"/>
      </w:pPr>
      <w:r w:rsidRPr="00BE72A5">
        <w:rPr>
          <w:b/>
        </w:rPr>
        <w:t>Вирішили:</w:t>
      </w:r>
      <w:r w:rsidRPr="00A420D2">
        <w:t xml:space="preserve"> Ріше</w:t>
      </w:r>
      <w:r>
        <w:t>ння №541</w:t>
      </w:r>
      <w:r w:rsidRPr="00A420D2">
        <w:t xml:space="preserve"> прийнято в цілому за результатами голосування (додаєть</w:t>
      </w:r>
      <w:r w:rsidRPr="0057529D">
        <w:t>ся).</w:t>
      </w:r>
    </w:p>
    <w:p w:rsidR="00E67A52" w:rsidRDefault="00E67A52" w:rsidP="00E67A52">
      <w:pPr>
        <w:pStyle w:val="ad"/>
        <w:rPr>
          <w:b/>
        </w:rPr>
      </w:pPr>
    </w:p>
    <w:p w:rsidR="00E67A52" w:rsidRDefault="00E67A52" w:rsidP="00E67A52">
      <w:pPr>
        <w:pStyle w:val="ad"/>
      </w:pPr>
      <w:r w:rsidRPr="000B48D8">
        <w:rPr>
          <w:b/>
        </w:rPr>
        <w:t>ІНФОРМУВАВ:</w:t>
      </w:r>
      <w:r w:rsidRPr="00A420D2">
        <w:t xml:space="preserve">  </w:t>
      </w:r>
      <w:r>
        <w:t xml:space="preserve">Олег ТІТАРЄВ щодо створення комісії по обстеженню системи водовідведення дощових та талих вод по </w:t>
      </w:r>
      <w:proofErr w:type="spellStart"/>
      <w:r>
        <w:t>вул.Чайковського</w:t>
      </w:r>
      <w:proofErr w:type="spellEnd"/>
      <w:r>
        <w:t xml:space="preserve">. Виконати роботи для нормального функціонування системи водовідведення. Вжити заходи щодо водовідведення від будинку №29/66  по </w:t>
      </w:r>
      <w:proofErr w:type="spellStart"/>
      <w:r>
        <w:t>вул.Чайковського</w:t>
      </w:r>
      <w:proofErr w:type="spellEnd"/>
    </w:p>
    <w:p w:rsidR="00E67A52" w:rsidRPr="00A420D2" w:rsidRDefault="00E67A52" w:rsidP="00E67A52">
      <w:pPr>
        <w:pStyle w:val="ad"/>
      </w:pPr>
      <w:r w:rsidRPr="00A420D2">
        <w:t>Голосували:</w:t>
      </w:r>
    </w:p>
    <w:p w:rsidR="00E67A52" w:rsidRPr="00A420D2" w:rsidRDefault="00E67A52" w:rsidP="00E67A52">
      <w:pPr>
        <w:pStyle w:val="ad"/>
      </w:pPr>
      <w:r w:rsidRPr="00A420D2">
        <w:t>Підтримати депутатський запит.</w:t>
      </w:r>
    </w:p>
    <w:p w:rsidR="00E67A52" w:rsidRPr="00A420D2" w:rsidRDefault="00E67A52" w:rsidP="00E67A52">
      <w:pPr>
        <w:pStyle w:val="ad"/>
      </w:pPr>
      <w:r w:rsidRPr="00A420D2">
        <w:t>Результати голосування: «За» - 1</w:t>
      </w:r>
      <w:r>
        <w:t>6</w:t>
      </w:r>
      <w:r w:rsidRPr="00A420D2">
        <w:t xml:space="preserve">, «Проти» - 0, «Утримався» - </w:t>
      </w:r>
      <w:r>
        <w:t>0</w:t>
      </w:r>
      <w:r w:rsidRPr="00A420D2">
        <w:t xml:space="preserve">, «Не голосували» - </w:t>
      </w:r>
      <w:r>
        <w:t>3</w:t>
      </w:r>
      <w:r w:rsidRPr="00A420D2">
        <w:t xml:space="preserve">; «Відсутні» - </w:t>
      </w:r>
      <w:r>
        <w:t>8</w:t>
      </w:r>
      <w:r w:rsidRPr="00A420D2">
        <w:t xml:space="preserve"> (додаються).</w:t>
      </w:r>
    </w:p>
    <w:p w:rsidR="00E67A52" w:rsidRDefault="00E67A52" w:rsidP="00E67A52">
      <w:pPr>
        <w:pStyle w:val="ad"/>
      </w:pPr>
      <w:r w:rsidRPr="00BE72A5">
        <w:rPr>
          <w:b/>
        </w:rPr>
        <w:t>Вирішили:</w:t>
      </w:r>
      <w:r w:rsidRPr="00A420D2">
        <w:t xml:space="preserve"> Ріше</w:t>
      </w:r>
      <w:r>
        <w:t>ння №542</w:t>
      </w:r>
      <w:r w:rsidRPr="00A420D2">
        <w:t xml:space="preserve"> прийнято в цілому за результатами голосування (додаєть</w:t>
      </w:r>
      <w:r w:rsidRPr="0057529D">
        <w:t>ся).</w:t>
      </w:r>
    </w:p>
    <w:p w:rsidR="00E67A52" w:rsidRDefault="00E67A52" w:rsidP="00E67A52">
      <w:pPr>
        <w:pStyle w:val="ad"/>
      </w:pPr>
    </w:p>
    <w:p w:rsidR="00E67A52" w:rsidRDefault="00E67A52" w:rsidP="00E67A52">
      <w:pPr>
        <w:pStyle w:val="ad"/>
      </w:pPr>
      <w:r>
        <w:t>Про депутатські запити в цілому.</w:t>
      </w:r>
    </w:p>
    <w:p w:rsidR="00E67A52" w:rsidRPr="00A420D2" w:rsidRDefault="00E67A52" w:rsidP="00E67A52">
      <w:pPr>
        <w:pStyle w:val="ad"/>
      </w:pPr>
      <w:r w:rsidRPr="00A420D2">
        <w:t>Результати голосування: «За» - 1</w:t>
      </w:r>
      <w:r>
        <w:t>6</w:t>
      </w:r>
      <w:r w:rsidRPr="00A420D2">
        <w:t xml:space="preserve">, «Проти» - 0, «Утримався» - </w:t>
      </w:r>
      <w:r>
        <w:t>0</w:t>
      </w:r>
      <w:r w:rsidRPr="00A420D2">
        <w:t xml:space="preserve">, «Не голосували» - </w:t>
      </w:r>
      <w:r>
        <w:t>3</w:t>
      </w:r>
      <w:r w:rsidRPr="00A420D2">
        <w:t xml:space="preserve">; «Відсутні» - </w:t>
      </w:r>
      <w:r>
        <w:t>8</w:t>
      </w:r>
      <w:r w:rsidRPr="00A420D2">
        <w:t xml:space="preserve"> (додаються).</w:t>
      </w:r>
    </w:p>
    <w:p w:rsidR="00E67A52" w:rsidRDefault="00E67A52" w:rsidP="00E67A52">
      <w:pPr>
        <w:pStyle w:val="ad"/>
      </w:pPr>
    </w:p>
    <w:p w:rsidR="00E67A52" w:rsidRPr="000572B8" w:rsidRDefault="00E67A52" w:rsidP="00E67A52">
      <w:pPr>
        <w:pStyle w:val="a5"/>
        <w:spacing w:after="0"/>
        <w:jc w:val="both"/>
        <w:rPr>
          <w:b/>
          <w:i/>
        </w:rPr>
      </w:pPr>
    </w:p>
    <w:p w:rsidR="00E67A52" w:rsidRPr="003E5EDF" w:rsidRDefault="00E67A52" w:rsidP="00E67A52">
      <w:pPr>
        <w:pStyle w:val="ad"/>
        <w:ind w:firstLine="685"/>
      </w:pPr>
      <w:r w:rsidRPr="003E5EDF">
        <w:t>Міський голова Володимир СОКИРКО повідомив що питання, внесені до порядку денного, розглянуто. Запитав чи є зауваження, пропозиції щодо роботи сесії? Зауважень та пропозицій не надійшло.</w:t>
      </w:r>
    </w:p>
    <w:p w:rsidR="00E67A52" w:rsidRPr="00554B2E" w:rsidRDefault="00E67A52" w:rsidP="00E67A5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Оголоси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 тринадцяту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восьмого 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закритою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>.</w:t>
      </w:r>
    </w:p>
    <w:p w:rsidR="00E67A52" w:rsidRDefault="00E67A52" w:rsidP="00E67A52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E67A52" w:rsidRDefault="00E67A52" w:rsidP="00E67A52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E67A52" w:rsidRPr="009730BA" w:rsidRDefault="00E67A52" w:rsidP="00E67A52">
      <w:pPr>
        <w:pStyle w:val="a5"/>
        <w:spacing w:after="0"/>
        <w:jc w:val="both"/>
        <w:rPr>
          <w:b/>
          <w:sz w:val="24"/>
          <w:szCs w:val="24"/>
        </w:rPr>
      </w:pPr>
      <w:proofErr w:type="spellStart"/>
      <w:r w:rsidRPr="009730BA">
        <w:rPr>
          <w:b/>
          <w:sz w:val="24"/>
          <w:szCs w:val="24"/>
        </w:rPr>
        <w:t>Знам’янський</w:t>
      </w:r>
      <w:proofErr w:type="spellEnd"/>
      <w:r w:rsidRPr="009730BA">
        <w:rPr>
          <w:b/>
          <w:sz w:val="24"/>
          <w:szCs w:val="24"/>
        </w:rPr>
        <w:t xml:space="preserve"> міський голова</w:t>
      </w:r>
      <w:r w:rsidRPr="009730BA">
        <w:rPr>
          <w:b/>
          <w:sz w:val="24"/>
          <w:szCs w:val="24"/>
        </w:rPr>
        <w:tab/>
      </w:r>
      <w:r w:rsidRPr="009730BA">
        <w:rPr>
          <w:b/>
          <w:sz w:val="24"/>
          <w:szCs w:val="24"/>
        </w:rPr>
        <w:tab/>
      </w:r>
      <w:r w:rsidRPr="009730BA">
        <w:rPr>
          <w:b/>
          <w:sz w:val="24"/>
          <w:szCs w:val="24"/>
        </w:rPr>
        <w:tab/>
      </w:r>
      <w:r w:rsidRPr="009730BA">
        <w:rPr>
          <w:b/>
          <w:sz w:val="24"/>
          <w:szCs w:val="24"/>
        </w:rPr>
        <w:tab/>
      </w:r>
      <w:r w:rsidRPr="009730BA">
        <w:rPr>
          <w:b/>
          <w:sz w:val="24"/>
          <w:szCs w:val="24"/>
        </w:rPr>
        <w:tab/>
        <w:t>Володимир СОКИРКО</w:t>
      </w: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rPr>
          <w:b/>
          <w:lang w:val="uk-UA"/>
        </w:rPr>
      </w:pPr>
    </w:p>
    <w:p w:rsidR="00E67A52" w:rsidRPr="009730BA" w:rsidRDefault="00E67A52" w:rsidP="00E67A52">
      <w:pPr>
        <w:pStyle w:val="ad"/>
        <w:jc w:val="center"/>
        <w:rPr>
          <w:b/>
        </w:rPr>
      </w:pPr>
      <w:r w:rsidRPr="009730BA">
        <w:rPr>
          <w:b/>
        </w:rPr>
        <w:lastRenderedPageBreak/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E67A52" w:rsidRPr="009730BA" w:rsidRDefault="00E67A52" w:rsidP="00E67A52">
      <w:pPr>
        <w:pStyle w:val="ad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E67A52" w:rsidRPr="009730BA" w:rsidRDefault="00E67A52" w:rsidP="00E67A52">
      <w:pPr>
        <w:pStyle w:val="ad"/>
        <w:jc w:val="center"/>
        <w:rPr>
          <w:b/>
        </w:rPr>
      </w:pPr>
      <w:r w:rsidRPr="009730BA">
        <w:rPr>
          <w:b/>
        </w:rPr>
        <w:t xml:space="preserve">присутніх на  пленарному засіданні </w:t>
      </w:r>
      <w:r>
        <w:rPr>
          <w:b/>
        </w:rPr>
        <w:t>тринадцятої</w:t>
      </w:r>
      <w:r w:rsidRPr="009730BA">
        <w:rPr>
          <w:b/>
        </w:rPr>
        <w:t xml:space="preserve"> сесії</w:t>
      </w:r>
    </w:p>
    <w:p w:rsidR="00E67A52" w:rsidRPr="009730BA" w:rsidRDefault="00E67A52" w:rsidP="00E67A52">
      <w:pPr>
        <w:pStyle w:val="ad"/>
        <w:jc w:val="center"/>
        <w:rPr>
          <w:b/>
        </w:rPr>
      </w:pPr>
      <w:r w:rsidRPr="009730BA">
        <w:rPr>
          <w:b/>
        </w:rPr>
        <w:t>1</w:t>
      </w:r>
      <w:r>
        <w:rPr>
          <w:b/>
        </w:rPr>
        <w:t>6 липня</w:t>
      </w:r>
      <w:r w:rsidRPr="009730BA">
        <w:rPr>
          <w:b/>
        </w:rPr>
        <w:t xml:space="preserve"> 2021 року</w:t>
      </w:r>
    </w:p>
    <w:p w:rsidR="00E67A52" w:rsidRDefault="00E67A52" w:rsidP="00E67A52">
      <w:pPr>
        <w:jc w:val="center"/>
        <w:rPr>
          <w:b/>
          <w:lang w:val="uk-UA"/>
        </w:rPr>
      </w:pPr>
    </w:p>
    <w:p w:rsidR="00E67A52" w:rsidRPr="002B13B7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БАБАЄВА Світлана</w:t>
      </w:r>
    </w:p>
    <w:p w:rsidR="00E67A5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Світлана </w:t>
      </w:r>
    </w:p>
    <w:p w:rsidR="00E67A5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ВОЙЧИШИНА Оксана</w:t>
      </w:r>
    </w:p>
    <w:p w:rsidR="00E67A5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ГМИРІНА Вікторія</w:t>
      </w:r>
    </w:p>
    <w:p w:rsidR="00E67A5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ГРИГОРАШ Юрій</w:t>
      </w:r>
    </w:p>
    <w:p w:rsidR="00E67A5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E67A5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Володимир </w:t>
      </w:r>
    </w:p>
    <w:p w:rsidR="00E67A5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Тетяна </w:t>
      </w:r>
    </w:p>
    <w:p w:rsidR="00E67A52" w:rsidRPr="002B13B7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Вікторія</w:t>
      </w:r>
    </w:p>
    <w:p w:rsidR="00E67A52" w:rsidRPr="0031387F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ІВАСЬКІВ Тетяна </w:t>
      </w:r>
    </w:p>
    <w:p w:rsidR="00E67A5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КЛИМЕНКО Наталія</w:t>
      </w:r>
    </w:p>
    <w:p w:rsidR="00E67A5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КОНДРАТЬЄВ Роман</w:t>
      </w:r>
    </w:p>
    <w:p w:rsidR="00E67A52" w:rsidRPr="002B13B7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E67A52" w:rsidRPr="00DF5435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E67A52" w:rsidRPr="000133AA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ЛУЦ</w:t>
      </w:r>
      <w:proofErr w:type="spellEnd"/>
      <w:r>
        <w:rPr>
          <w:rFonts w:ascii="Times New Roman" w:hAnsi="Times New Roman"/>
          <w:sz w:val="24"/>
        </w:rPr>
        <w:t xml:space="preserve">  Олексій</w:t>
      </w:r>
    </w:p>
    <w:p w:rsidR="00E67A52" w:rsidRPr="00DE75C5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Pr="008A3785">
        <w:rPr>
          <w:rFonts w:ascii="Times New Roman" w:hAnsi="Times New Roman"/>
          <w:sz w:val="24"/>
        </w:rPr>
        <w:t xml:space="preserve"> Сергій </w:t>
      </w:r>
    </w:p>
    <w:p w:rsidR="00E67A52" w:rsidRPr="002B13B7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ПЕРЕМОТ Оксана</w:t>
      </w:r>
    </w:p>
    <w:p w:rsidR="00E67A52" w:rsidRPr="00F7705E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РОЗДОБУДЬКО Олександр</w:t>
      </w:r>
    </w:p>
    <w:p w:rsidR="00E67A52" w:rsidRPr="00743C12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ТІТАРЄВ</w:t>
      </w:r>
      <w:r w:rsidRPr="008A3785">
        <w:rPr>
          <w:rFonts w:ascii="Times New Roman" w:hAnsi="Times New Roman"/>
          <w:sz w:val="24"/>
        </w:rPr>
        <w:t xml:space="preserve"> Олег</w:t>
      </w:r>
    </w:p>
    <w:p w:rsidR="00E67A52" w:rsidRPr="008A3785" w:rsidRDefault="00E67A52" w:rsidP="0074146C">
      <w:pPr>
        <w:pStyle w:val="a9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E67A52" w:rsidRDefault="00E67A52" w:rsidP="00E67A52">
      <w:pPr>
        <w:rPr>
          <w:b/>
          <w:lang w:val="uk-UA"/>
        </w:rPr>
      </w:pPr>
    </w:p>
    <w:p w:rsidR="00E67A52" w:rsidRPr="009730BA" w:rsidRDefault="00E67A52" w:rsidP="00E67A52">
      <w:pPr>
        <w:pStyle w:val="ad"/>
        <w:jc w:val="center"/>
        <w:rPr>
          <w:b/>
        </w:rPr>
      </w:pPr>
      <w:r w:rsidRPr="009730BA">
        <w:rPr>
          <w:b/>
        </w:rPr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E67A52" w:rsidRPr="009730BA" w:rsidRDefault="00E67A52" w:rsidP="00E67A52">
      <w:pPr>
        <w:pStyle w:val="ad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E67A52" w:rsidRPr="009730BA" w:rsidRDefault="00E67A52" w:rsidP="00E67A52">
      <w:pPr>
        <w:pStyle w:val="ad"/>
        <w:jc w:val="center"/>
        <w:rPr>
          <w:b/>
        </w:rPr>
      </w:pPr>
      <w:r w:rsidRPr="009730BA">
        <w:rPr>
          <w:b/>
        </w:rPr>
        <w:t xml:space="preserve">відсутніх на  пленарному засіданні </w:t>
      </w:r>
      <w:r>
        <w:rPr>
          <w:b/>
        </w:rPr>
        <w:t xml:space="preserve">тринадцятої </w:t>
      </w:r>
      <w:r w:rsidRPr="009730BA">
        <w:rPr>
          <w:b/>
        </w:rPr>
        <w:t>сесії</w:t>
      </w:r>
    </w:p>
    <w:p w:rsidR="00E67A52" w:rsidRPr="009730BA" w:rsidRDefault="00E67A52" w:rsidP="00E67A52">
      <w:pPr>
        <w:pStyle w:val="ad"/>
        <w:jc w:val="center"/>
        <w:rPr>
          <w:b/>
        </w:rPr>
      </w:pPr>
      <w:r w:rsidRPr="009730BA">
        <w:rPr>
          <w:b/>
        </w:rPr>
        <w:t>1</w:t>
      </w:r>
      <w:r>
        <w:rPr>
          <w:b/>
        </w:rPr>
        <w:t>6 липня</w:t>
      </w:r>
      <w:r w:rsidRPr="009730BA">
        <w:rPr>
          <w:b/>
        </w:rPr>
        <w:t xml:space="preserve">  2021 року</w:t>
      </w:r>
    </w:p>
    <w:p w:rsidR="00E67A52" w:rsidRDefault="00E67A52" w:rsidP="00E67A52">
      <w:pPr>
        <w:jc w:val="center"/>
        <w:rPr>
          <w:b/>
          <w:lang w:val="uk-UA"/>
        </w:rPr>
      </w:pPr>
    </w:p>
    <w:p w:rsidR="00E67A52" w:rsidRDefault="00E67A52" w:rsidP="0074146C">
      <w:pPr>
        <w:pStyle w:val="a9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БАЛИК Нат</w:t>
      </w:r>
      <w:r w:rsidR="0074146C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лія – відпустка.</w:t>
      </w:r>
    </w:p>
    <w:p w:rsidR="00E67A52" w:rsidRDefault="00E67A52" w:rsidP="0074146C">
      <w:pPr>
        <w:pStyle w:val="a9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БОЙЧУК Ольга – виробнича необхідн</w:t>
      </w:r>
      <w:r w:rsidR="0074146C">
        <w:rPr>
          <w:rFonts w:ascii="Times New Roman" w:hAnsi="Times New Roman"/>
          <w:sz w:val="24"/>
        </w:rPr>
        <w:t>і</w:t>
      </w:r>
      <w:r>
        <w:rPr>
          <w:rFonts w:ascii="Times New Roman" w:hAnsi="Times New Roman"/>
          <w:sz w:val="24"/>
        </w:rPr>
        <w:t>сть.</w:t>
      </w:r>
    </w:p>
    <w:p w:rsidR="00E67A52" w:rsidRDefault="00E67A52" w:rsidP="0074146C">
      <w:pPr>
        <w:pStyle w:val="a9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ЗІНЬКОВСЬКА Ірина – відпустка. </w:t>
      </w:r>
    </w:p>
    <w:p w:rsidR="00E67A52" w:rsidRDefault="00E67A52" w:rsidP="0074146C">
      <w:pPr>
        <w:pStyle w:val="a9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КАЧАНОВ Ігор – відрядження.</w:t>
      </w:r>
    </w:p>
    <w:p w:rsidR="00E67A52" w:rsidRDefault="00E67A52" w:rsidP="0074146C">
      <w:pPr>
        <w:pStyle w:val="a9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КУЗІН Олег – відпустка.</w:t>
      </w:r>
    </w:p>
    <w:p w:rsidR="00E67A52" w:rsidRPr="00554B2E" w:rsidRDefault="00E67A52" w:rsidP="0074146C">
      <w:pPr>
        <w:pStyle w:val="a9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СЕМИНІНА Людмила – за межами міста.</w:t>
      </w:r>
    </w:p>
    <w:p w:rsidR="00E67A52" w:rsidRDefault="00E67A52" w:rsidP="00E67A52">
      <w:pPr>
        <w:pStyle w:val="ad"/>
        <w:jc w:val="center"/>
        <w:rPr>
          <w:b/>
        </w:rPr>
      </w:pPr>
    </w:p>
    <w:p w:rsidR="00E67A52" w:rsidRDefault="00E67A52" w:rsidP="00E67A52">
      <w:pPr>
        <w:pStyle w:val="ad"/>
        <w:jc w:val="center"/>
        <w:rPr>
          <w:b/>
        </w:rPr>
      </w:pPr>
    </w:p>
    <w:p w:rsidR="00E67A52" w:rsidRDefault="00E67A52" w:rsidP="00E67A52">
      <w:pPr>
        <w:pStyle w:val="ad"/>
        <w:jc w:val="center"/>
        <w:rPr>
          <w:b/>
        </w:rPr>
      </w:pPr>
    </w:p>
    <w:p w:rsidR="00E67A52" w:rsidRDefault="00E67A52" w:rsidP="00E67A52">
      <w:pPr>
        <w:pStyle w:val="ad"/>
        <w:jc w:val="center"/>
        <w:rPr>
          <w:b/>
        </w:rPr>
      </w:pPr>
    </w:p>
    <w:p w:rsidR="00E67A52" w:rsidRDefault="00E67A52" w:rsidP="00E67A52">
      <w:pPr>
        <w:pStyle w:val="ad"/>
        <w:jc w:val="center"/>
        <w:rPr>
          <w:b/>
        </w:rPr>
      </w:pPr>
    </w:p>
    <w:p w:rsidR="00E67A52" w:rsidRDefault="00E67A52" w:rsidP="00E67A52">
      <w:pPr>
        <w:pStyle w:val="ad"/>
        <w:jc w:val="center"/>
        <w:rPr>
          <w:b/>
        </w:rPr>
      </w:pPr>
    </w:p>
    <w:p w:rsidR="00E67A52" w:rsidRDefault="00E67A52" w:rsidP="00E67A52">
      <w:pPr>
        <w:pStyle w:val="ad"/>
        <w:jc w:val="center"/>
        <w:rPr>
          <w:b/>
        </w:rPr>
      </w:pPr>
    </w:p>
    <w:p w:rsidR="00E67A52" w:rsidRDefault="00E67A52" w:rsidP="00E67A52">
      <w:pPr>
        <w:pStyle w:val="ad"/>
        <w:jc w:val="center"/>
        <w:rPr>
          <w:b/>
        </w:rPr>
      </w:pPr>
    </w:p>
    <w:p w:rsidR="00E67A52" w:rsidRPr="00E41E4F" w:rsidRDefault="00E67A52" w:rsidP="00E67A52">
      <w:pPr>
        <w:pStyle w:val="ad"/>
        <w:jc w:val="center"/>
        <w:rPr>
          <w:b/>
        </w:rPr>
      </w:pPr>
      <w:r w:rsidRPr="00E41E4F">
        <w:rPr>
          <w:b/>
        </w:rPr>
        <w:lastRenderedPageBreak/>
        <w:t>Список</w:t>
      </w:r>
    </w:p>
    <w:p w:rsidR="00E67A52" w:rsidRPr="00E41E4F" w:rsidRDefault="00E67A52" w:rsidP="00E67A52">
      <w:pPr>
        <w:pStyle w:val="ad"/>
        <w:jc w:val="center"/>
        <w:rPr>
          <w:b/>
        </w:rPr>
      </w:pPr>
      <w:r w:rsidRPr="00E41E4F">
        <w:rPr>
          <w:b/>
        </w:rPr>
        <w:t>запрошених та присутніх на  пленарному засіданні</w:t>
      </w:r>
    </w:p>
    <w:p w:rsidR="00E67A52" w:rsidRPr="00E41E4F" w:rsidRDefault="00E67A52" w:rsidP="00E67A52">
      <w:pPr>
        <w:pStyle w:val="ad"/>
        <w:jc w:val="center"/>
        <w:rPr>
          <w:b/>
        </w:rPr>
      </w:pPr>
      <w:r>
        <w:rPr>
          <w:b/>
        </w:rPr>
        <w:t xml:space="preserve">тринадцятої </w:t>
      </w:r>
      <w:r w:rsidRPr="00E41E4F">
        <w:rPr>
          <w:b/>
        </w:rPr>
        <w:t xml:space="preserve">сесії  </w:t>
      </w:r>
      <w:proofErr w:type="spellStart"/>
      <w:r w:rsidRPr="00E41E4F">
        <w:rPr>
          <w:b/>
        </w:rPr>
        <w:t>Знам’янської</w:t>
      </w:r>
      <w:proofErr w:type="spellEnd"/>
      <w:r w:rsidRPr="00E41E4F">
        <w:rPr>
          <w:b/>
        </w:rPr>
        <w:t xml:space="preserve"> міської ради</w:t>
      </w:r>
    </w:p>
    <w:p w:rsidR="00E67A52" w:rsidRPr="00E41E4F" w:rsidRDefault="00E67A52" w:rsidP="00E67A52">
      <w:pPr>
        <w:pStyle w:val="ad"/>
        <w:jc w:val="center"/>
        <w:rPr>
          <w:b/>
        </w:rPr>
      </w:pPr>
      <w:r>
        <w:rPr>
          <w:b/>
        </w:rPr>
        <w:t>16 липня</w:t>
      </w:r>
      <w:r w:rsidRPr="00E41E4F">
        <w:rPr>
          <w:b/>
        </w:rPr>
        <w:t xml:space="preserve"> 2021 року</w:t>
      </w:r>
    </w:p>
    <w:p w:rsidR="00E67A52" w:rsidRDefault="00E67A52" w:rsidP="00E67A52">
      <w:pPr>
        <w:rPr>
          <w:b/>
          <w:lang w:val="uk-UA"/>
        </w:rPr>
      </w:pPr>
    </w:p>
    <w:p w:rsidR="00E67A52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БІЛІЧЕНКО Наталія – начальник відділу забезпечення діяльності міської ради.</w:t>
      </w:r>
    </w:p>
    <w:p w:rsidR="00E67A52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ГЛУЩЕНКО Оксана – заступник начальник фінансового управління.</w:t>
      </w:r>
    </w:p>
    <w:p w:rsidR="00E67A52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ГОЛІКОВА Оксана – головний спеціаліст відділу економічного розвитку, підприємництва, промисловості та торгівлі.</w:t>
      </w:r>
    </w:p>
    <w:p w:rsidR="00E67A52" w:rsidRPr="003230DA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ГРЕБЕНЮК Олег – заступник міського голови з питань діяльності виконавчих органів.</w:t>
      </w:r>
    </w:p>
    <w:p w:rsidR="00E67A52" w:rsidRPr="00AF4F9F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ГРИЦЮК Алла – начальник 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ради.</w:t>
      </w:r>
    </w:p>
    <w:p w:rsidR="00E67A52" w:rsidRPr="009915A7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КАРПУК Лариса – начальник служби у справах дітей.</w:t>
      </w:r>
    </w:p>
    <w:p w:rsidR="00E67A52" w:rsidRPr="00913773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ЛАДОЖИНСЬКА Руслана – начальник відділу молоді та спорту.</w:t>
      </w:r>
    </w:p>
    <w:p w:rsidR="00E67A52" w:rsidRPr="00C97118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МОЛОДЧЕНКО Дмитро – заступник міського голови з питань діяльності виконавчих органів.</w:t>
      </w:r>
    </w:p>
    <w:p w:rsidR="00E67A52" w:rsidRPr="00AF4F9F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МОСТОВИЙ Олександр – </w:t>
      </w:r>
      <w:proofErr w:type="spellStart"/>
      <w:r>
        <w:rPr>
          <w:rFonts w:ascii="Times New Roman" w:hAnsi="Times New Roman"/>
          <w:sz w:val="24"/>
        </w:rPr>
        <w:t>в.о.начальника</w:t>
      </w:r>
      <w:proofErr w:type="spellEnd"/>
      <w:r>
        <w:rPr>
          <w:rFonts w:ascii="Times New Roman" w:hAnsi="Times New Roman"/>
          <w:sz w:val="24"/>
        </w:rPr>
        <w:t xml:space="preserve"> відділу архітектури та містобудування.</w:t>
      </w:r>
    </w:p>
    <w:p w:rsidR="00E67A52" w:rsidRPr="00C97118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МУХУРОВ Володимир – радник міського голови.</w:t>
      </w:r>
    </w:p>
    <w:p w:rsidR="00E67A52" w:rsidRPr="00035689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ПЕРЕСАДЧЕНКО Ліана – заступник міського голови з питань діяльності виконавчих органів.</w:t>
      </w:r>
    </w:p>
    <w:p w:rsidR="00E67A52" w:rsidRPr="00035689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ПРИХОДЬКО Віталій – головний спеціаліст з правових питань відділу забезпечення діяльності міської ради.</w:t>
      </w:r>
    </w:p>
    <w:p w:rsidR="00E67A52" w:rsidRPr="00805172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ПУШКАРЕНКО Руслан – директор КНП «</w:t>
      </w:r>
      <w:proofErr w:type="spellStart"/>
      <w:r>
        <w:rPr>
          <w:rFonts w:ascii="Times New Roman" w:hAnsi="Times New Roman"/>
          <w:sz w:val="24"/>
        </w:rPr>
        <w:t>Знам’янський</w:t>
      </w:r>
      <w:proofErr w:type="spellEnd"/>
      <w:r>
        <w:rPr>
          <w:rFonts w:ascii="Times New Roman" w:hAnsi="Times New Roman"/>
          <w:sz w:val="24"/>
        </w:rPr>
        <w:t xml:space="preserve"> міський центр первинної медико-санітарної допомоги»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ради.</w:t>
      </w:r>
    </w:p>
    <w:p w:rsidR="00E67A52" w:rsidRPr="00AF4F9F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СВИРИДЕНКО Микола – головний спеціаліст інформаційно-комп’ютерного забезпечення відділу інформаційної діяльності та комунікацій з громадськістю.</w:t>
      </w:r>
    </w:p>
    <w:p w:rsidR="00E67A52" w:rsidRPr="00E41E4F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СКЛЯРОВСЬКА Олена – головний спеціаліст відділу організаційно-кадрової роботи.</w:t>
      </w:r>
    </w:p>
    <w:p w:rsidR="00E67A52" w:rsidRPr="00AF4F9F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УЧАНЄВ Ігор – начальник відділу інфраструктури та інвестиційного розвитку.</w:t>
      </w:r>
    </w:p>
    <w:p w:rsidR="00E67A52" w:rsidRPr="009915A7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ШЕВЧЕНКО Галина – староста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територіальної громади (</w:t>
      </w:r>
      <w:proofErr w:type="spellStart"/>
      <w:r>
        <w:rPr>
          <w:rFonts w:ascii="Times New Roman" w:hAnsi="Times New Roman"/>
          <w:sz w:val="24"/>
        </w:rPr>
        <w:t>смт.Знам’янка</w:t>
      </w:r>
      <w:proofErr w:type="spellEnd"/>
      <w:r>
        <w:rPr>
          <w:rFonts w:ascii="Times New Roman" w:hAnsi="Times New Roman"/>
          <w:sz w:val="24"/>
        </w:rPr>
        <w:t xml:space="preserve"> Друга, </w:t>
      </w:r>
      <w:proofErr w:type="spellStart"/>
      <w:r>
        <w:rPr>
          <w:rFonts w:ascii="Times New Roman" w:hAnsi="Times New Roman"/>
          <w:sz w:val="24"/>
        </w:rPr>
        <w:t>с.Водяне</w:t>
      </w:r>
      <w:proofErr w:type="spellEnd"/>
      <w:r>
        <w:rPr>
          <w:rFonts w:ascii="Times New Roman" w:hAnsi="Times New Roman"/>
          <w:sz w:val="24"/>
        </w:rPr>
        <w:t>).</w:t>
      </w:r>
    </w:p>
    <w:p w:rsidR="00E67A52" w:rsidRPr="00913773" w:rsidRDefault="00E67A52" w:rsidP="0074146C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ШВЕДЧЕНКО Ірина – оператор комп’ютерного набору відділу забезпечення діяльності міської ради.</w:t>
      </w:r>
    </w:p>
    <w:p w:rsidR="00E67A52" w:rsidRPr="006A4978" w:rsidRDefault="00E67A52" w:rsidP="00E67A52">
      <w:pPr>
        <w:jc w:val="center"/>
        <w:rPr>
          <w:b/>
          <w:lang w:val="uk-UA"/>
        </w:rPr>
      </w:pPr>
    </w:p>
    <w:p w:rsidR="00E67A52" w:rsidRDefault="00E67A52" w:rsidP="00E67A52">
      <w:pPr>
        <w:rPr>
          <w:lang w:val="uk-UA"/>
        </w:rPr>
      </w:pPr>
    </w:p>
    <w:p w:rsidR="00E67A52" w:rsidRDefault="00E67A52" w:rsidP="00E67A52">
      <w:pPr>
        <w:rPr>
          <w:lang w:val="uk-UA"/>
        </w:rPr>
      </w:pPr>
    </w:p>
    <w:p w:rsidR="00E67A52" w:rsidRDefault="00E67A52" w:rsidP="00E67A52">
      <w:pPr>
        <w:rPr>
          <w:lang w:val="uk-UA"/>
        </w:rPr>
      </w:pPr>
    </w:p>
    <w:p w:rsidR="00976434" w:rsidRPr="00E67A52" w:rsidRDefault="0074146C">
      <w:pPr>
        <w:rPr>
          <w:lang w:val="uk-UA"/>
        </w:rPr>
      </w:pPr>
    </w:p>
    <w:sectPr w:rsidR="00976434" w:rsidRPr="00E67A52" w:rsidSect="003F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lang w:val="uk-U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uk-U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uk-U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4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color w:val="000000"/>
        <w:kern w:val="2"/>
        <w:sz w:val="26"/>
        <w:szCs w:val="26"/>
        <w:lang w:val="uk-UA" w:eastAsia="zh-CN" w:bidi="hi-I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  <w:sz w:val="26"/>
        <w:szCs w:val="2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color w:val="000000"/>
        <w:kern w:val="2"/>
        <w:sz w:val="26"/>
        <w:szCs w:val="26"/>
        <w:lang w:val="uk-UA" w:eastAsia="zh-CN" w:bidi="hi-I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  <w:sz w:val="26"/>
        <w:szCs w:val="2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color w:val="000000"/>
        <w:kern w:val="2"/>
        <w:sz w:val="26"/>
        <w:szCs w:val="26"/>
        <w:lang w:val="uk-UA" w:eastAsia="zh-CN" w:bidi="hi-I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  <w:sz w:val="26"/>
        <w:szCs w:val="26"/>
      </w:rPr>
    </w:lvl>
  </w:abstractNum>
  <w:abstractNum w:abstractNumId="3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A52"/>
    <w:rsid w:val="0037192A"/>
    <w:rsid w:val="003F6C54"/>
    <w:rsid w:val="0074146C"/>
    <w:rsid w:val="00E132B7"/>
    <w:rsid w:val="00E6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52"/>
    <w:pPr>
      <w:suppressAutoHyphens/>
    </w:pPr>
    <w:rPr>
      <w:rFonts w:ascii="Calibri" w:eastAsia="font188" w:hAnsi="Calibri" w:cs="font18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67A52"/>
    <w:pPr>
      <w:keepNext/>
      <w:suppressAutoHyphens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7A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67A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67A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Body Text Indent"/>
    <w:basedOn w:val="a"/>
    <w:link w:val="a4"/>
    <w:rsid w:val="00E67A52"/>
    <w:pPr>
      <w:spacing w:after="120"/>
      <w:ind w:left="283"/>
    </w:pPr>
    <w:rPr>
      <w:rFonts w:eastAsia="Batang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E67A52"/>
    <w:rPr>
      <w:rFonts w:ascii="Calibri" w:eastAsia="Batang" w:hAnsi="Calibri" w:cs="Times New Roman"/>
    </w:rPr>
  </w:style>
  <w:style w:type="paragraph" w:styleId="a5">
    <w:name w:val="Body Text"/>
    <w:basedOn w:val="a"/>
    <w:link w:val="a6"/>
    <w:uiPriority w:val="99"/>
    <w:rsid w:val="00E67A5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E67A5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WW-">
    <w:name w:val="WW-Заголовок"/>
    <w:basedOn w:val="a"/>
    <w:next w:val="a7"/>
    <w:rsid w:val="00E67A5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7">
    <w:name w:val="Subtitle"/>
    <w:basedOn w:val="a"/>
    <w:next w:val="a5"/>
    <w:link w:val="a8"/>
    <w:qFormat/>
    <w:rsid w:val="00E67A52"/>
    <w:pPr>
      <w:keepNext/>
      <w:spacing w:before="240" w:after="120" w:line="240" w:lineRule="auto"/>
      <w:jc w:val="center"/>
    </w:pPr>
    <w:rPr>
      <w:rFonts w:ascii="Arial" w:eastAsia="Arial Unicode MS" w:hAnsi="Arial" w:cs="Tahoma"/>
      <w:i/>
      <w:iCs/>
      <w:sz w:val="28"/>
      <w:szCs w:val="28"/>
      <w:lang w:val="uk-UA"/>
    </w:rPr>
  </w:style>
  <w:style w:type="character" w:customStyle="1" w:styleId="a8">
    <w:name w:val="Подзаголовок Знак"/>
    <w:basedOn w:val="a0"/>
    <w:link w:val="a7"/>
    <w:rsid w:val="00E67A52"/>
    <w:rPr>
      <w:rFonts w:ascii="Arial" w:eastAsia="Arial Unicode MS" w:hAnsi="Arial" w:cs="Tahoma"/>
      <w:i/>
      <w:iCs/>
      <w:sz w:val="28"/>
      <w:szCs w:val="28"/>
      <w:lang w:val="uk-UA" w:eastAsia="ru-RU"/>
    </w:rPr>
  </w:style>
  <w:style w:type="paragraph" w:styleId="2">
    <w:name w:val="Body Text 2"/>
    <w:basedOn w:val="a"/>
    <w:link w:val="20"/>
    <w:uiPriority w:val="99"/>
    <w:rsid w:val="00E67A52"/>
    <w:pPr>
      <w:suppressAutoHyphens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E67A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67A5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character" w:customStyle="1" w:styleId="xfmc11">
    <w:name w:val="xfmc11"/>
    <w:rsid w:val="00E67A52"/>
  </w:style>
  <w:style w:type="table" w:styleId="aa">
    <w:name w:val="Table Grid"/>
    <w:basedOn w:val="a1"/>
    <w:rsid w:val="00E6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E67A5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c">
    <w:name w:val="Название Знак"/>
    <w:basedOn w:val="a0"/>
    <w:link w:val="ab"/>
    <w:uiPriority w:val="99"/>
    <w:rsid w:val="00E67A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d">
    <w:name w:val="No Spacing"/>
    <w:link w:val="ae"/>
    <w:uiPriority w:val="1"/>
    <w:qFormat/>
    <w:rsid w:val="00E67A5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">
    <w:name w:val="Вміст таблиці"/>
    <w:basedOn w:val="a"/>
    <w:rsid w:val="00E67A52"/>
    <w:pPr>
      <w:widowControl w:val="0"/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af0">
    <w:name w:val="Balloon Text"/>
    <w:basedOn w:val="a"/>
    <w:link w:val="af1"/>
    <w:uiPriority w:val="99"/>
    <w:semiHidden/>
    <w:rsid w:val="00E67A52"/>
    <w:pPr>
      <w:suppressAutoHyphens w:val="0"/>
      <w:spacing w:after="0" w:line="240" w:lineRule="auto"/>
    </w:pPr>
    <w:rPr>
      <w:rFonts w:ascii="Tahoma" w:eastAsia="Times New Roman" w:hAnsi="Tahoma" w:cs="Tahoma"/>
      <w:sz w:val="16"/>
      <w:szCs w:val="16"/>
      <w:lang w:val="uk-UA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7A52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1">
    <w:name w:val="Без интервала1"/>
    <w:rsid w:val="00E67A5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2">
    <w:name w:val="Абзац списку"/>
    <w:basedOn w:val="a"/>
    <w:uiPriority w:val="34"/>
    <w:qFormat/>
    <w:rsid w:val="00E67A52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customStyle="1" w:styleId="10">
    <w:name w:val="Абзац списка1"/>
    <w:basedOn w:val="a"/>
    <w:uiPriority w:val="99"/>
    <w:rsid w:val="00E67A52"/>
    <w:pPr>
      <w:suppressAutoHyphens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E6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E67A52"/>
    <w:rPr>
      <w:rFonts w:ascii="Calibri" w:eastAsia="font188" w:hAnsi="Calibri" w:cs="font188"/>
      <w:lang w:eastAsia="ru-RU"/>
    </w:rPr>
  </w:style>
  <w:style w:type="paragraph" w:styleId="af5">
    <w:name w:val="footer"/>
    <w:basedOn w:val="a"/>
    <w:link w:val="af6"/>
    <w:uiPriority w:val="99"/>
    <w:unhideWhenUsed/>
    <w:rsid w:val="00E6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E67A52"/>
    <w:rPr>
      <w:rFonts w:ascii="Calibri" w:eastAsia="font188" w:hAnsi="Calibri" w:cs="font188"/>
      <w:lang w:eastAsia="ru-RU"/>
    </w:rPr>
  </w:style>
  <w:style w:type="paragraph" w:styleId="af7">
    <w:name w:val="Normal (Web)"/>
    <w:basedOn w:val="a"/>
    <w:uiPriority w:val="99"/>
    <w:unhideWhenUsed/>
    <w:rsid w:val="00E67A5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Plain Text"/>
    <w:aliases w:val="Знак,Знак1"/>
    <w:basedOn w:val="a"/>
    <w:link w:val="af9"/>
    <w:uiPriority w:val="99"/>
    <w:rsid w:val="00E67A52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9">
    <w:name w:val="Текст Знак"/>
    <w:aliases w:val="Знак Знак,Знак1 Знак"/>
    <w:basedOn w:val="a0"/>
    <w:link w:val="af8"/>
    <w:uiPriority w:val="99"/>
    <w:rsid w:val="00E67A52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1">
    <w:name w:val="Абзац списка2"/>
    <w:basedOn w:val="a"/>
    <w:uiPriority w:val="99"/>
    <w:rsid w:val="00E67A52"/>
    <w:pPr>
      <w:suppressAutoHyphens w:val="0"/>
      <w:spacing w:after="0" w:line="240" w:lineRule="auto"/>
      <w:ind w:left="720"/>
    </w:pPr>
    <w:rPr>
      <w:rFonts w:eastAsia="Calibri" w:cs="Calibri"/>
      <w:sz w:val="24"/>
      <w:szCs w:val="24"/>
    </w:rPr>
  </w:style>
  <w:style w:type="paragraph" w:customStyle="1" w:styleId="210">
    <w:name w:val="Основной текст 21"/>
    <w:basedOn w:val="a"/>
    <w:uiPriority w:val="99"/>
    <w:rsid w:val="00E67A52"/>
    <w:pPr>
      <w:spacing w:after="0" w:line="240" w:lineRule="auto"/>
      <w:ind w:right="6518"/>
    </w:pPr>
    <w:rPr>
      <w:rFonts w:ascii="Times New Roman" w:eastAsia="Times New Roman" w:hAnsi="Times New Roman" w:cs="Times New Roman"/>
      <w:b/>
      <w:bCs/>
      <w:sz w:val="26"/>
      <w:szCs w:val="26"/>
      <w:lang w:val="uk-UA" w:eastAsia="zh-CN"/>
    </w:rPr>
  </w:style>
  <w:style w:type="character" w:customStyle="1" w:styleId="FontStyle11">
    <w:name w:val="Font Style11"/>
    <w:basedOn w:val="a0"/>
    <w:uiPriority w:val="99"/>
    <w:rsid w:val="00E67A52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E67A52"/>
  </w:style>
  <w:style w:type="character" w:styleId="afa">
    <w:name w:val="Hyperlink"/>
    <w:uiPriority w:val="99"/>
    <w:rsid w:val="00E67A52"/>
    <w:rPr>
      <w:color w:val="0000FF"/>
      <w:u w:val="single"/>
    </w:rPr>
  </w:style>
  <w:style w:type="paragraph" w:customStyle="1" w:styleId="11">
    <w:name w:val="Обычный1"/>
    <w:rsid w:val="00E67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4">
    <w:name w:val="FR4"/>
    <w:rsid w:val="00E67A5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character" w:styleId="afb">
    <w:name w:val="Strong"/>
    <w:qFormat/>
    <w:rsid w:val="00E67A52"/>
    <w:rPr>
      <w:b/>
      <w:bCs/>
    </w:rPr>
  </w:style>
  <w:style w:type="paragraph" w:customStyle="1" w:styleId="22">
    <w:name w:val="Обычный2"/>
    <w:rsid w:val="00E67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Без интервала Знак"/>
    <w:basedOn w:val="a0"/>
    <w:link w:val="ad"/>
    <w:uiPriority w:val="1"/>
    <w:locked/>
    <w:rsid w:val="00E67A5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6630</Words>
  <Characters>37796</Characters>
  <Application>Microsoft Office Word</Application>
  <DocSecurity>0</DocSecurity>
  <Lines>314</Lines>
  <Paragraphs>88</Paragraphs>
  <ScaleCrop>false</ScaleCrop>
  <Company>SPecialiST RePack</Company>
  <LinksUpToDate>false</LinksUpToDate>
  <CharactersWithSpaces>44338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2021-07-22T10:25:00Z</cp:lastPrinted>
  <dcterms:created xsi:type="dcterms:W3CDTF">2021-07-22T10:24:00Z</dcterms:created>
  <dcterms:modified xsi:type="dcterms:W3CDTF">2021-07-22T10:26:00Z</dcterms:modified>
</cp:coreProperties>
</file>