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jc w:val="right"/>
        <w:textAlignment w:val="baseline"/>
        <w:rPr>
          <w:b/>
          <w:sz w:val="20"/>
          <w:szCs w:val="20"/>
          <w:lang w:val="uk-UA"/>
        </w:rPr>
      </w:pPr>
      <w:r w:rsidRPr="007B2B76">
        <w:rPr>
          <w:b/>
          <w:sz w:val="20"/>
          <w:szCs w:val="20"/>
          <w:lang w:val="uk-UA"/>
        </w:rPr>
        <w:t>ПРОЄКТ</w:t>
      </w:r>
    </w:p>
    <w:p w:rsidR="007B2B76" w:rsidRPr="007B2B76" w:rsidRDefault="007B2B76" w:rsidP="007B2B76">
      <w:pPr>
        <w:tabs>
          <w:tab w:val="left" w:pos="180"/>
          <w:tab w:val="left" w:pos="4860"/>
        </w:tabs>
        <w:overflowPunct w:val="0"/>
        <w:autoSpaceDE w:val="0"/>
        <w:autoSpaceDN w:val="0"/>
        <w:adjustRightInd w:val="0"/>
        <w:jc w:val="center"/>
        <w:textAlignment w:val="baseline"/>
        <w:rPr>
          <w:b/>
          <w:sz w:val="20"/>
          <w:szCs w:val="20"/>
          <w:lang w:val="uk-UA"/>
        </w:rPr>
      </w:pPr>
    </w:p>
    <w:p w:rsidR="007B2B76" w:rsidRPr="00453A17" w:rsidRDefault="007B2B76" w:rsidP="007B2B76">
      <w:pPr>
        <w:tabs>
          <w:tab w:val="left" w:pos="180"/>
          <w:tab w:val="left" w:pos="4860"/>
        </w:tabs>
        <w:overflowPunct w:val="0"/>
        <w:autoSpaceDE w:val="0"/>
        <w:autoSpaceDN w:val="0"/>
        <w:adjustRightInd w:val="0"/>
        <w:jc w:val="center"/>
        <w:textAlignment w:val="baseline"/>
        <w:rPr>
          <w:b/>
          <w:sz w:val="20"/>
          <w:szCs w:val="20"/>
          <w:lang w:val="uk-UA"/>
        </w:rPr>
      </w:pPr>
      <w:r w:rsidRPr="00453A17">
        <w:rPr>
          <w:b/>
          <w:sz w:val="20"/>
          <w:szCs w:val="20"/>
          <w:lang w:val="uk-UA"/>
        </w:rPr>
        <w:t>ПОЯСНЮВАЛЬНА ЗАПИСКА</w:t>
      </w:r>
    </w:p>
    <w:p w:rsidR="00453A17" w:rsidRPr="00453A17" w:rsidRDefault="007B2B76" w:rsidP="00453A17">
      <w:pPr>
        <w:jc w:val="center"/>
        <w:rPr>
          <w:b/>
        </w:rPr>
      </w:pPr>
      <w:r w:rsidRPr="00453A17">
        <w:rPr>
          <w:b/>
          <w:lang w:val="uk-UA"/>
        </w:rPr>
        <w:t>до</w:t>
      </w:r>
      <w:r w:rsidRPr="00453A17">
        <w:rPr>
          <w:b/>
          <w:sz w:val="20"/>
          <w:szCs w:val="20"/>
          <w:lang w:val="uk-UA"/>
        </w:rPr>
        <w:t xml:space="preserve"> </w:t>
      </w:r>
      <w:r w:rsidRPr="00453A17">
        <w:rPr>
          <w:b/>
          <w:lang w:val="uk-UA"/>
        </w:rPr>
        <w:t>проєкту рішення «</w:t>
      </w:r>
      <w:r w:rsidR="00453A17" w:rsidRPr="00453A17">
        <w:rPr>
          <w:b/>
          <w:bCs/>
        </w:rPr>
        <w:t xml:space="preserve">Про </w:t>
      </w:r>
      <w:proofErr w:type="spellStart"/>
      <w:r w:rsidR="00453A17" w:rsidRPr="00453A17">
        <w:rPr>
          <w:b/>
          <w:bCs/>
        </w:rPr>
        <w:t>затвердження</w:t>
      </w:r>
      <w:proofErr w:type="spellEnd"/>
      <w:r w:rsidR="00453A17" w:rsidRPr="00453A17">
        <w:rPr>
          <w:b/>
          <w:bCs/>
        </w:rPr>
        <w:t xml:space="preserve"> </w:t>
      </w:r>
      <w:proofErr w:type="spellStart"/>
      <w:r w:rsidR="00453A17" w:rsidRPr="00453A17">
        <w:rPr>
          <w:b/>
        </w:rPr>
        <w:t>Положення</w:t>
      </w:r>
      <w:proofErr w:type="spellEnd"/>
      <w:r w:rsidR="00453A17" w:rsidRPr="00453A17">
        <w:rPr>
          <w:b/>
        </w:rPr>
        <w:t xml:space="preserve"> про </w:t>
      </w:r>
      <w:proofErr w:type="spellStart"/>
      <w:r w:rsidR="00453A17" w:rsidRPr="00453A17">
        <w:rPr>
          <w:b/>
        </w:rPr>
        <w:t>звітування</w:t>
      </w:r>
      <w:proofErr w:type="spellEnd"/>
    </w:p>
    <w:p w:rsidR="00453A17" w:rsidRPr="00453A17" w:rsidRDefault="00453A17" w:rsidP="00453A17">
      <w:pPr>
        <w:jc w:val="center"/>
        <w:rPr>
          <w:b/>
        </w:rPr>
      </w:pPr>
      <w:proofErr w:type="spellStart"/>
      <w:r w:rsidRPr="00453A17">
        <w:rPr>
          <w:b/>
        </w:rPr>
        <w:t>Знам’янського</w:t>
      </w:r>
      <w:proofErr w:type="spellEnd"/>
      <w:r w:rsidRPr="00453A17">
        <w:rPr>
          <w:b/>
        </w:rPr>
        <w:t xml:space="preserve"> </w:t>
      </w:r>
      <w:proofErr w:type="spellStart"/>
      <w:r w:rsidRPr="00453A17">
        <w:rPr>
          <w:b/>
        </w:rPr>
        <w:t>міського</w:t>
      </w:r>
      <w:proofErr w:type="spellEnd"/>
      <w:r w:rsidRPr="00453A17">
        <w:rPr>
          <w:b/>
        </w:rPr>
        <w:t xml:space="preserve"> </w:t>
      </w:r>
      <w:proofErr w:type="spellStart"/>
      <w:r w:rsidRPr="00453A17">
        <w:rPr>
          <w:b/>
        </w:rPr>
        <w:t>голови</w:t>
      </w:r>
      <w:proofErr w:type="spellEnd"/>
      <w:r w:rsidRPr="00453A17">
        <w:rPr>
          <w:b/>
        </w:rPr>
        <w:t xml:space="preserve">, </w:t>
      </w:r>
      <w:proofErr w:type="spellStart"/>
      <w:r w:rsidRPr="00453A17">
        <w:rPr>
          <w:b/>
        </w:rPr>
        <w:t>виконавчих</w:t>
      </w:r>
      <w:proofErr w:type="spellEnd"/>
      <w:r w:rsidRPr="00453A17">
        <w:rPr>
          <w:b/>
        </w:rPr>
        <w:t xml:space="preserve"> </w:t>
      </w:r>
      <w:proofErr w:type="spellStart"/>
      <w:r w:rsidRPr="00453A17">
        <w:rPr>
          <w:b/>
        </w:rPr>
        <w:t>органі</w:t>
      </w:r>
      <w:proofErr w:type="gramStart"/>
      <w:r w:rsidRPr="00453A17">
        <w:rPr>
          <w:b/>
        </w:rPr>
        <w:t>в</w:t>
      </w:r>
      <w:proofErr w:type="spellEnd"/>
      <w:proofErr w:type="gramEnd"/>
      <w:r w:rsidRPr="00453A17">
        <w:rPr>
          <w:b/>
        </w:rPr>
        <w:t>,</w:t>
      </w:r>
    </w:p>
    <w:p w:rsidR="00453A17" w:rsidRPr="00453A17" w:rsidRDefault="00453A17" w:rsidP="00453A17">
      <w:pPr>
        <w:jc w:val="center"/>
        <w:rPr>
          <w:b/>
        </w:rPr>
      </w:pPr>
      <w:proofErr w:type="spellStart"/>
      <w:r w:rsidRPr="00453A17">
        <w:rPr>
          <w:b/>
        </w:rPr>
        <w:t>постійних</w:t>
      </w:r>
      <w:proofErr w:type="spellEnd"/>
      <w:r w:rsidRPr="00453A17">
        <w:rPr>
          <w:b/>
        </w:rPr>
        <w:t xml:space="preserve"> </w:t>
      </w:r>
      <w:proofErr w:type="spellStart"/>
      <w:r w:rsidRPr="00453A17">
        <w:rPr>
          <w:b/>
        </w:rPr>
        <w:t>комісій</w:t>
      </w:r>
      <w:proofErr w:type="spellEnd"/>
      <w:r w:rsidRPr="00453A17">
        <w:rPr>
          <w:b/>
        </w:rPr>
        <w:t xml:space="preserve"> та </w:t>
      </w:r>
      <w:proofErr w:type="spellStart"/>
      <w:r w:rsidRPr="00453A17">
        <w:rPr>
          <w:b/>
        </w:rPr>
        <w:t>депутатів</w:t>
      </w:r>
      <w:proofErr w:type="spellEnd"/>
      <w:r w:rsidRPr="00453A17">
        <w:rPr>
          <w:b/>
        </w:rPr>
        <w:t xml:space="preserve"> Знам’янської </w:t>
      </w:r>
      <w:proofErr w:type="spellStart"/>
      <w:r w:rsidRPr="00453A17">
        <w:rPr>
          <w:b/>
        </w:rPr>
        <w:t>міської</w:t>
      </w:r>
      <w:proofErr w:type="spellEnd"/>
      <w:r w:rsidRPr="00453A17">
        <w:rPr>
          <w:b/>
        </w:rPr>
        <w:t xml:space="preserve"> </w:t>
      </w:r>
      <w:proofErr w:type="gramStart"/>
      <w:r w:rsidRPr="00453A17">
        <w:rPr>
          <w:b/>
        </w:rPr>
        <w:t>ради</w:t>
      </w:r>
      <w:proofErr w:type="gramEnd"/>
    </w:p>
    <w:p w:rsidR="007B2B76" w:rsidRPr="00453A17" w:rsidRDefault="00453A17" w:rsidP="00453A17">
      <w:pPr>
        <w:jc w:val="center"/>
        <w:rPr>
          <w:b/>
          <w:lang w:val="uk-UA"/>
        </w:rPr>
      </w:pPr>
      <w:proofErr w:type="spellStart"/>
      <w:r w:rsidRPr="00453A17">
        <w:rPr>
          <w:b/>
        </w:rPr>
        <w:t>Кропивницького</w:t>
      </w:r>
      <w:proofErr w:type="spellEnd"/>
      <w:r w:rsidRPr="00453A17">
        <w:rPr>
          <w:b/>
        </w:rPr>
        <w:t xml:space="preserve"> району</w:t>
      </w:r>
      <w:proofErr w:type="gramStart"/>
      <w:r w:rsidRPr="00453A17">
        <w:rPr>
          <w:b/>
        </w:rPr>
        <w:t xml:space="preserve"> К</w:t>
      </w:r>
      <w:proofErr w:type="spellStart"/>
      <w:proofErr w:type="gramEnd"/>
      <w:r w:rsidRPr="00453A17">
        <w:rPr>
          <w:b/>
          <w:lang w:val="uk-UA"/>
        </w:rPr>
        <w:t>іровоградської</w:t>
      </w:r>
      <w:proofErr w:type="spellEnd"/>
      <w:r w:rsidRPr="00453A17">
        <w:rPr>
          <w:b/>
          <w:lang w:val="uk-UA"/>
        </w:rPr>
        <w:t xml:space="preserve"> області</w:t>
      </w:r>
      <w:r w:rsidR="007B2B76" w:rsidRPr="00453A17">
        <w:rPr>
          <w:b/>
          <w:lang w:val="uk-UA"/>
        </w:rPr>
        <w:t>»</w:t>
      </w:r>
    </w:p>
    <w:p w:rsidR="007B2B76" w:rsidRPr="00453A17" w:rsidRDefault="007B2B76" w:rsidP="00F92EAE">
      <w:pPr>
        <w:overflowPunct w:val="0"/>
        <w:autoSpaceDE w:val="0"/>
        <w:autoSpaceDN w:val="0"/>
        <w:adjustRightInd w:val="0"/>
        <w:jc w:val="center"/>
        <w:textAlignment w:val="baseline"/>
        <w:rPr>
          <w:b/>
          <w:lang w:val="uk-UA" w:eastAsia="ko-KR"/>
        </w:rPr>
      </w:pPr>
    </w:p>
    <w:p w:rsidR="007B2B76" w:rsidRPr="00453A17" w:rsidRDefault="007B2B76" w:rsidP="00F92EAE">
      <w:pPr>
        <w:overflowPunct w:val="0"/>
        <w:autoSpaceDE w:val="0"/>
        <w:autoSpaceDN w:val="0"/>
        <w:adjustRightInd w:val="0"/>
        <w:jc w:val="center"/>
        <w:textAlignment w:val="baseline"/>
        <w:rPr>
          <w:b/>
          <w:lang w:val="uk-UA" w:eastAsia="ko-KR"/>
        </w:rPr>
      </w:pPr>
    </w:p>
    <w:p w:rsidR="007B2B76" w:rsidRDefault="007B2B76" w:rsidP="0028314D">
      <w:pPr>
        <w:pStyle w:val="a5"/>
        <w:numPr>
          <w:ilvl w:val="0"/>
          <w:numId w:val="5"/>
        </w:numPr>
        <w:jc w:val="both"/>
        <w:rPr>
          <w:lang w:val="uk-UA"/>
        </w:rPr>
      </w:pPr>
      <w:r w:rsidRPr="007B2B76">
        <w:rPr>
          <w:b/>
          <w:lang w:val="uk-UA" w:eastAsia="ko-KR"/>
        </w:rPr>
        <w:t>Характеристика стану речей в галузі, що врегульовує це рішення</w:t>
      </w:r>
      <w:r w:rsidRPr="007B2B76">
        <w:rPr>
          <w:lang w:val="uk-UA" w:eastAsia="ko-KR"/>
        </w:rPr>
        <w:t>:</w:t>
      </w:r>
      <w:r w:rsidRPr="007B2B76">
        <w:rPr>
          <w:lang w:val="uk-UA"/>
        </w:rPr>
        <w:t xml:space="preserve"> </w:t>
      </w:r>
      <w:r w:rsidR="0028314D" w:rsidRPr="00684BA8">
        <w:rPr>
          <w:lang w:val="uk-UA"/>
        </w:rPr>
        <w:t>рішення</w:t>
      </w:r>
      <w:r w:rsidR="0028314D">
        <w:rPr>
          <w:lang w:val="uk-UA"/>
        </w:rPr>
        <w:t>м</w:t>
      </w:r>
      <w:r w:rsidR="0028314D" w:rsidRPr="00684BA8">
        <w:rPr>
          <w:lang w:val="uk-UA"/>
        </w:rPr>
        <w:t xml:space="preserve"> міської ра</w:t>
      </w:r>
      <w:r w:rsidR="0028314D">
        <w:rPr>
          <w:lang w:val="uk-UA"/>
        </w:rPr>
        <w:t>ди від 19 лютого 2016 року №130</w:t>
      </w:r>
      <w:r w:rsidR="0028314D" w:rsidRPr="00684BA8">
        <w:rPr>
          <w:bCs/>
          <w:lang w:val="uk-UA"/>
        </w:rPr>
        <w:t xml:space="preserve"> затверджен</w:t>
      </w:r>
      <w:r w:rsidR="0028314D">
        <w:rPr>
          <w:bCs/>
          <w:lang w:val="uk-UA"/>
        </w:rPr>
        <w:t>о</w:t>
      </w:r>
      <w:r w:rsidR="0028314D" w:rsidRPr="00684BA8">
        <w:rPr>
          <w:bCs/>
          <w:lang w:val="uk-UA"/>
        </w:rPr>
        <w:t xml:space="preserve"> </w:t>
      </w:r>
      <w:r w:rsidR="0028314D" w:rsidRPr="00684BA8">
        <w:rPr>
          <w:lang w:val="uk-UA"/>
        </w:rPr>
        <w:t xml:space="preserve">Положення про звітування </w:t>
      </w:r>
      <w:proofErr w:type="spellStart"/>
      <w:r w:rsidR="0028314D" w:rsidRPr="00684BA8">
        <w:rPr>
          <w:lang w:val="uk-UA"/>
        </w:rPr>
        <w:t>Знам’янського</w:t>
      </w:r>
      <w:proofErr w:type="spellEnd"/>
      <w:r w:rsidR="0028314D" w:rsidRPr="00684BA8">
        <w:rPr>
          <w:lang w:val="uk-UA"/>
        </w:rPr>
        <w:t xml:space="preserve"> міського голови, виконавчих органів, постійних комісій та депутатів Знам’янської міської ради</w:t>
      </w:r>
      <w:r w:rsidR="0028314D">
        <w:rPr>
          <w:lang w:val="uk-UA"/>
        </w:rPr>
        <w:t>.</w:t>
      </w:r>
      <w:r w:rsidR="006418AF">
        <w:rPr>
          <w:lang w:val="uk-UA"/>
        </w:rPr>
        <w:t xml:space="preserve"> </w:t>
      </w:r>
      <w:r w:rsidR="00D15373">
        <w:rPr>
          <w:lang w:val="uk-UA"/>
        </w:rPr>
        <w:t>25 жовтня 2020 року о</w:t>
      </w:r>
      <w:r w:rsidR="006418AF">
        <w:rPr>
          <w:lang w:val="uk-UA"/>
        </w:rPr>
        <w:t xml:space="preserve">брано </w:t>
      </w:r>
      <w:proofErr w:type="spellStart"/>
      <w:r w:rsidR="006418AF">
        <w:rPr>
          <w:lang w:val="uk-UA"/>
        </w:rPr>
        <w:t>Знам’янську</w:t>
      </w:r>
      <w:proofErr w:type="spellEnd"/>
      <w:r w:rsidR="006418AF">
        <w:rPr>
          <w:lang w:val="uk-UA"/>
        </w:rPr>
        <w:t xml:space="preserve"> міську раду </w:t>
      </w:r>
      <w:proofErr w:type="spellStart"/>
      <w:r w:rsidR="006418AF">
        <w:rPr>
          <w:lang w:val="uk-UA"/>
        </w:rPr>
        <w:t>Кропивницього</w:t>
      </w:r>
      <w:proofErr w:type="spellEnd"/>
      <w:r w:rsidR="006418AF">
        <w:rPr>
          <w:lang w:val="uk-UA"/>
        </w:rPr>
        <w:t xml:space="preserve"> </w:t>
      </w:r>
      <w:r w:rsidR="00D15373">
        <w:rPr>
          <w:lang w:val="uk-UA"/>
        </w:rPr>
        <w:t>р</w:t>
      </w:r>
      <w:r w:rsidR="006418AF">
        <w:rPr>
          <w:lang w:val="uk-UA"/>
        </w:rPr>
        <w:t xml:space="preserve">айону Кіровоградської області </w:t>
      </w:r>
      <w:r w:rsidR="006418AF">
        <w:rPr>
          <w:lang w:val="en-US"/>
        </w:rPr>
        <w:t>VIII</w:t>
      </w:r>
      <w:r w:rsidR="006418AF">
        <w:rPr>
          <w:lang w:val="uk-UA"/>
        </w:rPr>
        <w:t>скликання.</w:t>
      </w:r>
    </w:p>
    <w:p w:rsidR="006418AF" w:rsidRDefault="007B2B76" w:rsidP="006418AF">
      <w:pPr>
        <w:pStyle w:val="a5"/>
        <w:numPr>
          <w:ilvl w:val="0"/>
          <w:numId w:val="5"/>
        </w:numPr>
        <w:jc w:val="both"/>
        <w:rPr>
          <w:lang w:val="uk-UA"/>
        </w:rPr>
      </w:pPr>
      <w:r w:rsidRPr="0028314D">
        <w:rPr>
          <w:b/>
          <w:lang w:val="uk-UA" w:eastAsia="ko-KR"/>
        </w:rPr>
        <w:t>Потреба і мета прийняття рішення</w:t>
      </w:r>
      <w:r w:rsidRPr="0028314D">
        <w:rPr>
          <w:lang w:val="uk-UA" w:eastAsia="ko-KR"/>
        </w:rPr>
        <w:t xml:space="preserve">: </w:t>
      </w:r>
      <w:r w:rsidR="006418AF" w:rsidRPr="006418AF">
        <w:rPr>
          <w:lang w:val="uk-UA"/>
        </w:rPr>
        <w:t>інформування, оцінк</w:t>
      </w:r>
      <w:r w:rsidR="006418AF">
        <w:rPr>
          <w:lang w:val="uk-UA"/>
        </w:rPr>
        <w:t>а</w:t>
      </w:r>
      <w:r w:rsidR="006418AF" w:rsidRPr="006418AF">
        <w:rPr>
          <w:lang w:val="uk-UA"/>
        </w:rPr>
        <w:t xml:space="preserve"> роботи депутатів, органів та посадових осіб місцевого самоврядування, надання пропозицій, доручень і рекомендацій для майбутньої діяльності, забезпечення прозорості, відкритості і демократичності системи місцевого самоврядування, забезпечення впливу громадськості на прийняття та виконання рішень у сфері місцевого самоврядування, сприяння громадському контролю за діяльністю депутатів, органів та посадових осіб місцевого самоврядування</w:t>
      </w:r>
      <w:r w:rsidR="006418AF">
        <w:rPr>
          <w:lang w:val="uk-UA"/>
        </w:rPr>
        <w:t>.</w:t>
      </w:r>
    </w:p>
    <w:p w:rsidR="006418AF" w:rsidRDefault="007B2B76" w:rsidP="006418AF">
      <w:pPr>
        <w:pStyle w:val="a5"/>
        <w:numPr>
          <w:ilvl w:val="0"/>
          <w:numId w:val="5"/>
        </w:numPr>
        <w:jc w:val="both"/>
        <w:rPr>
          <w:lang w:val="uk-UA"/>
        </w:rPr>
      </w:pPr>
      <w:r w:rsidRPr="006418AF">
        <w:rPr>
          <w:b/>
          <w:lang w:val="uk-UA" w:eastAsia="ko-KR"/>
        </w:rPr>
        <w:t>Прогнозовані суспільні, економічні, фінансові та юридичні наслідки прийняття рішення:</w:t>
      </w:r>
      <w:r w:rsidR="006418AF">
        <w:rPr>
          <w:b/>
          <w:lang w:val="uk-UA" w:eastAsia="ko-KR"/>
        </w:rPr>
        <w:t xml:space="preserve"> </w:t>
      </w:r>
      <w:r w:rsidRPr="006418AF">
        <w:rPr>
          <w:b/>
          <w:lang w:val="uk-UA" w:eastAsia="ko-KR"/>
        </w:rPr>
        <w:t xml:space="preserve"> </w:t>
      </w:r>
      <w:r w:rsidR="006418AF" w:rsidRPr="00684BA8">
        <w:rPr>
          <w:lang w:val="uk-UA"/>
        </w:rPr>
        <w:t xml:space="preserve">звітування </w:t>
      </w:r>
      <w:proofErr w:type="spellStart"/>
      <w:r w:rsidR="006418AF" w:rsidRPr="00684BA8">
        <w:rPr>
          <w:lang w:val="uk-UA"/>
        </w:rPr>
        <w:t>Знам’янського</w:t>
      </w:r>
      <w:proofErr w:type="spellEnd"/>
      <w:r w:rsidR="006418AF" w:rsidRPr="00684BA8">
        <w:rPr>
          <w:lang w:val="uk-UA"/>
        </w:rPr>
        <w:t xml:space="preserve"> міського голови, виконавчих органів, постійних комісій та депутатів Знам’янської міської ради Кропивницького району Кіровоградської області</w:t>
      </w:r>
      <w:r w:rsidR="006418AF">
        <w:rPr>
          <w:lang w:val="uk-UA"/>
        </w:rPr>
        <w:t>.</w:t>
      </w:r>
    </w:p>
    <w:p w:rsidR="006418AF" w:rsidRPr="006418AF" w:rsidRDefault="007B2B76" w:rsidP="006418AF">
      <w:pPr>
        <w:pStyle w:val="a5"/>
        <w:numPr>
          <w:ilvl w:val="0"/>
          <w:numId w:val="5"/>
        </w:numPr>
        <w:jc w:val="both"/>
        <w:rPr>
          <w:lang w:val="uk-UA"/>
        </w:rPr>
      </w:pPr>
      <w:r w:rsidRPr="006418AF">
        <w:rPr>
          <w:b/>
          <w:lang w:val="uk-UA" w:eastAsia="ko-KR"/>
        </w:rPr>
        <w:t xml:space="preserve">Механізм виконання рішення: </w:t>
      </w:r>
      <w:r w:rsidR="006418AF" w:rsidRPr="006418AF">
        <w:rPr>
          <w:lang w:val="uk-UA" w:eastAsia="ko-KR"/>
        </w:rPr>
        <w:t>відповідно до вимог</w:t>
      </w:r>
      <w:r w:rsidR="006418AF">
        <w:rPr>
          <w:b/>
          <w:lang w:val="uk-UA" w:eastAsia="ko-KR"/>
        </w:rPr>
        <w:t xml:space="preserve"> </w:t>
      </w:r>
      <w:proofErr w:type="spellStart"/>
      <w:r w:rsidR="006418AF" w:rsidRPr="00E409C1">
        <w:t>Положення</w:t>
      </w:r>
      <w:proofErr w:type="spellEnd"/>
      <w:r w:rsidR="006418AF" w:rsidRPr="00E409C1">
        <w:t xml:space="preserve"> про </w:t>
      </w:r>
      <w:proofErr w:type="spellStart"/>
      <w:r w:rsidR="006418AF" w:rsidRPr="00E409C1">
        <w:t>звітування</w:t>
      </w:r>
      <w:proofErr w:type="spellEnd"/>
      <w:r w:rsidR="006418AF" w:rsidRPr="00E409C1">
        <w:t xml:space="preserve"> </w:t>
      </w:r>
    </w:p>
    <w:p w:rsidR="006418AF" w:rsidRPr="006418AF" w:rsidRDefault="006418AF" w:rsidP="00D15373">
      <w:pPr>
        <w:ind w:left="708"/>
        <w:jc w:val="both"/>
        <w:rPr>
          <w:lang w:val="uk-UA"/>
        </w:rPr>
      </w:pPr>
      <w:proofErr w:type="spellStart"/>
      <w:r w:rsidRPr="006418AF">
        <w:rPr>
          <w:lang w:val="uk-UA"/>
        </w:rPr>
        <w:t>Знам’янського</w:t>
      </w:r>
      <w:proofErr w:type="spellEnd"/>
      <w:r w:rsidRPr="006418AF">
        <w:rPr>
          <w:lang w:val="uk-UA"/>
        </w:rPr>
        <w:t xml:space="preserve"> міського голови, виконавчих органів, постійних комісій та депутатів Знам’янської міської ради</w:t>
      </w:r>
      <w:r>
        <w:rPr>
          <w:lang w:val="uk-UA"/>
        </w:rPr>
        <w:t xml:space="preserve"> </w:t>
      </w:r>
      <w:r w:rsidRPr="006418AF">
        <w:rPr>
          <w:lang w:val="uk-UA"/>
        </w:rPr>
        <w:t>Кропивницького району К</w:t>
      </w:r>
      <w:r>
        <w:rPr>
          <w:lang w:val="uk-UA"/>
        </w:rPr>
        <w:t>іровоградської області.</w:t>
      </w:r>
    </w:p>
    <w:p w:rsidR="006418AF" w:rsidRDefault="007B2B76" w:rsidP="006418AF">
      <w:pPr>
        <w:pStyle w:val="a5"/>
        <w:numPr>
          <w:ilvl w:val="0"/>
          <w:numId w:val="5"/>
        </w:numPr>
        <w:jc w:val="both"/>
        <w:rPr>
          <w:lang w:val="uk-UA"/>
        </w:rPr>
      </w:pPr>
      <w:proofErr w:type="spellStart"/>
      <w:r w:rsidRPr="006418AF">
        <w:rPr>
          <w:b/>
        </w:rPr>
        <w:t>Порівняльна</w:t>
      </w:r>
      <w:proofErr w:type="spellEnd"/>
      <w:r w:rsidRPr="006418AF">
        <w:rPr>
          <w:b/>
        </w:rPr>
        <w:t xml:space="preserve"> </w:t>
      </w:r>
      <w:proofErr w:type="spellStart"/>
      <w:r w:rsidRPr="006418AF">
        <w:rPr>
          <w:b/>
        </w:rPr>
        <w:t>таблиця</w:t>
      </w:r>
      <w:proofErr w:type="spellEnd"/>
      <w:r w:rsidRPr="006418AF">
        <w:rPr>
          <w:b/>
        </w:rPr>
        <w:t xml:space="preserve"> </w:t>
      </w:r>
      <w:proofErr w:type="spellStart"/>
      <w:r w:rsidRPr="006418AF">
        <w:rPr>
          <w:b/>
        </w:rPr>
        <w:t>змін</w:t>
      </w:r>
      <w:proofErr w:type="spellEnd"/>
      <w:r w:rsidRPr="006418AF">
        <w:rPr>
          <w:b/>
        </w:rPr>
        <w:t xml:space="preserve"> (у </w:t>
      </w:r>
      <w:proofErr w:type="spellStart"/>
      <w:r w:rsidRPr="006418AF">
        <w:rPr>
          <w:b/>
        </w:rPr>
        <w:t>випадку</w:t>
      </w:r>
      <w:proofErr w:type="spellEnd"/>
      <w:r w:rsidRPr="006418AF">
        <w:rPr>
          <w:b/>
        </w:rPr>
        <w:t xml:space="preserve">, </w:t>
      </w:r>
      <w:proofErr w:type="spellStart"/>
      <w:r w:rsidRPr="006418AF">
        <w:rPr>
          <w:b/>
        </w:rPr>
        <w:t>якщо</w:t>
      </w:r>
      <w:proofErr w:type="spellEnd"/>
      <w:r w:rsidRPr="006418AF">
        <w:rPr>
          <w:b/>
        </w:rPr>
        <w:t xml:space="preserve"> проектом  </w:t>
      </w:r>
      <w:proofErr w:type="spellStart"/>
      <w:proofErr w:type="gramStart"/>
      <w:r w:rsidRPr="006418AF">
        <w:rPr>
          <w:b/>
        </w:rPr>
        <w:t>р</w:t>
      </w:r>
      <w:proofErr w:type="gramEnd"/>
      <w:r w:rsidRPr="006418AF">
        <w:rPr>
          <w:b/>
        </w:rPr>
        <w:t>ішення</w:t>
      </w:r>
      <w:proofErr w:type="spellEnd"/>
      <w:r w:rsidRPr="006418AF">
        <w:rPr>
          <w:b/>
        </w:rPr>
        <w:t xml:space="preserve"> </w:t>
      </w:r>
      <w:proofErr w:type="spellStart"/>
      <w:r w:rsidRPr="006418AF">
        <w:rPr>
          <w:b/>
        </w:rPr>
        <w:t>пропонується</w:t>
      </w:r>
      <w:proofErr w:type="spellEnd"/>
      <w:r w:rsidRPr="006418AF">
        <w:rPr>
          <w:b/>
        </w:rPr>
        <w:t xml:space="preserve"> внести </w:t>
      </w:r>
      <w:proofErr w:type="spellStart"/>
      <w:r w:rsidRPr="006418AF">
        <w:rPr>
          <w:b/>
        </w:rPr>
        <w:t>зміни</w:t>
      </w:r>
      <w:proofErr w:type="spellEnd"/>
      <w:r w:rsidRPr="006418AF">
        <w:rPr>
          <w:b/>
        </w:rPr>
        <w:t xml:space="preserve"> до </w:t>
      </w:r>
      <w:proofErr w:type="spellStart"/>
      <w:r w:rsidRPr="006418AF">
        <w:rPr>
          <w:b/>
        </w:rPr>
        <w:t>існуючого</w:t>
      </w:r>
      <w:proofErr w:type="spellEnd"/>
      <w:r w:rsidRPr="006418AF">
        <w:rPr>
          <w:b/>
        </w:rPr>
        <w:t xml:space="preserve"> </w:t>
      </w:r>
      <w:proofErr w:type="spellStart"/>
      <w:r w:rsidRPr="006418AF">
        <w:rPr>
          <w:b/>
        </w:rPr>
        <w:t>рішення</w:t>
      </w:r>
      <w:proofErr w:type="spellEnd"/>
      <w:r w:rsidRPr="006418AF">
        <w:rPr>
          <w:b/>
        </w:rPr>
        <w:t xml:space="preserve"> ради):</w:t>
      </w:r>
      <w:r w:rsidRPr="007B2B76">
        <w:t xml:space="preserve"> </w:t>
      </w:r>
      <w:r w:rsidR="006418AF">
        <w:rPr>
          <w:lang w:val="uk-UA"/>
        </w:rPr>
        <w:t>не потребує.</w:t>
      </w:r>
    </w:p>
    <w:p w:rsidR="006418AF" w:rsidRPr="006418AF" w:rsidRDefault="007B2B76" w:rsidP="006418AF">
      <w:pPr>
        <w:pStyle w:val="a5"/>
        <w:numPr>
          <w:ilvl w:val="0"/>
          <w:numId w:val="5"/>
        </w:numPr>
        <w:jc w:val="both"/>
        <w:rPr>
          <w:lang w:val="uk-UA"/>
        </w:rPr>
      </w:pPr>
      <w:r w:rsidRPr="006418AF">
        <w:rPr>
          <w:b/>
          <w:lang w:val="uk-UA"/>
        </w:rPr>
        <w:t xml:space="preserve">Дата оприлюднення проєкту рішення та назва, електронного надання, або іншого місця оприлюднення: </w:t>
      </w:r>
      <w:r w:rsidR="006418AF">
        <w:rPr>
          <w:b/>
          <w:lang w:val="uk-UA"/>
        </w:rPr>
        <w:t xml:space="preserve">сайт Знам’янської міської ради, </w:t>
      </w:r>
      <w:r w:rsidR="00BB17F0">
        <w:rPr>
          <w:b/>
          <w:lang w:val="uk-UA"/>
        </w:rPr>
        <w:t>01.12.2021 р</w:t>
      </w:r>
      <w:r w:rsidR="006418AF">
        <w:rPr>
          <w:b/>
          <w:lang w:val="uk-UA"/>
        </w:rPr>
        <w:t>.</w:t>
      </w:r>
    </w:p>
    <w:p w:rsidR="007B2B76" w:rsidRPr="006418AF" w:rsidRDefault="007B2B76" w:rsidP="006418AF">
      <w:pPr>
        <w:pStyle w:val="a5"/>
        <w:numPr>
          <w:ilvl w:val="0"/>
          <w:numId w:val="5"/>
        </w:numPr>
        <w:jc w:val="both"/>
        <w:rPr>
          <w:lang w:val="uk-UA"/>
        </w:rPr>
      </w:pPr>
      <w:r w:rsidRPr="006418AF">
        <w:rPr>
          <w:b/>
          <w:lang w:val="uk-UA"/>
        </w:rPr>
        <w:t xml:space="preserve">Дата, підпис та ПІБ суб’єкту подання проєкту рішення:  </w:t>
      </w:r>
    </w:p>
    <w:p w:rsidR="007B2B76" w:rsidRPr="007B2B76" w:rsidRDefault="007B2B76" w:rsidP="00BB17F0">
      <w:pPr>
        <w:tabs>
          <w:tab w:val="left" w:pos="2496"/>
          <w:tab w:val="left" w:pos="5916"/>
        </w:tabs>
        <w:overflowPunct w:val="0"/>
        <w:autoSpaceDE w:val="0"/>
        <w:autoSpaceDN w:val="0"/>
        <w:adjustRightInd w:val="0"/>
        <w:spacing w:after="120"/>
        <w:textAlignment w:val="baseline"/>
        <w:rPr>
          <w:lang w:val="uk-UA"/>
        </w:rPr>
      </w:pPr>
      <w:r w:rsidRPr="007B2B76">
        <w:rPr>
          <w:b/>
          <w:sz w:val="20"/>
          <w:szCs w:val="20"/>
          <w:lang w:val="uk-UA"/>
        </w:rPr>
        <w:tab/>
      </w:r>
      <w:r w:rsidR="00BB17F0" w:rsidRPr="00BB17F0">
        <w:rPr>
          <w:b/>
          <w:lang w:val="uk-UA"/>
        </w:rPr>
        <w:t>25.11.2021</w:t>
      </w:r>
      <w:r w:rsidR="00BB17F0">
        <w:rPr>
          <w:b/>
          <w:sz w:val="20"/>
          <w:szCs w:val="20"/>
          <w:lang w:val="uk-UA"/>
        </w:rPr>
        <w:tab/>
      </w:r>
      <w:r w:rsidRPr="007B2B76">
        <w:rPr>
          <w:lang w:val="uk-UA"/>
        </w:rPr>
        <w:t>Наталія БІЛІЧЕНКО</w:t>
      </w:r>
    </w:p>
    <w:p w:rsidR="007B2B76" w:rsidRPr="006418AF" w:rsidRDefault="007B2B76" w:rsidP="006418AF">
      <w:pPr>
        <w:pStyle w:val="a5"/>
        <w:numPr>
          <w:ilvl w:val="0"/>
          <w:numId w:val="5"/>
        </w:numPr>
        <w:overflowPunct w:val="0"/>
        <w:autoSpaceDE w:val="0"/>
        <w:autoSpaceDN w:val="0"/>
        <w:adjustRightInd w:val="0"/>
        <w:jc w:val="both"/>
        <w:textAlignment w:val="baseline"/>
        <w:rPr>
          <w:b/>
        </w:rPr>
      </w:pPr>
      <w:r w:rsidRPr="006418AF">
        <w:rPr>
          <w:b/>
        </w:rPr>
        <w:t xml:space="preserve">Дата </w:t>
      </w:r>
      <w:proofErr w:type="spellStart"/>
      <w:r w:rsidRPr="006418AF">
        <w:rPr>
          <w:b/>
        </w:rPr>
        <w:t>отримання</w:t>
      </w:r>
      <w:proofErr w:type="spellEnd"/>
      <w:r w:rsidRPr="006418AF">
        <w:rPr>
          <w:b/>
        </w:rPr>
        <w:t xml:space="preserve"> проєкту </w:t>
      </w:r>
      <w:proofErr w:type="spellStart"/>
      <w:proofErr w:type="gramStart"/>
      <w:r w:rsidRPr="006418AF">
        <w:rPr>
          <w:b/>
        </w:rPr>
        <w:t>р</w:t>
      </w:r>
      <w:proofErr w:type="gramEnd"/>
      <w:r w:rsidRPr="006418AF">
        <w:rPr>
          <w:b/>
        </w:rPr>
        <w:t>ішення</w:t>
      </w:r>
      <w:proofErr w:type="spellEnd"/>
      <w:r w:rsidRPr="006418AF">
        <w:rPr>
          <w:b/>
        </w:rPr>
        <w:t xml:space="preserve"> та </w:t>
      </w:r>
      <w:proofErr w:type="spellStart"/>
      <w:r w:rsidRPr="006418AF">
        <w:rPr>
          <w:b/>
        </w:rPr>
        <w:t>пояснювальної</w:t>
      </w:r>
      <w:proofErr w:type="spellEnd"/>
      <w:r w:rsidRPr="006418AF">
        <w:rPr>
          <w:b/>
        </w:rPr>
        <w:t xml:space="preserve"> записки, </w:t>
      </w:r>
      <w:proofErr w:type="spellStart"/>
      <w:r w:rsidRPr="006418AF">
        <w:rPr>
          <w:b/>
        </w:rPr>
        <w:t>що</w:t>
      </w:r>
      <w:proofErr w:type="spellEnd"/>
      <w:r w:rsidRPr="006418AF">
        <w:rPr>
          <w:b/>
        </w:rPr>
        <w:t xml:space="preserve"> </w:t>
      </w:r>
      <w:proofErr w:type="spellStart"/>
      <w:r w:rsidRPr="006418AF">
        <w:rPr>
          <w:b/>
        </w:rPr>
        <w:t>засвідчена</w:t>
      </w:r>
      <w:proofErr w:type="spellEnd"/>
      <w:r w:rsidRPr="006418AF">
        <w:rPr>
          <w:b/>
        </w:rPr>
        <w:t xml:space="preserve"> </w:t>
      </w:r>
      <w:proofErr w:type="spellStart"/>
      <w:r w:rsidRPr="006418AF">
        <w:rPr>
          <w:b/>
        </w:rPr>
        <w:t>підписом</w:t>
      </w:r>
      <w:proofErr w:type="spellEnd"/>
      <w:r w:rsidRPr="006418AF">
        <w:rPr>
          <w:b/>
        </w:rPr>
        <w:t xml:space="preserve"> секретаря </w:t>
      </w:r>
      <w:proofErr w:type="spellStart"/>
      <w:r w:rsidRPr="006418AF">
        <w:rPr>
          <w:b/>
        </w:rPr>
        <w:t>міської</w:t>
      </w:r>
      <w:proofErr w:type="spellEnd"/>
      <w:r w:rsidRPr="006418AF">
        <w:rPr>
          <w:b/>
        </w:rPr>
        <w:t xml:space="preserve"> ради та </w:t>
      </w:r>
      <w:proofErr w:type="spellStart"/>
      <w:r w:rsidRPr="006418AF">
        <w:rPr>
          <w:b/>
        </w:rPr>
        <w:t>печаткою</w:t>
      </w:r>
      <w:proofErr w:type="spellEnd"/>
      <w:r w:rsidRPr="006418AF">
        <w:rPr>
          <w:b/>
        </w:rPr>
        <w:t xml:space="preserve"> «Для </w:t>
      </w:r>
      <w:proofErr w:type="spellStart"/>
      <w:r w:rsidRPr="006418AF">
        <w:rPr>
          <w:b/>
        </w:rPr>
        <w:t>документів</w:t>
      </w:r>
      <w:proofErr w:type="spellEnd"/>
      <w:r w:rsidRPr="006418AF">
        <w:rPr>
          <w:b/>
        </w:rPr>
        <w:t>»:</w:t>
      </w:r>
      <w:r w:rsidRPr="006418AF">
        <w:rPr>
          <w:b/>
        </w:rPr>
        <w:tab/>
        <w:t xml:space="preserve">        </w:t>
      </w:r>
    </w:p>
    <w:p w:rsidR="007B2B76" w:rsidRPr="007B2B76" w:rsidRDefault="007B2B76" w:rsidP="007B2B76">
      <w:pPr>
        <w:tabs>
          <w:tab w:val="left" w:pos="5848"/>
        </w:tabs>
        <w:overflowPunct w:val="0"/>
        <w:autoSpaceDE w:val="0"/>
        <w:autoSpaceDN w:val="0"/>
        <w:adjustRightInd w:val="0"/>
        <w:textAlignment w:val="baseline"/>
        <w:rPr>
          <w:bCs/>
          <w:lang w:val="uk-UA"/>
        </w:rPr>
      </w:pPr>
      <w:r w:rsidRPr="007B2B76">
        <w:rPr>
          <w:bCs/>
          <w:lang w:val="en-US"/>
        </w:rPr>
        <w:tab/>
      </w:r>
    </w:p>
    <w:p w:rsidR="007B2B76" w:rsidRPr="007B2B76" w:rsidRDefault="007B2B76" w:rsidP="00BB17F0">
      <w:pPr>
        <w:tabs>
          <w:tab w:val="left" w:pos="2580"/>
          <w:tab w:val="left" w:pos="5848"/>
        </w:tabs>
        <w:overflowPunct w:val="0"/>
        <w:autoSpaceDE w:val="0"/>
        <w:autoSpaceDN w:val="0"/>
        <w:adjustRightInd w:val="0"/>
        <w:textAlignment w:val="baseline"/>
        <w:rPr>
          <w:bCs/>
          <w:lang w:val="uk-UA"/>
        </w:rPr>
      </w:pPr>
      <w:r w:rsidRPr="007B2B76">
        <w:rPr>
          <w:bCs/>
          <w:lang w:val="uk-UA"/>
        </w:rPr>
        <w:tab/>
      </w:r>
      <w:r w:rsidR="00BB17F0">
        <w:rPr>
          <w:bCs/>
          <w:lang w:val="uk-UA"/>
        </w:rPr>
        <w:t>26.11.2021</w:t>
      </w:r>
      <w:r w:rsidR="00BB17F0">
        <w:rPr>
          <w:bCs/>
          <w:lang w:val="uk-UA"/>
        </w:rPr>
        <w:tab/>
      </w:r>
      <w:r w:rsidRPr="007B2B76">
        <w:rPr>
          <w:bCs/>
          <w:lang w:val="uk-UA"/>
        </w:rPr>
        <w:t>Вікторія ЗЕЛЕНСЬКА</w:t>
      </w:r>
    </w:p>
    <w:p w:rsidR="007B2B76" w:rsidRPr="007B2B76" w:rsidRDefault="007B2B76" w:rsidP="007B2B76">
      <w:pPr>
        <w:overflowPunct w:val="0"/>
        <w:autoSpaceDE w:val="0"/>
        <w:autoSpaceDN w:val="0"/>
        <w:adjustRightInd w:val="0"/>
        <w:jc w:val="right"/>
        <w:textAlignment w:val="baseline"/>
        <w:rPr>
          <w:lang w:val="uk-UA"/>
        </w:rPr>
      </w:pPr>
      <w:r w:rsidRPr="007B2B76">
        <w:rPr>
          <w:sz w:val="20"/>
          <w:szCs w:val="20"/>
          <w:lang w:val="uk-UA"/>
        </w:rPr>
        <w:tab/>
      </w:r>
      <w:r w:rsidRPr="007B2B76">
        <w:rPr>
          <w:sz w:val="20"/>
          <w:szCs w:val="20"/>
          <w:lang w:val="uk-UA"/>
        </w:rPr>
        <w:tab/>
      </w:r>
      <w:r w:rsidRPr="007B2B76">
        <w:rPr>
          <w:sz w:val="20"/>
          <w:szCs w:val="20"/>
          <w:lang w:val="uk-UA"/>
        </w:rPr>
        <w:tab/>
      </w:r>
    </w:p>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textAlignment w:val="baseline"/>
        <w:rPr>
          <w:lang w:val="uk-UA"/>
        </w:rPr>
      </w:pPr>
    </w:p>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jc w:val="right"/>
        <w:textAlignment w:val="baseline"/>
        <w:rPr>
          <w:lang w:val="uk-UA"/>
        </w:rPr>
      </w:pPr>
    </w:p>
    <w:p w:rsidR="007B2B76" w:rsidRPr="007B2B76" w:rsidRDefault="007B2B76" w:rsidP="007B2B76">
      <w:pPr>
        <w:overflowPunct w:val="0"/>
        <w:autoSpaceDE w:val="0"/>
        <w:autoSpaceDN w:val="0"/>
        <w:adjustRightInd w:val="0"/>
        <w:jc w:val="right"/>
        <w:textAlignment w:val="baseline"/>
        <w:rPr>
          <w:lang w:val="uk-UA"/>
        </w:rPr>
      </w:pPr>
    </w:p>
    <w:p w:rsidR="00684BA8" w:rsidRDefault="00684BA8" w:rsidP="006418AF">
      <w:pPr>
        <w:rPr>
          <w:lang w:val="uk-UA"/>
        </w:rPr>
      </w:pPr>
    </w:p>
    <w:p w:rsidR="00D15373" w:rsidRDefault="00D15373" w:rsidP="006418AF">
      <w:pPr>
        <w:rPr>
          <w:b/>
          <w:bCs/>
          <w:sz w:val="20"/>
          <w:szCs w:val="20"/>
          <w:lang w:val="uk-UA"/>
        </w:rPr>
      </w:pPr>
    </w:p>
    <w:p w:rsidR="007B2B76" w:rsidRPr="007B2B76" w:rsidRDefault="007B2B76" w:rsidP="007B2B76">
      <w:pPr>
        <w:jc w:val="center"/>
        <w:rPr>
          <w:b/>
          <w:lang w:val="uk-UA"/>
        </w:rPr>
      </w:pPr>
      <w:proofErr w:type="spellStart"/>
      <w:r w:rsidRPr="007B2B76">
        <w:rPr>
          <w:b/>
          <w:lang w:val="uk-UA"/>
        </w:rPr>
        <w:lastRenderedPageBreak/>
        <w:t>Знам’янська</w:t>
      </w:r>
      <w:proofErr w:type="spellEnd"/>
      <w:r w:rsidRPr="007B2B76">
        <w:rPr>
          <w:b/>
          <w:lang w:val="uk-UA"/>
        </w:rPr>
        <w:t xml:space="preserve"> міська рада </w:t>
      </w:r>
    </w:p>
    <w:p w:rsidR="007B2B76" w:rsidRPr="007B2B76" w:rsidRDefault="007B2B76" w:rsidP="007B2B76">
      <w:pPr>
        <w:jc w:val="center"/>
        <w:rPr>
          <w:b/>
          <w:lang w:val="uk-UA"/>
        </w:rPr>
      </w:pPr>
      <w:r w:rsidRPr="007B2B76">
        <w:rPr>
          <w:b/>
          <w:lang w:val="uk-UA"/>
        </w:rPr>
        <w:t xml:space="preserve">Кропивницького району Кіровоградської області </w:t>
      </w:r>
    </w:p>
    <w:p w:rsidR="007B2B76" w:rsidRPr="007B2B76" w:rsidRDefault="007B2B76" w:rsidP="007B2B76">
      <w:pPr>
        <w:jc w:val="center"/>
        <w:rPr>
          <w:b/>
          <w:lang w:val="uk-UA"/>
        </w:rPr>
      </w:pPr>
      <w:r w:rsidRPr="007B2B76">
        <w:rPr>
          <w:b/>
          <w:lang w:val="uk-UA"/>
        </w:rPr>
        <w:t xml:space="preserve">    ____</w:t>
      </w:r>
      <w:r w:rsidRPr="007B2B76">
        <w:rPr>
          <w:b/>
        </w:rPr>
        <w:t xml:space="preserve"> </w:t>
      </w:r>
      <w:r w:rsidRPr="007B2B76">
        <w:rPr>
          <w:b/>
          <w:lang w:val="uk-UA"/>
        </w:rPr>
        <w:t xml:space="preserve">сесія </w:t>
      </w:r>
      <w:r w:rsidRPr="007B2B76">
        <w:rPr>
          <w:b/>
          <w:lang w:val="en-US"/>
        </w:rPr>
        <w:t>VIII</w:t>
      </w:r>
      <w:r w:rsidRPr="007B2B76">
        <w:rPr>
          <w:b/>
          <w:lang w:val="uk-UA"/>
        </w:rPr>
        <w:t xml:space="preserve"> скликання</w:t>
      </w:r>
    </w:p>
    <w:p w:rsidR="007B2B76" w:rsidRPr="007B2B76" w:rsidRDefault="007B2B76" w:rsidP="007B2B76">
      <w:pPr>
        <w:jc w:val="center"/>
        <w:rPr>
          <w:b/>
          <w:lang w:val="uk-UA"/>
        </w:rPr>
      </w:pPr>
    </w:p>
    <w:p w:rsidR="007B2B76" w:rsidRPr="007B2B76" w:rsidRDefault="007B2B76" w:rsidP="007B2B76">
      <w:pPr>
        <w:overflowPunct w:val="0"/>
        <w:autoSpaceDE w:val="0"/>
        <w:autoSpaceDN w:val="0"/>
        <w:adjustRightInd w:val="0"/>
        <w:jc w:val="center"/>
        <w:textAlignment w:val="baseline"/>
        <w:rPr>
          <w:b/>
          <w:bCs/>
          <w:lang w:val="uk-UA"/>
        </w:rPr>
      </w:pPr>
      <w:r w:rsidRPr="007B2B76">
        <w:rPr>
          <w:b/>
          <w:bCs/>
          <w:lang w:val="uk-UA"/>
        </w:rPr>
        <w:t xml:space="preserve">Р І Ш Е Н </w:t>
      </w:r>
      <w:proofErr w:type="spellStart"/>
      <w:r w:rsidRPr="007B2B76">
        <w:rPr>
          <w:b/>
          <w:bCs/>
          <w:lang w:val="uk-UA"/>
        </w:rPr>
        <w:t>Н</w:t>
      </w:r>
      <w:proofErr w:type="spellEnd"/>
      <w:r w:rsidRPr="007B2B76">
        <w:rPr>
          <w:b/>
          <w:bCs/>
          <w:lang w:val="uk-UA"/>
        </w:rPr>
        <w:t xml:space="preserve"> Я</w:t>
      </w:r>
    </w:p>
    <w:p w:rsidR="007B2B76" w:rsidRPr="007B2B76" w:rsidRDefault="007B2B76" w:rsidP="007B2B76">
      <w:pPr>
        <w:overflowPunct w:val="0"/>
        <w:autoSpaceDE w:val="0"/>
        <w:autoSpaceDN w:val="0"/>
        <w:adjustRightInd w:val="0"/>
        <w:jc w:val="center"/>
        <w:textAlignment w:val="baseline"/>
        <w:rPr>
          <w:b/>
          <w:bCs/>
          <w:lang w:val="uk-UA"/>
        </w:rPr>
      </w:pPr>
    </w:p>
    <w:p w:rsidR="007B2B76" w:rsidRPr="007B2B76" w:rsidRDefault="007B2B76" w:rsidP="007B2B76">
      <w:pPr>
        <w:overflowPunct w:val="0"/>
        <w:autoSpaceDE w:val="0"/>
        <w:autoSpaceDN w:val="0"/>
        <w:adjustRightInd w:val="0"/>
        <w:jc w:val="both"/>
        <w:textAlignment w:val="baseline"/>
        <w:rPr>
          <w:lang w:val="uk-UA"/>
        </w:rPr>
      </w:pPr>
      <w:r w:rsidRPr="007B2B76">
        <w:rPr>
          <w:lang w:val="uk-UA"/>
        </w:rPr>
        <w:t xml:space="preserve">від                    20____  року                                                                  </w:t>
      </w:r>
      <w:r w:rsidRPr="007B2B76">
        <w:rPr>
          <w:lang w:val="uk-UA"/>
        </w:rPr>
        <w:tab/>
      </w:r>
      <w:r w:rsidRPr="007B2B76">
        <w:rPr>
          <w:lang w:val="uk-UA"/>
        </w:rPr>
        <w:tab/>
      </w:r>
      <w:r w:rsidRPr="007B2B76">
        <w:rPr>
          <w:b/>
          <w:lang w:val="uk-UA"/>
        </w:rPr>
        <w:t>№</w:t>
      </w:r>
    </w:p>
    <w:p w:rsidR="007B2B76" w:rsidRPr="007B2B76" w:rsidRDefault="007B2B76" w:rsidP="007B2B76">
      <w:pPr>
        <w:overflowPunct w:val="0"/>
        <w:autoSpaceDE w:val="0"/>
        <w:autoSpaceDN w:val="0"/>
        <w:adjustRightInd w:val="0"/>
        <w:jc w:val="center"/>
        <w:textAlignment w:val="baseline"/>
        <w:rPr>
          <w:lang w:val="uk-UA"/>
        </w:rPr>
      </w:pPr>
      <w:r w:rsidRPr="007B2B76">
        <w:rPr>
          <w:lang w:val="uk-UA"/>
        </w:rPr>
        <w:t>м. Знам’янка</w:t>
      </w:r>
    </w:p>
    <w:p w:rsidR="00772E02" w:rsidRDefault="00772E02" w:rsidP="00772E02">
      <w:pPr>
        <w:jc w:val="center"/>
        <w:rPr>
          <w:b/>
          <w:bCs/>
          <w:lang w:val="uk-UA"/>
        </w:rPr>
      </w:pPr>
    </w:p>
    <w:p w:rsidR="00772E02" w:rsidRPr="001518BB" w:rsidRDefault="00772E02" w:rsidP="00772E02">
      <w:pPr>
        <w:rPr>
          <w:bCs/>
        </w:rPr>
      </w:pPr>
      <w:r w:rsidRPr="001518BB">
        <w:rPr>
          <w:b/>
          <w:bCs/>
        </w:rPr>
        <w:t xml:space="preserve">                                                                                                   </w:t>
      </w:r>
      <w:r>
        <w:rPr>
          <w:b/>
          <w:bCs/>
        </w:rPr>
        <w:t xml:space="preserve">      </w:t>
      </w:r>
      <w:r w:rsidRPr="001518BB">
        <w:rPr>
          <w:bCs/>
        </w:rPr>
        <w:t xml:space="preserve">      </w:t>
      </w:r>
    </w:p>
    <w:p w:rsidR="00772E02" w:rsidRPr="00E409C1" w:rsidRDefault="00772E02" w:rsidP="00772E02">
      <w:r w:rsidRPr="00E409C1">
        <w:rPr>
          <w:bCs/>
        </w:rPr>
        <w:t xml:space="preserve">Про </w:t>
      </w:r>
      <w:proofErr w:type="spellStart"/>
      <w:r w:rsidRPr="00E409C1">
        <w:rPr>
          <w:bCs/>
        </w:rPr>
        <w:t>затвердження</w:t>
      </w:r>
      <w:proofErr w:type="spellEnd"/>
      <w:r w:rsidRPr="00E409C1">
        <w:rPr>
          <w:bCs/>
        </w:rPr>
        <w:t xml:space="preserve"> </w:t>
      </w:r>
      <w:proofErr w:type="spellStart"/>
      <w:proofErr w:type="gramStart"/>
      <w:r w:rsidRPr="00E409C1">
        <w:t>Положення</w:t>
      </w:r>
      <w:proofErr w:type="spellEnd"/>
      <w:proofErr w:type="gramEnd"/>
      <w:r w:rsidRPr="00E409C1">
        <w:t xml:space="preserve"> про </w:t>
      </w:r>
      <w:proofErr w:type="spellStart"/>
      <w:r w:rsidRPr="00E409C1">
        <w:t>звітування</w:t>
      </w:r>
      <w:proofErr w:type="spellEnd"/>
      <w:r w:rsidRPr="00E409C1">
        <w:t xml:space="preserve"> </w:t>
      </w:r>
    </w:p>
    <w:p w:rsidR="00772E02" w:rsidRPr="00E409C1" w:rsidRDefault="00772E02" w:rsidP="00772E02">
      <w:proofErr w:type="spellStart"/>
      <w:r w:rsidRPr="00E409C1">
        <w:t>Знам’янського</w:t>
      </w:r>
      <w:proofErr w:type="spellEnd"/>
      <w:r w:rsidRPr="00E409C1">
        <w:t xml:space="preserve"> </w:t>
      </w:r>
      <w:proofErr w:type="spellStart"/>
      <w:r w:rsidRPr="00E409C1">
        <w:t>міського</w:t>
      </w:r>
      <w:proofErr w:type="spellEnd"/>
      <w:r w:rsidRPr="00E409C1">
        <w:t xml:space="preserve"> </w:t>
      </w:r>
      <w:proofErr w:type="spellStart"/>
      <w:r w:rsidRPr="00E409C1">
        <w:t>голови</w:t>
      </w:r>
      <w:proofErr w:type="spellEnd"/>
      <w:r w:rsidRPr="00E409C1">
        <w:t xml:space="preserve">, </w:t>
      </w:r>
      <w:proofErr w:type="spellStart"/>
      <w:r w:rsidRPr="00E409C1">
        <w:t>виконавчих</w:t>
      </w:r>
      <w:proofErr w:type="spellEnd"/>
      <w:r w:rsidRPr="00E409C1">
        <w:t xml:space="preserve"> </w:t>
      </w:r>
      <w:proofErr w:type="spellStart"/>
      <w:r w:rsidRPr="00E409C1">
        <w:t>органі</w:t>
      </w:r>
      <w:proofErr w:type="gramStart"/>
      <w:r w:rsidRPr="00E409C1">
        <w:t>в</w:t>
      </w:r>
      <w:proofErr w:type="spellEnd"/>
      <w:proofErr w:type="gramEnd"/>
      <w:r w:rsidRPr="00E409C1">
        <w:t xml:space="preserve">, </w:t>
      </w:r>
    </w:p>
    <w:p w:rsidR="00772E02" w:rsidRDefault="00772E02" w:rsidP="00772E02">
      <w:proofErr w:type="spellStart"/>
      <w:r w:rsidRPr="00E409C1">
        <w:t>постійних</w:t>
      </w:r>
      <w:proofErr w:type="spellEnd"/>
      <w:r w:rsidRPr="00E409C1">
        <w:t xml:space="preserve"> </w:t>
      </w:r>
      <w:proofErr w:type="spellStart"/>
      <w:r w:rsidRPr="00E409C1">
        <w:t>комісій</w:t>
      </w:r>
      <w:proofErr w:type="spellEnd"/>
      <w:r w:rsidRPr="00E409C1">
        <w:t xml:space="preserve"> та </w:t>
      </w:r>
      <w:proofErr w:type="spellStart"/>
      <w:r w:rsidRPr="00E409C1">
        <w:t>депутатів</w:t>
      </w:r>
      <w:proofErr w:type="spellEnd"/>
      <w:r w:rsidRPr="00E409C1">
        <w:t xml:space="preserve"> Знам’янської </w:t>
      </w:r>
      <w:proofErr w:type="spellStart"/>
      <w:r w:rsidRPr="00E409C1">
        <w:t>міської</w:t>
      </w:r>
      <w:proofErr w:type="spellEnd"/>
      <w:r w:rsidRPr="00E409C1">
        <w:t xml:space="preserve"> </w:t>
      </w:r>
      <w:proofErr w:type="gramStart"/>
      <w:r w:rsidRPr="00E409C1">
        <w:t>ради</w:t>
      </w:r>
      <w:proofErr w:type="gramEnd"/>
    </w:p>
    <w:p w:rsidR="00684BA8" w:rsidRPr="00684BA8" w:rsidRDefault="00684BA8" w:rsidP="00772E02">
      <w:pPr>
        <w:rPr>
          <w:lang w:val="uk-UA"/>
        </w:rPr>
      </w:pPr>
      <w:proofErr w:type="spellStart"/>
      <w:r>
        <w:t>Кропивницького</w:t>
      </w:r>
      <w:proofErr w:type="spellEnd"/>
      <w:r>
        <w:t xml:space="preserve"> району</w:t>
      </w:r>
      <w:proofErr w:type="gramStart"/>
      <w:r>
        <w:t xml:space="preserve"> К</w:t>
      </w:r>
      <w:proofErr w:type="spellStart"/>
      <w:proofErr w:type="gramEnd"/>
      <w:r>
        <w:rPr>
          <w:lang w:val="uk-UA"/>
        </w:rPr>
        <w:t>іровоградської</w:t>
      </w:r>
      <w:proofErr w:type="spellEnd"/>
      <w:r>
        <w:rPr>
          <w:lang w:val="uk-UA"/>
        </w:rPr>
        <w:t xml:space="preserve"> області</w:t>
      </w:r>
    </w:p>
    <w:p w:rsidR="00772E02" w:rsidRPr="001518BB" w:rsidRDefault="00772E02" w:rsidP="00772E02"/>
    <w:p w:rsidR="00772E02" w:rsidRDefault="00772E02" w:rsidP="00772E02">
      <w:pPr>
        <w:jc w:val="both"/>
        <w:rPr>
          <w:lang w:val="uk-UA"/>
        </w:rPr>
      </w:pPr>
      <w:r>
        <w:t xml:space="preserve">           </w:t>
      </w:r>
      <w:proofErr w:type="gramStart"/>
      <w:r w:rsidRPr="00782366">
        <w:t>З</w:t>
      </w:r>
      <w:proofErr w:type="gramEnd"/>
      <w:r w:rsidRPr="00782366">
        <w:t xml:space="preserve"> метою </w:t>
      </w:r>
      <w:proofErr w:type="spellStart"/>
      <w:r>
        <w:t>інформування</w:t>
      </w:r>
      <w:proofErr w:type="spellEnd"/>
      <w:r>
        <w:t xml:space="preserve">, </w:t>
      </w:r>
      <w:proofErr w:type="spellStart"/>
      <w:r>
        <w:t>оцінки</w:t>
      </w:r>
      <w:proofErr w:type="spellEnd"/>
      <w:r w:rsidRPr="00782366">
        <w:t xml:space="preserve"> </w:t>
      </w:r>
      <w:proofErr w:type="spellStart"/>
      <w:r w:rsidRPr="00782366">
        <w:t>роботи</w:t>
      </w:r>
      <w:proofErr w:type="spellEnd"/>
      <w:r w:rsidRPr="00782366">
        <w:t xml:space="preserve"> </w:t>
      </w:r>
      <w:proofErr w:type="spellStart"/>
      <w:r w:rsidRPr="00782366">
        <w:t>депутатів</w:t>
      </w:r>
      <w:proofErr w:type="spellEnd"/>
      <w:r w:rsidRPr="00782366">
        <w:t xml:space="preserve">, </w:t>
      </w:r>
      <w:proofErr w:type="spellStart"/>
      <w:r w:rsidRPr="00782366">
        <w:t>органів</w:t>
      </w:r>
      <w:proofErr w:type="spellEnd"/>
      <w:r w:rsidRPr="00782366">
        <w:t xml:space="preserve"> та </w:t>
      </w:r>
      <w:proofErr w:type="spellStart"/>
      <w:r w:rsidRPr="00782366">
        <w:t>посадових</w:t>
      </w:r>
      <w:proofErr w:type="spellEnd"/>
      <w:r w:rsidRPr="00782366">
        <w:t xml:space="preserve"> </w:t>
      </w:r>
      <w:proofErr w:type="spellStart"/>
      <w:r w:rsidRPr="00782366">
        <w:t>осіб</w:t>
      </w:r>
      <w:proofErr w:type="spellEnd"/>
      <w:r w:rsidRPr="00782366">
        <w:t xml:space="preserve"> </w:t>
      </w:r>
      <w:proofErr w:type="spellStart"/>
      <w:r w:rsidRPr="00782366">
        <w:t>місцевого</w:t>
      </w:r>
      <w:proofErr w:type="spellEnd"/>
      <w:r w:rsidRPr="00782366">
        <w:t xml:space="preserve"> </w:t>
      </w:r>
      <w:proofErr w:type="spellStart"/>
      <w:r w:rsidRPr="00782366">
        <w:t>самоврядування</w:t>
      </w:r>
      <w:proofErr w:type="spellEnd"/>
      <w:r w:rsidRPr="00782366">
        <w:t xml:space="preserve">, </w:t>
      </w:r>
      <w:proofErr w:type="spellStart"/>
      <w:r w:rsidRPr="00782366">
        <w:t>надання</w:t>
      </w:r>
      <w:proofErr w:type="spellEnd"/>
      <w:r w:rsidRPr="00782366">
        <w:t xml:space="preserve"> </w:t>
      </w:r>
      <w:proofErr w:type="spellStart"/>
      <w:r w:rsidRPr="00782366">
        <w:t>пропозицій</w:t>
      </w:r>
      <w:proofErr w:type="spellEnd"/>
      <w:r w:rsidRPr="00782366">
        <w:t xml:space="preserve">, </w:t>
      </w:r>
      <w:proofErr w:type="spellStart"/>
      <w:r w:rsidRPr="00782366">
        <w:t>доручень</w:t>
      </w:r>
      <w:proofErr w:type="spellEnd"/>
      <w:r w:rsidRPr="00782366">
        <w:t xml:space="preserve"> і </w:t>
      </w:r>
      <w:proofErr w:type="spellStart"/>
      <w:r w:rsidRPr="00782366">
        <w:t>рекомендацій</w:t>
      </w:r>
      <w:proofErr w:type="spellEnd"/>
      <w:r w:rsidRPr="00782366">
        <w:t xml:space="preserve"> для </w:t>
      </w:r>
      <w:proofErr w:type="spellStart"/>
      <w:r w:rsidRPr="00782366">
        <w:t>майбутньої</w:t>
      </w:r>
      <w:proofErr w:type="spellEnd"/>
      <w:r w:rsidRPr="00782366">
        <w:t xml:space="preserve"> </w:t>
      </w:r>
      <w:proofErr w:type="spellStart"/>
      <w:r w:rsidRPr="00782366">
        <w:t>діяльності</w:t>
      </w:r>
      <w:proofErr w:type="spellEnd"/>
      <w:r>
        <w:t xml:space="preserve">, </w:t>
      </w:r>
      <w:proofErr w:type="spellStart"/>
      <w:r>
        <w:t>з</w:t>
      </w:r>
      <w:r w:rsidRPr="00782366">
        <w:t>абезпечення</w:t>
      </w:r>
      <w:proofErr w:type="spellEnd"/>
      <w:r w:rsidRPr="00782366">
        <w:t xml:space="preserve"> </w:t>
      </w:r>
      <w:proofErr w:type="spellStart"/>
      <w:r w:rsidRPr="00782366">
        <w:t>прозорості</w:t>
      </w:r>
      <w:proofErr w:type="spellEnd"/>
      <w:r w:rsidRPr="00782366">
        <w:t xml:space="preserve">, </w:t>
      </w:r>
      <w:proofErr w:type="spellStart"/>
      <w:r w:rsidRPr="00782366">
        <w:t>відкритості</w:t>
      </w:r>
      <w:proofErr w:type="spellEnd"/>
      <w:r w:rsidRPr="00782366">
        <w:t xml:space="preserve"> і </w:t>
      </w:r>
      <w:proofErr w:type="spellStart"/>
      <w:r w:rsidRPr="00782366">
        <w:t>демократичності</w:t>
      </w:r>
      <w:proofErr w:type="spellEnd"/>
      <w:r w:rsidRPr="00782366">
        <w:t xml:space="preserve"> </w:t>
      </w:r>
      <w:proofErr w:type="spellStart"/>
      <w:r w:rsidRPr="00782366">
        <w:t>системи</w:t>
      </w:r>
      <w:proofErr w:type="spellEnd"/>
      <w:r w:rsidRPr="00782366">
        <w:t xml:space="preserve"> </w:t>
      </w:r>
      <w:proofErr w:type="spellStart"/>
      <w:r w:rsidRPr="00782366">
        <w:t>місцевого</w:t>
      </w:r>
      <w:proofErr w:type="spellEnd"/>
      <w:r w:rsidRPr="00782366">
        <w:t xml:space="preserve"> </w:t>
      </w:r>
      <w:proofErr w:type="spellStart"/>
      <w:r w:rsidRPr="00782366">
        <w:t>самоврядування</w:t>
      </w:r>
      <w:proofErr w:type="spellEnd"/>
      <w:r>
        <w:t xml:space="preserve">, </w:t>
      </w:r>
      <w:proofErr w:type="spellStart"/>
      <w:r>
        <w:t>з</w:t>
      </w:r>
      <w:r w:rsidRPr="00782366">
        <w:t>абезпечення</w:t>
      </w:r>
      <w:proofErr w:type="spellEnd"/>
      <w:r w:rsidRPr="00782366">
        <w:t xml:space="preserve"> </w:t>
      </w:r>
      <w:proofErr w:type="spellStart"/>
      <w:r w:rsidRPr="00782366">
        <w:t>впливу</w:t>
      </w:r>
      <w:proofErr w:type="spellEnd"/>
      <w:r w:rsidRPr="00782366">
        <w:t xml:space="preserve"> </w:t>
      </w:r>
      <w:proofErr w:type="spellStart"/>
      <w:r w:rsidRPr="00782366">
        <w:t>громадськості</w:t>
      </w:r>
      <w:proofErr w:type="spellEnd"/>
      <w:r w:rsidRPr="00782366">
        <w:t xml:space="preserve"> на </w:t>
      </w:r>
      <w:proofErr w:type="spellStart"/>
      <w:r w:rsidRPr="00782366">
        <w:t>прийняття</w:t>
      </w:r>
      <w:proofErr w:type="spellEnd"/>
      <w:r w:rsidRPr="00782366">
        <w:t xml:space="preserve"> та </w:t>
      </w:r>
      <w:proofErr w:type="spellStart"/>
      <w:r w:rsidRPr="00782366">
        <w:t>виконання</w:t>
      </w:r>
      <w:proofErr w:type="spellEnd"/>
      <w:r w:rsidRPr="00782366">
        <w:t xml:space="preserve"> </w:t>
      </w:r>
      <w:proofErr w:type="spellStart"/>
      <w:r w:rsidRPr="00782366">
        <w:t>рішень</w:t>
      </w:r>
      <w:proofErr w:type="spellEnd"/>
      <w:r w:rsidRPr="00782366">
        <w:t xml:space="preserve"> у</w:t>
      </w:r>
      <w:r>
        <w:t xml:space="preserve"> </w:t>
      </w:r>
      <w:proofErr w:type="spellStart"/>
      <w:r>
        <w:t>сфері</w:t>
      </w:r>
      <w:proofErr w:type="spellEnd"/>
      <w:r>
        <w:t xml:space="preserve"> </w:t>
      </w:r>
      <w:proofErr w:type="spellStart"/>
      <w:r>
        <w:t>місцевого</w:t>
      </w:r>
      <w:proofErr w:type="spellEnd"/>
      <w:r>
        <w:t xml:space="preserve"> </w:t>
      </w:r>
      <w:proofErr w:type="spellStart"/>
      <w:r>
        <w:t>самоврядування</w:t>
      </w:r>
      <w:proofErr w:type="spellEnd"/>
      <w:r>
        <w:t xml:space="preserve">, </w:t>
      </w:r>
      <w:proofErr w:type="spellStart"/>
      <w:r>
        <w:t>с</w:t>
      </w:r>
      <w:r w:rsidRPr="00782366">
        <w:t>прияння</w:t>
      </w:r>
      <w:proofErr w:type="spellEnd"/>
      <w:r w:rsidRPr="00782366">
        <w:t xml:space="preserve"> </w:t>
      </w:r>
      <w:proofErr w:type="spellStart"/>
      <w:r w:rsidRPr="00782366">
        <w:t>громадському</w:t>
      </w:r>
      <w:proofErr w:type="spellEnd"/>
      <w:r w:rsidRPr="00782366">
        <w:t xml:space="preserve"> контролю за </w:t>
      </w:r>
      <w:proofErr w:type="spellStart"/>
      <w:r w:rsidRPr="00782366">
        <w:t>діяльністю</w:t>
      </w:r>
      <w:proofErr w:type="spellEnd"/>
      <w:r w:rsidRPr="00782366">
        <w:t xml:space="preserve"> </w:t>
      </w:r>
      <w:proofErr w:type="spellStart"/>
      <w:r w:rsidRPr="00782366">
        <w:t>депутатів</w:t>
      </w:r>
      <w:proofErr w:type="spellEnd"/>
      <w:r w:rsidRPr="00782366">
        <w:t xml:space="preserve">, </w:t>
      </w:r>
      <w:proofErr w:type="spellStart"/>
      <w:r w:rsidRPr="00782366">
        <w:t>органі</w:t>
      </w:r>
      <w:proofErr w:type="gramStart"/>
      <w:r w:rsidRPr="00782366">
        <w:t>в</w:t>
      </w:r>
      <w:proofErr w:type="spellEnd"/>
      <w:proofErr w:type="gramEnd"/>
      <w:r w:rsidRPr="00782366">
        <w:t xml:space="preserve"> </w:t>
      </w:r>
      <w:proofErr w:type="gramStart"/>
      <w:r w:rsidRPr="00782366">
        <w:t>та</w:t>
      </w:r>
      <w:proofErr w:type="gramEnd"/>
      <w:r w:rsidRPr="00782366">
        <w:t xml:space="preserve"> </w:t>
      </w:r>
      <w:proofErr w:type="spellStart"/>
      <w:r w:rsidRPr="00782366">
        <w:t>посадових</w:t>
      </w:r>
      <w:proofErr w:type="spellEnd"/>
      <w:r w:rsidRPr="00782366">
        <w:t xml:space="preserve"> </w:t>
      </w:r>
      <w:proofErr w:type="spellStart"/>
      <w:r w:rsidRPr="00782366">
        <w:t>осіб</w:t>
      </w:r>
      <w:proofErr w:type="spellEnd"/>
      <w:r w:rsidRPr="00782366">
        <w:t xml:space="preserve"> </w:t>
      </w:r>
      <w:proofErr w:type="spellStart"/>
      <w:r w:rsidRPr="00782366">
        <w:t>місцевого</w:t>
      </w:r>
      <w:proofErr w:type="spellEnd"/>
      <w:r w:rsidRPr="00782366">
        <w:t xml:space="preserve"> </w:t>
      </w:r>
      <w:proofErr w:type="spellStart"/>
      <w:r w:rsidRPr="00782366">
        <w:t>самоврядування</w:t>
      </w:r>
      <w:proofErr w:type="spellEnd"/>
      <w:r>
        <w:t xml:space="preserve">, </w:t>
      </w:r>
      <w:proofErr w:type="spellStart"/>
      <w:r w:rsidRPr="00782366">
        <w:t>керуючись</w:t>
      </w:r>
      <w:proofErr w:type="spellEnd"/>
      <w:r>
        <w:t xml:space="preserve"> </w:t>
      </w:r>
      <w:proofErr w:type="spellStart"/>
      <w:r>
        <w:t>Європейською</w:t>
      </w:r>
      <w:proofErr w:type="spellEnd"/>
      <w:r>
        <w:t xml:space="preserve"> </w:t>
      </w:r>
      <w:proofErr w:type="spellStart"/>
      <w:r>
        <w:t>хартією</w:t>
      </w:r>
      <w:proofErr w:type="spellEnd"/>
      <w:r w:rsidRPr="007F4286">
        <w:t xml:space="preserve"> </w:t>
      </w:r>
      <w:proofErr w:type="spellStart"/>
      <w:r w:rsidRPr="007F4286">
        <w:t>м</w:t>
      </w:r>
      <w:r>
        <w:t>ісцевого</w:t>
      </w:r>
      <w:proofErr w:type="spellEnd"/>
      <w:r>
        <w:t xml:space="preserve"> </w:t>
      </w:r>
      <w:proofErr w:type="spellStart"/>
      <w:r>
        <w:t>самоврядування</w:t>
      </w:r>
      <w:proofErr w:type="spellEnd"/>
      <w:r>
        <w:t>, Законами</w:t>
      </w:r>
      <w:r w:rsidRPr="007F4286">
        <w:t xml:space="preserve"> </w:t>
      </w:r>
      <w:proofErr w:type="spellStart"/>
      <w:r w:rsidRPr="007F4286">
        <w:t>України</w:t>
      </w:r>
      <w:proofErr w:type="spellEnd"/>
      <w:r w:rsidRPr="007F4286">
        <w:t xml:space="preserve"> "Про </w:t>
      </w:r>
      <w:proofErr w:type="spellStart"/>
      <w:r w:rsidRPr="007F4286">
        <w:t>місцеве</w:t>
      </w:r>
      <w:proofErr w:type="spellEnd"/>
      <w:r w:rsidRPr="007F4286">
        <w:t xml:space="preserve"> </w:t>
      </w:r>
      <w:proofErr w:type="spellStart"/>
      <w:r w:rsidRPr="007F4286">
        <w:t>самоврядування</w:t>
      </w:r>
      <w:proofErr w:type="spellEnd"/>
      <w:r w:rsidRPr="007F4286">
        <w:t xml:space="preserve"> в </w:t>
      </w:r>
      <w:proofErr w:type="spellStart"/>
      <w:r w:rsidRPr="007F4286">
        <w:t>Україні</w:t>
      </w:r>
      <w:proofErr w:type="spellEnd"/>
      <w:r w:rsidRPr="007F4286">
        <w:t xml:space="preserve">", "Про статус </w:t>
      </w:r>
      <w:proofErr w:type="spellStart"/>
      <w:r w:rsidRPr="007F4286">
        <w:t>депутатів</w:t>
      </w:r>
      <w:proofErr w:type="spellEnd"/>
      <w:r w:rsidRPr="007F4286">
        <w:t xml:space="preserve"> </w:t>
      </w:r>
      <w:proofErr w:type="spellStart"/>
      <w:r w:rsidRPr="007F4286">
        <w:t>місцевих</w:t>
      </w:r>
      <w:proofErr w:type="spellEnd"/>
      <w:r w:rsidRPr="007F4286">
        <w:t xml:space="preserve"> рад", "Про службу в органах </w:t>
      </w:r>
      <w:proofErr w:type="spellStart"/>
      <w:r w:rsidRPr="007F4286">
        <w:t>місцевого</w:t>
      </w:r>
      <w:proofErr w:type="spellEnd"/>
      <w:r w:rsidRPr="007F4286">
        <w:t xml:space="preserve"> </w:t>
      </w:r>
      <w:proofErr w:type="spellStart"/>
      <w:r w:rsidRPr="007F4286">
        <w:t>самоврядування</w:t>
      </w:r>
      <w:proofErr w:type="spellEnd"/>
      <w:r w:rsidRPr="007F4286">
        <w:t>"</w:t>
      </w:r>
      <w:r>
        <w:t>,</w:t>
      </w:r>
      <w:r>
        <w:rPr>
          <w:lang w:val="uk-UA"/>
        </w:rPr>
        <w:t xml:space="preserve"> </w:t>
      </w:r>
      <w:proofErr w:type="spellStart"/>
      <w:r w:rsidR="007B2B76">
        <w:rPr>
          <w:lang w:val="uk-UA"/>
        </w:rPr>
        <w:t>Знам’янська</w:t>
      </w:r>
      <w:proofErr w:type="spellEnd"/>
      <w:r w:rsidR="007B2B76">
        <w:rPr>
          <w:lang w:val="uk-UA"/>
        </w:rPr>
        <w:t xml:space="preserve"> </w:t>
      </w:r>
      <w:r>
        <w:rPr>
          <w:lang w:val="uk-UA"/>
        </w:rPr>
        <w:t xml:space="preserve">міська  </w:t>
      </w:r>
      <w:r>
        <w:t>рада</w:t>
      </w:r>
    </w:p>
    <w:p w:rsidR="00772E02" w:rsidRDefault="00772E02" w:rsidP="00772E02">
      <w:pPr>
        <w:jc w:val="both"/>
        <w:rPr>
          <w:lang w:val="uk-UA"/>
        </w:rPr>
      </w:pPr>
      <w:r>
        <w:t xml:space="preserve"> </w:t>
      </w:r>
    </w:p>
    <w:p w:rsidR="00772E02" w:rsidRDefault="00772E02" w:rsidP="00772E02">
      <w:pPr>
        <w:jc w:val="center"/>
        <w:rPr>
          <w:b/>
          <w:lang w:val="uk-UA"/>
        </w:rPr>
      </w:pPr>
      <w:r w:rsidRPr="004D41C5">
        <w:rPr>
          <w:b/>
          <w:lang w:val="uk-UA"/>
        </w:rPr>
        <w:t>В и р і ш и л а :</w:t>
      </w:r>
    </w:p>
    <w:p w:rsidR="00755652" w:rsidRPr="004D41C5" w:rsidRDefault="00755652" w:rsidP="00772E02">
      <w:pPr>
        <w:jc w:val="center"/>
        <w:rPr>
          <w:b/>
          <w:lang w:val="uk-UA"/>
        </w:rPr>
      </w:pPr>
    </w:p>
    <w:p w:rsidR="00684BA8" w:rsidRDefault="00772E02" w:rsidP="006418AF">
      <w:pPr>
        <w:pStyle w:val="a5"/>
        <w:numPr>
          <w:ilvl w:val="0"/>
          <w:numId w:val="12"/>
        </w:numPr>
        <w:jc w:val="both"/>
        <w:rPr>
          <w:lang w:val="uk-UA"/>
        </w:rPr>
      </w:pPr>
      <w:r w:rsidRPr="00684BA8">
        <w:rPr>
          <w:lang w:val="uk-UA"/>
        </w:rPr>
        <w:t xml:space="preserve">Затвердити Положення про звітування </w:t>
      </w:r>
      <w:proofErr w:type="spellStart"/>
      <w:r w:rsidRPr="00684BA8">
        <w:rPr>
          <w:lang w:val="uk-UA"/>
        </w:rPr>
        <w:t>Знам’янського</w:t>
      </w:r>
      <w:proofErr w:type="spellEnd"/>
      <w:r w:rsidRPr="00684BA8">
        <w:rPr>
          <w:lang w:val="uk-UA"/>
        </w:rPr>
        <w:t xml:space="preserve"> міського голови, виконавчих органів, постійних комісій та депутатів Знам’янської міської ради</w:t>
      </w:r>
      <w:r w:rsidR="00684BA8" w:rsidRPr="00684BA8">
        <w:rPr>
          <w:lang w:val="uk-UA"/>
        </w:rPr>
        <w:t xml:space="preserve"> Кропивницького району Кіровоградської області</w:t>
      </w:r>
      <w:r w:rsidR="004419A4">
        <w:rPr>
          <w:lang w:val="uk-UA"/>
        </w:rPr>
        <w:t xml:space="preserve"> (додається)</w:t>
      </w:r>
      <w:r w:rsidR="00684BA8">
        <w:rPr>
          <w:lang w:val="uk-UA"/>
        </w:rPr>
        <w:t>.</w:t>
      </w:r>
    </w:p>
    <w:p w:rsidR="00684BA8" w:rsidRPr="00684BA8" w:rsidRDefault="00684BA8" w:rsidP="006418AF">
      <w:pPr>
        <w:pStyle w:val="a5"/>
        <w:numPr>
          <w:ilvl w:val="0"/>
          <w:numId w:val="12"/>
        </w:numPr>
        <w:jc w:val="both"/>
        <w:rPr>
          <w:lang w:val="uk-UA"/>
        </w:rPr>
      </w:pPr>
      <w:r w:rsidRPr="00684BA8">
        <w:rPr>
          <w:lang w:val="uk-UA"/>
        </w:rPr>
        <w:t>Вважати таким, що втратило чинність рішення міської ради від 19 лютого 2016 року №130 «</w:t>
      </w:r>
      <w:r w:rsidRPr="00684BA8">
        <w:rPr>
          <w:bCs/>
          <w:lang w:val="uk-UA"/>
        </w:rPr>
        <w:t xml:space="preserve">Про затвердження </w:t>
      </w:r>
      <w:r w:rsidRPr="00684BA8">
        <w:rPr>
          <w:lang w:val="uk-UA"/>
        </w:rPr>
        <w:t xml:space="preserve">Положення про звітування </w:t>
      </w:r>
      <w:proofErr w:type="spellStart"/>
      <w:r w:rsidRPr="00684BA8">
        <w:rPr>
          <w:lang w:val="uk-UA"/>
        </w:rPr>
        <w:t>Знам’янського</w:t>
      </w:r>
      <w:proofErr w:type="spellEnd"/>
      <w:r w:rsidRPr="00684BA8">
        <w:rPr>
          <w:lang w:val="uk-UA"/>
        </w:rPr>
        <w:t xml:space="preserve"> міського голови, виконавчих органів, постійних комісій та депутатів Знам’янської міської ради</w:t>
      </w:r>
      <w:r>
        <w:rPr>
          <w:lang w:val="uk-UA"/>
        </w:rPr>
        <w:t>».</w:t>
      </w:r>
    </w:p>
    <w:p w:rsidR="007B2B76" w:rsidRPr="001E2829" w:rsidRDefault="007B2B76" w:rsidP="006418AF">
      <w:pPr>
        <w:pStyle w:val="a5"/>
        <w:numPr>
          <w:ilvl w:val="0"/>
          <w:numId w:val="12"/>
        </w:numPr>
        <w:suppressAutoHyphens/>
        <w:jc w:val="both"/>
        <w:rPr>
          <w:lang w:val="uk-UA"/>
        </w:rPr>
      </w:pPr>
      <w:r>
        <w:rPr>
          <w:lang w:val="uk-UA"/>
        </w:rPr>
        <w:t>Організацію виконання даного рішення покласти на секретаря Знам’янської міської ради Вікторію ЗЕЛЕНСЬКУ та керуючого справами (секретаря) виконавчого комітету Знам’янської міської ради Лілію МЕРЕНКОВУ.</w:t>
      </w:r>
    </w:p>
    <w:p w:rsidR="00772E02" w:rsidRDefault="00772E02" w:rsidP="006418AF">
      <w:pPr>
        <w:pStyle w:val="a5"/>
        <w:numPr>
          <w:ilvl w:val="0"/>
          <w:numId w:val="12"/>
        </w:numPr>
        <w:shd w:val="clear" w:color="auto" w:fill="FFFFFF"/>
        <w:suppressAutoHyphens/>
        <w:jc w:val="both"/>
        <w:rPr>
          <w:lang w:val="uk-UA"/>
        </w:rPr>
      </w:pPr>
      <w:r w:rsidRPr="007B2B76">
        <w:rPr>
          <w:lang w:val="uk-UA"/>
        </w:rPr>
        <w:t xml:space="preserve">Контроль за виконанням </w:t>
      </w:r>
      <w:r>
        <w:rPr>
          <w:lang w:val="uk-UA"/>
        </w:rPr>
        <w:t>даного рішення</w:t>
      </w:r>
      <w:r w:rsidRPr="007B2B76">
        <w:rPr>
          <w:lang w:val="uk-UA"/>
        </w:rPr>
        <w:t xml:space="preserve"> покласти на</w:t>
      </w:r>
      <w:r>
        <w:rPr>
          <w:lang w:val="uk-UA"/>
        </w:rPr>
        <w:t xml:space="preserve"> </w:t>
      </w:r>
      <w:r w:rsidR="007B2B76">
        <w:rPr>
          <w:lang w:val="uk-UA"/>
        </w:rPr>
        <w:t xml:space="preserve">постійну комісію з питань депутатської діяльності, регламенту, етики, </w:t>
      </w:r>
      <w:r w:rsidR="00755652">
        <w:rPr>
          <w:lang w:val="uk-UA"/>
        </w:rPr>
        <w:t>гласності, законності та правопорядку (</w:t>
      </w:r>
      <w:r w:rsidR="007B2B76">
        <w:rPr>
          <w:lang w:val="uk-UA"/>
        </w:rPr>
        <w:t>гол. Оксана ПЕРЕМОТ).</w:t>
      </w:r>
    </w:p>
    <w:p w:rsidR="00D15373" w:rsidRDefault="00D15373" w:rsidP="00D15373">
      <w:pPr>
        <w:pStyle w:val="a5"/>
        <w:shd w:val="clear" w:color="auto" w:fill="FFFFFF"/>
        <w:suppressAutoHyphens/>
        <w:ind w:left="1080"/>
        <w:jc w:val="both"/>
        <w:rPr>
          <w:lang w:val="uk-UA"/>
        </w:rPr>
      </w:pPr>
    </w:p>
    <w:p w:rsidR="007B2B76" w:rsidRPr="007B2B76" w:rsidRDefault="007B2B76" w:rsidP="007B2B76">
      <w:pPr>
        <w:shd w:val="clear" w:color="auto" w:fill="FFFFFF"/>
        <w:suppressAutoHyphens/>
        <w:jc w:val="both"/>
        <w:rPr>
          <w:lang w:val="uk-UA"/>
        </w:rPr>
      </w:pPr>
    </w:p>
    <w:p w:rsidR="00772E02" w:rsidRDefault="007B2B76" w:rsidP="007B2B76">
      <w:pPr>
        <w:ind w:firstLine="360"/>
        <w:rPr>
          <w:b/>
          <w:lang w:val="uk-UA"/>
        </w:rPr>
      </w:pPr>
      <w:proofErr w:type="spellStart"/>
      <w:r>
        <w:rPr>
          <w:b/>
          <w:lang w:val="uk-UA"/>
        </w:rPr>
        <w:t>Знам’янський</w:t>
      </w:r>
      <w:proofErr w:type="spellEnd"/>
      <w:r>
        <w:rPr>
          <w:b/>
          <w:lang w:val="uk-UA"/>
        </w:rPr>
        <w:t xml:space="preserve"> м</w:t>
      </w:r>
      <w:r w:rsidR="00772E02">
        <w:rPr>
          <w:b/>
          <w:lang w:val="uk-UA"/>
        </w:rPr>
        <w:t xml:space="preserve">іський голова </w:t>
      </w:r>
      <w:r w:rsidR="00772E02">
        <w:rPr>
          <w:b/>
          <w:lang w:val="uk-UA"/>
        </w:rPr>
        <w:tab/>
      </w:r>
      <w:r w:rsidR="00772E02">
        <w:rPr>
          <w:b/>
          <w:lang w:val="uk-UA"/>
        </w:rPr>
        <w:tab/>
      </w:r>
      <w:r w:rsidR="00772E02">
        <w:rPr>
          <w:b/>
          <w:lang w:val="uk-UA"/>
        </w:rPr>
        <w:tab/>
      </w:r>
      <w:r w:rsidR="00772E02">
        <w:rPr>
          <w:b/>
          <w:lang w:val="uk-UA"/>
        </w:rPr>
        <w:tab/>
      </w:r>
      <w:r>
        <w:rPr>
          <w:b/>
          <w:lang w:val="uk-UA"/>
        </w:rPr>
        <w:t>Володимир СОКИРКО</w:t>
      </w:r>
    </w:p>
    <w:p w:rsidR="007B2B76" w:rsidRDefault="007B2B76" w:rsidP="007B2B76">
      <w:pPr>
        <w:ind w:firstLine="360"/>
        <w:rPr>
          <w:b/>
          <w:lang w:val="uk-UA"/>
        </w:rPr>
      </w:pPr>
    </w:p>
    <w:p w:rsidR="00684BA8" w:rsidRDefault="00684BA8" w:rsidP="007B2B76">
      <w:pPr>
        <w:ind w:firstLine="360"/>
        <w:rPr>
          <w:b/>
          <w:lang w:val="uk-UA"/>
        </w:rPr>
      </w:pPr>
    </w:p>
    <w:p w:rsidR="00684BA8" w:rsidRPr="00755652" w:rsidRDefault="00755652" w:rsidP="007B2B76">
      <w:pPr>
        <w:ind w:firstLine="360"/>
        <w:rPr>
          <w:sz w:val="20"/>
          <w:lang w:val="uk-UA"/>
        </w:rPr>
      </w:pPr>
      <w:r w:rsidRPr="00755652">
        <w:rPr>
          <w:sz w:val="20"/>
          <w:lang w:val="uk-UA"/>
        </w:rPr>
        <w:t xml:space="preserve">Наталія </w:t>
      </w:r>
      <w:proofErr w:type="spellStart"/>
      <w:r w:rsidRPr="00755652">
        <w:rPr>
          <w:sz w:val="20"/>
          <w:lang w:val="uk-UA"/>
        </w:rPr>
        <w:t>Біліченко</w:t>
      </w:r>
      <w:proofErr w:type="spellEnd"/>
    </w:p>
    <w:p w:rsidR="00684BA8" w:rsidRDefault="00684BA8" w:rsidP="007B2B76">
      <w:pPr>
        <w:ind w:firstLine="360"/>
        <w:rPr>
          <w:b/>
          <w:lang w:val="uk-UA"/>
        </w:rPr>
      </w:pPr>
    </w:p>
    <w:p w:rsidR="00684BA8" w:rsidRDefault="00684BA8" w:rsidP="007B2B76">
      <w:pPr>
        <w:ind w:firstLine="360"/>
        <w:rPr>
          <w:b/>
          <w:lang w:val="uk-UA"/>
        </w:rPr>
      </w:pPr>
    </w:p>
    <w:p w:rsidR="00684BA8" w:rsidRDefault="00684BA8" w:rsidP="007B2B76">
      <w:pPr>
        <w:ind w:firstLine="360"/>
        <w:rPr>
          <w:b/>
          <w:lang w:val="uk-UA"/>
        </w:rPr>
      </w:pPr>
    </w:p>
    <w:p w:rsidR="00684BA8" w:rsidRDefault="00684BA8" w:rsidP="007B2B76">
      <w:pPr>
        <w:ind w:firstLine="360"/>
        <w:rPr>
          <w:b/>
          <w:lang w:val="uk-UA"/>
        </w:rPr>
      </w:pPr>
    </w:p>
    <w:p w:rsidR="00684BA8" w:rsidRDefault="00684BA8" w:rsidP="00D15373">
      <w:pPr>
        <w:rPr>
          <w:b/>
          <w:lang w:val="uk-UA"/>
        </w:rPr>
      </w:pPr>
    </w:p>
    <w:p w:rsidR="00D15373" w:rsidRDefault="00D15373" w:rsidP="00D15373">
      <w:pPr>
        <w:rPr>
          <w:b/>
          <w:lang w:val="uk-UA"/>
        </w:rPr>
      </w:pPr>
    </w:p>
    <w:p w:rsidR="00684BA8" w:rsidRDefault="00684BA8" w:rsidP="007B2B76">
      <w:pPr>
        <w:ind w:firstLine="360"/>
        <w:rPr>
          <w:b/>
          <w:lang w:val="uk-UA"/>
        </w:rPr>
      </w:pPr>
    </w:p>
    <w:p w:rsidR="00772E02" w:rsidRPr="008C329B" w:rsidRDefault="00772E02" w:rsidP="00772E02">
      <w:pPr>
        <w:jc w:val="center"/>
        <w:rPr>
          <w:sz w:val="20"/>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8C329B">
        <w:rPr>
          <w:sz w:val="20"/>
          <w:szCs w:val="28"/>
          <w:lang w:val="uk-UA"/>
        </w:rPr>
        <w:t>Затверджено</w:t>
      </w:r>
    </w:p>
    <w:p w:rsidR="00772E02" w:rsidRPr="008C329B" w:rsidRDefault="00772E02" w:rsidP="00D15373">
      <w:pPr>
        <w:ind w:left="6372" w:firstLine="708"/>
        <w:rPr>
          <w:sz w:val="20"/>
          <w:szCs w:val="28"/>
          <w:lang w:val="uk-UA"/>
        </w:rPr>
      </w:pPr>
      <w:r w:rsidRPr="008C329B">
        <w:rPr>
          <w:sz w:val="20"/>
          <w:szCs w:val="28"/>
          <w:lang w:val="uk-UA"/>
        </w:rPr>
        <w:t xml:space="preserve">рішенням міської ради </w:t>
      </w:r>
    </w:p>
    <w:p w:rsidR="00772E02" w:rsidRPr="008C329B" w:rsidRDefault="00772E02" w:rsidP="00772E02">
      <w:pPr>
        <w:ind w:left="5664" w:firstLine="708"/>
        <w:jc w:val="center"/>
        <w:rPr>
          <w:sz w:val="20"/>
          <w:szCs w:val="28"/>
          <w:lang w:val="uk-UA"/>
        </w:rPr>
      </w:pPr>
      <w:r>
        <w:rPr>
          <w:sz w:val="20"/>
          <w:szCs w:val="28"/>
          <w:lang w:val="uk-UA"/>
        </w:rPr>
        <w:t xml:space="preserve"> від </w:t>
      </w:r>
      <w:r w:rsidR="007B2B76">
        <w:rPr>
          <w:sz w:val="20"/>
          <w:szCs w:val="28"/>
          <w:lang w:val="uk-UA"/>
        </w:rPr>
        <w:t xml:space="preserve">                </w:t>
      </w:r>
      <w:r w:rsidRPr="008C329B">
        <w:rPr>
          <w:sz w:val="20"/>
          <w:szCs w:val="28"/>
          <w:lang w:val="uk-UA"/>
        </w:rPr>
        <w:t>20</w:t>
      </w:r>
      <w:r w:rsidR="007B2B76">
        <w:rPr>
          <w:sz w:val="20"/>
          <w:szCs w:val="28"/>
          <w:lang w:val="uk-UA"/>
        </w:rPr>
        <w:t>____</w:t>
      </w:r>
      <w:r w:rsidRPr="008C329B">
        <w:rPr>
          <w:sz w:val="20"/>
          <w:szCs w:val="28"/>
          <w:lang w:val="uk-UA"/>
        </w:rPr>
        <w:t>р. №</w:t>
      </w:r>
    </w:p>
    <w:p w:rsidR="00772E02" w:rsidRPr="008C329B" w:rsidRDefault="00772E02" w:rsidP="00772E02">
      <w:pPr>
        <w:jc w:val="center"/>
        <w:rPr>
          <w:b/>
          <w:lang w:val="uk-UA"/>
        </w:rPr>
      </w:pPr>
      <w:r w:rsidRPr="008C329B">
        <w:rPr>
          <w:b/>
          <w:lang w:val="uk-UA"/>
        </w:rPr>
        <w:t>ПОЛОЖЕННЯ</w:t>
      </w:r>
    </w:p>
    <w:p w:rsidR="00772E02" w:rsidRDefault="00772E02" w:rsidP="00772E02">
      <w:pPr>
        <w:jc w:val="center"/>
        <w:rPr>
          <w:b/>
          <w:lang w:val="uk-UA"/>
        </w:rPr>
      </w:pPr>
      <w:r w:rsidRPr="008C329B">
        <w:rPr>
          <w:b/>
          <w:lang w:val="uk-UA"/>
        </w:rPr>
        <w:t xml:space="preserve">про звітування </w:t>
      </w:r>
      <w:proofErr w:type="spellStart"/>
      <w:r w:rsidRPr="008C329B">
        <w:rPr>
          <w:b/>
          <w:lang w:val="uk-UA"/>
        </w:rPr>
        <w:t>Знам’янського</w:t>
      </w:r>
      <w:proofErr w:type="spellEnd"/>
      <w:r w:rsidRPr="008C329B">
        <w:rPr>
          <w:b/>
          <w:lang w:val="uk-UA"/>
        </w:rPr>
        <w:t xml:space="preserve"> міського голови, </w:t>
      </w:r>
    </w:p>
    <w:p w:rsidR="00772E02" w:rsidRDefault="00772E02" w:rsidP="00772E02">
      <w:pPr>
        <w:jc w:val="center"/>
        <w:rPr>
          <w:b/>
          <w:lang w:val="uk-UA"/>
        </w:rPr>
      </w:pPr>
      <w:r w:rsidRPr="008C329B">
        <w:rPr>
          <w:b/>
          <w:lang w:val="uk-UA"/>
        </w:rPr>
        <w:t xml:space="preserve">виконавчих органів, постійних комісій та </w:t>
      </w:r>
      <w:proofErr w:type="spellStart"/>
      <w:r w:rsidRPr="008C329B">
        <w:rPr>
          <w:b/>
          <w:lang w:val="uk-UA"/>
        </w:rPr>
        <w:t>депу</w:t>
      </w:r>
      <w:r w:rsidRPr="00782366">
        <w:rPr>
          <w:b/>
        </w:rPr>
        <w:t>татів</w:t>
      </w:r>
      <w:proofErr w:type="spellEnd"/>
      <w:r w:rsidRPr="00782366">
        <w:rPr>
          <w:b/>
        </w:rPr>
        <w:t xml:space="preserve"> </w:t>
      </w:r>
    </w:p>
    <w:p w:rsidR="00684BA8" w:rsidRPr="00684BA8" w:rsidRDefault="00772E02" w:rsidP="00684BA8">
      <w:pPr>
        <w:pStyle w:val="a5"/>
        <w:rPr>
          <w:b/>
          <w:lang w:val="uk-UA"/>
        </w:rPr>
      </w:pPr>
      <w:r w:rsidRPr="00782366">
        <w:rPr>
          <w:b/>
        </w:rPr>
        <w:t xml:space="preserve">Знам’янської </w:t>
      </w:r>
      <w:proofErr w:type="spellStart"/>
      <w:r w:rsidRPr="00782366">
        <w:rPr>
          <w:b/>
        </w:rPr>
        <w:t>міської</w:t>
      </w:r>
      <w:proofErr w:type="spellEnd"/>
      <w:r w:rsidRPr="00782366">
        <w:rPr>
          <w:b/>
        </w:rPr>
        <w:t xml:space="preserve"> ради</w:t>
      </w:r>
      <w:r w:rsidR="00684BA8">
        <w:rPr>
          <w:b/>
          <w:lang w:val="uk-UA"/>
        </w:rPr>
        <w:t xml:space="preserve"> </w:t>
      </w:r>
      <w:r w:rsidR="00684BA8" w:rsidRPr="00684BA8">
        <w:rPr>
          <w:b/>
          <w:lang w:val="uk-UA"/>
        </w:rPr>
        <w:t>Кропивницького району</w:t>
      </w:r>
      <w:proofErr w:type="gramStart"/>
      <w:r w:rsidR="00684BA8" w:rsidRPr="00684BA8">
        <w:rPr>
          <w:b/>
          <w:lang w:val="uk-UA"/>
        </w:rPr>
        <w:t xml:space="preserve"> К</w:t>
      </w:r>
      <w:proofErr w:type="gramEnd"/>
      <w:r w:rsidR="00684BA8" w:rsidRPr="00684BA8">
        <w:rPr>
          <w:b/>
          <w:lang w:val="uk-UA"/>
        </w:rPr>
        <w:t>іровоградської області</w:t>
      </w:r>
    </w:p>
    <w:p w:rsidR="00772E02" w:rsidRPr="00684BA8" w:rsidRDefault="00772E02" w:rsidP="00772E02">
      <w:pPr>
        <w:jc w:val="center"/>
        <w:rPr>
          <w:b/>
          <w:lang w:val="uk-UA"/>
        </w:rPr>
      </w:pPr>
    </w:p>
    <w:p w:rsidR="00772E02" w:rsidRPr="00782366" w:rsidRDefault="00772E02" w:rsidP="00772E02">
      <w:pPr>
        <w:jc w:val="center"/>
        <w:rPr>
          <w:b/>
        </w:rPr>
      </w:pPr>
    </w:p>
    <w:p w:rsidR="00772E02" w:rsidRDefault="00772E02" w:rsidP="00772E02">
      <w:pPr>
        <w:jc w:val="center"/>
        <w:rPr>
          <w:b/>
        </w:rPr>
      </w:pPr>
      <w:r w:rsidRPr="00782366">
        <w:rPr>
          <w:b/>
        </w:rPr>
        <w:t xml:space="preserve">І. </w:t>
      </w:r>
      <w:proofErr w:type="spellStart"/>
      <w:r w:rsidRPr="00782366">
        <w:rPr>
          <w:b/>
        </w:rPr>
        <w:t>Загальні</w:t>
      </w:r>
      <w:proofErr w:type="spellEnd"/>
      <w:r w:rsidRPr="00782366">
        <w:rPr>
          <w:b/>
        </w:rPr>
        <w:t xml:space="preserve"> </w:t>
      </w:r>
      <w:proofErr w:type="spellStart"/>
      <w:r w:rsidRPr="00782366">
        <w:rPr>
          <w:b/>
        </w:rPr>
        <w:t>положення</w:t>
      </w:r>
      <w:proofErr w:type="spellEnd"/>
    </w:p>
    <w:p w:rsidR="00772E02" w:rsidRPr="00782366" w:rsidRDefault="00772E02" w:rsidP="00772E02">
      <w:pPr>
        <w:jc w:val="center"/>
      </w:pPr>
    </w:p>
    <w:p w:rsidR="00772E02" w:rsidRPr="00684BA8" w:rsidRDefault="00772E02" w:rsidP="00684BA8">
      <w:pPr>
        <w:ind w:firstLine="708"/>
        <w:jc w:val="both"/>
        <w:rPr>
          <w:lang w:val="uk-UA"/>
        </w:rPr>
      </w:pPr>
      <w:r w:rsidRPr="00684BA8">
        <w:rPr>
          <w:lang w:val="uk-UA"/>
        </w:rPr>
        <w:t xml:space="preserve">1. Положення про звітування </w:t>
      </w:r>
      <w:proofErr w:type="spellStart"/>
      <w:r w:rsidRPr="00684BA8">
        <w:rPr>
          <w:lang w:val="uk-UA"/>
        </w:rPr>
        <w:t>Знам’янського</w:t>
      </w:r>
      <w:proofErr w:type="spellEnd"/>
      <w:r w:rsidRPr="00684BA8">
        <w:rPr>
          <w:lang w:val="uk-UA"/>
        </w:rPr>
        <w:t xml:space="preserve"> міського голови, виконавчих органів, постійних комісій та депутатів Знам’янської міської ради </w:t>
      </w:r>
      <w:r w:rsidR="00684BA8" w:rsidRPr="00684BA8">
        <w:rPr>
          <w:lang w:val="uk-UA"/>
        </w:rPr>
        <w:t xml:space="preserve">Кропивницького району Кіровоградської області </w:t>
      </w:r>
      <w:r w:rsidRPr="00684BA8">
        <w:rPr>
          <w:lang w:val="uk-UA"/>
        </w:rPr>
        <w:t xml:space="preserve">(надалі - Положення) визначає порядок звітування </w:t>
      </w:r>
      <w:proofErr w:type="spellStart"/>
      <w:r w:rsidRPr="00684BA8">
        <w:rPr>
          <w:lang w:val="uk-UA"/>
        </w:rPr>
        <w:t>Знам’янського</w:t>
      </w:r>
      <w:proofErr w:type="spellEnd"/>
      <w:r w:rsidRPr="00684BA8">
        <w:rPr>
          <w:lang w:val="uk-UA"/>
        </w:rPr>
        <w:t xml:space="preserve"> міського голови (надалі міського голови), виконавчих органів Знам’янської міської ради (надалі —</w:t>
      </w:r>
      <w:r w:rsidR="007B2B76" w:rsidRPr="00684BA8">
        <w:rPr>
          <w:lang w:val="uk-UA"/>
        </w:rPr>
        <w:t xml:space="preserve"> виконавчих органів</w:t>
      </w:r>
      <w:r w:rsidRPr="00684BA8">
        <w:rPr>
          <w:lang w:val="uk-UA"/>
        </w:rPr>
        <w:t xml:space="preserve">), депутатських комісій та депутатів Знам’янської міської ради </w:t>
      </w:r>
      <w:r w:rsidR="00684BA8" w:rsidRPr="00684BA8">
        <w:rPr>
          <w:lang w:val="uk-UA"/>
        </w:rPr>
        <w:t>Кропивницького району Кіровоградської області</w:t>
      </w:r>
      <w:r w:rsidR="00684BA8">
        <w:rPr>
          <w:lang w:val="uk-UA"/>
        </w:rPr>
        <w:t xml:space="preserve"> </w:t>
      </w:r>
      <w:r w:rsidRPr="00684BA8">
        <w:rPr>
          <w:lang w:val="uk-UA"/>
        </w:rPr>
        <w:t>перед Знам’янсько</w:t>
      </w:r>
      <w:r w:rsidR="00BB17F0">
        <w:rPr>
          <w:lang w:val="uk-UA"/>
        </w:rPr>
        <w:t>ю</w:t>
      </w:r>
      <w:bookmarkStart w:id="0" w:name="_GoBack"/>
      <w:bookmarkEnd w:id="0"/>
      <w:r w:rsidRPr="00684BA8">
        <w:rPr>
          <w:lang w:val="uk-UA"/>
        </w:rPr>
        <w:t xml:space="preserve"> міською радою та членами </w:t>
      </w:r>
      <w:r w:rsidR="007B2B76">
        <w:rPr>
          <w:lang w:val="uk-UA"/>
        </w:rPr>
        <w:t xml:space="preserve">Знам’янської міської </w:t>
      </w:r>
      <w:r w:rsidRPr="00684BA8">
        <w:rPr>
          <w:lang w:val="uk-UA"/>
        </w:rPr>
        <w:t>тери</w:t>
      </w:r>
      <w:r w:rsidR="007B2B76" w:rsidRPr="00684BA8">
        <w:rPr>
          <w:lang w:val="uk-UA"/>
        </w:rPr>
        <w:t xml:space="preserve">торіальної громади </w:t>
      </w:r>
      <w:r w:rsidRPr="00684BA8">
        <w:rPr>
          <w:lang w:val="uk-UA"/>
        </w:rPr>
        <w:t>(надалі — територіальної громади).</w:t>
      </w:r>
    </w:p>
    <w:p w:rsidR="00772E02" w:rsidRPr="00FD08A1" w:rsidRDefault="00772E02" w:rsidP="00772E02">
      <w:pPr>
        <w:jc w:val="both"/>
        <w:rPr>
          <w:lang w:val="uk-UA"/>
        </w:rPr>
      </w:pPr>
      <w:r w:rsidRPr="00684BA8">
        <w:rPr>
          <w:lang w:val="uk-UA"/>
        </w:rPr>
        <w:tab/>
        <w:t xml:space="preserve"> </w:t>
      </w:r>
      <w:r w:rsidRPr="00FD08A1">
        <w:rPr>
          <w:lang w:val="uk-UA"/>
        </w:rPr>
        <w:t>Положення розроблене відповідно до Європейської хартії місцевого самоврядування, Законів України "Про місцеве самоврядування в Україні", "Про статус депутатів місцевих рад", "Про службу в органах місцевого самоврядування" та іншого діючого законодавства України.</w:t>
      </w:r>
    </w:p>
    <w:p w:rsidR="00772E02" w:rsidRPr="00782366" w:rsidRDefault="00772E02" w:rsidP="00772E02">
      <w:pPr>
        <w:jc w:val="both"/>
      </w:pPr>
      <w:r w:rsidRPr="00FD08A1">
        <w:rPr>
          <w:lang w:val="uk-UA"/>
        </w:rPr>
        <w:tab/>
        <w:t xml:space="preserve"> </w:t>
      </w:r>
      <w:r w:rsidRPr="00782366">
        <w:t xml:space="preserve">2. </w:t>
      </w:r>
      <w:proofErr w:type="spellStart"/>
      <w:r w:rsidRPr="00782366">
        <w:t>Звіт</w:t>
      </w:r>
      <w:proofErr w:type="spellEnd"/>
      <w:r w:rsidRPr="00782366">
        <w:t xml:space="preserve"> - </w:t>
      </w:r>
      <w:proofErr w:type="spellStart"/>
      <w:r w:rsidRPr="00782366">
        <w:t>це</w:t>
      </w:r>
      <w:proofErr w:type="spellEnd"/>
      <w:r w:rsidRPr="00782366">
        <w:t xml:space="preserve"> </w:t>
      </w:r>
      <w:proofErr w:type="spellStart"/>
      <w:r w:rsidRPr="00782366">
        <w:t>публічна</w:t>
      </w:r>
      <w:proofErr w:type="spellEnd"/>
      <w:r w:rsidRPr="00782366">
        <w:t xml:space="preserve"> </w:t>
      </w:r>
      <w:proofErr w:type="spellStart"/>
      <w:r w:rsidRPr="00782366">
        <w:t>інформація</w:t>
      </w:r>
      <w:proofErr w:type="spellEnd"/>
      <w:r w:rsidRPr="00782366">
        <w:t xml:space="preserve"> </w:t>
      </w:r>
      <w:proofErr w:type="spellStart"/>
      <w:r w:rsidRPr="00782366">
        <w:t>міського</w:t>
      </w:r>
      <w:proofErr w:type="spellEnd"/>
      <w:r w:rsidRPr="00782366">
        <w:t xml:space="preserve"> </w:t>
      </w:r>
      <w:proofErr w:type="spellStart"/>
      <w:r w:rsidRPr="00782366">
        <w:t>голови</w:t>
      </w:r>
      <w:proofErr w:type="spellEnd"/>
      <w:r w:rsidRPr="00782366">
        <w:t xml:space="preserve">, </w:t>
      </w:r>
      <w:proofErr w:type="spellStart"/>
      <w:r w:rsidRPr="00782366">
        <w:t>виконавчих</w:t>
      </w:r>
      <w:proofErr w:type="spellEnd"/>
      <w:r w:rsidRPr="00782366">
        <w:t xml:space="preserve"> </w:t>
      </w:r>
      <w:proofErr w:type="spellStart"/>
      <w:r w:rsidRPr="00782366">
        <w:t>органів</w:t>
      </w:r>
      <w:proofErr w:type="spellEnd"/>
      <w:r w:rsidRPr="00782366">
        <w:t xml:space="preserve">, </w:t>
      </w:r>
      <w:proofErr w:type="spellStart"/>
      <w:r w:rsidRPr="00782366">
        <w:t>депутатських</w:t>
      </w:r>
      <w:proofErr w:type="spellEnd"/>
      <w:r w:rsidRPr="00782366">
        <w:t xml:space="preserve"> </w:t>
      </w:r>
      <w:proofErr w:type="spellStart"/>
      <w:r w:rsidRPr="00782366">
        <w:t>комісій</w:t>
      </w:r>
      <w:proofErr w:type="spellEnd"/>
      <w:r w:rsidRPr="00782366">
        <w:t xml:space="preserve"> та </w:t>
      </w:r>
      <w:proofErr w:type="spellStart"/>
      <w:r w:rsidRPr="00782366">
        <w:t>депутатів</w:t>
      </w:r>
      <w:proofErr w:type="spellEnd"/>
      <w:r w:rsidRPr="00782366">
        <w:t xml:space="preserve"> </w:t>
      </w:r>
      <w:proofErr w:type="spellStart"/>
      <w:r w:rsidRPr="00782366">
        <w:t>міської</w:t>
      </w:r>
      <w:proofErr w:type="spellEnd"/>
      <w:r w:rsidRPr="00782366">
        <w:t xml:space="preserve"> ради про </w:t>
      </w:r>
      <w:proofErr w:type="gramStart"/>
      <w:r w:rsidRPr="00782366">
        <w:t>свою</w:t>
      </w:r>
      <w:proofErr w:type="gramEnd"/>
      <w:r w:rsidRPr="00782366">
        <w:t xml:space="preserve"> роботу, </w:t>
      </w:r>
      <w:proofErr w:type="spellStart"/>
      <w:r w:rsidRPr="00782366">
        <w:t>виконання</w:t>
      </w:r>
      <w:proofErr w:type="spellEnd"/>
      <w:r w:rsidRPr="00782366">
        <w:t xml:space="preserve"> </w:t>
      </w:r>
      <w:proofErr w:type="spellStart"/>
      <w:r w:rsidRPr="00782366">
        <w:t>завдань</w:t>
      </w:r>
      <w:proofErr w:type="spellEnd"/>
      <w:r w:rsidRPr="00782366">
        <w:t xml:space="preserve">, </w:t>
      </w:r>
      <w:proofErr w:type="spellStart"/>
      <w:r w:rsidRPr="00782366">
        <w:t>доручень</w:t>
      </w:r>
      <w:proofErr w:type="spellEnd"/>
      <w:r w:rsidRPr="00782366">
        <w:t xml:space="preserve"> за </w:t>
      </w:r>
      <w:proofErr w:type="spellStart"/>
      <w:r w:rsidRPr="00782366">
        <w:t>певний</w:t>
      </w:r>
      <w:proofErr w:type="spellEnd"/>
      <w:r w:rsidRPr="00782366">
        <w:t xml:space="preserve"> </w:t>
      </w:r>
      <w:proofErr w:type="spellStart"/>
      <w:r w:rsidRPr="00782366">
        <w:t>період</w:t>
      </w:r>
      <w:proofErr w:type="spellEnd"/>
      <w:r w:rsidRPr="00782366">
        <w:t>.</w:t>
      </w:r>
    </w:p>
    <w:p w:rsidR="00772E02" w:rsidRPr="00782366" w:rsidRDefault="00772E02" w:rsidP="00772E02">
      <w:pPr>
        <w:jc w:val="both"/>
      </w:pPr>
      <w:r w:rsidRPr="00782366">
        <w:tab/>
        <w:t xml:space="preserve"> 3. </w:t>
      </w:r>
      <w:proofErr w:type="spellStart"/>
      <w:r w:rsidRPr="00782366">
        <w:t>Звітування</w:t>
      </w:r>
      <w:proofErr w:type="spellEnd"/>
      <w:r w:rsidRPr="00782366">
        <w:t xml:space="preserve"> </w:t>
      </w:r>
      <w:proofErr w:type="spellStart"/>
      <w:r w:rsidRPr="00782366">
        <w:t>міського</w:t>
      </w:r>
      <w:proofErr w:type="spellEnd"/>
      <w:r w:rsidRPr="00782366">
        <w:t xml:space="preserve"> </w:t>
      </w:r>
      <w:proofErr w:type="spellStart"/>
      <w:r w:rsidRPr="00782366">
        <w:t>голови</w:t>
      </w:r>
      <w:proofErr w:type="spellEnd"/>
      <w:r w:rsidRPr="00782366">
        <w:t xml:space="preserve">, </w:t>
      </w:r>
      <w:proofErr w:type="spellStart"/>
      <w:r w:rsidRPr="00782366">
        <w:t>виконавчих</w:t>
      </w:r>
      <w:proofErr w:type="spellEnd"/>
      <w:r w:rsidRPr="00782366">
        <w:t xml:space="preserve"> </w:t>
      </w:r>
      <w:proofErr w:type="spellStart"/>
      <w:r w:rsidRPr="00782366">
        <w:t>органів</w:t>
      </w:r>
      <w:proofErr w:type="spellEnd"/>
      <w:r w:rsidRPr="00782366">
        <w:t xml:space="preserve">, </w:t>
      </w:r>
      <w:proofErr w:type="spellStart"/>
      <w:r w:rsidRPr="00782366">
        <w:t>депутатських</w:t>
      </w:r>
      <w:proofErr w:type="spellEnd"/>
      <w:r w:rsidRPr="00782366">
        <w:t xml:space="preserve"> </w:t>
      </w:r>
      <w:proofErr w:type="spellStart"/>
      <w:r w:rsidRPr="00782366">
        <w:t>комісій</w:t>
      </w:r>
      <w:proofErr w:type="spellEnd"/>
      <w:r w:rsidRPr="00782366">
        <w:t xml:space="preserve"> та </w:t>
      </w:r>
      <w:proofErr w:type="spellStart"/>
      <w:r w:rsidRPr="00782366">
        <w:t>депутатів</w:t>
      </w:r>
      <w:proofErr w:type="spellEnd"/>
      <w:r w:rsidRPr="00782366">
        <w:t xml:space="preserve"> </w:t>
      </w:r>
      <w:proofErr w:type="spellStart"/>
      <w:r w:rsidRPr="00782366">
        <w:t>міської</w:t>
      </w:r>
      <w:proofErr w:type="spellEnd"/>
      <w:r w:rsidRPr="00782366">
        <w:t xml:space="preserve"> ради </w:t>
      </w:r>
      <w:proofErr w:type="spellStart"/>
      <w:r w:rsidRPr="00782366">
        <w:t>здійснюється</w:t>
      </w:r>
      <w:proofErr w:type="spellEnd"/>
      <w:r w:rsidRPr="00782366">
        <w:t xml:space="preserve"> з метою </w:t>
      </w:r>
      <w:proofErr w:type="spellStart"/>
      <w:r w:rsidRPr="00782366">
        <w:t>інформування</w:t>
      </w:r>
      <w:proofErr w:type="spellEnd"/>
      <w:r w:rsidRPr="00782366">
        <w:t xml:space="preserve">, </w:t>
      </w:r>
      <w:proofErr w:type="spellStart"/>
      <w:r w:rsidRPr="00782366">
        <w:t>оцінки</w:t>
      </w:r>
      <w:proofErr w:type="spellEnd"/>
      <w:r w:rsidRPr="00782366">
        <w:t xml:space="preserve"> </w:t>
      </w:r>
      <w:proofErr w:type="spellStart"/>
      <w:r w:rsidRPr="00782366">
        <w:t>їх</w:t>
      </w:r>
      <w:proofErr w:type="spellEnd"/>
      <w:r w:rsidRPr="00782366">
        <w:t xml:space="preserve"> </w:t>
      </w:r>
      <w:proofErr w:type="spellStart"/>
      <w:r w:rsidRPr="00782366">
        <w:t>роботи</w:t>
      </w:r>
      <w:proofErr w:type="spellEnd"/>
      <w:r w:rsidRPr="00782366">
        <w:t xml:space="preserve">, </w:t>
      </w:r>
      <w:proofErr w:type="spellStart"/>
      <w:r w:rsidRPr="00782366">
        <w:t>надання</w:t>
      </w:r>
      <w:proofErr w:type="spellEnd"/>
      <w:r w:rsidRPr="00782366">
        <w:t xml:space="preserve"> </w:t>
      </w:r>
      <w:proofErr w:type="spellStart"/>
      <w:r w:rsidRPr="00782366">
        <w:t>пропозицій</w:t>
      </w:r>
      <w:proofErr w:type="spellEnd"/>
      <w:r w:rsidRPr="00782366">
        <w:t xml:space="preserve">, </w:t>
      </w:r>
      <w:proofErr w:type="spellStart"/>
      <w:r w:rsidRPr="00782366">
        <w:t>доручень</w:t>
      </w:r>
      <w:proofErr w:type="spellEnd"/>
      <w:r w:rsidRPr="00782366">
        <w:t xml:space="preserve"> і </w:t>
      </w:r>
      <w:proofErr w:type="spellStart"/>
      <w:r w:rsidRPr="00782366">
        <w:t>рекомендацій</w:t>
      </w:r>
      <w:proofErr w:type="spellEnd"/>
      <w:r w:rsidRPr="00782366">
        <w:t xml:space="preserve"> для </w:t>
      </w:r>
      <w:proofErr w:type="spellStart"/>
      <w:r w:rsidRPr="00782366">
        <w:t>майбутньої</w:t>
      </w:r>
      <w:proofErr w:type="spellEnd"/>
      <w:r w:rsidRPr="00782366">
        <w:t xml:space="preserve"> </w:t>
      </w:r>
      <w:proofErr w:type="spellStart"/>
      <w:r w:rsidRPr="00782366">
        <w:t>діяльності</w:t>
      </w:r>
      <w:proofErr w:type="spellEnd"/>
      <w:r w:rsidRPr="00782366">
        <w:t>.</w:t>
      </w:r>
    </w:p>
    <w:p w:rsidR="00772E02" w:rsidRPr="00782366" w:rsidRDefault="00772E02" w:rsidP="00772E02">
      <w:pPr>
        <w:jc w:val="both"/>
      </w:pPr>
      <w:r w:rsidRPr="00782366">
        <w:tab/>
        <w:t xml:space="preserve"> 4. </w:t>
      </w:r>
      <w:proofErr w:type="spellStart"/>
      <w:r w:rsidRPr="00782366">
        <w:t>Завдання</w:t>
      </w:r>
      <w:proofErr w:type="spellEnd"/>
      <w:r w:rsidRPr="00782366">
        <w:t xml:space="preserve"> </w:t>
      </w:r>
      <w:proofErr w:type="spellStart"/>
      <w:r w:rsidRPr="00782366">
        <w:t>звітування</w:t>
      </w:r>
      <w:proofErr w:type="spellEnd"/>
      <w:r w:rsidRPr="00782366">
        <w:t>:</w:t>
      </w:r>
    </w:p>
    <w:p w:rsidR="00772E02" w:rsidRPr="00782366" w:rsidRDefault="00772E02" w:rsidP="00772E02">
      <w:pPr>
        <w:jc w:val="both"/>
      </w:pPr>
      <w:r w:rsidRPr="00782366">
        <w:tab/>
        <w:t xml:space="preserve"> 4.1. </w:t>
      </w:r>
      <w:proofErr w:type="spellStart"/>
      <w:r w:rsidRPr="00782366">
        <w:t>Забезпечення</w:t>
      </w:r>
      <w:proofErr w:type="spellEnd"/>
      <w:r w:rsidRPr="00782366">
        <w:t xml:space="preserve"> </w:t>
      </w:r>
      <w:proofErr w:type="spellStart"/>
      <w:r w:rsidRPr="00782366">
        <w:t>прозорості</w:t>
      </w:r>
      <w:proofErr w:type="spellEnd"/>
      <w:r w:rsidRPr="00782366">
        <w:t xml:space="preserve">, </w:t>
      </w:r>
      <w:proofErr w:type="spellStart"/>
      <w:r w:rsidRPr="00782366">
        <w:t>відкритості</w:t>
      </w:r>
      <w:proofErr w:type="spellEnd"/>
      <w:r w:rsidRPr="00782366">
        <w:t xml:space="preserve"> і </w:t>
      </w:r>
      <w:proofErr w:type="spellStart"/>
      <w:r w:rsidRPr="00782366">
        <w:t>демократичності</w:t>
      </w:r>
      <w:proofErr w:type="spellEnd"/>
      <w:r w:rsidRPr="00782366">
        <w:t xml:space="preserve"> </w:t>
      </w:r>
      <w:proofErr w:type="spellStart"/>
      <w:r w:rsidRPr="00782366">
        <w:t>системи</w:t>
      </w:r>
      <w:proofErr w:type="spellEnd"/>
      <w:r w:rsidRPr="00782366">
        <w:t xml:space="preserve"> </w:t>
      </w:r>
      <w:proofErr w:type="spellStart"/>
      <w:r w:rsidRPr="00782366">
        <w:t>місцевого</w:t>
      </w:r>
      <w:proofErr w:type="spellEnd"/>
      <w:r w:rsidRPr="00782366">
        <w:t xml:space="preserve"> </w:t>
      </w:r>
      <w:proofErr w:type="spellStart"/>
      <w:r w:rsidRPr="00782366">
        <w:t>самоврядування</w:t>
      </w:r>
      <w:proofErr w:type="spellEnd"/>
      <w:r w:rsidRPr="00782366">
        <w:t>.</w:t>
      </w:r>
    </w:p>
    <w:p w:rsidR="00772E02" w:rsidRPr="00782366" w:rsidRDefault="00772E02" w:rsidP="00772E02">
      <w:pPr>
        <w:jc w:val="both"/>
      </w:pPr>
      <w:r w:rsidRPr="00782366">
        <w:tab/>
        <w:t xml:space="preserve"> 4.2. </w:t>
      </w:r>
      <w:proofErr w:type="spellStart"/>
      <w:r w:rsidRPr="00782366">
        <w:t>Забезпечення</w:t>
      </w:r>
      <w:proofErr w:type="spellEnd"/>
      <w:r w:rsidRPr="00782366">
        <w:t xml:space="preserve"> </w:t>
      </w:r>
      <w:proofErr w:type="spellStart"/>
      <w:r w:rsidRPr="00782366">
        <w:t>впливу</w:t>
      </w:r>
      <w:proofErr w:type="spellEnd"/>
      <w:r w:rsidRPr="00782366">
        <w:t xml:space="preserve"> </w:t>
      </w:r>
      <w:proofErr w:type="spellStart"/>
      <w:r w:rsidRPr="00782366">
        <w:t>громадськості</w:t>
      </w:r>
      <w:proofErr w:type="spellEnd"/>
      <w:r w:rsidRPr="00782366">
        <w:t xml:space="preserve"> на </w:t>
      </w:r>
      <w:proofErr w:type="spellStart"/>
      <w:r w:rsidRPr="00782366">
        <w:t>прийняття</w:t>
      </w:r>
      <w:proofErr w:type="spellEnd"/>
      <w:r w:rsidRPr="00782366">
        <w:t xml:space="preserve"> та </w:t>
      </w:r>
      <w:proofErr w:type="spellStart"/>
      <w:r w:rsidRPr="00782366">
        <w:t>виконання</w:t>
      </w:r>
      <w:proofErr w:type="spellEnd"/>
      <w:r w:rsidRPr="00782366">
        <w:t xml:space="preserve"> </w:t>
      </w:r>
      <w:proofErr w:type="spellStart"/>
      <w:proofErr w:type="gramStart"/>
      <w:r w:rsidRPr="00782366">
        <w:t>р</w:t>
      </w:r>
      <w:proofErr w:type="gramEnd"/>
      <w:r w:rsidRPr="00782366">
        <w:t>ішень</w:t>
      </w:r>
      <w:proofErr w:type="spellEnd"/>
      <w:r w:rsidRPr="00782366">
        <w:t xml:space="preserve"> у </w:t>
      </w:r>
      <w:proofErr w:type="spellStart"/>
      <w:r w:rsidRPr="00782366">
        <w:t>сфері</w:t>
      </w:r>
      <w:proofErr w:type="spellEnd"/>
      <w:r w:rsidRPr="00782366">
        <w:t xml:space="preserve"> </w:t>
      </w:r>
      <w:proofErr w:type="spellStart"/>
      <w:r w:rsidRPr="00782366">
        <w:t>місцевого</w:t>
      </w:r>
      <w:proofErr w:type="spellEnd"/>
      <w:r w:rsidRPr="00782366">
        <w:t xml:space="preserve"> </w:t>
      </w:r>
      <w:proofErr w:type="spellStart"/>
      <w:r w:rsidRPr="00782366">
        <w:t>самоврядування</w:t>
      </w:r>
      <w:proofErr w:type="spellEnd"/>
      <w:r w:rsidRPr="00782366">
        <w:t>.</w:t>
      </w:r>
    </w:p>
    <w:p w:rsidR="00772E02" w:rsidRPr="00782366" w:rsidRDefault="00772E02" w:rsidP="00772E02">
      <w:pPr>
        <w:jc w:val="both"/>
      </w:pPr>
      <w:r w:rsidRPr="00782366">
        <w:tab/>
        <w:t xml:space="preserve"> 4.3. </w:t>
      </w:r>
      <w:proofErr w:type="spellStart"/>
      <w:r w:rsidRPr="00782366">
        <w:t>Сприяння</w:t>
      </w:r>
      <w:proofErr w:type="spellEnd"/>
      <w:r w:rsidRPr="00782366">
        <w:t xml:space="preserve"> </w:t>
      </w:r>
      <w:proofErr w:type="spellStart"/>
      <w:r w:rsidRPr="00782366">
        <w:t>громадському</w:t>
      </w:r>
      <w:proofErr w:type="spellEnd"/>
      <w:r w:rsidRPr="00782366">
        <w:t xml:space="preserve"> контролю за </w:t>
      </w:r>
      <w:proofErr w:type="spellStart"/>
      <w:r w:rsidRPr="00782366">
        <w:t>діяльністю</w:t>
      </w:r>
      <w:proofErr w:type="spellEnd"/>
      <w:r w:rsidRPr="00782366">
        <w:t xml:space="preserve"> </w:t>
      </w:r>
      <w:proofErr w:type="spellStart"/>
      <w:r w:rsidRPr="00782366">
        <w:t>депутатів</w:t>
      </w:r>
      <w:proofErr w:type="spellEnd"/>
      <w:r w:rsidRPr="00782366">
        <w:t xml:space="preserve">, </w:t>
      </w:r>
      <w:proofErr w:type="spellStart"/>
      <w:r w:rsidRPr="00782366">
        <w:t>органі</w:t>
      </w:r>
      <w:proofErr w:type="gramStart"/>
      <w:r w:rsidRPr="00782366">
        <w:t>в</w:t>
      </w:r>
      <w:proofErr w:type="spellEnd"/>
      <w:proofErr w:type="gramEnd"/>
      <w:r w:rsidRPr="00782366">
        <w:t xml:space="preserve"> </w:t>
      </w:r>
      <w:proofErr w:type="gramStart"/>
      <w:r w:rsidRPr="00782366">
        <w:t>та</w:t>
      </w:r>
      <w:proofErr w:type="gramEnd"/>
      <w:r w:rsidRPr="00782366">
        <w:t xml:space="preserve"> </w:t>
      </w:r>
      <w:proofErr w:type="spellStart"/>
      <w:r w:rsidRPr="00782366">
        <w:t>посадових</w:t>
      </w:r>
      <w:proofErr w:type="spellEnd"/>
      <w:r w:rsidRPr="00782366">
        <w:t xml:space="preserve"> </w:t>
      </w:r>
      <w:proofErr w:type="spellStart"/>
      <w:r w:rsidRPr="00782366">
        <w:t>осіб</w:t>
      </w:r>
      <w:proofErr w:type="spellEnd"/>
      <w:r w:rsidRPr="00782366">
        <w:t xml:space="preserve"> </w:t>
      </w:r>
      <w:proofErr w:type="spellStart"/>
      <w:r w:rsidRPr="00782366">
        <w:t>місцевого</w:t>
      </w:r>
      <w:proofErr w:type="spellEnd"/>
      <w:r w:rsidRPr="00782366">
        <w:t xml:space="preserve"> </w:t>
      </w:r>
      <w:proofErr w:type="spellStart"/>
      <w:r w:rsidRPr="00782366">
        <w:t>самоврядування</w:t>
      </w:r>
      <w:proofErr w:type="spellEnd"/>
      <w:r w:rsidRPr="00782366">
        <w:t>.</w:t>
      </w:r>
    </w:p>
    <w:p w:rsidR="00772E02" w:rsidRPr="00782366" w:rsidRDefault="00772E02" w:rsidP="00772E02">
      <w:pPr>
        <w:jc w:val="both"/>
      </w:pPr>
      <w:r w:rsidRPr="00782366">
        <w:tab/>
        <w:t xml:space="preserve"> 5. Про </w:t>
      </w:r>
      <w:proofErr w:type="gramStart"/>
      <w:r w:rsidRPr="00782366">
        <w:t>свою</w:t>
      </w:r>
      <w:proofErr w:type="gramEnd"/>
      <w:r w:rsidRPr="00782366">
        <w:t xml:space="preserve"> роботу </w:t>
      </w:r>
      <w:proofErr w:type="spellStart"/>
      <w:r w:rsidRPr="00782366">
        <w:t>звітують</w:t>
      </w:r>
      <w:proofErr w:type="spellEnd"/>
      <w:r w:rsidRPr="00782366">
        <w:t>:</w:t>
      </w:r>
    </w:p>
    <w:p w:rsidR="00772E02" w:rsidRPr="00782366" w:rsidRDefault="00772E02" w:rsidP="00772E02">
      <w:pPr>
        <w:jc w:val="both"/>
      </w:pPr>
      <w:r w:rsidRPr="00782366">
        <w:tab/>
        <w:t xml:space="preserve"> 5.1. </w:t>
      </w:r>
      <w:proofErr w:type="spellStart"/>
      <w:r w:rsidRPr="00782366">
        <w:t>Міський</w:t>
      </w:r>
      <w:proofErr w:type="spellEnd"/>
      <w:r w:rsidRPr="00782366">
        <w:t xml:space="preserve"> голова перед </w:t>
      </w:r>
      <w:proofErr w:type="spellStart"/>
      <w:r w:rsidRPr="00782366">
        <w:t>територіальною</w:t>
      </w:r>
      <w:proofErr w:type="spellEnd"/>
      <w:r w:rsidRPr="00782366">
        <w:t xml:space="preserve"> громадою та </w:t>
      </w:r>
      <w:proofErr w:type="spellStart"/>
      <w:r w:rsidRPr="00782366">
        <w:t>міською</w:t>
      </w:r>
      <w:proofErr w:type="spellEnd"/>
      <w:r w:rsidRPr="00782366">
        <w:t xml:space="preserve"> радою.</w:t>
      </w:r>
    </w:p>
    <w:p w:rsidR="00772E02" w:rsidRPr="00820BD8" w:rsidRDefault="00772E02" w:rsidP="00772E02">
      <w:pPr>
        <w:jc w:val="both"/>
        <w:rPr>
          <w:lang w:val="uk-UA"/>
        </w:rPr>
      </w:pPr>
      <w:r>
        <w:tab/>
        <w:t xml:space="preserve"> </w:t>
      </w:r>
      <w:r w:rsidRPr="00820BD8">
        <w:t xml:space="preserve">5.2. </w:t>
      </w:r>
      <w:proofErr w:type="spellStart"/>
      <w:r w:rsidRPr="00820BD8">
        <w:t>Виконавч</w:t>
      </w:r>
      <w:r w:rsidRPr="00820BD8">
        <w:rPr>
          <w:lang w:val="uk-UA"/>
        </w:rPr>
        <w:t>ий</w:t>
      </w:r>
      <w:proofErr w:type="spellEnd"/>
      <w:r w:rsidRPr="00820BD8">
        <w:rPr>
          <w:lang w:val="uk-UA"/>
        </w:rPr>
        <w:t xml:space="preserve"> комітет</w:t>
      </w:r>
      <w:r w:rsidRPr="00820BD8">
        <w:t xml:space="preserve"> перед </w:t>
      </w:r>
      <w:proofErr w:type="spellStart"/>
      <w:r w:rsidRPr="00820BD8">
        <w:t>територіальною</w:t>
      </w:r>
      <w:proofErr w:type="spellEnd"/>
      <w:r w:rsidRPr="00820BD8">
        <w:t xml:space="preserve"> громадою та </w:t>
      </w:r>
      <w:proofErr w:type="spellStart"/>
      <w:proofErr w:type="gramStart"/>
      <w:r w:rsidRPr="00820BD8">
        <w:t>м</w:t>
      </w:r>
      <w:proofErr w:type="gramEnd"/>
      <w:r w:rsidRPr="00820BD8">
        <w:t>іською</w:t>
      </w:r>
      <w:proofErr w:type="spellEnd"/>
      <w:r w:rsidRPr="00820BD8">
        <w:t xml:space="preserve"> радою</w:t>
      </w:r>
      <w:r w:rsidRPr="00820BD8">
        <w:rPr>
          <w:lang w:val="uk-UA"/>
        </w:rPr>
        <w:t>.</w:t>
      </w:r>
    </w:p>
    <w:p w:rsidR="00772E02" w:rsidRPr="00803258" w:rsidRDefault="00772E02" w:rsidP="00772E02">
      <w:pPr>
        <w:jc w:val="both"/>
        <w:rPr>
          <w:lang w:val="uk-UA"/>
        </w:rPr>
      </w:pPr>
      <w:r w:rsidRPr="00820BD8">
        <w:tab/>
        <w:t xml:space="preserve"> 5.3.</w:t>
      </w:r>
      <w:r w:rsidRPr="00820BD8">
        <w:rPr>
          <w:lang w:val="uk-UA"/>
        </w:rPr>
        <w:t xml:space="preserve"> Відділи, управління перед виконавчим комітетом та при необхідності перед міською радою, постійними  депутатськими комісіями.</w:t>
      </w:r>
    </w:p>
    <w:p w:rsidR="00772E02" w:rsidRPr="00782366" w:rsidRDefault="00772E02" w:rsidP="00772E02">
      <w:pPr>
        <w:jc w:val="both"/>
      </w:pPr>
      <w:r>
        <w:rPr>
          <w:lang w:val="uk-UA"/>
        </w:rPr>
        <w:t xml:space="preserve">             5.4.</w:t>
      </w:r>
      <w:proofErr w:type="spellStart"/>
      <w:r w:rsidRPr="00782366">
        <w:t>Депутатські</w:t>
      </w:r>
      <w:proofErr w:type="spellEnd"/>
      <w:r w:rsidRPr="00782366">
        <w:t xml:space="preserve"> </w:t>
      </w:r>
      <w:proofErr w:type="spellStart"/>
      <w:r w:rsidRPr="00782366">
        <w:t>комісії</w:t>
      </w:r>
      <w:proofErr w:type="spellEnd"/>
      <w:r w:rsidRPr="00782366">
        <w:t xml:space="preserve"> перед </w:t>
      </w:r>
      <w:proofErr w:type="spellStart"/>
      <w:r w:rsidRPr="00782366">
        <w:t>міською</w:t>
      </w:r>
      <w:proofErr w:type="spellEnd"/>
      <w:r w:rsidRPr="00782366">
        <w:t xml:space="preserve"> радою.</w:t>
      </w:r>
    </w:p>
    <w:p w:rsidR="00772E02" w:rsidRPr="00782366" w:rsidRDefault="00772E02" w:rsidP="00772E02">
      <w:pPr>
        <w:jc w:val="both"/>
      </w:pPr>
      <w:r>
        <w:tab/>
        <w:t xml:space="preserve"> 5.</w:t>
      </w:r>
      <w:r>
        <w:rPr>
          <w:lang w:val="uk-UA"/>
        </w:rPr>
        <w:t>5</w:t>
      </w:r>
      <w:r w:rsidRPr="00782366">
        <w:t xml:space="preserve">. </w:t>
      </w:r>
      <w:proofErr w:type="spellStart"/>
      <w:r w:rsidRPr="00782366">
        <w:t>Депутати</w:t>
      </w:r>
      <w:proofErr w:type="spellEnd"/>
      <w:r w:rsidRPr="00782366">
        <w:t xml:space="preserve"> перед </w:t>
      </w:r>
      <w:proofErr w:type="spellStart"/>
      <w:r w:rsidRPr="00782366">
        <w:t>територіальною</w:t>
      </w:r>
      <w:proofErr w:type="spellEnd"/>
      <w:r w:rsidRPr="00782366">
        <w:t xml:space="preserve"> громадою.</w:t>
      </w:r>
    </w:p>
    <w:p w:rsidR="00772E02" w:rsidRPr="00782366" w:rsidRDefault="00772E02" w:rsidP="00772E02">
      <w:pPr>
        <w:jc w:val="both"/>
      </w:pPr>
      <w:r w:rsidRPr="00782366">
        <w:tab/>
        <w:t xml:space="preserve"> 6. </w:t>
      </w:r>
      <w:proofErr w:type="spellStart"/>
      <w:r w:rsidRPr="00782366">
        <w:t>Міська</w:t>
      </w:r>
      <w:proofErr w:type="spellEnd"/>
      <w:r w:rsidRPr="00782366">
        <w:t xml:space="preserve"> рада та </w:t>
      </w:r>
      <w:proofErr w:type="spellStart"/>
      <w:r w:rsidRPr="00782366">
        <w:t>її</w:t>
      </w:r>
      <w:proofErr w:type="spellEnd"/>
      <w:r w:rsidRPr="00782366">
        <w:t xml:space="preserve"> </w:t>
      </w:r>
      <w:proofErr w:type="spellStart"/>
      <w:r w:rsidRPr="00782366">
        <w:t>виконавчі</w:t>
      </w:r>
      <w:proofErr w:type="spellEnd"/>
      <w:r w:rsidRPr="00782366">
        <w:t xml:space="preserve"> </w:t>
      </w:r>
      <w:proofErr w:type="spellStart"/>
      <w:r w:rsidRPr="00782366">
        <w:t>органи</w:t>
      </w:r>
      <w:proofErr w:type="spellEnd"/>
      <w:r w:rsidRPr="00782366">
        <w:t xml:space="preserve"> </w:t>
      </w:r>
      <w:proofErr w:type="spellStart"/>
      <w:r w:rsidRPr="00782366">
        <w:t>сприяють</w:t>
      </w:r>
      <w:proofErr w:type="spellEnd"/>
      <w:r w:rsidRPr="00782366">
        <w:t xml:space="preserve"> у </w:t>
      </w:r>
      <w:proofErr w:type="spellStart"/>
      <w:proofErr w:type="gramStart"/>
      <w:r w:rsidRPr="00782366">
        <w:t>п</w:t>
      </w:r>
      <w:proofErr w:type="gramEnd"/>
      <w:r w:rsidRPr="00782366">
        <w:t>ідготовці</w:t>
      </w:r>
      <w:proofErr w:type="spellEnd"/>
      <w:r w:rsidRPr="00782366">
        <w:t xml:space="preserve"> та </w:t>
      </w:r>
      <w:proofErr w:type="spellStart"/>
      <w:r w:rsidRPr="00782366">
        <w:t>проведенні</w:t>
      </w:r>
      <w:proofErr w:type="spellEnd"/>
      <w:r w:rsidRPr="00782366">
        <w:t xml:space="preserve"> </w:t>
      </w:r>
      <w:proofErr w:type="spellStart"/>
      <w:r w:rsidRPr="00782366">
        <w:t>звітування</w:t>
      </w:r>
      <w:proofErr w:type="spellEnd"/>
      <w:r w:rsidRPr="00782366">
        <w:t xml:space="preserve"> </w:t>
      </w:r>
      <w:proofErr w:type="spellStart"/>
      <w:r w:rsidRPr="00782366">
        <w:t>міського</w:t>
      </w:r>
      <w:proofErr w:type="spellEnd"/>
      <w:r w:rsidRPr="00782366">
        <w:t xml:space="preserve"> </w:t>
      </w:r>
      <w:proofErr w:type="spellStart"/>
      <w:r w:rsidRPr="00782366">
        <w:t>голови</w:t>
      </w:r>
      <w:proofErr w:type="spellEnd"/>
      <w:r w:rsidRPr="00782366">
        <w:t xml:space="preserve">, </w:t>
      </w:r>
      <w:proofErr w:type="spellStart"/>
      <w:r w:rsidRPr="00782366">
        <w:t>виконавчих</w:t>
      </w:r>
      <w:proofErr w:type="spellEnd"/>
      <w:r w:rsidRPr="00782366">
        <w:t xml:space="preserve"> </w:t>
      </w:r>
      <w:proofErr w:type="spellStart"/>
      <w:r w:rsidRPr="00782366">
        <w:t>органів</w:t>
      </w:r>
      <w:proofErr w:type="spellEnd"/>
      <w:r w:rsidRPr="00782366">
        <w:t xml:space="preserve">, </w:t>
      </w:r>
      <w:proofErr w:type="spellStart"/>
      <w:r w:rsidRPr="00782366">
        <w:t>депутатських</w:t>
      </w:r>
      <w:proofErr w:type="spellEnd"/>
      <w:r w:rsidRPr="00782366">
        <w:t xml:space="preserve"> </w:t>
      </w:r>
      <w:proofErr w:type="spellStart"/>
      <w:r w:rsidRPr="00782366">
        <w:t>комісій</w:t>
      </w:r>
      <w:proofErr w:type="spellEnd"/>
      <w:r w:rsidRPr="00782366">
        <w:t xml:space="preserve"> та </w:t>
      </w:r>
      <w:proofErr w:type="spellStart"/>
      <w:r w:rsidRPr="00782366">
        <w:t>депутатів</w:t>
      </w:r>
      <w:proofErr w:type="spellEnd"/>
      <w:r w:rsidRPr="00782366">
        <w:t xml:space="preserve"> </w:t>
      </w:r>
      <w:proofErr w:type="spellStart"/>
      <w:r w:rsidRPr="00782366">
        <w:t>міської</w:t>
      </w:r>
      <w:proofErr w:type="spellEnd"/>
      <w:r w:rsidRPr="00782366">
        <w:t xml:space="preserve"> ради.</w:t>
      </w:r>
    </w:p>
    <w:p w:rsidR="00772E02" w:rsidRPr="00782366" w:rsidRDefault="00772E02" w:rsidP="00772E02">
      <w:pPr>
        <w:jc w:val="both"/>
      </w:pPr>
      <w:r>
        <w:rPr>
          <w:lang w:val="uk-UA"/>
        </w:rPr>
        <w:t xml:space="preserve">            </w:t>
      </w:r>
      <w:r w:rsidRPr="00782366">
        <w:t>7.</w:t>
      </w:r>
      <w:r>
        <w:rPr>
          <w:lang w:val="uk-UA"/>
        </w:rPr>
        <w:t xml:space="preserve"> </w:t>
      </w:r>
      <w:proofErr w:type="spellStart"/>
      <w:proofErr w:type="gramStart"/>
      <w:r w:rsidRPr="00782366">
        <w:t>Звітування</w:t>
      </w:r>
      <w:proofErr w:type="spellEnd"/>
      <w:r w:rsidRPr="00782366">
        <w:t xml:space="preserve"> </w:t>
      </w:r>
      <w:proofErr w:type="spellStart"/>
      <w:r w:rsidRPr="00782366">
        <w:t>міського</w:t>
      </w:r>
      <w:proofErr w:type="spellEnd"/>
      <w:r w:rsidRPr="00782366">
        <w:t xml:space="preserve"> </w:t>
      </w:r>
      <w:proofErr w:type="spellStart"/>
      <w:r w:rsidRPr="00782366">
        <w:t>голови</w:t>
      </w:r>
      <w:proofErr w:type="spellEnd"/>
      <w:r w:rsidRPr="00782366">
        <w:t xml:space="preserve">, </w:t>
      </w:r>
      <w:proofErr w:type="spellStart"/>
      <w:r w:rsidRPr="00782366">
        <w:t>виконавчих</w:t>
      </w:r>
      <w:proofErr w:type="spellEnd"/>
      <w:r w:rsidRPr="00782366">
        <w:t xml:space="preserve"> </w:t>
      </w:r>
      <w:proofErr w:type="spellStart"/>
      <w:r w:rsidRPr="00782366">
        <w:t>органів</w:t>
      </w:r>
      <w:proofErr w:type="spellEnd"/>
      <w:r w:rsidRPr="00782366">
        <w:t xml:space="preserve">, </w:t>
      </w:r>
      <w:proofErr w:type="spellStart"/>
      <w:r w:rsidRPr="00782366">
        <w:t>депутатських</w:t>
      </w:r>
      <w:proofErr w:type="spellEnd"/>
      <w:r w:rsidRPr="00782366">
        <w:t xml:space="preserve"> </w:t>
      </w:r>
      <w:proofErr w:type="spellStart"/>
      <w:r w:rsidRPr="00782366">
        <w:t>комісій</w:t>
      </w:r>
      <w:proofErr w:type="spellEnd"/>
      <w:r w:rsidRPr="00782366">
        <w:t xml:space="preserve"> та </w:t>
      </w:r>
      <w:proofErr w:type="spellStart"/>
      <w:r w:rsidRPr="00782366">
        <w:t>депутатів</w:t>
      </w:r>
      <w:proofErr w:type="spellEnd"/>
      <w:r w:rsidRPr="00782366">
        <w:t xml:space="preserve"> </w:t>
      </w:r>
      <w:proofErr w:type="spellStart"/>
      <w:r w:rsidRPr="00782366">
        <w:t>міської</w:t>
      </w:r>
      <w:proofErr w:type="spellEnd"/>
      <w:r w:rsidRPr="00782366">
        <w:t xml:space="preserve"> ради </w:t>
      </w:r>
      <w:proofErr w:type="spellStart"/>
      <w:r w:rsidRPr="00782366">
        <w:t>організовується</w:t>
      </w:r>
      <w:proofErr w:type="spellEnd"/>
      <w:r w:rsidRPr="00782366">
        <w:t xml:space="preserve"> у </w:t>
      </w:r>
      <w:proofErr w:type="spellStart"/>
      <w:r w:rsidRPr="00782366">
        <w:t>спосіб</w:t>
      </w:r>
      <w:proofErr w:type="spellEnd"/>
      <w:r w:rsidRPr="00782366">
        <w:t xml:space="preserve">, </w:t>
      </w:r>
      <w:proofErr w:type="spellStart"/>
      <w:r w:rsidRPr="00782366">
        <w:t>що</w:t>
      </w:r>
      <w:proofErr w:type="spellEnd"/>
      <w:r w:rsidRPr="00782366">
        <w:t xml:space="preserve"> </w:t>
      </w:r>
      <w:proofErr w:type="spellStart"/>
      <w:r w:rsidRPr="00782366">
        <w:t>дозволяє</w:t>
      </w:r>
      <w:proofErr w:type="spellEnd"/>
      <w:r w:rsidRPr="00782366">
        <w:t xml:space="preserve"> членам </w:t>
      </w:r>
      <w:proofErr w:type="spellStart"/>
      <w:r w:rsidRPr="00782366">
        <w:t>територіальної</w:t>
      </w:r>
      <w:proofErr w:type="spellEnd"/>
      <w:r w:rsidRPr="00782366">
        <w:t xml:space="preserve"> </w:t>
      </w:r>
      <w:proofErr w:type="spellStart"/>
      <w:r w:rsidRPr="00782366">
        <w:t>громади</w:t>
      </w:r>
      <w:proofErr w:type="spellEnd"/>
      <w:r w:rsidRPr="00782366">
        <w:t xml:space="preserve"> </w:t>
      </w:r>
      <w:proofErr w:type="spellStart"/>
      <w:r w:rsidRPr="00782366">
        <w:t>усно</w:t>
      </w:r>
      <w:proofErr w:type="spellEnd"/>
      <w:r w:rsidRPr="00782366">
        <w:t xml:space="preserve">, телефоном, </w:t>
      </w:r>
      <w:proofErr w:type="spellStart"/>
      <w:r w:rsidRPr="00782366">
        <w:t>письмово</w:t>
      </w:r>
      <w:proofErr w:type="spellEnd"/>
      <w:r w:rsidRPr="00782366">
        <w:t xml:space="preserve">, </w:t>
      </w:r>
      <w:proofErr w:type="spellStart"/>
      <w:r w:rsidRPr="00782366">
        <w:t>електронною</w:t>
      </w:r>
      <w:proofErr w:type="spellEnd"/>
      <w:r w:rsidRPr="00782366">
        <w:t xml:space="preserve"> </w:t>
      </w:r>
      <w:proofErr w:type="spellStart"/>
      <w:r w:rsidRPr="00782366">
        <w:t>поштою</w:t>
      </w:r>
      <w:proofErr w:type="spellEnd"/>
      <w:r w:rsidRPr="00782366">
        <w:t xml:space="preserve"> </w:t>
      </w:r>
      <w:proofErr w:type="spellStart"/>
      <w:r w:rsidRPr="00782366">
        <w:t>чи</w:t>
      </w:r>
      <w:proofErr w:type="spellEnd"/>
      <w:r w:rsidRPr="00782366">
        <w:t xml:space="preserve"> через </w:t>
      </w:r>
      <w:proofErr w:type="spellStart"/>
      <w:r w:rsidRPr="00782366">
        <w:t>спеціально</w:t>
      </w:r>
      <w:proofErr w:type="spellEnd"/>
      <w:r w:rsidRPr="00782366">
        <w:t xml:space="preserve"> </w:t>
      </w:r>
      <w:proofErr w:type="spellStart"/>
      <w:r w:rsidRPr="00782366">
        <w:t>створену</w:t>
      </w:r>
      <w:proofErr w:type="spellEnd"/>
      <w:r w:rsidRPr="00782366">
        <w:t xml:space="preserve"> </w:t>
      </w:r>
      <w:proofErr w:type="spellStart"/>
      <w:r w:rsidRPr="00782366">
        <w:t>Інтернет</w:t>
      </w:r>
      <w:proofErr w:type="spellEnd"/>
      <w:r w:rsidRPr="00782366">
        <w:t xml:space="preserve">-платформу </w:t>
      </w:r>
      <w:proofErr w:type="spellStart"/>
      <w:r w:rsidRPr="00782366">
        <w:t>поставити</w:t>
      </w:r>
      <w:proofErr w:type="spellEnd"/>
      <w:r w:rsidRPr="00782366">
        <w:t xml:space="preserve"> </w:t>
      </w:r>
      <w:proofErr w:type="spellStart"/>
      <w:r w:rsidRPr="00782366">
        <w:t>запитання</w:t>
      </w:r>
      <w:proofErr w:type="spellEnd"/>
      <w:r w:rsidRPr="00782366">
        <w:t xml:space="preserve">, </w:t>
      </w:r>
      <w:proofErr w:type="spellStart"/>
      <w:r w:rsidRPr="00782366">
        <w:t>висловити</w:t>
      </w:r>
      <w:proofErr w:type="spellEnd"/>
      <w:r w:rsidRPr="00782366">
        <w:t xml:space="preserve"> </w:t>
      </w:r>
      <w:proofErr w:type="spellStart"/>
      <w:r w:rsidRPr="00782366">
        <w:t>зауваження</w:t>
      </w:r>
      <w:proofErr w:type="spellEnd"/>
      <w:r w:rsidRPr="00782366">
        <w:t xml:space="preserve">, подати </w:t>
      </w:r>
      <w:proofErr w:type="spellStart"/>
      <w:r w:rsidRPr="00782366">
        <w:t>пропозиції</w:t>
      </w:r>
      <w:proofErr w:type="spellEnd"/>
      <w:r w:rsidRPr="00782366">
        <w:t xml:space="preserve"> та </w:t>
      </w:r>
      <w:proofErr w:type="spellStart"/>
      <w:r w:rsidRPr="00782366">
        <w:t>отримати</w:t>
      </w:r>
      <w:proofErr w:type="spellEnd"/>
      <w:r w:rsidRPr="00782366">
        <w:t xml:space="preserve"> на них </w:t>
      </w:r>
      <w:proofErr w:type="spellStart"/>
      <w:r w:rsidRPr="00782366">
        <w:t>відповідь</w:t>
      </w:r>
      <w:proofErr w:type="spellEnd"/>
      <w:r w:rsidRPr="00782366">
        <w:t xml:space="preserve">: по </w:t>
      </w:r>
      <w:proofErr w:type="spellStart"/>
      <w:r w:rsidRPr="00782366">
        <w:t>суті</w:t>
      </w:r>
      <w:proofErr w:type="spellEnd"/>
      <w:r w:rsidRPr="00782366">
        <w:t xml:space="preserve"> </w:t>
      </w:r>
      <w:proofErr w:type="spellStart"/>
      <w:r w:rsidRPr="00782366">
        <w:t>запитання</w:t>
      </w:r>
      <w:proofErr w:type="spellEnd"/>
      <w:r w:rsidRPr="00782366">
        <w:t xml:space="preserve">, </w:t>
      </w:r>
      <w:proofErr w:type="spellStart"/>
      <w:r w:rsidRPr="00782366">
        <w:t>реагування</w:t>
      </w:r>
      <w:proofErr w:type="spellEnd"/>
      <w:r w:rsidRPr="00782366">
        <w:t xml:space="preserve"> на </w:t>
      </w:r>
      <w:proofErr w:type="spellStart"/>
      <w:r w:rsidRPr="00782366">
        <w:t>зауваження</w:t>
      </w:r>
      <w:proofErr w:type="spellEnd"/>
      <w:proofErr w:type="gramEnd"/>
      <w:r w:rsidRPr="00782366">
        <w:t xml:space="preserve">, </w:t>
      </w:r>
      <w:proofErr w:type="spellStart"/>
      <w:r w:rsidRPr="00782366">
        <w:t>врахування</w:t>
      </w:r>
      <w:proofErr w:type="spellEnd"/>
      <w:r w:rsidRPr="00782366">
        <w:t xml:space="preserve"> </w:t>
      </w:r>
      <w:proofErr w:type="spellStart"/>
      <w:r w:rsidRPr="00782366">
        <w:t>чи</w:t>
      </w:r>
      <w:proofErr w:type="spellEnd"/>
      <w:r w:rsidRPr="00782366">
        <w:t xml:space="preserve"> </w:t>
      </w:r>
      <w:proofErr w:type="spellStart"/>
      <w:r w:rsidRPr="00782366">
        <w:t>відхилення</w:t>
      </w:r>
      <w:proofErr w:type="spellEnd"/>
      <w:r w:rsidRPr="00782366">
        <w:t xml:space="preserve"> </w:t>
      </w:r>
      <w:proofErr w:type="spellStart"/>
      <w:r w:rsidRPr="00782366">
        <w:t>пропозиції</w:t>
      </w:r>
      <w:proofErr w:type="spellEnd"/>
      <w:r w:rsidRPr="00782366">
        <w:t xml:space="preserve">. </w:t>
      </w:r>
    </w:p>
    <w:p w:rsidR="00772E02" w:rsidRDefault="00772E02" w:rsidP="00772E02">
      <w:pPr>
        <w:jc w:val="both"/>
        <w:rPr>
          <w:lang w:val="uk-UA"/>
        </w:rPr>
      </w:pPr>
      <w:r>
        <w:rPr>
          <w:lang w:val="uk-UA"/>
        </w:rPr>
        <w:lastRenderedPageBreak/>
        <w:t xml:space="preserve">           </w:t>
      </w:r>
      <w:r w:rsidRPr="005A1BFB">
        <w:rPr>
          <w:lang w:val="uk-UA"/>
        </w:rPr>
        <w:t>8.</w:t>
      </w:r>
      <w:r>
        <w:rPr>
          <w:lang w:val="uk-UA"/>
        </w:rPr>
        <w:t xml:space="preserve"> </w:t>
      </w:r>
      <w:r w:rsidRPr="005A1BFB">
        <w:rPr>
          <w:lang w:val="uk-UA"/>
        </w:rPr>
        <w:t>Письмові звіти міського голови, виконавчих органів, депутатських комісій та депутатів міської ради, рішення органів та посадових осіб, прийняті за результатами звітування,</w:t>
      </w:r>
      <w:r w:rsidR="00BE2A7B">
        <w:rPr>
          <w:lang w:val="uk-UA"/>
        </w:rPr>
        <w:t xml:space="preserve"> протоколи</w:t>
      </w:r>
      <w:r w:rsidRPr="005A1BFB">
        <w:rPr>
          <w:lang w:val="uk-UA"/>
        </w:rPr>
        <w:t xml:space="preserve"> засідань колегіальних органів місцевого самоврядування, на яких вони заслуховуються, а також відеозаписи публічних звітувань, розміщуються на офіційному веб-сайті міської ради і мають бути доступними для ознайомлення протягом не менше 5 років.</w:t>
      </w:r>
    </w:p>
    <w:p w:rsidR="00772E02" w:rsidRDefault="00772E02" w:rsidP="00772E02">
      <w:pPr>
        <w:jc w:val="center"/>
        <w:rPr>
          <w:b/>
        </w:rPr>
      </w:pPr>
      <w:r w:rsidRPr="00782366">
        <w:rPr>
          <w:b/>
        </w:rPr>
        <w:t xml:space="preserve">ІІ. </w:t>
      </w:r>
      <w:proofErr w:type="spellStart"/>
      <w:r w:rsidRPr="00782366">
        <w:rPr>
          <w:b/>
        </w:rPr>
        <w:t>Звітування</w:t>
      </w:r>
      <w:proofErr w:type="spellEnd"/>
      <w:r w:rsidRPr="00782366">
        <w:rPr>
          <w:b/>
        </w:rPr>
        <w:t xml:space="preserve"> </w:t>
      </w:r>
      <w:proofErr w:type="spellStart"/>
      <w:r w:rsidRPr="00782366">
        <w:rPr>
          <w:b/>
        </w:rPr>
        <w:t>міського</w:t>
      </w:r>
      <w:proofErr w:type="spellEnd"/>
      <w:r w:rsidRPr="00782366">
        <w:rPr>
          <w:b/>
        </w:rPr>
        <w:t xml:space="preserve"> </w:t>
      </w:r>
      <w:proofErr w:type="spellStart"/>
      <w:r w:rsidRPr="00782366">
        <w:rPr>
          <w:b/>
        </w:rPr>
        <w:t>голови</w:t>
      </w:r>
      <w:proofErr w:type="spellEnd"/>
    </w:p>
    <w:p w:rsidR="00772E02" w:rsidRPr="00782366" w:rsidRDefault="00772E02" w:rsidP="00772E02">
      <w:pPr>
        <w:jc w:val="center"/>
      </w:pPr>
    </w:p>
    <w:p w:rsidR="00772E02" w:rsidRPr="00782366" w:rsidRDefault="00772E02" w:rsidP="00772E02">
      <w:pPr>
        <w:jc w:val="both"/>
      </w:pPr>
      <w:r w:rsidRPr="00782366">
        <w:tab/>
      </w:r>
      <w:r w:rsidRPr="00782366">
        <w:rPr>
          <w:iCs/>
        </w:rPr>
        <w:t xml:space="preserve"> 1. </w:t>
      </w:r>
      <w:proofErr w:type="spellStart"/>
      <w:r w:rsidRPr="00782366">
        <w:rPr>
          <w:iCs/>
        </w:rPr>
        <w:t>Звіт</w:t>
      </w:r>
      <w:proofErr w:type="spellEnd"/>
      <w:r w:rsidRPr="00782366">
        <w:rPr>
          <w:iCs/>
        </w:rPr>
        <w:t xml:space="preserve"> </w:t>
      </w:r>
      <w:proofErr w:type="spellStart"/>
      <w:r w:rsidRPr="00782366">
        <w:rPr>
          <w:iCs/>
        </w:rPr>
        <w:t>міського</w:t>
      </w:r>
      <w:proofErr w:type="spellEnd"/>
      <w:r w:rsidRPr="00782366">
        <w:rPr>
          <w:iCs/>
        </w:rPr>
        <w:t xml:space="preserve"> </w:t>
      </w:r>
      <w:proofErr w:type="spellStart"/>
      <w:r w:rsidRPr="00782366">
        <w:rPr>
          <w:iCs/>
        </w:rPr>
        <w:t>голови</w:t>
      </w:r>
      <w:proofErr w:type="spellEnd"/>
      <w:r w:rsidRPr="00782366">
        <w:rPr>
          <w:iCs/>
        </w:rPr>
        <w:t xml:space="preserve"> перед </w:t>
      </w:r>
      <w:proofErr w:type="spellStart"/>
      <w:r w:rsidRPr="00782366">
        <w:rPr>
          <w:iCs/>
        </w:rPr>
        <w:t>територіальною</w:t>
      </w:r>
      <w:proofErr w:type="spellEnd"/>
      <w:r w:rsidRPr="00782366">
        <w:rPr>
          <w:iCs/>
        </w:rPr>
        <w:t xml:space="preserve"> громадою.</w:t>
      </w:r>
    </w:p>
    <w:p w:rsidR="00772E02" w:rsidRPr="00782366" w:rsidRDefault="00772E02" w:rsidP="00772E02">
      <w:pPr>
        <w:jc w:val="both"/>
      </w:pPr>
      <w:r w:rsidRPr="00782366">
        <w:tab/>
        <w:t xml:space="preserve"> 1.1. </w:t>
      </w:r>
      <w:proofErr w:type="spellStart"/>
      <w:r w:rsidRPr="00782366">
        <w:t>Міський</w:t>
      </w:r>
      <w:proofErr w:type="spellEnd"/>
      <w:r w:rsidRPr="00782366">
        <w:t xml:space="preserve"> голова не </w:t>
      </w:r>
      <w:proofErr w:type="spellStart"/>
      <w:proofErr w:type="gramStart"/>
      <w:r w:rsidRPr="00782366">
        <w:t>р</w:t>
      </w:r>
      <w:proofErr w:type="gramEnd"/>
      <w:r w:rsidRPr="00782366">
        <w:t>ідше</w:t>
      </w:r>
      <w:proofErr w:type="spellEnd"/>
      <w:r w:rsidRPr="00782366">
        <w:t xml:space="preserve"> одного разу на </w:t>
      </w:r>
      <w:proofErr w:type="spellStart"/>
      <w:r w:rsidRPr="00782366">
        <w:t>рік</w:t>
      </w:r>
      <w:proofErr w:type="spellEnd"/>
      <w:r w:rsidRPr="00782366">
        <w:t xml:space="preserve"> </w:t>
      </w:r>
      <w:proofErr w:type="spellStart"/>
      <w:r w:rsidRPr="00782366">
        <w:t>звітує</w:t>
      </w:r>
      <w:proofErr w:type="spellEnd"/>
      <w:r w:rsidRPr="00782366">
        <w:t xml:space="preserve"> про свою роботу перед </w:t>
      </w:r>
      <w:proofErr w:type="spellStart"/>
      <w:r w:rsidRPr="00782366">
        <w:t>територіальною</w:t>
      </w:r>
      <w:proofErr w:type="spellEnd"/>
      <w:r w:rsidRPr="00782366">
        <w:t xml:space="preserve"> громадою у </w:t>
      </w:r>
      <w:proofErr w:type="spellStart"/>
      <w:r w:rsidRPr="00782366">
        <w:t>спосіб</w:t>
      </w:r>
      <w:proofErr w:type="spellEnd"/>
      <w:r w:rsidRPr="00782366">
        <w:t xml:space="preserve">, </w:t>
      </w:r>
      <w:proofErr w:type="spellStart"/>
      <w:r w:rsidRPr="00782366">
        <w:t>що</w:t>
      </w:r>
      <w:proofErr w:type="spellEnd"/>
      <w:r w:rsidRPr="00782366">
        <w:t xml:space="preserve"> </w:t>
      </w:r>
      <w:proofErr w:type="spellStart"/>
      <w:r w:rsidRPr="00782366">
        <w:t>забезпечує</w:t>
      </w:r>
      <w:proofErr w:type="spellEnd"/>
      <w:r w:rsidRPr="00782366">
        <w:t xml:space="preserve"> </w:t>
      </w:r>
      <w:proofErr w:type="spellStart"/>
      <w:r w:rsidRPr="00782366">
        <w:t>можливість</w:t>
      </w:r>
      <w:proofErr w:type="spellEnd"/>
      <w:r w:rsidRPr="00782366">
        <w:t xml:space="preserve"> членам </w:t>
      </w:r>
      <w:proofErr w:type="spellStart"/>
      <w:r w:rsidRPr="00782366">
        <w:t>територіальної</w:t>
      </w:r>
      <w:proofErr w:type="spellEnd"/>
      <w:r w:rsidRPr="00782366">
        <w:t xml:space="preserve"> </w:t>
      </w:r>
      <w:proofErr w:type="spellStart"/>
      <w:r w:rsidRPr="00782366">
        <w:t>громади</w:t>
      </w:r>
      <w:proofErr w:type="spellEnd"/>
      <w:r w:rsidRPr="00782366">
        <w:t xml:space="preserve"> </w:t>
      </w:r>
      <w:proofErr w:type="spellStart"/>
      <w:r w:rsidRPr="00782366">
        <w:t>поставити</w:t>
      </w:r>
      <w:proofErr w:type="spellEnd"/>
      <w:r w:rsidRPr="00782366">
        <w:t xml:space="preserve"> </w:t>
      </w:r>
      <w:proofErr w:type="spellStart"/>
      <w:r w:rsidRPr="00782366">
        <w:t>запитання</w:t>
      </w:r>
      <w:proofErr w:type="spellEnd"/>
      <w:r w:rsidRPr="00782366">
        <w:t xml:space="preserve"> та </w:t>
      </w:r>
      <w:proofErr w:type="spellStart"/>
      <w:r w:rsidRPr="00782366">
        <w:t>отримати</w:t>
      </w:r>
      <w:proofErr w:type="spellEnd"/>
      <w:r w:rsidRPr="00782366">
        <w:t xml:space="preserve"> </w:t>
      </w:r>
      <w:proofErr w:type="spellStart"/>
      <w:r w:rsidRPr="00782366">
        <w:t>відповідь</w:t>
      </w:r>
      <w:proofErr w:type="spellEnd"/>
      <w:r w:rsidRPr="00782366">
        <w:t xml:space="preserve"> (</w:t>
      </w:r>
      <w:proofErr w:type="spellStart"/>
      <w:r w:rsidRPr="00782366">
        <w:t>скликання</w:t>
      </w:r>
      <w:proofErr w:type="spellEnd"/>
      <w:r w:rsidRPr="00782366">
        <w:t xml:space="preserve"> </w:t>
      </w:r>
      <w:proofErr w:type="spellStart"/>
      <w:r w:rsidRPr="00782366">
        <w:t>загальних</w:t>
      </w:r>
      <w:proofErr w:type="spellEnd"/>
      <w:r w:rsidRPr="00782366">
        <w:t xml:space="preserve"> </w:t>
      </w:r>
      <w:proofErr w:type="spellStart"/>
      <w:r w:rsidRPr="00782366">
        <w:t>зборів</w:t>
      </w:r>
      <w:proofErr w:type="spellEnd"/>
      <w:r w:rsidRPr="00782366">
        <w:t xml:space="preserve">, </w:t>
      </w:r>
      <w:proofErr w:type="spellStart"/>
      <w:r w:rsidRPr="00782366">
        <w:t>проведення</w:t>
      </w:r>
      <w:proofErr w:type="spellEnd"/>
      <w:r w:rsidRPr="00782366">
        <w:t xml:space="preserve"> </w:t>
      </w:r>
      <w:proofErr w:type="spellStart"/>
      <w:r w:rsidRPr="00782366">
        <w:t>окремих</w:t>
      </w:r>
      <w:proofErr w:type="spellEnd"/>
      <w:r w:rsidRPr="00782366">
        <w:t xml:space="preserve"> </w:t>
      </w:r>
      <w:proofErr w:type="spellStart"/>
      <w:r w:rsidRPr="00782366">
        <w:t>зустрічей</w:t>
      </w:r>
      <w:proofErr w:type="spellEnd"/>
      <w:r w:rsidRPr="00782366">
        <w:t xml:space="preserve"> у районах </w:t>
      </w:r>
      <w:proofErr w:type="spellStart"/>
      <w:r w:rsidRPr="00782366">
        <w:t>міста</w:t>
      </w:r>
      <w:proofErr w:type="spellEnd"/>
      <w:r w:rsidRPr="00782366">
        <w:t xml:space="preserve">, </w:t>
      </w:r>
      <w:proofErr w:type="spellStart"/>
      <w:r w:rsidRPr="00782366">
        <w:t>колективах</w:t>
      </w:r>
      <w:proofErr w:type="spellEnd"/>
      <w:r w:rsidRPr="00782366">
        <w:t xml:space="preserve">, </w:t>
      </w:r>
      <w:proofErr w:type="spellStart"/>
      <w:r w:rsidRPr="00782366">
        <w:t>організації</w:t>
      </w:r>
      <w:proofErr w:type="spellEnd"/>
      <w:r w:rsidRPr="00782366">
        <w:t xml:space="preserve"> </w:t>
      </w:r>
      <w:proofErr w:type="spellStart"/>
      <w:r w:rsidRPr="00782366">
        <w:t>звітування</w:t>
      </w:r>
      <w:proofErr w:type="spellEnd"/>
      <w:r w:rsidRPr="00782366">
        <w:t xml:space="preserve"> у прямому </w:t>
      </w:r>
      <w:proofErr w:type="spellStart"/>
      <w:r w:rsidRPr="00782366">
        <w:t>ефірі</w:t>
      </w:r>
      <w:proofErr w:type="spellEnd"/>
      <w:r w:rsidRPr="00782366">
        <w:t xml:space="preserve"> </w:t>
      </w:r>
      <w:proofErr w:type="spellStart"/>
      <w:r w:rsidRPr="00782366">
        <w:t>тощо</w:t>
      </w:r>
      <w:proofErr w:type="spellEnd"/>
      <w:r w:rsidRPr="00782366">
        <w:t xml:space="preserve">). </w:t>
      </w:r>
    </w:p>
    <w:p w:rsidR="00772E02" w:rsidRPr="00782366" w:rsidRDefault="00772E02" w:rsidP="00772E02">
      <w:pPr>
        <w:suppressAutoHyphens/>
        <w:jc w:val="both"/>
      </w:pPr>
      <w:r>
        <w:rPr>
          <w:lang w:val="uk-UA"/>
        </w:rPr>
        <w:t xml:space="preserve">             1.2. </w:t>
      </w:r>
      <w:proofErr w:type="spellStart"/>
      <w:r w:rsidRPr="00782366">
        <w:t>Звітування</w:t>
      </w:r>
      <w:proofErr w:type="spellEnd"/>
      <w:r w:rsidRPr="00782366">
        <w:t xml:space="preserve"> </w:t>
      </w:r>
      <w:proofErr w:type="spellStart"/>
      <w:r w:rsidRPr="00782366">
        <w:t>міського</w:t>
      </w:r>
      <w:proofErr w:type="spellEnd"/>
      <w:r w:rsidRPr="00782366">
        <w:t xml:space="preserve"> </w:t>
      </w:r>
      <w:proofErr w:type="spellStart"/>
      <w:r w:rsidRPr="00782366">
        <w:t>голови</w:t>
      </w:r>
      <w:proofErr w:type="spellEnd"/>
      <w:r w:rsidRPr="00782366">
        <w:t xml:space="preserve"> </w:t>
      </w:r>
      <w:proofErr w:type="spellStart"/>
      <w:r w:rsidRPr="00782366">
        <w:t>відбувається</w:t>
      </w:r>
      <w:proofErr w:type="spellEnd"/>
      <w:r w:rsidRPr="00782366">
        <w:t xml:space="preserve"> </w:t>
      </w:r>
      <w:proofErr w:type="gramStart"/>
      <w:r w:rsidRPr="00782366">
        <w:t>у</w:t>
      </w:r>
      <w:proofErr w:type="gramEnd"/>
      <w:r w:rsidRPr="00782366">
        <w:t xml:space="preserve"> </w:t>
      </w:r>
      <w:proofErr w:type="spellStart"/>
      <w:r w:rsidRPr="00782366">
        <w:t>кілька</w:t>
      </w:r>
      <w:proofErr w:type="spellEnd"/>
      <w:r w:rsidRPr="00782366">
        <w:t xml:space="preserve"> </w:t>
      </w:r>
      <w:proofErr w:type="spellStart"/>
      <w:r w:rsidRPr="00782366">
        <w:t>етапів</w:t>
      </w:r>
      <w:proofErr w:type="spellEnd"/>
      <w:r w:rsidRPr="00782366">
        <w:t>:</w:t>
      </w:r>
    </w:p>
    <w:p w:rsidR="00772E02" w:rsidRPr="00782366" w:rsidRDefault="00772E02" w:rsidP="00772E02">
      <w:pPr>
        <w:numPr>
          <w:ilvl w:val="2"/>
          <w:numId w:val="1"/>
        </w:numPr>
        <w:tabs>
          <w:tab w:val="clear" w:pos="1491"/>
          <w:tab w:val="num" w:pos="1440"/>
        </w:tabs>
        <w:suppressAutoHyphens/>
        <w:ind w:left="1440"/>
        <w:jc w:val="both"/>
      </w:pPr>
      <w:proofErr w:type="spellStart"/>
      <w:r w:rsidRPr="00782366">
        <w:t>попереднє</w:t>
      </w:r>
      <w:proofErr w:type="spellEnd"/>
      <w:r w:rsidRPr="00782366">
        <w:t xml:space="preserve"> </w:t>
      </w:r>
      <w:proofErr w:type="spellStart"/>
      <w:r w:rsidRPr="00782366">
        <w:t>оприлюднення</w:t>
      </w:r>
      <w:proofErr w:type="spellEnd"/>
      <w:r w:rsidRPr="00782366">
        <w:t xml:space="preserve"> </w:t>
      </w:r>
      <w:proofErr w:type="spellStart"/>
      <w:r w:rsidRPr="00782366">
        <w:t>письмового</w:t>
      </w:r>
      <w:proofErr w:type="spellEnd"/>
      <w:r w:rsidRPr="00782366">
        <w:t xml:space="preserve"> </w:t>
      </w:r>
      <w:proofErr w:type="spellStart"/>
      <w:r w:rsidRPr="00782366">
        <w:t>звіту</w:t>
      </w:r>
      <w:proofErr w:type="spellEnd"/>
      <w:r w:rsidRPr="00782366">
        <w:t>;</w:t>
      </w:r>
    </w:p>
    <w:p w:rsidR="00772E02" w:rsidRPr="00782366" w:rsidRDefault="00772E02" w:rsidP="00772E02">
      <w:pPr>
        <w:numPr>
          <w:ilvl w:val="2"/>
          <w:numId w:val="1"/>
        </w:numPr>
        <w:tabs>
          <w:tab w:val="clear" w:pos="1491"/>
          <w:tab w:val="num" w:pos="1440"/>
        </w:tabs>
        <w:suppressAutoHyphens/>
        <w:ind w:left="1440"/>
        <w:jc w:val="both"/>
      </w:pPr>
      <w:proofErr w:type="spellStart"/>
      <w:r w:rsidRPr="00782366">
        <w:t>проведення</w:t>
      </w:r>
      <w:proofErr w:type="spellEnd"/>
      <w:r w:rsidRPr="00782366">
        <w:t xml:space="preserve"> </w:t>
      </w:r>
      <w:proofErr w:type="spellStart"/>
      <w:r w:rsidRPr="00782366">
        <w:t>відкритої</w:t>
      </w:r>
      <w:proofErr w:type="spellEnd"/>
      <w:r w:rsidRPr="00782366">
        <w:t xml:space="preserve">(-их) </w:t>
      </w:r>
      <w:proofErr w:type="spellStart"/>
      <w:r w:rsidRPr="00782366">
        <w:t>зустрічі</w:t>
      </w:r>
      <w:proofErr w:type="spellEnd"/>
      <w:r w:rsidRPr="00782366">
        <w:t xml:space="preserve">(-ей) з членами </w:t>
      </w:r>
      <w:proofErr w:type="spellStart"/>
      <w:r w:rsidRPr="00782366">
        <w:t>територіальної</w:t>
      </w:r>
      <w:proofErr w:type="spellEnd"/>
      <w:r w:rsidRPr="00782366">
        <w:t xml:space="preserve"> </w:t>
      </w:r>
      <w:proofErr w:type="spellStart"/>
      <w:r w:rsidRPr="00782366">
        <w:t>громади</w:t>
      </w:r>
      <w:proofErr w:type="spellEnd"/>
      <w:r w:rsidRPr="00782366">
        <w:t>.</w:t>
      </w:r>
    </w:p>
    <w:p w:rsidR="00772E02" w:rsidRPr="00782366" w:rsidRDefault="00772E02" w:rsidP="00772E02">
      <w:pPr>
        <w:jc w:val="both"/>
      </w:pPr>
      <w:r w:rsidRPr="00782366">
        <w:tab/>
        <w:t xml:space="preserve"> 1.3. За будь-</w:t>
      </w:r>
      <w:proofErr w:type="spellStart"/>
      <w:r w:rsidRPr="00782366">
        <w:t>яких</w:t>
      </w:r>
      <w:proofErr w:type="spellEnd"/>
      <w:r w:rsidRPr="00782366">
        <w:t xml:space="preserve"> умов </w:t>
      </w:r>
      <w:proofErr w:type="spellStart"/>
      <w:r w:rsidRPr="00782366">
        <w:t>звітування</w:t>
      </w:r>
      <w:proofErr w:type="spellEnd"/>
      <w:r w:rsidRPr="00782366">
        <w:t xml:space="preserve"> </w:t>
      </w:r>
      <w:proofErr w:type="spellStart"/>
      <w:r w:rsidRPr="00782366">
        <w:t>міського</w:t>
      </w:r>
      <w:proofErr w:type="spellEnd"/>
      <w:r w:rsidRPr="00782366">
        <w:t xml:space="preserve"> </w:t>
      </w:r>
      <w:proofErr w:type="spellStart"/>
      <w:r w:rsidRPr="00782366">
        <w:t>голови</w:t>
      </w:r>
      <w:proofErr w:type="spellEnd"/>
      <w:r w:rsidRPr="00782366">
        <w:t xml:space="preserve"> проводиться до 30 </w:t>
      </w:r>
      <w:proofErr w:type="spellStart"/>
      <w:r w:rsidRPr="00782366">
        <w:t>квітня</w:t>
      </w:r>
      <w:proofErr w:type="spellEnd"/>
      <w:r w:rsidRPr="00782366">
        <w:t xml:space="preserve"> року </w:t>
      </w:r>
      <w:proofErr w:type="spellStart"/>
      <w:r w:rsidRPr="00782366">
        <w:t>наступного</w:t>
      </w:r>
      <w:proofErr w:type="spellEnd"/>
      <w:r w:rsidRPr="00782366">
        <w:t xml:space="preserve"> за </w:t>
      </w:r>
      <w:proofErr w:type="spellStart"/>
      <w:r w:rsidRPr="00782366">
        <w:t>звітним</w:t>
      </w:r>
      <w:proofErr w:type="spellEnd"/>
      <w:r w:rsidRPr="00782366">
        <w:t>.</w:t>
      </w:r>
    </w:p>
    <w:p w:rsidR="0028314D" w:rsidRPr="0028314D" w:rsidRDefault="00772E02" w:rsidP="0028314D">
      <w:pPr>
        <w:jc w:val="both"/>
        <w:rPr>
          <w:lang w:val="uk-UA"/>
        </w:rPr>
      </w:pPr>
      <w:r w:rsidRPr="00782366">
        <w:tab/>
      </w:r>
      <w:r>
        <w:rPr>
          <w:lang w:val="uk-UA"/>
        </w:rPr>
        <w:t xml:space="preserve"> </w:t>
      </w:r>
      <w:r w:rsidRPr="005A1BFB">
        <w:rPr>
          <w:lang w:val="uk-UA"/>
        </w:rPr>
        <w:t>1.4. Письмовий звіт міського голови, а також інформація про час, місце та спосіб організації звітування, розміщується на офіційному веб-сайті міської ради</w:t>
      </w:r>
      <w:r>
        <w:rPr>
          <w:lang w:val="uk-UA"/>
        </w:rPr>
        <w:t xml:space="preserve">. </w:t>
      </w:r>
      <w:r w:rsidR="0028314D" w:rsidRPr="0028314D">
        <w:rPr>
          <w:lang w:val="uk-UA"/>
        </w:rPr>
        <w:t>Також</w:t>
      </w:r>
      <w:r w:rsidR="0028314D" w:rsidRPr="00820BD8">
        <w:rPr>
          <w:lang w:val="uk-UA"/>
        </w:rPr>
        <w:t>,</w:t>
      </w:r>
      <w:r w:rsidR="0028314D" w:rsidRPr="0028314D">
        <w:rPr>
          <w:lang w:val="uk-UA"/>
        </w:rPr>
        <w:t xml:space="preserve"> вона може поширюватися в будь-яких засобах масової інформації, усіма доступними способами з метою ознайомлення з нею якомога більшої кількості членів територіальної громади.</w:t>
      </w:r>
    </w:p>
    <w:p w:rsidR="00772E02" w:rsidRPr="00782366" w:rsidRDefault="00772E02" w:rsidP="0028314D">
      <w:pPr>
        <w:jc w:val="both"/>
      </w:pPr>
      <w:r w:rsidRPr="0028314D">
        <w:rPr>
          <w:lang w:val="uk-UA"/>
        </w:rPr>
        <w:tab/>
      </w:r>
      <w:r w:rsidRPr="00782366">
        <w:t xml:space="preserve">1.5. </w:t>
      </w:r>
      <w:proofErr w:type="spellStart"/>
      <w:r w:rsidRPr="00782366">
        <w:t>Звіт</w:t>
      </w:r>
      <w:proofErr w:type="spellEnd"/>
      <w:r w:rsidRPr="00782366">
        <w:t xml:space="preserve"> </w:t>
      </w:r>
      <w:proofErr w:type="spellStart"/>
      <w:r w:rsidRPr="00782366">
        <w:t>міського</w:t>
      </w:r>
      <w:proofErr w:type="spellEnd"/>
      <w:r w:rsidRPr="00782366">
        <w:t xml:space="preserve"> </w:t>
      </w:r>
      <w:proofErr w:type="spellStart"/>
      <w:r w:rsidRPr="00782366">
        <w:t>голови</w:t>
      </w:r>
      <w:proofErr w:type="spellEnd"/>
      <w:r w:rsidRPr="00782366">
        <w:t xml:space="preserve"> перед </w:t>
      </w:r>
      <w:proofErr w:type="spellStart"/>
      <w:r w:rsidRPr="00782366">
        <w:t>територіальною</w:t>
      </w:r>
      <w:proofErr w:type="spellEnd"/>
      <w:r w:rsidRPr="00782366">
        <w:t xml:space="preserve"> громадою повинен </w:t>
      </w:r>
      <w:proofErr w:type="spellStart"/>
      <w:r w:rsidRPr="00782366">
        <w:t>містити</w:t>
      </w:r>
      <w:proofErr w:type="spellEnd"/>
      <w:r w:rsidRPr="00782366">
        <w:t>:</w:t>
      </w:r>
    </w:p>
    <w:p w:rsidR="00772E02" w:rsidRPr="00782366" w:rsidRDefault="00772E02" w:rsidP="00772E02">
      <w:pPr>
        <w:ind w:firstLine="325"/>
        <w:jc w:val="both"/>
      </w:pPr>
      <w:r w:rsidRPr="00782366">
        <w:t xml:space="preserve">1.5.1.інформацію про </w:t>
      </w:r>
      <w:proofErr w:type="spellStart"/>
      <w:r w:rsidRPr="00782366">
        <w:t>виконання</w:t>
      </w:r>
      <w:proofErr w:type="spellEnd"/>
      <w:r w:rsidRPr="00782366">
        <w:t xml:space="preserve"> </w:t>
      </w:r>
      <w:proofErr w:type="spellStart"/>
      <w:r w:rsidRPr="00782366">
        <w:t>передвиборчої</w:t>
      </w:r>
      <w:proofErr w:type="spellEnd"/>
      <w:r w:rsidRPr="00782366">
        <w:t xml:space="preserve"> </w:t>
      </w:r>
      <w:proofErr w:type="spellStart"/>
      <w:r w:rsidRPr="00782366">
        <w:t>програми</w:t>
      </w:r>
      <w:proofErr w:type="spellEnd"/>
      <w:r w:rsidRPr="00782366">
        <w:t>;</w:t>
      </w:r>
    </w:p>
    <w:p w:rsidR="00772E02" w:rsidRPr="00782366" w:rsidRDefault="00772E02" w:rsidP="00772E02">
      <w:pPr>
        <w:ind w:firstLine="325"/>
        <w:jc w:val="both"/>
      </w:pPr>
      <w:r w:rsidRPr="00782366">
        <w:t>1.5.2.інформаці</w:t>
      </w:r>
      <w:r w:rsidR="00BE2A7B">
        <w:rPr>
          <w:lang w:val="uk-UA"/>
        </w:rPr>
        <w:t>ю</w:t>
      </w:r>
      <w:r w:rsidRPr="00782366">
        <w:t xml:space="preserve"> про план, </w:t>
      </w:r>
      <w:proofErr w:type="spellStart"/>
      <w:r w:rsidRPr="00782366">
        <w:t>оголошений</w:t>
      </w:r>
      <w:proofErr w:type="spellEnd"/>
      <w:r w:rsidRPr="00782366">
        <w:t xml:space="preserve"> на </w:t>
      </w:r>
      <w:proofErr w:type="spellStart"/>
      <w:r w:rsidRPr="00782366">
        <w:t>попередньому</w:t>
      </w:r>
      <w:proofErr w:type="spellEnd"/>
      <w:r w:rsidRPr="00782366">
        <w:t xml:space="preserve"> </w:t>
      </w:r>
      <w:proofErr w:type="spellStart"/>
      <w:r w:rsidRPr="00782366">
        <w:t>звітуванні</w:t>
      </w:r>
      <w:proofErr w:type="spellEnd"/>
      <w:r w:rsidRPr="00782366">
        <w:t xml:space="preserve"> </w:t>
      </w:r>
      <w:proofErr w:type="spellStart"/>
      <w:r w:rsidRPr="00782366">
        <w:t>із</w:t>
      </w:r>
      <w:proofErr w:type="spellEnd"/>
      <w:r w:rsidRPr="00782366">
        <w:t xml:space="preserve"> </w:t>
      </w:r>
      <w:proofErr w:type="spellStart"/>
      <w:r w:rsidRPr="00782366">
        <w:t>зазначенням</w:t>
      </w:r>
      <w:proofErr w:type="spellEnd"/>
      <w:r w:rsidRPr="00782366">
        <w:t xml:space="preserve"> </w:t>
      </w:r>
      <w:proofErr w:type="spellStart"/>
      <w:r w:rsidRPr="00782366">
        <w:t>результатів</w:t>
      </w:r>
      <w:proofErr w:type="spellEnd"/>
      <w:r w:rsidRPr="00782366">
        <w:t xml:space="preserve"> </w:t>
      </w:r>
      <w:proofErr w:type="spellStart"/>
      <w:r w:rsidRPr="00782366">
        <w:t>виконання</w:t>
      </w:r>
      <w:proofErr w:type="spellEnd"/>
      <w:r w:rsidRPr="00782366">
        <w:t xml:space="preserve"> </w:t>
      </w:r>
      <w:proofErr w:type="spellStart"/>
      <w:r w:rsidRPr="00782366">
        <w:t>запланованих</w:t>
      </w:r>
      <w:proofErr w:type="spellEnd"/>
      <w:r w:rsidRPr="00782366">
        <w:t xml:space="preserve"> </w:t>
      </w:r>
      <w:proofErr w:type="spellStart"/>
      <w:r w:rsidRPr="00782366">
        <w:t>заході</w:t>
      </w:r>
      <w:proofErr w:type="gramStart"/>
      <w:r w:rsidRPr="00782366">
        <w:t>в</w:t>
      </w:r>
      <w:proofErr w:type="spellEnd"/>
      <w:proofErr w:type="gramEnd"/>
      <w:r w:rsidRPr="00782366">
        <w:t xml:space="preserve">, </w:t>
      </w:r>
      <w:proofErr w:type="gramStart"/>
      <w:r w:rsidRPr="00782366">
        <w:t>причин</w:t>
      </w:r>
      <w:proofErr w:type="gramEnd"/>
      <w:r w:rsidRPr="00782366">
        <w:t xml:space="preserve"> </w:t>
      </w:r>
      <w:proofErr w:type="spellStart"/>
      <w:r w:rsidRPr="00782366">
        <w:t>можливого</w:t>
      </w:r>
      <w:proofErr w:type="spellEnd"/>
      <w:r w:rsidRPr="00782366">
        <w:t xml:space="preserve"> </w:t>
      </w:r>
      <w:proofErr w:type="spellStart"/>
      <w:r w:rsidRPr="00782366">
        <w:t>відступу</w:t>
      </w:r>
      <w:proofErr w:type="spellEnd"/>
      <w:r w:rsidRPr="00782366">
        <w:t xml:space="preserve"> (</w:t>
      </w:r>
      <w:proofErr w:type="spellStart"/>
      <w:r w:rsidRPr="00782366">
        <w:t>зміни</w:t>
      </w:r>
      <w:proofErr w:type="spellEnd"/>
      <w:r w:rsidRPr="00782366">
        <w:t xml:space="preserve">) </w:t>
      </w:r>
      <w:proofErr w:type="spellStart"/>
      <w:r w:rsidRPr="00782366">
        <w:t>від</w:t>
      </w:r>
      <w:proofErr w:type="spellEnd"/>
      <w:r w:rsidRPr="00782366">
        <w:t xml:space="preserve"> плану, а </w:t>
      </w:r>
      <w:proofErr w:type="spellStart"/>
      <w:r w:rsidRPr="00782366">
        <w:t>також</w:t>
      </w:r>
      <w:proofErr w:type="spellEnd"/>
      <w:r w:rsidRPr="00782366">
        <w:t xml:space="preserve"> причин </w:t>
      </w:r>
      <w:proofErr w:type="spellStart"/>
      <w:r w:rsidRPr="00782366">
        <w:t>невиконання</w:t>
      </w:r>
      <w:proofErr w:type="spellEnd"/>
      <w:r w:rsidRPr="00782366">
        <w:t xml:space="preserve"> (</w:t>
      </w:r>
      <w:proofErr w:type="spellStart"/>
      <w:r w:rsidRPr="00782366">
        <w:t>неповного</w:t>
      </w:r>
      <w:proofErr w:type="spellEnd"/>
      <w:r w:rsidRPr="00782366">
        <w:t xml:space="preserve"> </w:t>
      </w:r>
      <w:proofErr w:type="spellStart"/>
      <w:r w:rsidRPr="00782366">
        <w:t>виконання</w:t>
      </w:r>
      <w:proofErr w:type="spellEnd"/>
      <w:r w:rsidRPr="00782366">
        <w:t xml:space="preserve">) </w:t>
      </w:r>
      <w:proofErr w:type="spellStart"/>
      <w:r w:rsidRPr="00782366">
        <w:t>окремих</w:t>
      </w:r>
      <w:proofErr w:type="spellEnd"/>
      <w:r w:rsidRPr="00782366">
        <w:t xml:space="preserve"> </w:t>
      </w:r>
      <w:proofErr w:type="spellStart"/>
      <w:r w:rsidRPr="00782366">
        <w:t>пунктів</w:t>
      </w:r>
      <w:proofErr w:type="spellEnd"/>
      <w:r w:rsidRPr="00782366">
        <w:t xml:space="preserve"> </w:t>
      </w:r>
      <w:proofErr w:type="spellStart"/>
      <w:r w:rsidRPr="00782366">
        <w:t>попереднього</w:t>
      </w:r>
      <w:proofErr w:type="spellEnd"/>
      <w:r w:rsidRPr="00782366">
        <w:t xml:space="preserve"> плану;</w:t>
      </w:r>
    </w:p>
    <w:p w:rsidR="00772E02" w:rsidRPr="00782366" w:rsidRDefault="00772E02" w:rsidP="00772E02">
      <w:pPr>
        <w:ind w:firstLine="325"/>
        <w:jc w:val="both"/>
      </w:pPr>
      <w:r w:rsidRPr="00782366">
        <w:t xml:space="preserve">1.5.3.відомості про </w:t>
      </w:r>
      <w:proofErr w:type="spellStart"/>
      <w:r w:rsidRPr="00782366">
        <w:t>його</w:t>
      </w:r>
      <w:proofErr w:type="spellEnd"/>
      <w:r w:rsidRPr="00782366">
        <w:t xml:space="preserve"> </w:t>
      </w:r>
      <w:proofErr w:type="spellStart"/>
      <w:r w:rsidRPr="00782366">
        <w:t>діяльність</w:t>
      </w:r>
      <w:proofErr w:type="spellEnd"/>
      <w:r w:rsidRPr="00782366">
        <w:t xml:space="preserve"> як </w:t>
      </w:r>
      <w:proofErr w:type="spellStart"/>
      <w:r w:rsidRPr="00782366">
        <w:t>головної</w:t>
      </w:r>
      <w:proofErr w:type="spellEnd"/>
      <w:r w:rsidRPr="00782366">
        <w:t xml:space="preserve"> </w:t>
      </w:r>
      <w:proofErr w:type="spellStart"/>
      <w:r w:rsidRPr="00782366">
        <w:t>посадової</w:t>
      </w:r>
      <w:proofErr w:type="spellEnd"/>
      <w:r w:rsidRPr="00782366">
        <w:t xml:space="preserve"> особи </w:t>
      </w:r>
      <w:proofErr w:type="spellStart"/>
      <w:r w:rsidRPr="00782366">
        <w:t>територіальної</w:t>
      </w:r>
      <w:proofErr w:type="spellEnd"/>
      <w:r w:rsidRPr="00782366">
        <w:t xml:space="preserve"> </w:t>
      </w:r>
      <w:proofErr w:type="spellStart"/>
      <w:r w:rsidRPr="00782366">
        <w:t>громади</w:t>
      </w:r>
      <w:proofErr w:type="spellEnd"/>
      <w:r w:rsidRPr="00782366">
        <w:t xml:space="preserve">, </w:t>
      </w:r>
      <w:proofErr w:type="spellStart"/>
      <w:r w:rsidRPr="00782366">
        <w:t>досягнуті</w:t>
      </w:r>
      <w:proofErr w:type="spellEnd"/>
      <w:r w:rsidRPr="00782366">
        <w:t xml:space="preserve"> </w:t>
      </w:r>
      <w:proofErr w:type="spellStart"/>
      <w:r w:rsidRPr="00782366">
        <w:t>результати</w:t>
      </w:r>
      <w:proofErr w:type="spellEnd"/>
      <w:r w:rsidRPr="00782366">
        <w:t>;</w:t>
      </w:r>
    </w:p>
    <w:p w:rsidR="00772E02" w:rsidRPr="00782366" w:rsidRDefault="00772E02" w:rsidP="00772E02">
      <w:pPr>
        <w:ind w:firstLine="325"/>
        <w:jc w:val="both"/>
      </w:pPr>
      <w:r w:rsidRPr="00782366">
        <w:t xml:space="preserve">1.5.4.плани на </w:t>
      </w:r>
      <w:proofErr w:type="spellStart"/>
      <w:r w:rsidRPr="00782366">
        <w:t>наступний</w:t>
      </w:r>
      <w:proofErr w:type="spellEnd"/>
      <w:r w:rsidRPr="00782366">
        <w:t xml:space="preserve"> </w:t>
      </w:r>
      <w:proofErr w:type="spellStart"/>
      <w:proofErr w:type="gramStart"/>
      <w:r w:rsidRPr="00782366">
        <w:t>р</w:t>
      </w:r>
      <w:proofErr w:type="gramEnd"/>
      <w:r w:rsidRPr="00782366">
        <w:t>ік</w:t>
      </w:r>
      <w:proofErr w:type="spellEnd"/>
      <w:r w:rsidRPr="00782366">
        <w:t>;</w:t>
      </w:r>
    </w:p>
    <w:p w:rsidR="00772E02" w:rsidRPr="00782366" w:rsidRDefault="00772E02" w:rsidP="00772E02">
      <w:pPr>
        <w:ind w:firstLine="325"/>
        <w:jc w:val="both"/>
      </w:pPr>
      <w:proofErr w:type="gramStart"/>
      <w:r w:rsidRPr="00782366">
        <w:t xml:space="preserve">1.5.5.детальну </w:t>
      </w:r>
      <w:proofErr w:type="spellStart"/>
      <w:r w:rsidRPr="00782366">
        <w:t>інформацію</w:t>
      </w:r>
      <w:proofErr w:type="spellEnd"/>
      <w:r w:rsidRPr="00782366">
        <w:t xml:space="preserve"> про </w:t>
      </w:r>
      <w:proofErr w:type="spellStart"/>
      <w:r w:rsidRPr="00782366">
        <w:t>витрати</w:t>
      </w:r>
      <w:proofErr w:type="spellEnd"/>
      <w:r w:rsidRPr="00782366">
        <w:t xml:space="preserve"> з бюджету на </w:t>
      </w:r>
      <w:proofErr w:type="spellStart"/>
      <w:r w:rsidRPr="00782366">
        <w:t>забезпечення</w:t>
      </w:r>
      <w:proofErr w:type="spellEnd"/>
      <w:r w:rsidRPr="00782366">
        <w:t xml:space="preserve"> </w:t>
      </w:r>
      <w:proofErr w:type="spellStart"/>
      <w:r w:rsidRPr="00782366">
        <w:t>його</w:t>
      </w:r>
      <w:proofErr w:type="spellEnd"/>
      <w:r w:rsidRPr="00782366">
        <w:t xml:space="preserve"> </w:t>
      </w:r>
      <w:proofErr w:type="spellStart"/>
      <w:r w:rsidRPr="00782366">
        <w:t>роботи</w:t>
      </w:r>
      <w:proofErr w:type="spellEnd"/>
      <w:r w:rsidRPr="00782366">
        <w:t xml:space="preserve"> за </w:t>
      </w:r>
      <w:proofErr w:type="spellStart"/>
      <w:r w:rsidRPr="00782366">
        <w:t>звітний</w:t>
      </w:r>
      <w:proofErr w:type="spellEnd"/>
      <w:r w:rsidRPr="00782366">
        <w:t xml:space="preserve"> </w:t>
      </w:r>
      <w:proofErr w:type="spellStart"/>
      <w:r w:rsidRPr="00782366">
        <w:t>період</w:t>
      </w:r>
      <w:proofErr w:type="spellEnd"/>
      <w:r w:rsidRPr="00782366">
        <w:t xml:space="preserve"> (</w:t>
      </w:r>
      <w:proofErr w:type="spellStart"/>
      <w:r w:rsidRPr="00782366">
        <w:t>заробітна</w:t>
      </w:r>
      <w:proofErr w:type="spellEnd"/>
      <w:r w:rsidRPr="00782366">
        <w:t xml:space="preserve"> плата та </w:t>
      </w:r>
      <w:proofErr w:type="spellStart"/>
      <w:r w:rsidRPr="00782366">
        <w:t>інші</w:t>
      </w:r>
      <w:proofErr w:type="spellEnd"/>
      <w:r w:rsidRPr="00782366">
        <w:t xml:space="preserve"> </w:t>
      </w:r>
      <w:proofErr w:type="spellStart"/>
      <w:r w:rsidRPr="00782366">
        <w:t>виплати</w:t>
      </w:r>
      <w:proofErr w:type="spellEnd"/>
      <w:r w:rsidRPr="00782366">
        <w:t xml:space="preserve"> по трудовому </w:t>
      </w:r>
      <w:proofErr w:type="spellStart"/>
      <w:r w:rsidRPr="00782366">
        <w:t>законодавству</w:t>
      </w:r>
      <w:proofErr w:type="spellEnd"/>
      <w:r w:rsidRPr="00782366">
        <w:t xml:space="preserve">, </w:t>
      </w:r>
      <w:proofErr w:type="spellStart"/>
      <w:r w:rsidRPr="00782366">
        <w:t>відрядження</w:t>
      </w:r>
      <w:proofErr w:type="spellEnd"/>
      <w:r w:rsidRPr="00782366">
        <w:t xml:space="preserve">, </w:t>
      </w:r>
      <w:proofErr w:type="spellStart"/>
      <w:r w:rsidRPr="00782366">
        <w:t>обслуговування</w:t>
      </w:r>
      <w:proofErr w:type="spellEnd"/>
      <w:r w:rsidRPr="00782366">
        <w:t xml:space="preserve"> </w:t>
      </w:r>
      <w:proofErr w:type="spellStart"/>
      <w:r w:rsidRPr="00782366">
        <w:t>службового</w:t>
      </w:r>
      <w:proofErr w:type="spellEnd"/>
      <w:r w:rsidRPr="00782366">
        <w:t xml:space="preserve"> транспорту, у </w:t>
      </w:r>
      <w:proofErr w:type="spellStart"/>
      <w:r w:rsidRPr="00782366">
        <w:t>т.ч</w:t>
      </w:r>
      <w:proofErr w:type="spellEnd"/>
      <w:r w:rsidRPr="00782366">
        <w:t xml:space="preserve">. </w:t>
      </w:r>
      <w:proofErr w:type="spellStart"/>
      <w:r w:rsidRPr="00782366">
        <w:t>витрати</w:t>
      </w:r>
      <w:proofErr w:type="spellEnd"/>
      <w:r w:rsidRPr="00782366">
        <w:t xml:space="preserve"> на </w:t>
      </w:r>
      <w:proofErr w:type="spellStart"/>
      <w:r w:rsidRPr="00782366">
        <w:t>пальне</w:t>
      </w:r>
      <w:proofErr w:type="spellEnd"/>
      <w:r w:rsidRPr="00782366">
        <w:t xml:space="preserve">, ремонт та </w:t>
      </w:r>
      <w:proofErr w:type="spellStart"/>
      <w:r w:rsidRPr="00782366">
        <w:t>умеблювання</w:t>
      </w:r>
      <w:proofErr w:type="spellEnd"/>
      <w:r w:rsidRPr="00782366">
        <w:t xml:space="preserve"> </w:t>
      </w:r>
      <w:proofErr w:type="spellStart"/>
      <w:r w:rsidRPr="00782366">
        <w:t>особистого</w:t>
      </w:r>
      <w:proofErr w:type="spellEnd"/>
      <w:r w:rsidRPr="00782366">
        <w:t xml:space="preserve"> </w:t>
      </w:r>
      <w:proofErr w:type="spellStart"/>
      <w:r w:rsidRPr="00782366">
        <w:t>кабінету</w:t>
      </w:r>
      <w:proofErr w:type="spellEnd"/>
      <w:r w:rsidRPr="00782366">
        <w:t xml:space="preserve">, оплата </w:t>
      </w:r>
      <w:proofErr w:type="spellStart"/>
      <w:r w:rsidRPr="00782366">
        <w:t>засобів</w:t>
      </w:r>
      <w:proofErr w:type="spellEnd"/>
      <w:r w:rsidRPr="00782366">
        <w:t xml:space="preserve"> </w:t>
      </w:r>
      <w:proofErr w:type="spellStart"/>
      <w:r w:rsidRPr="00782366">
        <w:t>зв’язку</w:t>
      </w:r>
      <w:proofErr w:type="spellEnd"/>
      <w:r w:rsidRPr="00782366">
        <w:t xml:space="preserve">, </w:t>
      </w:r>
      <w:proofErr w:type="spellStart"/>
      <w:r w:rsidRPr="00782366">
        <w:t>тощо</w:t>
      </w:r>
      <w:proofErr w:type="spellEnd"/>
      <w:r w:rsidRPr="00782366">
        <w:t xml:space="preserve">), </w:t>
      </w:r>
      <w:proofErr w:type="spellStart"/>
      <w:r w:rsidRPr="00782366">
        <w:t>роботи</w:t>
      </w:r>
      <w:proofErr w:type="spellEnd"/>
      <w:r w:rsidRPr="00782366">
        <w:t xml:space="preserve"> </w:t>
      </w:r>
      <w:proofErr w:type="spellStart"/>
      <w:r w:rsidRPr="00782366">
        <w:t>його</w:t>
      </w:r>
      <w:proofErr w:type="spellEnd"/>
      <w:r w:rsidRPr="00782366">
        <w:t xml:space="preserve"> </w:t>
      </w:r>
      <w:proofErr w:type="spellStart"/>
      <w:r w:rsidRPr="00782366">
        <w:t>заступників</w:t>
      </w:r>
      <w:proofErr w:type="spellEnd"/>
      <w:r w:rsidRPr="00782366">
        <w:t xml:space="preserve"> та </w:t>
      </w:r>
      <w:proofErr w:type="spellStart"/>
      <w:r w:rsidRPr="00782366">
        <w:t>радників</w:t>
      </w:r>
      <w:proofErr w:type="spellEnd"/>
      <w:r w:rsidRPr="00782366">
        <w:t>;</w:t>
      </w:r>
      <w:proofErr w:type="gramEnd"/>
    </w:p>
    <w:p w:rsidR="00772E02" w:rsidRPr="00782366" w:rsidRDefault="00772E02" w:rsidP="00772E02">
      <w:pPr>
        <w:ind w:firstLine="325"/>
        <w:jc w:val="both"/>
      </w:pPr>
      <w:r w:rsidRPr="00782366">
        <w:t xml:space="preserve">1.5.6.відповіді на </w:t>
      </w:r>
      <w:proofErr w:type="spellStart"/>
      <w:proofErr w:type="gramStart"/>
      <w:r w:rsidRPr="00782366">
        <w:t>поставлен</w:t>
      </w:r>
      <w:proofErr w:type="gramEnd"/>
      <w:r w:rsidRPr="00782366">
        <w:t>і</w:t>
      </w:r>
      <w:proofErr w:type="spellEnd"/>
      <w:r w:rsidRPr="00782366">
        <w:t xml:space="preserve"> членами </w:t>
      </w:r>
      <w:proofErr w:type="spellStart"/>
      <w:r w:rsidRPr="00782366">
        <w:t>територіальної</w:t>
      </w:r>
      <w:proofErr w:type="spellEnd"/>
      <w:r w:rsidRPr="00782366">
        <w:t xml:space="preserve"> </w:t>
      </w:r>
      <w:proofErr w:type="spellStart"/>
      <w:r w:rsidRPr="00782366">
        <w:t>громади</w:t>
      </w:r>
      <w:proofErr w:type="spellEnd"/>
      <w:r w:rsidRPr="00782366">
        <w:t xml:space="preserve"> </w:t>
      </w:r>
      <w:proofErr w:type="spellStart"/>
      <w:r w:rsidRPr="00782366">
        <w:t>питання</w:t>
      </w:r>
      <w:proofErr w:type="spellEnd"/>
      <w:r w:rsidRPr="00782366">
        <w:t xml:space="preserve">, </w:t>
      </w:r>
      <w:proofErr w:type="spellStart"/>
      <w:r w:rsidRPr="00782366">
        <w:t>висловлені</w:t>
      </w:r>
      <w:proofErr w:type="spellEnd"/>
      <w:r w:rsidRPr="00782366">
        <w:t xml:space="preserve"> </w:t>
      </w:r>
      <w:proofErr w:type="spellStart"/>
      <w:r w:rsidRPr="00782366">
        <w:t>зауваження</w:t>
      </w:r>
      <w:proofErr w:type="spellEnd"/>
      <w:r w:rsidRPr="00782366">
        <w:t xml:space="preserve"> та </w:t>
      </w:r>
      <w:proofErr w:type="spellStart"/>
      <w:r w:rsidRPr="00782366">
        <w:t>подані</w:t>
      </w:r>
      <w:proofErr w:type="spellEnd"/>
      <w:r w:rsidRPr="00782366">
        <w:t xml:space="preserve"> </w:t>
      </w:r>
      <w:proofErr w:type="spellStart"/>
      <w:r w:rsidRPr="00782366">
        <w:t>пропозиції</w:t>
      </w:r>
      <w:proofErr w:type="spellEnd"/>
      <w:r w:rsidRPr="00782366">
        <w:t xml:space="preserve">, </w:t>
      </w:r>
      <w:proofErr w:type="spellStart"/>
      <w:r w:rsidRPr="00782366">
        <w:t>відповідно</w:t>
      </w:r>
      <w:proofErr w:type="spellEnd"/>
      <w:r w:rsidRPr="00782366">
        <w:t xml:space="preserve"> до пункту </w:t>
      </w:r>
      <w:proofErr w:type="spellStart"/>
      <w:r w:rsidRPr="00782366">
        <w:t>сім</w:t>
      </w:r>
      <w:proofErr w:type="spellEnd"/>
      <w:r w:rsidRPr="00782366">
        <w:t xml:space="preserve">, </w:t>
      </w:r>
      <w:proofErr w:type="spellStart"/>
      <w:r w:rsidRPr="00782366">
        <w:t>розділу</w:t>
      </w:r>
      <w:proofErr w:type="spellEnd"/>
      <w:r w:rsidRPr="00782366">
        <w:t xml:space="preserve"> 1 </w:t>
      </w:r>
      <w:proofErr w:type="spellStart"/>
      <w:r w:rsidRPr="00782366">
        <w:t>цього</w:t>
      </w:r>
      <w:proofErr w:type="spellEnd"/>
      <w:r w:rsidRPr="00782366">
        <w:t xml:space="preserve"> </w:t>
      </w:r>
      <w:proofErr w:type="spellStart"/>
      <w:r w:rsidRPr="00782366">
        <w:t>Положення</w:t>
      </w:r>
      <w:proofErr w:type="spellEnd"/>
      <w:r w:rsidRPr="00782366">
        <w:t>;</w:t>
      </w:r>
    </w:p>
    <w:p w:rsidR="00772E02" w:rsidRPr="00782366" w:rsidRDefault="00772E02" w:rsidP="00772E02">
      <w:pPr>
        <w:ind w:firstLine="325"/>
        <w:jc w:val="both"/>
      </w:pPr>
      <w:r w:rsidRPr="00782366">
        <w:t>1.5.7.тощо.</w:t>
      </w:r>
    </w:p>
    <w:p w:rsidR="00772E02" w:rsidRPr="007E2297" w:rsidRDefault="00772E02" w:rsidP="00772E02">
      <w:pPr>
        <w:jc w:val="both"/>
        <w:rPr>
          <w:lang w:val="uk-UA"/>
        </w:rPr>
      </w:pPr>
      <w:r>
        <w:rPr>
          <w:lang w:val="uk-UA"/>
        </w:rPr>
        <w:t xml:space="preserve">     </w:t>
      </w:r>
      <w:r w:rsidRPr="00820BD8">
        <w:rPr>
          <w:lang w:val="uk-UA"/>
        </w:rPr>
        <w:t>1.6. На офіційному веб-сайті міської ради розміщується звіт міського голови перед міською радою, а саме:</w:t>
      </w:r>
    </w:p>
    <w:p w:rsidR="00772E02" w:rsidRPr="007E2297" w:rsidRDefault="00772E02" w:rsidP="00772E02">
      <w:pPr>
        <w:jc w:val="both"/>
        <w:rPr>
          <w:lang w:val="uk-UA"/>
        </w:rPr>
      </w:pPr>
      <w:r w:rsidRPr="007E2297">
        <w:rPr>
          <w:lang w:val="uk-UA"/>
        </w:rPr>
        <w:t>1.</w:t>
      </w:r>
      <w:r>
        <w:rPr>
          <w:lang w:val="uk-UA"/>
        </w:rPr>
        <w:t>6.1.щ</w:t>
      </w:r>
      <w:r w:rsidRPr="007E2297">
        <w:rPr>
          <w:lang w:val="uk-UA"/>
        </w:rPr>
        <w:t>орічні звіти міського голови про здійснення державної регуляторної політики у сфері господарської діяльності виконавчими органами міської ради;</w:t>
      </w:r>
    </w:p>
    <w:p w:rsidR="00772E02" w:rsidRPr="007E2297" w:rsidRDefault="00772E02" w:rsidP="00772E02">
      <w:pPr>
        <w:jc w:val="both"/>
        <w:rPr>
          <w:lang w:val="uk-UA"/>
        </w:rPr>
      </w:pPr>
      <w:r>
        <w:t>1.</w:t>
      </w:r>
      <w:r>
        <w:rPr>
          <w:lang w:val="uk-UA"/>
        </w:rPr>
        <w:t>6</w:t>
      </w:r>
      <w:r>
        <w:t>.2.</w:t>
      </w:r>
      <w:r>
        <w:rPr>
          <w:lang w:val="uk-UA"/>
        </w:rPr>
        <w:t>з</w:t>
      </w:r>
      <w:proofErr w:type="spellStart"/>
      <w:r w:rsidRPr="00782366">
        <w:t>віт</w:t>
      </w:r>
      <w:proofErr w:type="spellEnd"/>
      <w:r w:rsidRPr="00782366">
        <w:t xml:space="preserve"> про роботу </w:t>
      </w:r>
      <w:proofErr w:type="spellStart"/>
      <w:r w:rsidRPr="00782366">
        <w:t>виконавчих</w:t>
      </w:r>
      <w:proofErr w:type="spellEnd"/>
      <w:r w:rsidRPr="00782366">
        <w:t xml:space="preserve"> </w:t>
      </w:r>
      <w:proofErr w:type="spellStart"/>
      <w:r w:rsidRPr="00782366">
        <w:t>органів</w:t>
      </w:r>
      <w:proofErr w:type="spellEnd"/>
      <w:r w:rsidRPr="00782366">
        <w:t xml:space="preserve"> ради, </w:t>
      </w:r>
      <w:proofErr w:type="spellStart"/>
      <w:r w:rsidRPr="00782366">
        <w:t>якщо</w:t>
      </w:r>
      <w:proofErr w:type="spellEnd"/>
      <w:r w:rsidRPr="00782366">
        <w:t xml:space="preserve"> </w:t>
      </w:r>
      <w:proofErr w:type="spellStart"/>
      <w:r w:rsidRPr="00782366">
        <w:t>він</w:t>
      </w:r>
      <w:proofErr w:type="spellEnd"/>
      <w:r w:rsidRPr="00782366">
        <w:t xml:space="preserve"> </w:t>
      </w:r>
      <w:proofErr w:type="spellStart"/>
      <w:r w:rsidRPr="00782366">
        <w:t>був</w:t>
      </w:r>
      <w:proofErr w:type="spellEnd"/>
      <w:r w:rsidRPr="00782366">
        <w:t xml:space="preserve"> проведений на </w:t>
      </w:r>
      <w:proofErr w:type="spellStart"/>
      <w:proofErr w:type="gramStart"/>
      <w:r w:rsidRPr="00782366">
        <w:t>п</w:t>
      </w:r>
      <w:proofErr w:type="gramEnd"/>
      <w:r w:rsidRPr="00782366">
        <w:t>ідставі</w:t>
      </w:r>
      <w:proofErr w:type="spellEnd"/>
      <w:r w:rsidRPr="00782366">
        <w:t xml:space="preserve"> </w:t>
      </w:r>
      <w:proofErr w:type="spellStart"/>
      <w:r w:rsidRPr="00782366">
        <w:t>частини</w:t>
      </w:r>
      <w:proofErr w:type="spellEnd"/>
      <w:r w:rsidRPr="00782366">
        <w:t xml:space="preserve"> </w:t>
      </w:r>
      <w:proofErr w:type="spellStart"/>
      <w:r w:rsidRPr="00782366">
        <w:t>сьомої</w:t>
      </w:r>
      <w:proofErr w:type="spellEnd"/>
      <w:r w:rsidRPr="00782366">
        <w:t xml:space="preserve"> </w:t>
      </w:r>
      <w:proofErr w:type="spellStart"/>
      <w:r w:rsidRPr="00782366">
        <w:t>статті</w:t>
      </w:r>
      <w:proofErr w:type="spellEnd"/>
      <w:r w:rsidRPr="00782366">
        <w:t xml:space="preserve"> 42 Закону </w:t>
      </w:r>
      <w:proofErr w:type="spellStart"/>
      <w:r w:rsidRPr="00782366">
        <w:t>України</w:t>
      </w:r>
      <w:proofErr w:type="spellEnd"/>
      <w:r w:rsidRPr="00782366">
        <w:t xml:space="preserve"> “Про </w:t>
      </w:r>
      <w:proofErr w:type="spellStart"/>
      <w:r w:rsidRPr="00782366">
        <w:t>мі</w:t>
      </w:r>
      <w:r>
        <w:t>сцеве</w:t>
      </w:r>
      <w:proofErr w:type="spellEnd"/>
      <w:r>
        <w:t xml:space="preserve"> </w:t>
      </w:r>
      <w:proofErr w:type="spellStart"/>
      <w:r>
        <w:t>самоврядування</w:t>
      </w:r>
      <w:proofErr w:type="spellEnd"/>
      <w:r>
        <w:t xml:space="preserve"> в </w:t>
      </w:r>
      <w:proofErr w:type="spellStart"/>
      <w:r>
        <w:t>Україні</w:t>
      </w:r>
      <w:proofErr w:type="spellEnd"/>
      <w:r>
        <w:t>”</w:t>
      </w:r>
      <w:r>
        <w:rPr>
          <w:lang w:val="uk-UA"/>
        </w:rPr>
        <w:t>.</w:t>
      </w:r>
    </w:p>
    <w:p w:rsidR="00772E02" w:rsidRPr="007E2297" w:rsidRDefault="00772E02" w:rsidP="00772E02">
      <w:pPr>
        <w:jc w:val="both"/>
        <w:rPr>
          <w:lang w:val="uk-UA"/>
        </w:rPr>
      </w:pPr>
      <w:proofErr w:type="spellStart"/>
      <w:r w:rsidRPr="00782366">
        <w:t>Вказані</w:t>
      </w:r>
      <w:proofErr w:type="spellEnd"/>
      <w:r w:rsidRPr="00782366">
        <w:t xml:space="preserve"> </w:t>
      </w:r>
      <w:proofErr w:type="spellStart"/>
      <w:r w:rsidRPr="00782366">
        <w:t>звіти</w:t>
      </w:r>
      <w:proofErr w:type="spellEnd"/>
      <w:r w:rsidRPr="00782366">
        <w:t xml:space="preserve"> </w:t>
      </w:r>
      <w:proofErr w:type="spellStart"/>
      <w:r w:rsidRPr="00782366">
        <w:t>міського</w:t>
      </w:r>
      <w:proofErr w:type="spellEnd"/>
      <w:r w:rsidRPr="00782366">
        <w:t xml:space="preserve"> </w:t>
      </w:r>
      <w:proofErr w:type="spellStart"/>
      <w:r w:rsidRPr="00782366">
        <w:t>голови</w:t>
      </w:r>
      <w:proofErr w:type="spellEnd"/>
      <w:r w:rsidRPr="00782366">
        <w:t xml:space="preserve">, а </w:t>
      </w:r>
      <w:proofErr w:type="spellStart"/>
      <w:r w:rsidRPr="00782366">
        <w:t>також</w:t>
      </w:r>
      <w:proofErr w:type="spellEnd"/>
      <w:r w:rsidRPr="00782366">
        <w:t xml:space="preserve"> </w:t>
      </w:r>
      <w:r w:rsidR="007B2B76">
        <w:rPr>
          <w:lang w:val="uk-UA"/>
        </w:rPr>
        <w:t>протоколи</w:t>
      </w:r>
      <w:r w:rsidRPr="00782366">
        <w:t xml:space="preserve"> </w:t>
      </w:r>
      <w:proofErr w:type="spellStart"/>
      <w:r w:rsidRPr="00782366">
        <w:t>засідань</w:t>
      </w:r>
      <w:proofErr w:type="spellEnd"/>
      <w:r w:rsidRPr="00782366">
        <w:t xml:space="preserve"> </w:t>
      </w:r>
      <w:proofErr w:type="spellStart"/>
      <w:r w:rsidRPr="00782366">
        <w:t>міської</w:t>
      </w:r>
      <w:proofErr w:type="spellEnd"/>
      <w:r w:rsidRPr="00782366">
        <w:t xml:space="preserve"> ради, на </w:t>
      </w:r>
      <w:proofErr w:type="spellStart"/>
      <w:r w:rsidRPr="00782366">
        <w:t>яких</w:t>
      </w:r>
      <w:proofErr w:type="spellEnd"/>
      <w:r w:rsidRPr="00782366">
        <w:t xml:space="preserve"> вони </w:t>
      </w:r>
      <w:proofErr w:type="spellStart"/>
      <w:r w:rsidRPr="00782366">
        <w:t>відбувалися</w:t>
      </w:r>
      <w:proofErr w:type="spellEnd"/>
      <w:r w:rsidRPr="00782366">
        <w:t xml:space="preserve">, </w:t>
      </w:r>
      <w:proofErr w:type="spellStart"/>
      <w:r w:rsidRPr="00782366">
        <w:t>розміщуються</w:t>
      </w:r>
      <w:proofErr w:type="spellEnd"/>
      <w:r w:rsidRPr="00782366">
        <w:t xml:space="preserve"> не </w:t>
      </w:r>
      <w:proofErr w:type="spellStart"/>
      <w:proofErr w:type="gramStart"/>
      <w:r w:rsidRPr="00782366">
        <w:t>п</w:t>
      </w:r>
      <w:proofErr w:type="gramEnd"/>
      <w:r w:rsidRPr="00782366">
        <w:t>ізніше</w:t>
      </w:r>
      <w:proofErr w:type="spellEnd"/>
      <w:r w:rsidRPr="00782366">
        <w:t xml:space="preserve"> </w:t>
      </w:r>
      <w:proofErr w:type="spellStart"/>
      <w:r w:rsidRPr="00782366">
        <w:t>п’яти</w:t>
      </w:r>
      <w:proofErr w:type="spellEnd"/>
      <w:r w:rsidRPr="00782366">
        <w:t xml:space="preserve"> </w:t>
      </w:r>
      <w:proofErr w:type="spellStart"/>
      <w:r w:rsidRPr="00782366">
        <w:t>робочих</w:t>
      </w:r>
      <w:proofErr w:type="spellEnd"/>
      <w:r w:rsidRPr="00782366">
        <w:t xml:space="preserve"> </w:t>
      </w:r>
      <w:proofErr w:type="spellStart"/>
      <w:r w:rsidRPr="00782366">
        <w:t>д</w:t>
      </w:r>
      <w:r>
        <w:t>нів</w:t>
      </w:r>
      <w:proofErr w:type="spellEnd"/>
      <w:r>
        <w:t xml:space="preserve"> з дня </w:t>
      </w:r>
      <w:proofErr w:type="spellStart"/>
      <w:r>
        <w:t>проведення</w:t>
      </w:r>
      <w:proofErr w:type="spellEnd"/>
      <w:r>
        <w:t xml:space="preserve"> </w:t>
      </w:r>
      <w:proofErr w:type="spellStart"/>
      <w:r>
        <w:t>звітування</w:t>
      </w:r>
      <w:proofErr w:type="spellEnd"/>
      <w:r>
        <w:rPr>
          <w:lang w:val="uk-UA"/>
        </w:rPr>
        <w:t>;</w:t>
      </w:r>
    </w:p>
    <w:p w:rsidR="00772E02" w:rsidRPr="00D15373" w:rsidRDefault="00772E02" w:rsidP="00D15373">
      <w:pPr>
        <w:jc w:val="both"/>
        <w:rPr>
          <w:lang w:val="uk-UA"/>
        </w:rPr>
      </w:pPr>
      <w:r>
        <w:t>1.</w:t>
      </w:r>
      <w:r w:rsidR="002847ED">
        <w:rPr>
          <w:lang w:val="uk-UA"/>
        </w:rPr>
        <w:t>6</w:t>
      </w:r>
      <w:r>
        <w:t xml:space="preserve">.3. </w:t>
      </w:r>
      <w:r>
        <w:rPr>
          <w:lang w:val="uk-UA"/>
        </w:rPr>
        <w:t>з</w:t>
      </w:r>
      <w:r w:rsidRPr="00782366">
        <w:t xml:space="preserve">а </w:t>
      </w:r>
      <w:proofErr w:type="spellStart"/>
      <w:r w:rsidRPr="00782366">
        <w:t>останній</w:t>
      </w:r>
      <w:proofErr w:type="spellEnd"/>
      <w:r w:rsidRPr="00782366">
        <w:t xml:space="preserve"> </w:t>
      </w:r>
      <w:proofErr w:type="spellStart"/>
      <w:proofErr w:type="gramStart"/>
      <w:r w:rsidRPr="00782366">
        <w:t>р</w:t>
      </w:r>
      <w:proofErr w:type="gramEnd"/>
      <w:r w:rsidRPr="00782366">
        <w:t>ік</w:t>
      </w:r>
      <w:proofErr w:type="spellEnd"/>
      <w:r w:rsidRPr="00782366">
        <w:t xml:space="preserve"> </w:t>
      </w:r>
      <w:proofErr w:type="spellStart"/>
      <w:r w:rsidRPr="00782366">
        <w:t>повноважень</w:t>
      </w:r>
      <w:proofErr w:type="spellEnd"/>
      <w:r w:rsidRPr="00782366">
        <w:t xml:space="preserve"> </w:t>
      </w:r>
      <w:proofErr w:type="spellStart"/>
      <w:r w:rsidRPr="00782366">
        <w:t>міського</w:t>
      </w:r>
      <w:proofErr w:type="spellEnd"/>
      <w:r w:rsidRPr="00782366">
        <w:t xml:space="preserve"> </w:t>
      </w:r>
      <w:proofErr w:type="spellStart"/>
      <w:r w:rsidRPr="00782366">
        <w:t>голови</w:t>
      </w:r>
      <w:proofErr w:type="spellEnd"/>
      <w:r w:rsidRPr="00782366">
        <w:t xml:space="preserve"> не </w:t>
      </w:r>
      <w:proofErr w:type="spellStart"/>
      <w:r w:rsidRPr="00782366">
        <w:t>пізніше</w:t>
      </w:r>
      <w:proofErr w:type="spellEnd"/>
      <w:r>
        <w:rPr>
          <w:lang w:val="uk-UA"/>
        </w:rPr>
        <w:t>,</w:t>
      </w:r>
      <w:r w:rsidRPr="00782366">
        <w:t xml:space="preserve"> як за 20 </w:t>
      </w:r>
      <w:proofErr w:type="spellStart"/>
      <w:r w:rsidRPr="00782366">
        <w:t>днів</w:t>
      </w:r>
      <w:proofErr w:type="spellEnd"/>
      <w:r w:rsidRPr="00782366">
        <w:t xml:space="preserve"> до дня </w:t>
      </w:r>
      <w:proofErr w:type="spellStart"/>
      <w:r w:rsidRPr="00782366">
        <w:t>проведення</w:t>
      </w:r>
      <w:proofErr w:type="spellEnd"/>
      <w:r w:rsidRPr="00782366">
        <w:t xml:space="preserve"> </w:t>
      </w:r>
      <w:proofErr w:type="spellStart"/>
      <w:r w:rsidRPr="00782366">
        <w:t>чергових</w:t>
      </w:r>
      <w:proofErr w:type="spellEnd"/>
      <w:r w:rsidRPr="00782366">
        <w:t xml:space="preserve"> </w:t>
      </w:r>
      <w:proofErr w:type="spellStart"/>
      <w:r w:rsidRPr="00782366">
        <w:t>вибо</w:t>
      </w:r>
      <w:r>
        <w:t>рів</w:t>
      </w:r>
      <w:proofErr w:type="spellEnd"/>
      <w:r>
        <w:t xml:space="preserve">, </w:t>
      </w:r>
      <w:proofErr w:type="spellStart"/>
      <w:r>
        <w:t>міський</w:t>
      </w:r>
      <w:proofErr w:type="spellEnd"/>
      <w:r>
        <w:t xml:space="preserve"> голова </w:t>
      </w:r>
      <w:proofErr w:type="spellStart"/>
      <w:r>
        <w:t>оприлюдню</w:t>
      </w:r>
      <w:proofErr w:type="spellEnd"/>
      <w:r>
        <w:rPr>
          <w:lang w:val="uk-UA"/>
        </w:rPr>
        <w:t>є</w:t>
      </w:r>
      <w:r w:rsidRPr="00782366">
        <w:t xml:space="preserve"> </w:t>
      </w:r>
      <w:proofErr w:type="spellStart"/>
      <w:r w:rsidRPr="00782366">
        <w:t>письмовий</w:t>
      </w:r>
      <w:proofErr w:type="spellEnd"/>
      <w:r w:rsidRPr="00782366">
        <w:t xml:space="preserve"> </w:t>
      </w:r>
      <w:proofErr w:type="spellStart"/>
      <w:r w:rsidRPr="00782366">
        <w:t>звіт</w:t>
      </w:r>
      <w:proofErr w:type="spellEnd"/>
      <w:r w:rsidRPr="00782366">
        <w:t xml:space="preserve"> про свою роботу з </w:t>
      </w:r>
      <w:proofErr w:type="spellStart"/>
      <w:r w:rsidRPr="00782366">
        <w:t>урахуванням</w:t>
      </w:r>
      <w:proofErr w:type="spellEnd"/>
      <w:r w:rsidRPr="00782366">
        <w:t xml:space="preserve"> </w:t>
      </w:r>
      <w:proofErr w:type="spellStart"/>
      <w:r w:rsidRPr="00782366">
        <w:t>вимог</w:t>
      </w:r>
      <w:proofErr w:type="spellEnd"/>
      <w:r w:rsidRPr="00782366">
        <w:t xml:space="preserve"> п. 1.5. </w:t>
      </w:r>
      <w:proofErr w:type="spellStart"/>
      <w:r w:rsidRPr="00782366">
        <w:t>цієї</w:t>
      </w:r>
      <w:proofErr w:type="spellEnd"/>
      <w:r w:rsidRPr="00782366">
        <w:t xml:space="preserve"> </w:t>
      </w:r>
      <w:proofErr w:type="spellStart"/>
      <w:r w:rsidRPr="00782366">
        <w:t>статті</w:t>
      </w:r>
      <w:proofErr w:type="spellEnd"/>
      <w:r w:rsidRPr="00782366">
        <w:t>.</w:t>
      </w:r>
    </w:p>
    <w:p w:rsidR="00772E02" w:rsidRDefault="00772E02" w:rsidP="00772E02">
      <w:pPr>
        <w:jc w:val="center"/>
        <w:rPr>
          <w:b/>
        </w:rPr>
      </w:pPr>
      <w:r w:rsidRPr="00782366">
        <w:rPr>
          <w:b/>
        </w:rPr>
        <w:lastRenderedPageBreak/>
        <w:t xml:space="preserve">ІІІ. </w:t>
      </w:r>
      <w:proofErr w:type="spellStart"/>
      <w:r w:rsidRPr="00782366">
        <w:rPr>
          <w:b/>
        </w:rPr>
        <w:t>Звіти</w:t>
      </w:r>
      <w:proofErr w:type="spellEnd"/>
      <w:r w:rsidRPr="00782366">
        <w:rPr>
          <w:b/>
        </w:rPr>
        <w:t xml:space="preserve"> </w:t>
      </w:r>
      <w:proofErr w:type="spellStart"/>
      <w:r w:rsidRPr="00782366">
        <w:rPr>
          <w:b/>
        </w:rPr>
        <w:t>виконавчих</w:t>
      </w:r>
      <w:proofErr w:type="spellEnd"/>
      <w:r w:rsidRPr="00782366">
        <w:rPr>
          <w:b/>
        </w:rPr>
        <w:t xml:space="preserve"> </w:t>
      </w:r>
      <w:proofErr w:type="spellStart"/>
      <w:r w:rsidRPr="00782366">
        <w:rPr>
          <w:b/>
        </w:rPr>
        <w:t>органів</w:t>
      </w:r>
      <w:proofErr w:type="spellEnd"/>
      <w:r w:rsidRPr="00782366">
        <w:rPr>
          <w:b/>
        </w:rPr>
        <w:t xml:space="preserve"> </w:t>
      </w:r>
      <w:proofErr w:type="spellStart"/>
      <w:r w:rsidRPr="00782366">
        <w:rPr>
          <w:b/>
        </w:rPr>
        <w:t>міської</w:t>
      </w:r>
      <w:proofErr w:type="spellEnd"/>
      <w:r w:rsidRPr="00782366">
        <w:rPr>
          <w:b/>
        </w:rPr>
        <w:t xml:space="preserve"> </w:t>
      </w:r>
      <w:proofErr w:type="gramStart"/>
      <w:r w:rsidRPr="00782366">
        <w:rPr>
          <w:b/>
        </w:rPr>
        <w:t>ради</w:t>
      </w:r>
      <w:proofErr w:type="gramEnd"/>
      <w:r w:rsidRPr="00782366">
        <w:rPr>
          <w:b/>
        </w:rPr>
        <w:t xml:space="preserve"> </w:t>
      </w:r>
    </w:p>
    <w:p w:rsidR="00772E02" w:rsidRDefault="00772E02" w:rsidP="00772E02">
      <w:pPr>
        <w:jc w:val="center"/>
        <w:rPr>
          <w:b/>
        </w:rPr>
      </w:pPr>
      <w:r w:rsidRPr="00782366">
        <w:rPr>
          <w:b/>
        </w:rPr>
        <w:t xml:space="preserve">перед </w:t>
      </w:r>
      <w:proofErr w:type="spellStart"/>
      <w:r w:rsidRPr="00782366">
        <w:rPr>
          <w:b/>
        </w:rPr>
        <w:t>територіальною</w:t>
      </w:r>
      <w:proofErr w:type="spellEnd"/>
      <w:r w:rsidRPr="00782366">
        <w:rPr>
          <w:b/>
        </w:rPr>
        <w:t xml:space="preserve"> громадою</w:t>
      </w:r>
    </w:p>
    <w:p w:rsidR="00772E02" w:rsidRPr="00782366" w:rsidRDefault="00772E02" w:rsidP="00772E02">
      <w:pPr>
        <w:jc w:val="both"/>
        <w:rPr>
          <w:i/>
          <w:iCs/>
        </w:rPr>
      </w:pPr>
    </w:p>
    <w:p w:rsidR="00772E02" w:rsidRPr="00782366" w:rsidRDefault="00772E02" w:rsidP="00D15373">
      <w:pPr>
        <w:ind w:firstLine="708"/>
        <w:jc w:val="both"/>
      </w:pPr>
      <w:r w:rsidRPr="00782366">
        <w:rPr>
          <w:iCs/>
        </w:rPr>
        <w:t xml:space="preserve">1. </w:t>
      </w:r>
      <w:r>
        <w:rPr>
          <w:iCs/>
          <w:lang w:val="uk-UA"/>
        </w:rPr>
        <w:t xml:space="preserve"> </w:t>
      </w:r>
      <w:proofErr w:type="spellStart"/>
      <w:r w:rsidRPr="00782366">
        <w:rPr>
          <w:iCs/>
        </w:rPr>
        <w:t>Звіт</w:t>
      </w:r>
      <w:proofErr w:type="spellEnd"/>
      <w:r w:rsidRPr="00782366">
        <w:rPr>
          <w:iCs/>
        </w:rPr>
        <w:t xml:space="preserve"> </w:t>
      </w:r>
      <w:proofErr w:type="spellStart"/>
      <w:r w:rsidRPr="00782366">
        <w:rPr>
          <w:iCs/>
        </w:rPr>
        <w:t>виконавчих</w:t>
      </w:r>
      <w:proofErr w:type="spellEnd"/>
      <w:r w:rsidRPr="00782366">
        <w:rPr>
          <w:iCs/>
        </w:rPr>
        <w:t xml:space="preserve"> </w:t>
      </w:r>
      <w:proofErr w:type="spellStart"/>
      <w:r w:rsidRPr="00782366">
        <w:rPr>
          <w:iCs/>
        </w:rPr>
        <w:t>органів</w:t>
      </w:r>
      <w:proofErr w:type="spellEnd"/>
      <w:r w:rsidRPr="00782366">
        <w:rPr>
          <w:iCs/>
        </w:rPr>
        <w:t xml:space="preserve"> </w:t>
      </w:r>
      <w:proofErr w:type="spellStart"/>
      <w:r w:rsidRPr="00782366">
        <w:rPr>
          <w:iCs/>
        </w:rPr>
        <w:t>міської</w:t>
      </w:r>
      <w:proofErr w:type="spellEnd"/>
      <w:r w:rsidRPr="00782366">
        <w:rPr>
          <w:iCs/>
        </w:rPr>
        <w:t xml:space="preserve"> </w:t>
      </w:r>
      <w:proofErr w:type="gramStart"/>
      <w:r w:rsidRPr="00782366">
        <w:rPr>
          <w:iCs/>
        </w:rPr>
        <w:t>ради</w:t>
      </w:r>
      <w:proofErr w:type="gramEnd"/>
      <w:r w:rsidRPr="00782366">
        <w:rPr>
          <w:iCs/>
        </w:rPr>
        <w:t xml:space="preserve"> перед </w:t>
      </w:r>
      <w:proofErr w:type="spellStart"/>
      <w:r w:rsidRPr="00782366">
        <w:rPr>
          <w:iCs/>
        </w:rPr>
        <w:t>територіальною</w:t>
      </w:r>
      <w:proofErr w:type="spellEnd"/>
      <w:r w:rsidRPr="00782366">
        <w:rPr>
          <w:iCs/>
        </w:rPr>
        <w:t xml:space="preserve"> громадою.</w:t>
      </w:r>
    </w:p>
    <w:p w:rsidR="00772E02" w:rsidRDefault="00772E02" w:rsidP="00D15373">
      <w:pPr>
        <w:ind w:firstLine="708"/>
        <w:jc w:val="both"/>
        <w:rPr>
          <w:lang w:val="uk-UA"/>
        </w:rPr>
      </w:pPr>
      <w:r w:rsidRPr="00782366">
        <w:t>1.1.</w:t>
      </w:r>
      <w:r>
        <w:rPr>
          <w:lang w:val="uk-UA"/>
        </w:rPr>
        <w:t xml:space="preserve"> </w:t>
      </w:r>
      <w:r w:rsidRPr="00782366">
        <w:t xml:space="preserve">Не </w:t>
      </w:r>
      <w:proofErr w:type="spellStart"/>
      <w:proofErr w:type="gramStart"/>
      <w:r w:rsidRPr="00782366">
        <w:t>р</w:t>
      </w:r>
      <w:proofErr w:type="gramEnd"/>
      <w:r w:rsidRPr="00782366">
        <w:t>ідше</w:t>
      </w:r>
      <w:proofErr w:type="spellEnd"/>
      <w:r w:rsidRPr="00782366">
        <w:t xml:space="preserve"> одного разу на </w:t>
      </w:r>
      <w:proofErr w:type="spellStart"/>
      <w:r w:rsidRPr="00782366">
        <w:t>рік</w:t>
      </w:r>
      <w:proofErr w:type="spellEnd"/>
      <w:r w:rsidRPr="00782366">
        <w:t xml:space="preserve"> </w:t>
      </w:r>
      <w:proofErr w:type="spellStart"/>
      <w:r w:rsidRPr="00782366">
        <w:t>виконавчі</w:t>
      </w:r>
      <w:proofErr w:type="spellEnd"/>
      <w:r w:rsidRPr="00782366">
        <w:t xml:space="preserve"> </w:t>
      </w:r>
      <w:proofErr w:type="spellStart"/>
      <w:r w:rsidRPr="00782366">
        <w:t>органи</w:t>
      </w:r>
      <w:proofErr w:type="spellEnd"/>
      <w:r w:rsidRPr="00782366">
        <w:t xml:space="preserve"> </w:t>
      </w:r>
      <w:proofErr w:type="spellStart"/>
      <w:r w:rsidRPr="00782366">
        <w:t>міської</w:t>
      </w:r>
      <w:proofErr w:type="spellEnd"/>
      <w:r w:rsidRPr="00782366">
        <w:t xml:space="preserve"> ради </w:t>
      </w:r>
      <w:proofErr w:type="spellStart"/>
      <w:r w:rsidRPr="00782366">
        <w:t>звітують</w:t>
      </w:r>
      <w:proofErr w:type="spellEnd"/>
      <w:r w:rsidRPr="00782366">
        <w:t xml:space="preserve"> перед </w:t>
      </w:r>
      <w:proofErr w:type="spellStart"/>
      <w:r w:rsidRPr="00782366">
        <w:t>територіальною</w:t>
      </w:r>
      <w:proofErr w:type="spellEnd"/>
      <w:r w:rsidRPr="00782366">
        <w:t xml:space="preserve"> громадою про </w:t>
      </w:r>
      <w:proofErr w:type="spellStart"/>
      <w:r w:rsidRPr="00782366">
        <w:t>виконану</w:t>
      </w:r>
      <w:proofErr w:type="spellEnd"/>
      <w:r w:rsidRPr="00782366">
        <w:t xml:space="preserve"> роботу за </w:t>
      </w:r>
      <w:proofErr w:type="spellStart"/>
      <w:r w:rsidRPr="00782366">
        <w:t>попередній</w:t>
      </w:r>
      <w:proofErr w:type="spellEnd"/>
      <w:r w:rsidRPr="00782366">
        <w:t xml:space="preserve"> </w:t>
      </w:r>
      <w:proofErr w:type="spellStart"/>
      <w:r w:rsidRPr="00782366">
        <w:t>рік</w:t>
      </w:r>
      <w:proofErr w:type="spellEnd"/>
      <w:r w:rsidRPr="00782366">
        <w:t xml:space="preserve">. </w:t>
      </w:r>
    </w:p>
    <w:p w:rsidR="00772E02" w:rsidRPr="00820BD8" w:rsidRDefault="00772E02" w:rsidP="00772E02">
      <w:pPr>
        <w:ind w:firstLine="708"/>
        <w:jc w:val="both"/>
        <w:rPr>
          <w:lang w:val="uk-UA"/>
        </w:rPr>
      </w:pPr>
      <w:proofErr w:type="spellStart"/>
      <w:r w:rsidRPr="00820BD8">
        <w:t>Звітування</w:t>
      </w:r>
      <w:proofErr w:type="spellEnd"/>
      <w:r w:rsidRPr="00820BD8">
        <w:t xml:space="preserve"> проводиться до </w:t>
      </w:r>
      <w:r w:rsidRPr="00820BD8">
        <w:rPr>
          <w:lang w:val="uk-UA"/>
        </w:rPr>
        <w:t>30 квітня</w:t>
      </w:r>
      <w:r w:rsidRPr="00820BD8">
        <w:t xml:space="preserve"> року </w:t>
      </w:r>
      <w:proofErr w:type="spellStart"/>
      <w:r w:rsidRPr="00820BD8">
        <w:t>наступного</w:t>
      </w:r>
      <w:proofErr w:type="spellEnd"/>
      <w:r w:rsidRPr="00820BD8">
        <w:t xml:space="preserve"> за </w:t>
      </w:r>
      <w:proofErr w:type="spellStart"/>
      <w:r w:rsidRPr="00820BD8">
        <w:t>звітним</w:t>
      </w:r>
      <w:proofErr w:type="spellEnd"/>
      <w:r w:rsidRPr="00820BD8">
        <w:t xml:space="preserve">. </w:t>
      </w:r>
    </w:p>
    <w:p w:rsidR="00772E02" w:rsidRPr="00782366" w:rsidRDefault="00772E02" w:rsidP="00D15373">
      <w:pPr>
        <w:ind w:firstLine="708"/>
        <w:jc w:val="both"/>
      </w:pPr>
      <w:r w:rsidRPr="00782366">
        <w:t xml:space="preserve">1.2. </w:t>
      </w:r>
      <w:proofErr w:type="spellStart"/>
      <w:r w:rsidRPr="00782366">
        <w:t>Звіти</w:t>
      </w:r>
      <w:proofErr w:type="spellEnd"/>
      <w:r w:rsidRPr="00782366">
        <w:t xml:space="preserve"> </w:t>
      </w:r>
      <w:proofErr w:type="spellStart"/>
      <w:r w:rsidRPr="00782366">
        <w:t>виконавчих</w:t>
      </w:r>
      <w:proofErr w:type="spellEnd"/>
      <w:r w:rsidRPr="00782366">
        <w:t xml:space="preserve"> </w:t>
      </w:r>
      <w:proofErr w:type="spellStart"/>
      <w:r w:rsidRPr="00782366">
        <w:t>органів</w:t>
      </w:r>
      <w:proofErr w:type="spellEnd"/>
      <w:r w:rsidRPr="00782366">
        <w:t xml:space="preserve"> </w:t>
      </w:r>
      <w:proofErr w:type="spellStart"/>
      <w:r w:rsidRPr="00782366">
        <w:t>міської</w:t>
      </w:r>
      <w:proofErr w:type="spellEnd"/>
      <w:r w:rsidRPr="00782366">
        <w:t xml:space="preserve"> ради </w:t>
      </w:r>
      <w:proofErr w:type="spellStart"/>
      <w:r w:rsidRPr="00782366">
        <w:t>повинні</w:t>
      </w:r>
      <w:proofErr w:type="spellEnd"/>
      <w:r w:rsidRPr="00782366">
        <w:t xml:space="preserve"> </w:t>
      </w:r>
      <w:proofErr w:type="spellStart"/>
      <w:r w:rsidRPr="00782366">
        <w:t>містити</w:t>
      </w:r>
      <w:proofErr w:type="spellEnd"/>
      <w:r w:rsidRPr="00782366">
        <w:t>:</w:t>
      </w:r>
    </w:p>
    <w:p w:rsidR="00772E02" w:rsidRPr="00782366" w:rsidRDefault="00772E02" w:rsidP="00D15373">
      <w:pPr>
        <w:ind w:firstLine="708"/>
        <w:jc w:val="both"/>
      </w:pPr>
      <w:r w:rsidRPr="00782366">
        <w:t>1.2.1.</w:t>
      </w:r>
      <w:r>
        <w:rPr>
          <w:lang w:val="uk-UA"/>
        </w:rPr>
        <w:t xml:space="preserve"> </w:t>
      </w:r>
      <w:proofErr w:type="spellStart"/>
      <w:r w:rsidRPr="00782366">
        <w:t>відомості</w:t>
      </w:r>
      <w:proofErr w:type="spellEnd"/>
      <w:r w:rsidRPr="00782366">
        <w:t xml:space="preserve"> про </w:t>
      </w:r>
      <w:proofErr w:type="spellStart"/>
      <w:r w:rsidRPr="00782366">
        <w:t>виконану</w:t>
      </w:r>
      <w:proofErr w:type="spellEnd"/>
      <w:r w:rsidRPr="00782366">
        <w:t xml:space="preserve"> роботу за </w:t>
      </w:r>
      <w:proofErr w:type="spellStart"/>
      <w:r w:rsidRPr="00782366">
        <w:t>попередній</w:t>
      </w:r>
      <w:proofErr w:type="spellEnd"/>
      <w:r w:rsidRPr="00782366">
        <w:t xml:space="preserve"> </w:t>
      </w:r>
      <w:proofErr w:type="spellStart"/>
      <w:proofErr w:type="gramStart"/>
      <w:r w:rsidRPr="00782366">
        <w:t>р</w:t>
      </w:r>
      <w:proofErr w:type="gramEnd"/>
      <w:r w:rsidRPr="00782366">
        <w:t>ік</w:t>
      </w:r>
      <w:proofErr w:type="spellEnd"/>
      <w:r w:rsidRPr="00782366">
        <w:t xml:space="preserve">, </w:t>
      </w:r>
      <w:proofErr w:type="spellStart"/>
      <w:r w:rsidRPr="00782366">
        <w:t>досягнуті</w:t>
      </w:r>
      <w:proofErr w:type="spellEnd"/>
      <w:r w:rsidRPr="00782366">
        <w:t xml:space="preserve"> </w:t>
      </w:r>
      <w:proofErr w:type="spellStart"/>
      <w:r w:rsidRPr="00782366">
        <w:t>результати</w:t>
      </w:r>
      <w:proofErr w:type="spellEnd"/>
      <w:r w:rsidRPr="00782366">
        <w:t xml:space="preserve"> та </w:t>
      </w:r>
      <w:proofErr w:type="spellStart"/>
      <w:r w:rsidRPr="00782366">
        <w:t>нереалізовані</w:t>
      </w:r>
      <w:proofErr w:type="spellEnd"/>
      <w:r w:rsidRPr="00782366">
        <w:t xml:space="preserve"> </w:t>
      </w:r>
      <w:proofErr w:type="spellStart"/>
      <w:r w:rsidRPr="00782366">
        <w:t>проекти</w:t>
      </w:r>
      <w:proofErr w:type="spellEnd"/>
      <w:r w:rsidRPr="00782366">
        <w:t>;</w:t>
      </w:r>
    </w:p>
    <w:p w:rsidR="00772E02" w:rsidRPr="00782366" w:rsidRDefault="00772E02" w:rsidP="00D15373">
      <w:pPr>
        <w:ind w:firstLine="708"/>
        <w:jc w:val="both"/>
      </w:pPr>
      <w:r w:rsidRPr="00782366">
        <w:t>1.2.2.</w:t>
      </w:r>
      <w:r>
        <w:rPr>
          <w:lang w:val="uk-UA"/>
        </w:rPr>
        <w:t xml:space="preserve"> </w:t>
      </w:r>
      <w:proofErr w:type="spellStart"/>
      <w:r w:rsidRPr="00782366">
        <w:t>плани</w:t>
      </w:r>
      <w:proofErr w:type="spellEnd"/>
      <w:r w:rsidRPr="00782366">
        <w:t xml:space="preserve"> на </w:t>
      </w:r>
      <w:proofErr w:type="spellStart"/>
      <w:r w:rsidRPr="00782366">
        <w:t>наступний</w:t>
      </w:r>
      <w:proofErr w:type="spellEnd"/>
      <w:r w:rsidRPr="00782366">
        <w:t xml:space="preserve"> </w:t>
      </w:r>
      <w:proofErr w:type="spellStart"/>
      <w:proofErr w:type="gramStart"/>
      <w:r w:rsidRPr="00782366">
        <w:t>р</w:t>
      </w:r>
      <w:proofErr w:type="gramEnd"/>
      <w:r w:rsidRPr="00782366">
        <w:t>ік</w:t>
      </w:r>
      <w:proofErr w:type="spellEnd"/>
      <w:r w:rsidRPr="00782366">
        <w:t>;</w:t>
      </w:r>
    </w:p>
    <w:p w:rsidR="00772E02" w:rsidRPr="00D15373" w:rsidRDefault="00772E02" w:rsidP="00D15373">
      <w:pPr>
        <w:ind w:firstLine="708"/>
        <w:jc w:val="both"/>
        <w:rPr>
          <w:lang w:val="uk-UA"/>
        </w:rPr>
      </w:pPr>
      <w:r w:rsidRPr="00D15373">
        <w:rPr>
          <w:lang w:val="uk-UA"/>
        </w:rPr>
        <w:t>1.2.3.</w:t>
      </w:r>
      <w:r>
        <w:rPr>
          <w:lang w:val="uk-UA"/>
        </w:rPr>
        <w:t xml:space="preserve"> </w:t>
      </w:r>
      <w:r w:rsidRPr="00D15373">
        <w:rPr>
          <w:lang w:val="uk-UA"/>
        </w:rPr>
        <w:t xml:space="preserve">детальну інформацію про витрати з бюджету на забезпечення роботи виконавчого органу за звітний період (заробітна плата та інші виплати по трудовому законодавству працівників (окремо керівника, заступників та працівників), відрядження, обслуговування службового транспорту, у </w:t>
      </w:r>
      <w:proofErr w:type="spellStart"/>
      <w:r w:rsidRPr="00D15373">
        <w:rPr>
          <w:lang w:val="uk-UA"/>
        </w:rPr>
        <w:t>т.ч</w:t>
      </w:r>
      <w:proofErr w:type="spellEnd"/>
      <w:r w:rsidRPr="00D15373">
        <w:rPr>
          <w:lang w:val="uk-UA"/>
        </w:rPr>
        <w:t>. витрати на пальне, ремонт та умеблювання кабінетів, закупівля техніки, канцтоварів, оплата засобів зв’язку, комунальні платежі тощо);</w:t>
      </w:r>
    </w:p>
    <w:p w:rsidR="00772E02" w:rsidRPr="0040240E" w:rsidRDefault="00772E02" w:rsidP="00D15373">
      <w:pPr>
        <w:ind w:firstLine="708"/>
        <w:jc w:val="both"/>
        <w:rPr>
          <w:lang w:val="uk-UA"/>
        </w:rPr>
      </w:pPr>
      <w:r w:rsidRPr="00782366">
        <w:t>1.2.4.</w:t>
      </w:r>
      <w:r>
        <w:rPr>
          <w:lang w:val="uk-UA"/>
        </w:rPr>
        <w:t xml:space="preserve"> </w:t>
      </w:r>
      <w:proofErr w:type="spellStart"/>
      <w:r w:rsidRPr="00782366">
        <w:t>відповіді</w:t>
      </w:r>
      <w:proofErr w:type="spellEnd"/>
      <w:r w:rsidRPr="00782366">
        <w:t xml:space="preserve"> на </w:t>
      </w:r>
      <w:proofErr w:type="spellStart"/>
      <w:proofErr w:type="gramStart"/>
      <w:r w:rsidRPr="00782366">
        <w:t>поставлен</w:t>
      </w:r>
      <w:proofErr w:type="gramEnd"/>
      <w:r w:rsidRPr="00782366">
        <w:t>і</w:t>
      </w:r>
      <w:proofErr w:type="spellEnd"/>
      <w:r w:rsidRPr="00782366">
        <w:t xml:space="preserve"> членами </w:t>
      </w:r>
      <w:proofErr w:type="spellStart"/>
      <w:r w:rsidRPr="00782366">
        <w:t>територіальної</w:t>
      </w:r>
      <w:proofErr w:type="spellEnd"/>
      <w:r w:rsidRPr="00782366">
        <w:t xml:space="preserve"> </w:t>
      </w:r>
      <w:proofErr w:type="spellStart"/>
      <w:r w:rsidRPr="00782366">
        <w:t>громади</w:t>
      </w:r>
      <w:proofErr w:type="spellEnd"/>
      <w:r w:rsidRPr="00782366">
        <w:t xml:space="preserve"> </w:t>
      </w:r>
      <w:proofErr w:type="spellStart"/>
      <w:r w:rsidRPr="00782366">
        <w:t>питання</w:t>
      </w:r>
      <w:proofErr w:type="spellEnd"/>
      <w:r w:rsidRPr="00782366">
        <w:t xml:space="preserve">, </w:t>
      </w:r>
      <w:proofErr w:type="spellStart"/>
      <w:r w:rsidRPr="00782366">
        <w:t>висловлені</w:t>
      </w:r>
      <w:proofErr w:type="spellEnd"/>
      <w:r w:rsidRPr="00782366">
        <w:t xml:space="preserve"> </w:t>
      </w:r>
      <w:proofErr w:type="spellStart"/>
      <w:r w:rsidRPr="00782366">
        <w:t>зауваження</w:t>
      </w:r>
      <w:proofErr w:type="spellEnd"/>
      <w:r w:rsidRPr="00782366">
        <w:t xml:space="preserve"> та </w:t>
      </w:r>
      <w:proofErr w:type="spellStart"/>
      <w:r w:rsidRPr="00782366">
        <w:t>подані</w:t>
      </w:r>
      <w:proofErr w:type="spellEnd"/>
      <w:r w:rsidRPr="00782366">
        <w:t xml:space="preserve"> </w:t>
      </w:r>
      <w:proofErr w:type="spellStart"/>
      <w:r w:rsidRPr="00782366">
        <w:t>пропозиції</w:t>
      </w:r>
      <w:proofErr w:type="spellEnd"/>
      <w:r w:rsidRPr="00782366">
        <w:t xml:space="preserve">, </w:t>
      </w:r>
      <w:proofErr w:type="spellStart"/>
      <w:r w:rsidRPr="00782366">
        <w:t>відповідно</w:t>
      </w:r>
      <w:proofErr w:type="spellEnd"/>
      <w:r w:rsidRPr="00782366">
        <w:t xml:space="preserve"> до пункту</w:t>
      </w:r>
      <w:r>
        <w:t xml:space="preserve"> </w:t>
      </w:r>
      <w:proofErr w:type="spellStart"/>
      <w:r>
        <w:t>сім</w:t>
      </w:r>
      <w:proofErr w:type="spellEnd"/>
      <w:r>
        <w:t xml:space="preserve">, </w:t>
      </w:r>
      <w:proofErr w:type="spellStart"/>
      <w:r>
        <w:t>розділу</w:t>
      </w:r>
      <w:proofErr w:type="spellEnd"/>
      <w:r>
        <w:t xml:space="preserve"> 1 </w:t>
      </w:r>
      <w:proofErr w:type="spellStart"/>
      <w:r>
        <w:t>цього</w:t>
      </w:r>
      <w:proofErr w:type="spellEnd"/>
      <w:r>
        <w:t xml:space="preserve"> </w:t>
      </w:r>
      <w:proofErr w:type="spellStart"/>
      <w:r>
        <w:t>Положення</w:t>
      </w:r>
      <w:proofErr w:type="spellEnd"/>
      <w:r>
        <w:rPr>
          <w:lang w:val="uk-UA"/>
        </w:rPr>
        <w:t>.</w:t>
      </w:r>
    </w:p>
    <w:p w:rsidR="00772E02" w:rsidRPr="00D15373" w:rsidRDefault="00772E02" w:rsidP="00D15373">
      <w:pPr>
        <w:ind w:firstLine="708"/>
        <w:jc w:val="both"/>
        <w:rPr>
          <w:lang w:val="uk-UA"/>
        </w:rPr>
      </w:pPr>
      <w:r w:rsidRPr="00D15373">
        <w:rPr>
          <w:lang w:val="uk-UA"/>
        </w:rPr>
        <w:t>1.3. Звітування виконавчих органів міської ради відбувається у 3 етапи:</w:t>
      </w:r>
    </w:p>
    <w:p w:rsidR="00772E02" w:rsidRPr="00D15373" w:rsidRDefault="00772E02" w:rsidP="00D15373">
      <w:pPr>
        <w:ind w:firstLine="708"/>
        <w:jc w:val="both"/>
        <w:rPr>
          <w:lang w:val="uk-UA"/>
        </w:rPr>
      </w:pPr>
      <w:r w:rsidRPr="00D15373">
        <w:rPr>
          <w:lang w:val="uk-UA"/>
        </w:rPr>
        <w:t xml:space="preserve">1.3.1. </w:t>
      </w:r>
      <w:r>
        <w:rPr>
          <w:lang w:val="uk-UA"/>
        </w:rPr>
        <w:t>п</w:t>
      </w:r>
      <w:r w:rsidRPr="00D15373">
        <w:rPr>
          <w:lang w:val="uk-UA"/>
        </w:rPr>
        <w:t>опереднє оприлюднення письмового звіту;</w:t>
      </w:r>
    </w:p>
    <w:p w:rsidR="00772E02" w:rsidRPr="00BB17F0" w:rsidRDefault="00772E02" w:rsidP="00D15373">
      <w:pPr>
        <w:ind w:firstLine="708"/>
        <w:jc w:val="both"/>
        <w:rPr>
          <w:lang w:val="uk-UA"/>
        </w:rPr>
      </w:pPr>
      <w:r w:rsidRPr="00BB17F0">
        <w:rPr>
          <w:lang w:val="uk-UA"/>
        </w:rPr>
        <w:t>1.3.2.</w:t>
      </w:r>
      <w:r>
        <w:rPr>
          <w:lang w:val="uk-UA"/>
        </w:rPr>
        <w:t xml:space="preserve"> в</w:t>
      </w:r>
      <w:r w:rsidRPr="00BB17F0">
        <w:rPr>
          <w:lang w:val="uk-UA"/>
        </w:rPr>
        <w:t>ідкрите слухання та обговорення звіту у присутності членів територіальної громади міста, депутатів ради та представників засобів масової інформації.</w:t>
      </w:r>
    </w:p>
    <w:p w:rsidR="00772E02" w:rsidRPr="00BB17F0" w:rsidRDefault="00772E02" w:rsidP="00D15373">
      <w:pPr>
        <w:ind w:firstLine="708"/>
        <w:jc w:val="both"/>
        <w:rPr>
          <w:lang w:val="uk-UA"/>
        </w:rPr>
      </w:pPr>
      <w:r w:rsidRPr="00BB17F0">
        <w:rPr>
          <w:lang w:val="uk-UA"/>
        </w:rPr>
        <w:t>1.3.3. Затвердження міською радою звіту виконавчого комітету, а виконавчим комітетом — звітів інших виконавчих органів.</w:t>
      </w:r>
    </w:p>
    <w:p w:rsidR="00772E02" w:rsidRPr="00FD08A1" w:rsidRDefault="00772E02" w:rsidP="00D15373">
      <w:pPr>
        <w:ind w:firstLine="708"/>
        <w:jc w:val="both"/>
        <w:rPr>
          <w:lang w:val="uk-UA"/>
        </w:rPr>
      </w:pPr>
      <w:r w:rsidRPr="00D15373">
        <w:rPr>
          <w:lang w:val="uk-UA"/>
        </w:rPr>
        <w:t>1.4. Письмовий звіт виконавчих органів та інформація про час і місце проведення відкритих слухань звітів не пізніш як за 10 днів розміщується на офіційному веб-сайті міської ради</w:t>
      </w:r>
      <w:r w:rsidRPr="00820BD8">
        <w:rPr>
          <w:lang w:val="uk-UA"/>
        </w:rPr>
        <w:t>.</w:t>
      </w:r>
      <w:r w:rsidRPr="00D15373">
        <w:rPr>
          <w:lang w:val="uk-UA"/>
        </w:rPr>
        <w:t xml:space="preserve"> </w:t>
      </w:r>
      <w:r w:rsidRPr="00FD08A1">
        <w:rPr>
          <w:lang w:val="uk-UA"/>
        </w:rPr>
        <w:t>Також</w:t>
      </w:r>
      <w:r w:rsidRPr="00820BD8">
        <w:rPr>
          <w:lang w:val="uk-UA"/>
        </w:rPr>
        <w:t>,</w:t>
      </w:r>
      <w:r w:rsidRPr="00FD08A1">
        <w:rPr>
          <w:lang w:val="uk-UA"/>
        </w:rPr>
        <w:t xml:space="preserve"> вона може поширюватися в будь-яких засобах масової інформації, усіма доступними способами з метою ознайомлення з нею якомога більшої кількості членів територіальної громади.</w:t>
      </w:r>
    </w:p>
    <w:p w:rsidR="00772E02" w:rsidRPr="00D15373" w:rsidRDefault="00772E02" w:rsidP="00D15373">
      <w:pPr>
        <w:ind w:firstLine="708"/>
        <w:jc w:val="both"/>
        <w:rPr>
          <w:lang w:val="uk-UA"/>
        </w:rPr>
      </w:pPr>
      <w:r w:rsidRPr="00D15373">
        <w:rPr>
          <w:lang w:val="uk-UA"/>
        </w:rPr>
        <w:t>1.5. Відкрите слухання та обговорення звіту виконавчих органів організовується у спосіб, що забезпечує можливість членам територіальної громади поставити запитання та отримати відповідь.</w:t>
      </w:r>
    </w:p>
    <w:p w:rsidR="00772E02" w:rsidRPr="00D15373" w:rsidRDefault="00772E02" w:rsidP="00D15373">
      <w:pPr>
        <w:ind w:firstLine="708"/>
        <w:jc w:val="both"/>
        <w:rPr>
          <w:lang w:val="uk-UA"/>
        </w:rPr>
      </w:pPr>
      <w:r w:rsidRPr="00D15373">
        <w:rPr>
          <w:lang w:val="uk-UA"/>
        </w:rPr>
        <w:t>1.</w:t>
      </w:r>
      <w:r w:rsidRPr="00820BD8">
        <w:rPr>
          <w:lang w:val="uk-UA"/>
        </w:rPr>
        <w:t>6</w:t>
      </w:r>
      <w:r w:rsidRPr="00D15373">
        <w:rPr>
          <w:lang w:val="uk-UA"/>
        </w:rPr>
        <w:t>.</w:t>
      </w:r>
      <w:r w:rsidRPr="00820BD8">
        <w:rPr>
          <w:lang w:val="uk-UA"/>
        </w:rPr>
        <w:t xml:space="preserve"> </w:t>
      </w:r>
      <w:r w:rsidRPr="00D15373">
        <w:rPr>
          <w:lang w:val="uk-UA"/>
        </w:rPr>
        <w:t>На офіційному веб-сайті міської ради також розміщуються звіти виконавчих органів перед міською радою, а саме:</w:t>
      </w:r>
      <w:r w:rsidR="00CC31DF">
        <w:rPr>
          <w:lang w:val="uk-UA"/>
        </w:rPr>
        <w:t xml:space="preserve"> </w:t>
      </w:r>
      <w:r w:rsidRPr="00D15373">
        <w:rPr>
          <w:lang w:val="uk-UA"/>
        </w:rPr>
        <w:t>звіти про хід і результати виконання програм соціально-економічного та культурного розвитку міста, цільових програ</w:t>
      </w:r>
      <w:r w:rsidR="00CC31DF" w:rsidRPr="00D15373">
        <w:rPr>
          <w:lang w:val="uk-UA"/>
        </w:rPr>
        <w:t>м з інших питань самоврядування</w:t>
      </w:r>
      <w:r w:rsidR="00CC31DF">
        <w:rPr>
          <w:lang w:val="uk-UA"/>
        </w:rPr>
        <w:t xml:space="preserve"> </w:t>
      </w:r>
      <w:r w:rsidRPr="00D15373">
        <w:rPr>
          <w:lang w:val="uk-UA"/>
        </w:rPr>
        <w:t>та інші звіти.</w:t>
      </w:r>
    </w:p>
    <w:p w:rsidR="00772E02" w:rsidRPr="00782366" w:rsidRDefault="00772E02" w:rsidP="00D15373">
      <w:pPr>
        <w:ind w:firstLine="708"/>
        <w:jc w:val="both"/>
      </w:pPr>
      <w:r w:rsidRPr="00782366">
        <w:t>2.</w:t>
      </w:r>
      <w:r>
        <w:rPr>
          <w:lang w:val="uk-UA"/>
        </w:rPr>
        <w:t xml:space="preserve"> </w:t>
      </w:r>
      <w:proofErr w:type="spellStart"/>
      <w:r w:rsidRPr="00782366">
        <w:rPr>
          <w:iCs/>
        </w:rPr>
        <w:t>Звітування</w:t>
      </w:r>
      <w:proofErr w:type="spellEnd"/>
      <w:r w:rsidRPr="00782366">
        <w:rPr>
          <w:iCs/>
        </w:rPr>
        <w:t xml:space="preserve"> </w:t>
      </w:r>
      <w:proofErr w:type="spellStart"/>
      <w:r w:rsidRPr="00782366">
        <w:rPr>
          <w:iCs/>
        </w:rPr>
        <w:t>виконавчих</w:t>
      </w:r>
      <w:proofErr w:type="spellEnd"/>
      <w:r w:rsidRPr="00782366">
        <w:rPr>
          <w:iCs/>
        </w:rPr>
        <w:t xml:space="preserve"> </w:t>
      </w:r>
      <w:proofErr w:type="spellStart"/>
      <w:r w:rsidRPr="00782366">
        <w:rPr>
          <w:iCs/>
        </w:rPr>
        <w:t>органів</w:t>
      </w:r>
      <w:proofErr w:type="spellEnd"/>
      <w:r w:rsidRPr="00782366">
        <w:rPr>
          <w:iCs/>
        </w:rPr>
        <w:t xml:space="preserve"> </w:t>
      </w:r>
      <w:proofErr w:type="spellStart"/>
      <w:r w:rsidRPr="00782366">
        <w:rPr>
          <w:iCs/>
        </w:rPr>
        <w:t>міської</w:t>
      </w:r>
      <w:proofErr w:type="spellEnd"/>
      <w:r w:rsidRPr="00782366">
        <w:rPr>
          <w:iCs/>
        </w:rPr>
        <w:t xml:space="preserve"> ради про </w:t>
      </w:r>
      <w:proofErr w:type="spellStart"/>
      <w:r w:rsidRPr="00782366">
        <w:rPr>
          <w:iCs/>
        </w:rPr>
        <w:t>виконання</w:t>
      </w:r>
      <w:proofErr w:type="spellEnd"/>
      <w:r w:rsidRPr="00782366">
        <w:rPr>
          <w:iCs/>
        </w:rPr>
        <w:t xml:space="preserve"> </w:t>
      </w:r>
      <w:proofErr w:type="spellStart"/>
      <w:r w:rsidRPr="00782366">
        <w:rPr>
          <w:iCs/>
        </w:rPr>
        <w:t>програм</w:t>
      </w:r>
      <w:proofErr w:type="spellEnd"/>
      <w:r w:rsidRPr="00782366">
        <w:rPr>
          <w:iCs/>
        </w:rPr>
        <w:t xml:space="preserve"> </w:t>
      </w:r>
      <w:proofErr w:type="spellStart"/>
      <w:proofErr w:type="gramStart"/>
      <w:r w:rsidRPr="00782366">
        <w:rPr>
          <w:iCs/>
        </w:rPr>
        <w:t>соц</w:t>
      </w:r>
      <w:proofErr w:type="gramEnd"/>
      <w:r w:rsidRPr="00782366">
        <w:rPr>
          <w:iCs/>
        </w:rPr>
        <w:t>іально-економічного</w:t>
      </w:r>
      <w:proofErr w:type="spellEnd"/>
      <w:r w:rsidRPr="00782366">
        <w:rPr>
          <w:iCs/>
        </w:rPr>
        <w:t xml:space="preserve"> та культурного </w:t>
      </w:r>
      <w:proofErr w:type="spellStart"/>
      <w:r w:rsidRPr="00782366">
        <w:rPr>
          <w:iCs/>
        </w:rPr>
        <w:t>розвитку</w:t>
      </w:r>
      <w:proofErr w:type="spellEnd"/>
      <w:r w:rsidRPr="00782366">
        <w:rPr>
          <w:iCs/>
        </w:rPr>
        <w:t xml:space="preserve">, з </w:t>
      </w:r>
      <w:proofErr w:type="spellStart"/>
      <w:r w:rsidRPr="00782366">
        <w:rPr>
          <w:iCs/>
        </w:rPr>
        <w:t>інших</w:t>
      </w:r>
      <w:proofErr w:type="spellEnd"/>
      <w:r w:rsidRPr="00782366">
        <w:rPr>
          <w:iCs/>
        </w:rPr>
        <w:t xml:space="preserve"> </w:t>
      </w:r>
      <w:proofErr w:type="spellStart"/>
      <w:r w:rsidRPr="00782366">
        <w:rPr>
          <w:iCs/>
        </w:rPr>
        <w:t>питань</w:t>
      </w:r>
      <w:proofErr w:type="spellEnd"/>
      <w:r w:rsidRPr="00782366">
        <w:rPr>
          <w:iCs/>
        </w:rPr>
        <w:t xml:space="preserve"> </w:t>
      </w:r>
      <w:proofErr w:type="spellStart"/>
      <w:r w:rsidRPr="00782366">
        <w:rPr>
          <w:iCs/>
        </w:rPr>
        <w:t>місцевого</w:t>
      </w:r>
      <w:proofErr w:type="spellEnd"/>
      <w:r w:rsidRPr="00782366">
        <w:rPr>
          <w:iCs/>
        </w:rPr>
        <w:t xml:space="preserve"> </w:t>
      </w:r>
      <w:proofErr w:type="spellStart"/>
      <w:r w:rsidRPr="00782366">
        <w:rPr>
          <w:iCs/>
        </w:rPr>
        <w:t>значення</w:t>
      </w:r>
      <w:proofErr w:type="spellEnd"/>
      <w:r w:rsidRPr="00782366">
        <w:rPr>
          <w:iCs/>
        </w:rPr>
        <w:t>.</w:t>
      </w:r>
    </w:p>
    <w:p w:rsidR="00772E02" w:rsidRPr="00782366" w:rsidRDefault="00772E02" w:rsidP="00D15373">
      <w:pPr>
        <w:ind w:firstLine="708"/>
        <w:jc w:val="both"/>
      </w:pPr>
      <w:r w:rsidRPr="00782366">
        <w:t>2.1.</w:t>
      </w:r>
      <w:r>
        <w:rPr>
          <w:lang w:val="uk-UA"/>
        </w:rPr>
        <w:t xml:space="preserve"> </w:t>
      </w:r>
      <w:r w:rsidR="00CC31DF">
        <w:rPr>
          <w:lang w:val="uk-UA"/>
        </w:rPr>
        <w:t>Н</w:t>
      </w:r>
      <w:r w:rsidRPr="00782366">
        <w:t xml:space="preserve">е </w:t>
      </w:r>
      <w:proofErr w:type="spellStart"/>
      <w:r w:rsidRPr="00782366">
        <w:t>менше</w:t>
      </w:r>
      <w:proofErr w:type="spellEnd"/>
      <w:r w:rsidRPr="00782366">
        <w:t xml:space="preserve"> як </w:t>
      </w:r>
      <w:r w:rsidR="00CC31DF">
        <w:rPr>
          <w:lang w:val="uk-UA"/>
        </w:rPr>
        <w:t>1</w:t>
      </w:r>
      <w:r w:rsidRPr="00782366">
        <w:t xml:space="preserve"> раз на </w:t>
      </w:r>
      <w:proofErr w:type="spellStart"/>
      <w:r w:rsidRPr="00782366">
        <w:t>рік</w:t>
      </w:r>
      <w:proofErr w:type="spellEnd"/>
      <w:r w:rsidRPr="00782366">
        <w:t xml:space="preserve"> </w:t>
      </w:r>
      <w:proofErr w:type="spellStart"/>
      <w:r w:rsidRPr="00782366">
        <w:t>виконавчі</w:t>
      </w:r>
      <w:proofErr w:type="spellEnd"/>
      <w:r w:rsidRPr="00782366">
        <w:t xml:space="preserve"> </w:t>
      </w:r>
      <w:proofErr w:type="spellStart"/>
      <w:r w:rsidRPr="00782366">
        <w:t>органи</w:t>
      </w:r>
      <w:proofErr w:type="spellEnd"/>
      <w:r w:rsidRPr="00782366">
        <w:t xml:space="preserve"> </w:t>
      </w:r>
      <w:proofErr w:type="spellStart"/>
      <w:r w:rsidRPr="00782366">
        <w:t>міської</w:t>
      </w:r>
      <w:proofErr w:type="spellEnd"/>
      <w:r w:rsidRPr="00782366">
        <w:t xml:space="preserve"> ради </w:t>
      </w:r>
      <w:proofErr w:type="spellStart"/>
      <w:r w:rsidRPr="00782366">
        <w:t>інформують</w:t>
      </w:r>
      <w:proofErr w:type="spellEnd"/>
      <w:r w:rsidRPr="00782366">
        <w:t xml:space="preserve"> </w:t>
      </w:r>
      <w:proofErr w:type="spellStart"/>
      <w:r w:rsidRPr="00782366">
        <w:t>членів</w:t>
      </w:r>
      <w:proofErr w:type="spellEnd"/>
      <w:r w:rsidRPr="00782366">
        <w:t xml:space="preserve"> </w:t>
      </w:r>
      <w:proofErr w:type="spellStart"/>
      <w:r w:rsidRPr="00782366">
        <w:t>територіальної</w:t>
      </w:r>
      <w:proofErr w:type="spellEnd"/>
      <w:r w:rsidRPr="00782366">
        <w:t xml:space="preserve"> </w:t>
      </w:r>
      <w:proofErr w:type="spellStart"/>
      <w:r w:rsidRPr="00782366">
        <w:t>громади</w:t>
      </w:r>
      <w:proofErr w:type="spellEnd"/>
      <w:r w:rsidRPr="00782366">
        <w:t xml:space="preserve"> про </w:t>
      </w:r>
      <w:proofErr w:type="spellStart"/>
      <w:r w:rsidRPr="00782366">
        <w:t>виконання</w:t>
      </w:r>
      <w:proofErr w:type="spellEnd"/>
      <w:r w:rsidRPr="00782366">
        <w:t xml:space="preserve"> </w:t>
      </w:r>
      <w:proofErr w:type="spellStart"/>
      <w:r w:rsidRPr="00782366">
        <w:t>програм</w:t>
      </w:r>
      <w:proofErr w:type="spellEnd"/>
      <w:r w:rsidRPr="00782366">
        <w:t xml:space="preserve"> </w:t>
      </w:r>
      <w:proofErr w:type="spellStart"/>
      <w:r w:rsidRPr="00782366">
        <w:t>соціально-економічного</w:t>
      </w:r>
      <w:proofErr w:type="spellEnd"/>
      <w:r w:rsidRPr="00782366">
        <w:t xml:space="preserve"> та культурного </w:t>
      </w:r>
      <w:proofErr w:type="spellStart"/>
      <w:r w:rsidRPr="00782366">
        <w:t>розвитку</w:t>
      </w:r>
      <w:proofErr w:type="spellEnd"/>
      <w:r w:rsidRPr="00782366">
        <w:t xml:space="preserve">, з </w:t>
      </w:r>
      <w:proofErr w:type="spellStart"/>
      <w:r w:rsidRPr="00782366">
        <w:t>інших</w:t>
      </w:r>
      <w:proofErr w:type="spellEnd"/>
      <w:r w:rsidRPr="00782366">
        <w:t xml:space="preserve"> </w:t>
      </w:r>
      <w:proofErr w:type="spellStart"/>
      <w:r w:rsidRPr="00782366">
        <w:t>питань</w:t>
      </w:r>
      <w:proofErr w:type="spellEnd"/>
      <w:r w:rsidRPr="00782366">
        <w:t xml:space="preserve"> </w:t>
      </w:r>
      <w:proofErr w:type="spellStart"/>
      <w:r w:rsidRPr="00782366">
        <w:t>місцевого</w:t>
      </w:r>
      <w:proofErr w:type="spellEnd"/>
      <w:r w:rsidRPr="00782366">
        <w:t xml:space="preserve"> </w:t>
      </w:r>
      <w:proofErr w:type="spellStart"/>
      <w:r w:rsidRPr="00782366">
        <w:t>значення</w:t>
      </w:r>
      <w:proofErr w:type="spellEnd"/>
      <w:r w:rsidRPr="00782366">
        <w:t xml:space="preserve">. </w:t>
      </w:r>
    </w:p>
    <w:p w:rsidR="00772E02" w:rsidRPr="00D15373" w:rsidRDefault="00772E02" w:rsidP="00D15373">
      <w:pPr>
        <w:ind w:firstLine="708"/>
        <w:jc w:val="both"/>
        <w:rPr>
          <w:i/>
          <w:iCs/>
          <w:lang w:val="uk-UA"/>
        </w:rPr>
      </w:pPr>
      <w:r w:rsidRPr="00D15373">
        <w:rPr>
          <w:lang w:val="uk-UA"/>
        </w:rPr>
        <w:t>2.2.</w:t>
      </w:r>
      <w:r w:rsidRPr="00820BD8">
        <w:rPr>
          <w:lang w:val="uk-UA"/>
        </w:rPr>
        <w:t xml:space="preserve"> </w:t>
      </w:r>
      <w:r w:rsidRPr="00D15373">
        <w:rPr>
          <w:lang w:val="uk-UA"/>
        </w:rPr>
        <w:t xml:space="preserve">Відповідна інформація в письмовому або (і) графічному вигляді розміщується на офіційному веб-сайті міської ради. </w:t>
      </w:r>
    </w:p>
    <w:p w:rsidR="00772E02" w:rsidRPr="00D15373" w:rsidRDefault="00772E02" w:rsidP="00D15373">
      <w:pPr>
        <w:ind w:firstLine="708"/>
        <w:jc w:val="both"/>
        <w:rPr>
          <w:lang w:val="uk-UA"/>
        </w:rPr>
      </w:pPr>
      <w:r w:rsidRPr="00D15373">
        <w:rPr>
          <w:iCs/>
          <w:lang w:val="uk-UA"/>
        </w:rPr>
        <w:t>3.</w:t>
      </w:r>
      <w:r>
        <w:rPr>
          <w:iCs/>
          <w:lang w:val="uk-UA"/>
        </w:rPr>
        <w:t xml:space="preserve"> </w:t>
      </w:r>
      <w:r w:rsidRPr="00D15373">
        <w:rPr>
          <w:iCs/>
          <w:lang w:val="uk-UA"/>
        </w:rPr>
        <w:t>Заслуховування виконавчими комітетом звітів керівників підприємств, установ та організацій, що належать до комунальної власності територіальної громади.</w:t>
      </w:r>
    </w:p>
    <w:p w:rsidR="00772E02" w:rsidRPr="00D15373" w:rsidRDefault="00772E02" w:rsidP="00D15373">
      <w:pPr>
        <w:ind w:firstLine="708"/>
        <w:jc w:val="both"/>
        <w:rPr>
          <w:lang w:val="uk-UA"/>
        </w:rPr>
      </w:pPr>
      <w:r w:rsidRPr="00D15373">
        <w:rPr>
          <w:lang w:val="uk-UA"/>
        </w:rPr>
        <w:t>3.1.</w:t>
      </w:r>
      <w:r>
        <w:rPr>
          <w:lang w:val="uk-UA"/>
        </w:rPr>
        <w:t xml:space="preserve"> </w:t>
      </w:r>
      <w:r w:rsidRPr="00D15373">
        <w:rPr>
          <w:lang w:val="uk-UA"/>
        </w:rPr>
        <w:t xml:space="preserve">Виконавчий комітет координує діяльність підприємств, установ та організацій, що належать до комунальної власності відповідної територіальної громади, заслуховує звіти про роботу їх керівників на своєму відкритому засіданні, куди запрошуються представники засобів масової інформації. </w:t>
      </w:r>
    </w:p>
    <w:p w:rsidR="00772E02" w:rsidRPr="006B5616" w:rsidRDefault="00772E02" w:rsidP="00D15373">
      <w:pPr>
        <w:ind w:firstLine="708"/>
        <w:jc w:val="both"/>
        <w:rPr>
          <w:color w:val="00000A"/>
          <w:lang w:val="uk-UA"/>
        </w:rPr>
      </w:pPr>
      <w:r w:rsidRPr="00D15373">
        <w:rPr>
          <w:lang w:val="uk-UA"/>
        </w:rPr>
        <w:t>3.</w:t>
      </w:r>
      <w:r w:rsidR="00CC31DF">
        <w:rPr>
          <w:lang w:val="uk-UA"/>
        </w:rPr>
        <w:t>2</w:t>
      </w:r>
      <w:r w:rsidRPr="00D15373">
        <w:rPr>
          <w:lang w:val="uk-UA"/>
        </w:rPr>
        <w:t>.</w:t>
      </w:r>
      <w:r w:rsidRPr="00820BD8">
        <w:rPr>
          <w:lang w:val="uk-UA"/>
        </w:rPr>
        <w:t xml:space="preserve"> </w:t>
      </w:r>
      <w:r w:rsidRPr="00D15373">
        <w:rPr>
          <w:lang w:val="uk-UA"/>
        </w:rPr>
        <w:t xml:space="preserve">Письмові звіти комунальних підприємств, установ, організацій та інформація про час і місце проведення засідання виконавчого комітету, на якому вони будуть </w:t>
      </w:r>
      <w:r w:rsidRPr="00D15373">
        <w:rPr>
          <w:lang w:val="uk-UA"/>
        </w:rPr>
        <w:lastRenderedPageBreak/>
        <w:t>заслуховуватися, не пізніш як за 10 днів розміщується на офіційному веб-сайті міської ради</w:t>
      </w:r>
      <w:r w:rsidRPr="00820BD8">
        <w:rPr>
          <w:lang w:val="uk-UA"/>
        </w:rPr>
        <w:t>.</w:t>
      </w:r>
    </w:p>
    <w:p w:rsidR="00772E02" w:rsidRPr="00D15373" w:rsidRDefault="00772E02" w:rsidP="00772E02">
      <w:pPr>
        <w:jc w:val="both"/>
        <w:rPr>
          <w:color w:val="00000A"/>
          <w:lang w:val="uk-UA"/>
        </w:rPr>
      </w:pPr>
    </w:p>
    <w:p w:rsidR="00772E02" w:rsidRDefault="00772E02" w:rsidP="00772E02">
      <w:pPr>
        <w:jc w:val="center"/>
        <w:rPr>
          <w:b/>
        </w:rPr>
      </w:pPr>
      <w:r w:rsidRPr="00782366">
        <w:rPr>
          <w:b/>
        </w:rPr>
        <w:t xml:space="preserve">IV. </w:t>
      </w:r>
      <w:proofErr w:type="spellStart"/>
      <w:r w:rsidRPr="00782366">
        <w:rPr>
          <w:b/>
        </w:rPr>
        <w:t>Звітування</w:t>
      </w:r>
      <w:proofErr w:type="spellEnd"/>
      <w:r w:rsidRPr="00782366">
        <w:rPr>
          <w:b/>
        </w:rPr>
        <w:t xml:space="preserve"> </w:t>
      </w:r>
      <w:proofErr w:type="spellStart"/>
      <w:r w:rsidRPr="00782366">
        <w:rPr>
          <w:b/>
        </w:rPr>
        <w:t>депутатських</w:t>
      </w:r>
      <w:proofErr w:type="spellEnd"/>
      <w:r w:rsidRPr="00782366">
        <w:rPr>
          <w:b/>
        </w:rPr>
        <w:t xml:space="preserve"> </w:t>
      </w:r>
      <w:proofErr w:type="spellStart"/>
      <w:r w:rsidRPr="00782366">
        <w:rPr>
          <w:b/>
        </w:rPr>
        <w:t>комісій</w:t>
      </w:r>
      <w:proofErr w:type="spellEnd"/>
      <w:r w:rsidRPr="00782366">
        <w:rPr>
          <w:b/>
        </w:rPr>
        <w:t xml:space="preserve"> </w:t>
      </w:r>
      <w:proofErr w:type="spellStart"/>
      <w:r w:rsidRPr="00782366">
        <w:rPr>
          <w:b/>
        </w:rPr>
        <w:t>міської</w:t>
      </w:r>
      <w:proofErr w:type="spellEnd"/>
      <w:r w:rsidRPr="00782366">
        <w:rPr>
          <w:b/>
        </w:rPr>
        <w:t xml:space="preserve"> </w:t>
      </w:r>
      <w:proofErr w:type="gramStart"/>
      <w:r w:rsidRPr="00782366">
        <w:rPr>
          <w:b/>
        </w:rPr>
        <w:t>ради</w:t>
      </w:r>
      <w:proofErr w:type="gramEnd"/>
    </w:p>
    <w:p w:rsidR="00772E02" w:rsidRPr="00782366" w:rsidRDefault="00772E02" w:rsidP="00772E02">
      <w:pPr>
        <w:jc w:val="both"/>
      </w:pPr>
      <w:r w:rsidRPr="00782366">
        <w:tab/>
        <w:t xml:space="preserve"> 1. </w:t>
      </w:r>
      <w:proofErr w:type="spellStart"/>
      <w:r w:rsidRPr="00782366">
        <w:t>Постійні</w:t>
      </w:r>
      <w:proofErr w:type="spellEnd"/>
      <w:r w:rsidRPr="00782366">
        <w:t xml:space="preserve"> </w:t>
      </w:r>
      <w:proofErr w:type="spellStart"/>
      <w:r w:rsidRPr="00782366">
        <w:t>комісії</w:t>
      </w:r>
      <w:proofErr w:type="spellEnd"/>
      <w:r w:rsidRPr="00782366">
        <w:t xml:space="preserve"> </w:t>
      </w:r>
      <w:proofErr w:type="spellStart"/>
      <w:r w:rsidRPr="00782366">
        <w:t>міської</w:t>
      </w:r>
      <w:proofErr w:type="spellEnd"/>
      <w:r w:rsidRPr="00782366">
        <w:t xml:space="preserve"> ради </w:t>
      </w:r>
      <w:proofErr w:type="spellStart"/>
      <w:r w:rsidRPr="00782366">
        <w:t>періодично</w:t>
      </w:r>
      <w:proofErr w:type="spellEnd"/>
      <w:r w:rsidRPr="00782366">
        <w:t xml:space="preserve">, але не </w:t>
      </w:r>
      <w:proofErr w:type="spellStart"/>
      <w:proofErr w:type="gramStart"/>
      <w:r w:rsidRPr="00782366">
        <w:t>р</w:t>
      </w:r>
      <w:proofErr w:type="gramEnd"/>
      <w:r w:rsidRPr="00782366">
        <w:t>ідше</w:t>
      </w:r>
      <w:proofErr w:type="spellEnd"/>
      <w:r w:rsidRPr="00782366">
        <w:t xml:space="preserve"> одного разу на </w:t>
      </w:r>
      <w:proofErr w:type="spellStart"/>
      <w:r w:rsidRPr="00782366">
        <w:t>рік</w:t>
      </w:r>
      <w:proofErr w:type="spellEnd"/>
      <w:r w:rsidRPr="00782366">
        <w:t xml:space="preserve">, </w:t>
      </w:r>
      <w:proofErr w:type="spellStart"/>
      <w:r w:rsidRPr="00782366">
        <w:t>звітують</w:t>
      </w:r>
      <w:proofErr w:type="spellEnd"/>
      <w:r w:rsidRPr="00782366">
        <w:t xml:space="preserve"> про свою роботу на пленарному </w:t>
      </w:r>
      <w:proofErr w:type="spellStart"/>
      <w:r w:rsidRPr="00782366">
        <w:t>засіданні</w:t>
      </w:r>
      <w:proofErr w:type="spellEnd"/>
      <w:r w:rsidRPr="00782366">
        <w:t xml:space="preserve"> </w:t>
      </w:r>
      <w:proofErr w:type="spellStart"/>
      <w:r w:rsidRPr="00782366">
        <w:t>міської</w:t>
      </w:r>
      <w:proofErr w:type="spellEnd"/>
      <w:r w:rsidRPr="00782366">
        <w:t xml:space="preserve"> ради, </w:t>
      </w:r>
      <w:proofErr w:type="spellStart"/>
      <w:r w:rsidRPr="00782366">
        <w:t>куди</w:t>
      </w:r>
      <w:proofErr w:type="spellEnd"/>
      <w:r w:rsidRPr="00782366">
        <w:t xml:space="preserve"> </w:t>
      </w:r>
      <w:proofErr w:type="spellStart"/>
      <w:r w:rsidRPr="00782366">
        <w:t>запрошуються</w:t>
      </w:r>
      <w:proofErr w:type="spellEnd"/>
      <w:r w:rsidRPr="00782366">
        <w:t xml:space="preserve"> </w:t>
      </w:r>
      <w:proofErr w:type="spellStart"/>
      <w:r w:rsidRPr="00782366">
        <w:t>представники</w:t>
      </w:r>
      <w:proofErr w:type="spellEnd"/>
      <w:r w:rsidRPr="00782366">
        <w:t xml:space="preserve"> </w:t>
      </w:r>
      <w:proofErr w:type="spellStart"/>
      <w:r w:rsidRPr="00782366">
        <w:t>засобів</w:t>
      </w:r>
      <w:proofErr w:type="spellEnd"/>
      <w:r w:rsidRPr="00782366">
        <w:t xml:space="preserve"> </w:t>
      </w:r>
      <w:proofErr w:type="spellStart"/>
      <w:r w:rsidRPr="00782366">
        <w:t>масової</w:t>
      </w:r>
      <w:proofErr w:type="spellEnd"/>
      <w:r w:rsidRPr="00782366">
        <w:t xml:space="preserve"> </w:t>
      </w:r>
      <w:proofErr w:type="spellStart"/>
      <w:r w:rsidRPr="00782366">
        <w:t>інформації</w:t>
      </w:r>
      <w:proofErr w:type="spellEnd"/>
      <w:r w:rsidRPr="00782366">
        <w:t>.</w:t>
      </w:r>
    </w:p>
    <w:p w:rsidR="00772E02" w:rsidRPr="00782366" w:rsidRDefault="00772E02" w:rsidP="00772E02">
      <w:pPr>
        <w:jc w:val="both"/>
      </w:pPr>
      <w:r w:rsidRPr="00782366">
        <w:tab/>
        <w:t xml:space="preserve"> 2. </w:t>
      </w:r>
      <w:proofErr w:type="spellStart"/>
      <w:r w:rsidRPr="00782366">
        <w:t>Міська</w:t>
      </w:r>
      <w:proofErr w:type="spellEnd"/>
      <w:r w:rsidRPr="00782366">
        <w:t xml:space="preserve"> рада </w:t>
      </w:r>
      <w:proofErr w:type="spellStart"/>
      <w:r w:rsidRPr="00782366">
        <w:t>визначає</w:t>
      </w:r>
      <w:proofErr w:type="spellEnd"/>
      <w:r w:rsidRPr="00782366">
        <w:t xml:space="preserve"> </w:t>
      </w:r>
      <w:proofErr w:type="spellStart"/>
      <w:r w:rsidRPr="00782366">
        <w:t>орієнтовні</w:t>
      </w:r>
      <w:proofErr w:type="spellEnd"/>
      <w:r w:rsidRPr="00782366">
        <w:t xml:space="preserve"> </w:t>
      </w:r>
      <w:proofErr w:type="spellStart"/>
      <w:r w:rsidRPr="00782366">
        <w:t>терміни</w:t>
      </w:r>
      <w:proofErr w:type="spellEnd"/>
      <w:r w:rsidRPr="00782366">
        <w:t xml:space="preserve"> </w:t>
      </w:r>
      <w:proofErr w:type="spellStart"/>
      <w:r w:rsidRPr="00782366">
        <w:t>проведення</w:t>
      </w:r>
      <w:proofErr w:type="spellEnd"/>
      <w:r w:rsidRPr="00782366">
        <w:t xml:space="preserve"> </w:t>
      </w:r>
      <w:proofErr w:type="spellStart"/>
      <w:r w:rsidRPr="00782366">
        <w:t>звітів</w:t>
      </w:r>
      <w:proofErr w:type="spellEnd"/>
      <w:r w:rsidRPr="00782366">
        <w:t xml:space="preserve"> </w:t>
      </w:r>
      <w:proofErr w:type="spellStart"/>
      <w:r w:rsidRPr="00782366">
        <w:t>постійних</w:t>
      </w:r>
      <w:proofErr w:type="spellEnd"/>
      <w:r w:rsidRPr="00782366">
        <w:t xml:space="preserve"> </w:t>
      </w:r>
      <w:proofErr w:type="spellStart"/>
      <w:r w:rsidRPr="00782366">
        <w:t>комісій</w:t>
      </w:r>
      <w:proofErr w:type="spellEnd"/>
      <w:r w:rsidRPr="00782366">
        <w:t xml:space="preserve"> </w:t>
      </w:r>
      <w:proofErr w:type="spellStart"/>
      <w:r w:rsidRPr="00782366">
        <w:t>міської</w:t>
      </w:r>
      <w:proofErr w:type="spellEnd"/>
      <w:r w:rsidRPr="00782366">
        <w:t xml:space="preserve"> ради, </w:t>
      </w:r>
      <w:proofErr w:type="spellStart"/>
      <w:r w:rsidRPr="00782366">
        <w:t>втім</w:t>
      </w:r>
      <w:proofErr w:type="spellEnd"/>
      <w:r w:rsidRPr="00782366">
        <w:t xml:space="preserve"> </w:t>
      </w:r>
      <w:proofErr w:type="spellStart"/>
      <w:r w:rsidRPr="00782366">
        <w:t>воно</w:t>
      </w:r>
      <w:proofErr w:type="spellEnd"/>
      <w:r w:rsidRPr="00782366">
        <w:t xml:space="preserve"> проводиться не </w:t>
      </w:r>
      <w:proofErr w:type="spellStart"/>
      <w:proofErr w:type="gramStart"/>
      <w:r w:rsidRPr="00782366">
        <w:t>п</w:t>
      </w:r>
      <w:proofErr w:type="gramEnd"/>
      <w:r w:rsidRPr="00782366">
        <w:t>ізніше</w:t>
      </w:r>
      <w:proofErr w:type="spellEnd"/>
      <w:r w:rsidRPr="00782366">
        <w:t xml:space="preserve"> 31 </w:t>
      </w:r>
      <w:proofErr w:type="spellStart"/>
      <w:r w:rsidRPr="00782366">
        <w:t>березня</w:t>
      </w:r>
      <w:proofErr w:type="spellEnd"/>
      <w:r w:rsidRPr="00782366">
        <w:t xml:space="preserve"> року </w:t>
      </w:r>
      <w:proofErr w:type="spellStart"/>
      <w:r w:rsidRPr="00782366">
        <w:t>наступного</w:t>
      </w:r>
      <w:proofErr w:type="spellEnd"/>
      <w:r w:rsidRPr="00782366">
        <w:t xml:space="preserve"> за </w:t>
      </w:r>
      <w:proofErr w:type="spellStart"/>
      <w:r w:rsidRPr="00782366">
        <w:t>звітним</w:t>
      </w:r>
      <w:proofErr w:type="spellEnd"/>
      <w:r w:rsidRPr="00782366">
        <w:t>.</w:t>
      </w:r>
    </w:p>
    <w:p w:rsidR="00772E02" w:rsidRPr="00782366" w:rsidRDefault="00772E02" w:rsidP="00772E02">
      <w:pPr>
        <w:jc w:val="both"/>
      </w:pPr>
      <w:r w:rsidRPr="00782366">
        <w:tab/>
        <w:t xml:space="preserve"> 3. </w:t>
      </w:r>
      <w:proofErr w:type="spellStart"/>
      <w:r w:rsidRPr="00782366">
        <w:t>Звіти</w:t>
      </w:r>
      <w:proofErr w:type="spellEnd"/>
      <w:r w:rsidRPr="00782366">
        <w:t xml:space="preserve"> </w:t>
      </w:r>
      <w:proofErr w:type="spellStart"/>
      <w:r w:rsidRPr="00782366">
        <w:t>постійних</w:t>
      </w:r>
      <w:proofErr w:type="spellEnd"/>
      <w:r w:rsidRPr="00782366">
        <w:t xml:space="preserve"> </w:t>
      </w:r>
      <w:proofErr w:type="spellStart"/>
      <w:r w:rsidRPr="00782366">
        <w:t>комісій</w:t>
      </w:r>
      <w:proofErr w:type="spellEnd"/>
      <w:r w:rsidRPr="00782366">
        <w:t xml:space="preserve"> </w:t>
      </w:r>
      <w:proofErr w:type="spellStart"/>
      <w:r w:rsidRPr="00782366">
        <w:t>міської</w:t>
      </w:r>
      <w:proofErr w:type="spellEnd"/>
      <w:r w:rsidRPr="00782366">
        <w:t xml:space="preserve"> ради </w:t>
      </w:r>
      <w:proofErr w:type="spellStart"/>
      <w:r w:rsidRPr="00782366">
        <w:t>повинні</w:t>
      </w:r>
      <w:proofErr w:type="spellEnd"/>
      <w:r w:rsidRPr="00782366">
        <w:t xml:space="preserve"> </w:t>
      </w:r>
      <w:proofErr w:type="spellStart"/>
      <w:r w:rsidRPr="00782366">
        <w:t>містити</w:t>
      </w:r>
      <w:proofErr w:type="spellEnd"/>
      <w:r w:rsidRPr="00782366">
        <w:t xml:space="preserve"> </w:t>
      </w:r>
      <w:proofErr w:type="spellStart"/>
      <w:r w:rsidRPr="00782366">
        <w:t>відомості</w:t>
      </w:r>
      <w:proofErr w:type="spellEnd"/>
      <w:r w:rsidRPr="00782366">
        <w:t xml:space="preserve"> про </w:t>
      </w:r>
      <w:proofErr w:type="spellStart"/>
      <w:r w:rsidRPr="00782366">
        <w:t>їх</w:t>
      </w:r>
      <w:proofErr w:type="spellEnd"/>
      <w:r w:rsidRPr="00782366">
        <w:t xml:space="preserve"> роботу у </w:t>
      </w:r>
      <w:proofErr w:type="spellStart"/>
      <w:r w:rsidRPr="00782366">
        <w:t>міській</w:t>
      </w:r>
      <w:proofErr w:type="spellEnd"/>
      <w:r w:rsidRPr="00782366">
        <w:t xml:space="preserve"> </w:t>
      </w:r>
      <w:proofErr w:type="spellStart"/>
      <w:r w:rsidRPr="00782366">
        <w:t>раді</w:t>
      </w:r>
      <w:proofErr w:type="spellEnd"/>
      <w:r w:rsidRPr="00782366">
        <w:t xml:space="preserve">, участь в </w:t>
      </w:r>
      <w:proofErr w:type="spellStart"/>
      <w:r w:rsidRPr="00782366">
        <w:t>обговоренні</w:t>
      </w:r>
      <w:proofErr w:type="spellEnd"/>
      <w:r w:rsidRPr="00782366">
        <w:t xml:space="preserve">, </w:t>
      </w:r>
      <w:proofErr w:type="spellStart"/>
      <w:r w:rsidRPr="00782366">
        <w:t>прийнятті</w:t>
      </w:r>
      <w:proofErr w:type="spellEnd"/>
      <w:r w:rsidRPr="00782366">
        <w:t xml:space="preserve"> та в </w:t>
      </w:r>
      <w:proofErr w:type="spellStart"/>
      <w:r w:rsidRPr="00782366">
        <w:t>організації</w:t>
      </w:r>
      <w:proofErr w:type="spellEnd"/>
      <w:r w:rsidRPr="00782366">
        <w:t xml:space="preserve"> </w:t>
      </w:r>
      <w:proofErr w:type="spellStart"/>
      <w:r w:rsidRPr="00782366">
        <w:t>виконання</w:t>
      </w:r>
      <w:proofErr w:type="spellEnd"/>
      <w:r w:rsidRPr="00782366">
        <w:t xml:space="preserve"> </w:t>
      </w:r>
      <w:proofErr w:type="spellStart"/>
      <w:proofErr w:type="gramStart"/>
      <w:r w:rsidRPr="00782366">
        <w:t>р</w:t>
      </w:r>
      <w:proofErr w:type="gramEnd"/>
      <w:r w:rsidRPr="00782366">
        <w:t>ішень</w:t>
      </w:r>
      <w:proofErr w:type="spellEnd"/>
      <w:r w:rsidRPr="00782366">
        <w:t xml:space="preserve"> </w:t>
      </w:r>
      <w:proofErr w:type="spellStart"/>
      <w:r w:rsidRPr="00782366">
        <w:t>міської</w:t>
      </w:r>
      <w:proofErr w:type="spellEnd"/>
      <w:r w:rsidRPr="00782366">
        <w:t xml:space="preserve"> ради за </w:t>
      </w:r>
      <w:proofErr w:type="spellStart"/>
      <w:r w:rsidRPr="00782366">
        <w:t>попередній</w:t>
      </w:r>
      <w:proofErr w:type="spellEnd"/>
      <w:r w:rsidRPr="00782366">
        <w:t xml:space="preserve"> </w:t>
      </w:r>
      <w:proofErr w:type="spellStart"/>
      <w:r w:rsidRPr="00782366">
        <w:t>рік</w:t>
      </w:r>
      <w:proofErr w:type="spellEnd"/>
      <w:r w:rsidRPr="00782366">
        <w:t>.</w:t>
      </w:r>
    </w:p>
    <w:p w:rsidR="00772E02" w:rsidRPr="00782366" w:rsidRDefault="00772E02" w:rsidP="00772E02">
      <w:pPr>
        <w:jc w:val="both"/>
      </w:pPr>
      <w:r w:rsidRPr="00782366">
        <w:tab/>
        <w:t xml:space="preserve"> 4. За результатами </w:t>
      </w:r>
      <w:proofErr w:type="spellStart"/>
      <w:r w:rsidRPr="00782366">
        <w:t>звіту</w:t>
      </w:r>
      <w:proofErr w:type="spellEnd"/>
      <w:r w:rsidRPr="00782366">
        <w:t xml:space="preserve"> </w:t>
      </w:r>
      <w:proofErr w:type="spellStart"/>
      <w:r w:rsidRPr="00782366">
        <w:t>постійної</w:t>
      </w:r>
      <w:proofErr w:type="spellEnd"/>
      <w:r w:rsidRPr="00782366">
        <w:t xml:space="preserve"> </w:t>
      </w:r>
      <w:proofErr w:type="spellStart"/>
      <w:r w:rsidRPr="00782366">
        <w:t>комісії</w:t>
      </w:r>
      <w:proofErr w:type="spellEnd"/>
      <w:r w:rsidRPr="00782366">
        <w:t xml:space="preserve"> </w:t>
      </w:r>
      <w:proofErr w:type="spellStart"/>
      <w:r w:rsidRPr="00782366">
        <w:t>міської</w:t>
      </w:r>
      <w:proofErr w:type="spellEnd"/>
      <w:r w:rsidRPr="00782366">
        <w:t xml:space="preserve"> ради </w:t>
      </w:r>
      <w:proofErr w:type="spellStart"/>
      <w:r w:rsidRPr="00782366">
        <w:t>приймається</w:t>
      </w:r>
      <w:proofErr w:type="spellEnd"/>
      <w:r w:rsidRPr="00782366">
        <w:t xml:space="preserve"> </w:t>
      </w:r>
      <w:proofErr w:type="spellStart"/>
      <w:proofErr w:type="gramStart"/>
      <w:r w:rsidRPr="00782366">
        <w:t>р</w:t>
      </w:r>
      <w:proofErr w:type="gramEnd"/>
      <w:r w:rsidRPr="00782366">
        <w:t>ішення</w:t>
      </w:r>
      <w:proofErr w:type="spellEnd"/>
      <w:r w:rsidRPr="00782366">
        <w:t xml:space="preserve"> </w:t>
      </w:r>
      <w:proofErr w:type="spellStart"/>
      <w:r w:rsidRPr="00782366">
        <w:t>міської</w:t>
      </w:r>
      <w:proofErr w:type="spellEnd"/>
      <w:r w:rsidRPr="00782366">
        <w:t xml:space="preserve"> ради, яке </w:t>
      </w:r>
      <w:proofErr w:type="spellStart"/>
      <w:r w:rsidRPr="00782366">
        <w:t>містить</w:t>
      </w:r>
      <w:proofErr w:type="spellEnd"/>
      <w:r w:rsidRPr="00782366">
        <w:t>:</w:t>
      </w:r>
    </w:p>
    <w:p w:rsidR="00772E02" w:rsidRPr="00782366" w:rsidRDefault="00772E02" w:rsidP="00772E02">
      <w:pPr>
        <w:jc w:val="both"/>
      </w:pPr>
      <w:r w:rsidRPr="00782366">
        <w:tab/>
        <w:t xml:space="preserve"> 4.1. </w:t>
      </w:r>
      <w:proofErr w:type="spellStart"/>
      <w:r w:rsidRPr="00782366">
        <w:t>Оцінку</w:t>
      </w:r>
      <w:proofErr w:type="spellEnd"/>
      <w:r w:rsidRPr="00782366">
        <w:t xml:space="preserve"> </w:t>
      </w:r>
      <w:proofErr w:type="spellStart"/>
      <w:r w:rsidRPr="00782366">
        <w:t>діяльності</w:t>
      </w:r>
      <w:proofErr w:type="spellEnd"/>
      <w:r w:rsidRPr="00782366">
        <w:t xml:space="preserve"> </w:t>
      </w:r>
      <w:proofErr w:type="spellStart"/>
      <w:r w:rsidRPr="00782366">
        <w:t>постійної</w:t>
      </w:r>
      <w:proofErr w:type="spellEnd"/>
      <w:r w:rsidRPr="00782366">
        <w:t xml:space="preserve"> </w:t>
      </w:r>
      <w:proofErr w:type="spellStart"/>
      <w:r w:rsidRPr="00782366">
        <w:t>комісії</w:t>
      </w:r>
      <w:proofErr w:type="spellEnd"/>
      <w:r w:rsidRPr="00782366">
        <w:t xml:space="preserve"> за </w:t>
      </w:r>
      <w:proofErr w:type="spellStart"/>
      <w:r w:rsidRPr="00782366">
        <w:t>минулий</w:t>
      </w:r>
      <w:proofErr w:type="spellEnd"/>
      <w:r w:rsidRPr="00782366">
        <w:t xml:space="preserve"> </w:t>
      </w:r>
      <w:proofErr w:type="spellStart"/>
      <w:proofErr w:type="gramStart"/>
      <w:r w:rsidRPr="00782366">
        <w:t>р</w:t>
      </w:r>
      <w:proofErr w:type="gramEnd"/>
      <w:r w:rsidRPr="00782366">
        <w:t>ік</w:t>
      </w:r>
      <w:proofErr w:type="spellEnd"/>
      <w:r w:rsidRPr="00782366">
        <w:t>.</w:t>
      </w:r>
    </w:p>
    <w:p w:rsidR="00772E02" w:rsidRPr="00782366" w:rsidRDefault="00772E02" w:rsidP="00772E02">
      <w:pPr>
        <w:numPr>
          <w:ilvl w:val="1"/>
          <w:numId w:val="3"/>
        </w:numPr>
        <w:suppressAutoHyphens/>
        <w:jc w:val="both"/>
      </w:pPr>
      <w:proofErr w:type="gramStart"/>
      <w:r w:rsidRPr="00782366">
        <w:t>При</w:t>
      </w:r>
      <w:proofErr w:type="gramEnd"/>
      <w:r w:rsidRPr="00782366">
        <w:t xml:space="preserve"> </w:t>
      </w:r>
      <w:proofErr w:type="spellStart"/>
      <w:r w:rsidRPr="00782366">
        <w:t>потребі</w:t>
      </w:r>
      <w:proofErr w:type="spellEnd"/>
      <w:r w:rsidRPr="00782366">
        <w:t xml:space="preserve">, </w:t>
      </w:r>
      <w:proofErr w:type="spellStart"/>
      <w:r w:rsidRPr="00782366">
        <w:t>доручення</w:t>
      </w:r>
      <w:proofErr w:type="spellEnd"/>
      <w:r w:rsidRPr="00782366">
        <w:t xml:space="preserve"> та </w:t>
      </w:r>
      <w:proofErr w:type="spellStart"/>
      <w:r w:rsidRPr="00782366">
        <w:t>рекомендації</w:t>
      </w:r>
      <w:proofErr w:type="spellEnd"/>
      <w:r w:rsidRPr="00782366">
        <w:t xml:space="preserve"> </w:t>
      </w:r>
      <w:proofErr w:type="spellStart"/>
      <w:r w:rsidRPr="00782366">
        <w:t>міської</w:t>
      </w:r>
      <w:proofErr w:type="spellEnd"/>
      <w:r w:rsidRPr="00782366">
        <w:t xml:space="preserve"> ради, </w:t>
      </w:r>
      <w:proofErr w:type="spellStart"/>
      <w:r w:rsidRPr="00782366">
        <w:t>спрямовані</w:t>
      </w:r>
      <w:proofErr w:type="spellEnd"/>
      <w:r w:rsidRPr="00782366">
        <w:t xml:space="preserve"> на </w:t>
      </w:r>
      <w:proofErr w:type="spellStart"/>
      <w:r w:rsidRPr="00782366">
        <w:t>реалізацію</w:t>
      </w:r>
      <w:proofErr w:type="spellEnd"/>
      <w:r w:rsidRPr="00782366">
        <w:t xml:space="preserve"> </w:t>
      </w:r>
      <w:proofErr w:type="spellStart"/>
      <w:r w:rsidRPr="00782366">
        <w:t>повноважень</w:t>
      </w:r>
      <w:proofErr w:type="spellEnd"/>
      <w:r w:rsidRPr="00782366">
        <w:t xml:space="preserve"> </w:t>
      </w:r>
      <w:proofErr w:type="spellStart"/>
      <w:r w:rsidRPr="00782366">
        <w:t>постійної</w:t>
      </w:r>
      <w:proofErr w:type="spellEnd"/>
      <w:r w:rsidRPr="00782366">
        <w:t xml:space="preserve"> </w:t>
      </w:r>
      <w:proofErr w:type="spellStart"/>
      <w:r w:rsidRPr="00782366">
        <w:t>комісії</w:t>
      </w:r>
      <w:proofErr w:type="spellEnd"/>
      <w:r w:rsidRPr="00782366">
        <w:t xml:space="preserve"> </w:t>
      </w:r>
      <w:proofErr w:type="spellStart"/>
      <w:r w:rsidRPr="00782366">
        <w:t>міської</w:t>
      </w:r>
      <w:proofErr w:type="spellEnd"/>
      <w:r w:rsidRPr="00782366">
        <w:t xml:space="preserve"> ради, </w:t>
      </w:r>
      <w:proofErr w:type="spellStart"/>
      <w:r w:rsidRPr="00782366">
        <w:t>передбачених</w:t>
      </w:r>
      <w:proofErr w:type="spellEnd"/>
      <w:r w:rsidRPr="00782366">
        <w:t xml:space="preserve"> </w:t>
      </w:r>
      <w:proofErr w:type="spellStart"/>
      <w:r w:rsidRPr="00782366">
        <w:t>законодавством</w:t>
      </w:r>
      <w:proofErr w:type="spellEnd"/>
      <w:r w:rsidRPr="00782366">
        <w:t>.</w:t>
      </w:r>
    </w:p>
    <w:p w:rsidR="00772E02" w:rsidRPr="00782366" w:rsidRDefault="00772E02" w:rsidP="00772E02">
      <w:pPr>
        <w:numPr>
          <w:ilvl w:val="1"/>
          <w:numId w:val="3"/>
        </w:numPr>
        <w:suppressAutoHyphens/>
        <w:jc w:val="both"/>
      </w:pPr>
      <w:proofErr w:type="spellStart"/>
      <w:r w:rsidRPr="00782366">
        <w:t>Інші</w:t>
      </w:r>
      <w:proofErr w:type="spellEnd"/>
      <w:r w:rsidRPr="00782366">
        <w:t xml:space="preserve"> </w:t>
      </w:r>
      <w:proofErr w:type="spellStart"/>
      <w:r w:rsidRPr="00782366">
        <w:t>питання</w:t>
      </w:r>
      <w:proofErr w:type="spellEnd"/>
      <w:r w:rsidRPr="00782366">
        <w:t>.</w:t>
      </w:r>
    </w:p>
    <w:p w:rsidR="00772E02" w:rsidRPr="00782366" w:rsidRDefault="00772E02" w:rsidP="00772E02">
      <w:pPr>
        <w:jc w:val="both"/>
      </w:pPr>
      <w:r w:rsidRPr="00782366">
        <w:tab/>
        <w:t xml:space="preserve"> 5. </w:t>
      </w:r>
      <w:proofErr w:type="spellStart"/>
      <w:r w:rsidRPr="00782366">
        <w:t>Тимчасові</w:t>
      </w:r>
      <w:proofErr w:type="spellEnd"/>
      <w:r w:rsidRPr="00782366">
        <w:t xml:space="preserve"> </w:t>
      </w:r>
      <w:proofErr w:type="spellStart"/>
      <w:r w:rsidRPr="00782366">
        <w:t>контрольні</w:t>
      </w:r>
      <w:proofErr w:type="spellEnd"/>
      <w:r w:rsidRPr="00782366">
        <w:t xml:space="preserve"> </w:t>
      </w:r>
      <w:proofErr w:type="spellStart"/>
      <w:r w:rsidRPr="00782366">
        <w:t>комісії</w:t>
      </w:r>
      <w:proofErr w:type="spellEnd"/>
      <w:r w:rsidRPr="00782366">
        <w:t xml:space="preserve"> </w:t>
      </w:r>
      <w:proofErr w:type="spellStart"/>
      <w:r w:rsidRPr="00782366">
        <w:t>міської</w:t>
      </w:r>
      <w:proofErr w:type="spellEnd"/>
      <w:r w:rsidRPr="00782366">
        <w:t xml:space="preserve"> ради </w:t>
      </w:r>
      <w:proofErr w:type="spellStart"/>
      <w:r w:rsidRPr="00782366">
        <w:t>звітують</w:t>
      </w:r>
      <w:proofErr w:type="spellEnd"/>
      <w:r w:rsidRPr="00782366">
        <w:t xml:space="preserve"> про свою роботу на пленарному </w:t>
      </w:r>
      <w:proofErr w:type="spellStart"/>
      <w:r w:rsidRPr="00782366">
        <w:t>засіданні</w:t>
      </w:r>
      <w:proofErr w:type="spellEnd"/>
      <w:r w:rsidRPr="00782366">
        <w:t xml:space="preserve"> </w:t>
      </w:r>
      <w:proofErr w:type="spellStart"/>
      <w:r w:rsidRPr="00782366">
        <w:t>міської</w:t>
      </w:r>
      <w:proofErr w:type="spellEnd"/>
      <w:r w:rsidRPr="00782366">
        <w:t xml:space="preserve"> ради </w:t>
      </w:r>
      <w:proofErr w:type="spellStart"/>
      <w:proofErr w:type="gramStart"/>
      <w:r w:rsidRPr="00782366">
        <w:t>п</w:t>
      </w:r>
      <w:proofErr w:type="gramEnd"/>
      <w:r w:rsidRPr="00782366">
        <w:t>ісля</w:t>
      </w:r>
      <w:proofErr w:type="spellEnd"/>
      <w:r w:rsidRPr="00782366">
        <w:t xml:space="preserve"> </w:t>
      </w:r>
      <w:proofErr w:type="spellStart"/>
      <w:r w:rsidRPr="00782366">
        <w:t>виконання</w:t>
      </w:r>
      <w:proofErr w:type="spellEnd"/>
      <w:r w:rsidRPr="00782366">
        <w:t xml:space="preserve"> </w:t>
      </w:r>
      <w:proofErr w:type="spellStart"/>
      <w:r w:rsidRPr="00782366">
        <w:t>завдань</w:t>
      </w:r>
      <w:proofErr w:type="spellEnd"/>
      <w:r w:rsidRPr="00782366">
        <w:t xml:space="preserve">, </w:t>
      </w:r>
      <w:proofErr w:type="spellStart"/>
      <w:r w:rsidRPr="00782366">
        <w:t>покладених</w:t>
      </w:r>
      <w:proofErr w:type="spellEnd"/>
      <w:r w:rsidRPr="00782366">
        <w:t xml:space="preserve"> на </w:t>
      </w:r>
      <w:proofErr w:type="spellStart"/>
      <w:r w:rsidRPr="00782366">
        <w:t>тимчасову</w:t>
      </w:r>
      <w:proofErr w:type="spellEnd"/>
      <w:r w:rsidRPr="00782366">
        <w:t xml:space="preserve"> </w:t>
      </w:r>
      <w:proofErr w:type="spellStart"/>
      <w:r w:rsidRPr="00782366">
        <w:t>комісію</w:t>
      </w:r>
      <w:proofErr w:type="spellEnd"/>
      <w:r w:rsidRPr="00782366">
        <w:t xml:space="preserve"> та у </w:t>
      </w:r>
      <w:proofErr w:type="spellStart"/>
      <w:r w:rsidRPr="00782366">
        <w:t>терміни</w:t>
      </w:r>
      <w:proofErr w:type="spellEnd"/>
      <w:r w:rsidRPr="00782366">
        <w:t xml:space="preserve">, </w:t>
      </w:r>
      <w:proofErr w:type="spellStart"/>
      <w:r w:rsidRPr="00782366">
        <w:t>визначені</w:t>
      </w:r>
      <w:proofErr w:type="spellEnd"/>
      <w:r w:rsidRPr="00782366">
        <w:t xml:space="preserve"> </w:t>
      </w:r>
      <w:proofErr w:type="spellStart"/>
      <w:r w:rsidRPr="00782366">
        <w:t>рішенням</w:t>
      </w:r>
      <w:proofErr w:type="spellEnd"/>
      <w:r w:rsidRPr="00782366">
        <w:t xml:space="preserve"> про </w:t>
      </w:r>
      <w:proofErr w:type="spellStart"/>
      <w:r w:rsidRPr="00782366">
        <w:t>її</w:t>
      </w:r>
      <w:proofErr w:type="spellEnd"/>
      <w:r w:rsidRPr="00782366">
        <w:t xml:space="preserve"> </w:t>
      </w:r>
      <w:proofErr w:type="spellStart"/>
      <w:r w:rsidRPr="00782366">
        <w:t>утворення</w:t>
      </w:r>
      <w:proofErr w:type="spellEnd"/>
      <w:r w:rsidRPr="00782366">
        <w:t>.</w:t>
      </w:r>
    </w:p>
    <w:p w:rsidR="00772E02" w:rsidRPr="00782366" w:rsidRDefault="00772E02" w:rsidP="00772E02">
      <w:pPr>
        <w:jc w:val="both"/>
      </w:pPr>
      <w:r w:rsidRPr="00782366">
        <w:tab/>
        <w:t xml:space="preserve"> На </w:t>
      </w:r>
      <w:proofErr w:type="spellStart"/>
      <w:r w:rsidRPr="00782366">
        <w:t>вимогу</w:t>
      </w:r>
      <w:proofErr w:type="spellEnd"/>
      <w:r w:rsidRPr="00782366">
        <w:t xml:space="preserve"> не </w:t>
      </w:r>
      <w:proofErr w:type="spellStart"/>
      <w:r w:rsidRPr="00782366">
        <w:t>менш</w:t>
      </w:r>
      <w:proofErr w:type="spellEnd"/>
      <w:r w:rsidRPr="00782366">
        <w:t xml:space="preserve"> як </w:t>
      </w:r>
      <w:proofErr w:type="spellStart"/>
      <w:r w:rsidRPr="00782366">
        <w:t>третини</w:t>
      </w:r>
      <w:proofErr w:type="spellEnd"/>
      <w:r w:rsidRPr="00782366">
        <w:t xml:space="preserve"> </w:t>
      </w:r>
      <w:proofErr w:type="spellStart"/>
      <w:r w:rsidRPr="00782366">
        <w:t>депутатів</w:t>
      </w:r>
      <w:proofErr w:type="spellEnd"/>
      <w:r w:rsidRPr="00782366">
        <w:t xml:space="preserve"> </w:t>
      </w:r>
      <w:proofErr w:type="spellStart"/>
      <w:proofErr w:type="gramStart"/>
      <w:r w:rsidRPr="00782366">
        <w:t>в</w:t>
      </w:r>
      <w:proofErr w:type="gramEnd"/>
      <w:r w:rsidRPr="00782366">
        <w:t>ід</w:t>
      </w:r>
      <w:proofErr w:type="spellEnd"/>
      <w:r w:rsidRPr="00782366">
        <w:t xml:space="preserve"> </w:t>
      </w:r>
      <w:proofErr w:type="spellStart"/>
      <w:r w:rsidRPr="00782366">
        <w:t>загального</w:t>
      </w:r>
      <w:proofErr w:type="spellEnd"/>
      <w:r w:rsidRPr="00782366">
        <w:t xml:space="preserve"> складу ради </w:t>
      </w:r>
      <w:proofErr w:type="spellStart"/>
      <w:r w:rsidRPr="00782366">
        <w:t>тимчасові</w:t>
      </w:r>
      <w:proofErr w:type="spellEnd"/>
      <w:r w:rsidRPr="00782366">
        <w:t xml:space="preserve"> </w:t>
      </w:r>
      <w:proofErr w:type="spellStart"/>
      <w:r w:rsidRPr="00782366">
        <w:t>контрольні</w:t>
      </w:r>
      <w:proofErr w:type="spellEnd"/>
      <w:r w:rsidRPr="00782366">
        <w:t xml:space="preserve"> </w:t>
      </w:r>
      <w:proofErr w:type="spellStart"/>
      <w:r w:rsidRPr="00782366">
        <w:t>комісії</w:t>
      </w:r>
      <w:proofErr w:type="spellEnd"/>
      <w:r w:rsidRPr="00782366">
        <w:t xml:space="preserve"> </w:t>
      </w:r>
      <w:proofErr w:type="spellStart"/>
      <w:r w:rsidRPr="00782366">
        <w:t>повинні</w:t>
      </w:r>
      <w:proofErr w:type="spellEnd"/>
      <w:r w:rsidRPr="00782366">
        <w:t xml:space="preserve"> </w:t>
      </w:r>
      <w:proofErr w:type="spellStart"/>
      <w:r w:rsidRPr="00782366">
        <w:t>прозвітувати</w:t>
      </w:r>
      <w:proofErr w:type="spellEnd"/>
      <w:r w:rsidRPr="00782366">
        <w:t xml:space="preserve"> про свою роботу у </w:t>
      </w:r>
      <w:proofErr w:type="spellStart"/>
      <w:r w:rsidRPr="00782366">
        <w:t>термін</w:t>
      </w:r>
      <w:proofErr w:type="spellEnd"/>
      <w:r w:rsidRPr="00782366">
        <w:t xml:space="preserve">, </w:t>
      </w:r>
      <w:proofErr w:type="spellStart"/>
      <w:r w:rsidRPr="00782366">
        <w:t>визначений</w:t>
      </w:r>
      <w:proofErr w:type="spellEnd"/>
      <w:r w:rsidRPr="00782366">
        <w:t xml:space="preserve"> </w:t>
      </w:r>
      <w:proofErr w:type="spellStart"/>
      <w:r w:rsidRPr="00782366">
        <w:t>міською</w:t>
      </w:r>
      <w:proofErr w:type="spellEnd"/>
      <w:r w:rsidRPr="00782366">
        <w:t xml:space="preserve"> радою.</w:t>
      </w:r>
    </w:p>
    <w:p w:rsidR="00772E02" w:rsidRDefault="00772E02" w:rsidP="00772E02">
      <w:pPr>
        <w:jc w:val="both"/>
        <w:rPr>
          <w:lang w:val="uk-UA"/>
        </w:rPr>
      </w:pPr>
      <w:r>
        <w:rPr>
          <w:lang w:val="uk-UA"/>
        </w:rPr>
        <w:t xml:space="preserve">           </w:t>
      </w:r>
      <w:r w:rsidR="00D15373">
        <w:rPr>
          <w:lang w:val="uk-UA"/>
        </w:rPr>
        <w:tab/>
      </w:r>
      <w:r w:rsidRPr="00820BD8">
        <w:rPr>
          <w:lang w:val="uk-UA"/>
        </w:rPr>
        <w:t xml:space="preserve">6. Звіти постійних комісій міської ради, рішення міської ради прийняте за результатами звіту постійної комісії, звіти та пропозиції тимчасових контрольних комісій міської ради, </w:t>
      </w:r>
      <w:r w:rsidR="00CC31DF">
        <w:rPr>
          <w:lang w:val="uk-UA"/>
        </w:rPr>
        <w:t xml:space="preserve">протоколи </w:t>
      </w:r>
      <w:r w:rsidRPr="00820BD8">
        <w:rPr>
          <w:lang w:val="uk-UA"/>
        </w:rPr>
        <w:t>засідань міської ради, на яких вони заслуховувалися, оприлюднюються на офіційному веб-сайті міської ради.</w:t>
      </w:r>
      <w:r w:rsidRPr="00797564">
        <w:rPr>
          <w:lang w:val="uk-UA"/>
        </w:rPr>
        <w:t xml:space="preserve"> </w:t>
      </w:r>
    </w:p>
    <w:p w:rsidR="00772E02" w:rsidRPr="00EE3289" w:rsidRDefault="00772E02" w:rsidP="00772E02">
      <w:pPr>
        <w:jc w:val="both"/>
        <w:rPr>
          <w:lang w:val="uk-UA"/>
        </w:rPr>
      </w:pPr>
      <w:r>
        <w:rPr>
          <w:lang w:val="uk-UA"/>
        </w:rPr>
        <w:t xml:space="preserve">         </w:t>
      </w:r>
      <w:r w:rsidR="00D15373">
        <w:rPr>
          <w:lang w:val="uk-UA"/>
        </w:rPr>
        <w:tab/>
      </w:r>
      <w:r>
        <w:rPr>
          <w:lang w:val="uk-UA"/>
        </w:rPr>
        <w:t>7</w:t>
      </w:r>
      <w:r w:rsidRPr="00782366">
        <w:t xml:space="preserve">. За </w:t>
      </w:r>
      <w:proofErr w:type="spellStart"/>
      <w:r w:rsidRPr="00782366">
        <w:t>останній</w:t>
      </w:r>
      <w:proofErr w:type="spellEnd"/>
      <w:r w:rsidRPr="00782366">
        <w:t xml:space="preserve"> </w:t>
      </w:r>
      <w:proofErr w:type="spellStart"/>
      <w:proofErr w:type="gramStart"/>
      <w:r w:rsidRPr="00782366">
        <w:t>р</w:t>
      </w:r>
      <w:proofErr w:type="gramEnd"/>
      <w:r w:rsidRPr="00782366">
        <w:t>ік</w:t>
      </w:r>
      <w:proofErr w:type="spellEnd"/>
      <w:r w:rsidRPr="00782366">
        <w:t xml:space="preserve"> </w:t>
      </w:r>
      <w:proofErr w:type="spellStart"/>
      <w:r w:rsidRPr="00782366">
        <w:t>повноважень</w:t>
      </w:r>
      <w:proofErr w:type="spellEnd"/>
      <w:r w:rsidRPr="00782366">
        <w:t xml:space="preserve"> ради, </w:t>
      </w:r>
      <w:proofErr w:type="spellStart"/>
      <w:r w:rsidRPr="00782366">
        <w:t>постійні</w:t>
      </w:r>
      <w:proofErr w:type="spellEnd"/>
      <w:r w:rsidRPr="00782366">
        <w:t xml:space="preserve"> </w:t>
      </w:r>
      <w:proofErr w:type="spellStart"/>
      <w:r w:rsidRPr="00782366">
        <w:t>депутатські</w:t>
      </w:r>
      <w:proofErr w:type="spellEnd"/>
      <w:r w:rsidRPr="00782366">
        <w:t xml:space="preserve"> </w:t>
      </w:r>
      <w:proofErr w:type="spellStart"/>
      <w:r w:rsidRPr="00782366">
        <w:t>комісії</w:t>
      </w:r>
      <w:proofErr w:type="spellEnd"/>
      <w:r w:rsidRPr="00782366">
        <w:t xml:space="preserve">, не </w:t>
      </w:r>
      <w:proofErr w:type="spellStart"/>
      <w:r w:rsidRPr="00782366">
        <w:t>пізніше</w:t>
      </w:r>
      <w:proofErr w:type="spellEnd"/>
      <w:r w:rsidRPr="00782366">
        <w:t xml:space="preserve"> як за 20 </w:t>
      </w:r>
      <w:proofErr w:type="spellStart"/>
      <w:r w:rsidRPr="00782366">
        <w:t>днів</w:t>
      </w:r>
      <w:proofErr w:type="spellEnd"/>
      <w:r w:rsidRPr="00782366">
        <w:t xml:space="preserve"> до дня </w:t>
      </w:r>
      <w:proofErr w:type="spellStart"/>
      <w:r w:rsidRPr="00782366">
        <w:t>проведення</w:t>
      </w:r>
      <w:proofErr w:type="spellEnd"/>
      <w:r w:rsidRPr="00782366">
        <w:t xml:space="preserve"> </w:t>
      </w:r>
      <w:proofErr w:type="spellStart"/>
      <w:r w:rsidRPr="00782366">
        <w:t>чергових</w:t>
      </w:r>
      <w:proofErr w:type="spellEnd"/>
      <w:r w:rsidRPr="00782366">
        <w:t xml:space="preserve"> </w:t>
      </w:r>
      <w:proofErr w:type="spellStart"/>
      <w:r w:rsidRPr="00782366">
        <w:t>виборів</w:t>
      </w:r>
      <w:proofErr w:type="spellEnd"/>
      <w:r w:rsidRPr="00782366">
        <w:t xml:space="preserve">, </w:t>
      </w:r>
      <w:proofErr w:type="spellStart"/>
      <w:r w:rsidRPr="00782366">
        <w:t>оприлюднюють</w:t>
      </w:r>
      <w:proofErr w:type="spellEnd"/>
      <w:r w:rsidRPr="00782366">
        <w:t xml:space="preserve"> </w:t>
      </w:r>
      <w:proofErr w:type="spellStart"/>
      <w:r w:rsidRPr="00782366">
        <w:t>письмовий</w:t>
      </w:r>
      <w:proofErr w:type="spellEnd"/>
      <w:r w:rsidRPr="00782366">
        <w:t xml:space="preserve"> </w:t>
      </w:r>
      <w:proofErr w:type="spellStart"/>
      <w:r w:rsidRPr="00782366">
        <w:t>звіт</w:t>
      </w:r>
      <w:proofErr w:type="spellEnd"/>
      <w:r w:rsidRPr="00782366">
        <w:t xml:space="preserve"> про свою роботу з </w:t>
      </w:r>
      <w:proofErr w:type="spellStart"/>
      <w:r w:rsidRPr="00820BD8">
        <w:t>урахуванням</w:t>
      </w:r>
      <w:proofErr w:type="spellEnd"/>
      <w:r w:rsidRPr="00820BD8">
        <w:t xml:space="preserve"> </w:t>
      </w:r>
      <w:proofErr w:type="spellStart"/>
      <w:r w:rsidRPr="00820BD8">
        <w:t>вимог</w:t>
      </w:r>
      <w:proofErr w:type="spellEnd"/>
      <w:r w:rsidRPr="00820BD8">
        <w:t xml:space="preserve"> п. 3. </w:t>
      </w:r>
      <w:r>
        <w:rPr>
          <w:lang w:val="uk-UA"/>
        </w:rPr>
        <w:t xml:space="preserve">даного розділу. </w:t>
      </w:r>
    </w:p>
    <w:p w:rsidR="00772E02" w:rsidRDefault="00772E02" w:rsidP="00772E02">
      <w:pPr>
        <w:jc w:val="center"/>
        <w:rPr>
          <w:b/>
          <w:lang w:val="uk-UA"/>
        </w:rPr>
      </w:pPr>
    </w:p>
    <w:p w:rsidR="00772E02" w:rsidRPr="00782366" w:rsidRDefault="00772E02" w:rsidP="00772E02">
      <w:pPr>
        <w:jc w:val="center"/>
        <w:rPr>
          <w:b/>
        </w:rPr>
      </w:pPr>
      <w:r w:rsidRPr="00782366">
        <w:rPr>
          <w:b/>
        </w:rPr>
        <w:t xml:space="preserve">V. </w:t>
      </w:r>
      <w:proofErr w:type="spellStart"/>
      <w:r w:rsidRPr="00782366">
        <w:rPr>
          <w:b/>
        </w:rPr>
        <w:t>Звітування</w:t>
      </w:r>
      <w:proofErr w:type="spellEnd"/>
      <w:r w:rsidRPr="00782366">
        <w:rPr>
          <w:b/>
        </w:rPr>
        <w:t xml:space="preserve"> </w:t>
      </w:r>
      <w:proofErr w:type="spellStart"/>
      <w:r w:rsidRPr="00782366">
        <w:rPr>
          <w:b/>
        </w:rPr>
        <w:t>депутаті</w:t>
      </w:r>
      <w:proofErr w:type="gramStart"/>
      <w:r w:rsidRPr="00782366">
        <w:rPr>
          <w:b/>
        </w:rPr>
        <w:t>в</w:t>
      </w:r>
      <w:proofErr w:type="spellEnd"/>
      <w:proofErr w:type="gramEnd"/>
    </w:p>
    <w:p w:rsidR="00452948" w:rsidRDefault="00452948" w:rsidP="00452948">
      <w:pPr>
        <w:pStyle w:val="rvps2"/>
        <w:shd w:val="clear" w:color="auto" w:fill="FFFFFF"/>
        <w:spacing w:before="0" w:beforeAutospacing="0" w:after="150" w:afterAutospacing="0"/>
        <w:ind w:firstLine="450"/>
        <w:jc w:val="both"/>
        <w:rPr>
          <w:color w:val="333333"/>
        </w:rPr>
      </w:pPr>
      <w:r>
        <w:rPr>
          <w:color w:val="333333"/>
          <w:lang w:val="uk-UA"/>
        </w:rPr>
        <w:t xml:space="preserve">1. </w:t>
      </w:r>
      <w:r>
        <w:rPr>
          <w:color w:val="333333"/>
        </w:rPr>
        <w:t xml:space="preserve">Депутат </w:t>
      </w:r>
      <w:proofErr w:type="spellStart"/>
      <w:r>
        <w:rPr>
          <w:color w:val="333333"/>
        </w:rPr>
        <w:t>місцевої</w:t>
      </w:r>
      <w:proofErr w:type="spellEnd"/>
      <w:r>
        <w:rPr>
          <w:color w:val="333333"/>
        </w:rPr>
        <w:t xml:space="preserve"> ради </w:t>
      </w:r>
      <w:proofErr w:type="spellStart"/>
      <w:r>
        <w:rPr>
          <w:color w:val="333333"/>
        </w:rPr>
        <w:t>періодично</w:t>
      </w:r>
      <w:proofErr w:type="spellEnd"/>
      <w:r>
        <w:rPr>
          <w:color w:val="333333"/>
        </w:rPr>
        <w:t xml:space="preserve">, але не </w:t>
      </w:r>
      <w:proofErr w:type="spellStart"/>
      <w:proofErr w:type="gramStart"/>
      <w:r>
        <w:rPr>
          <w:color w:val="333333"/>
        </w:rPr>
        <w:t>р</w:t>
      </w:r>
      <w:proofErr w:type="gramEnd"/>
      <w:r>
        <w:rPr>
          <w:color w:val="333333"/>
        </w:rPr>
        <w:t>ідше</w:t>
      </w:r>
      <w:proofErr w:type="spellEnd"/>
      <w:r>
        <w:rPr>
          <w:color w:val="333333"/>
        </w:rPr>
        <w:t xml:space="preserve"> одного разу на </w:t>
      </w:r>
      <w:proofErr w:type="spellStart"/>
      <w:r>
        <w:rPr>
          <w:color w:val="333333"/>
        </w:rPr>
        <w:t>рік</w:t>
      </w:r>
      <w:proofErr w:type="spellEnd"/>
      <w:r>
        <w:rPr>
          <w:color w:val="333333"/>
        </w:rPr>
        <w:t xml:space="preserve">, </w:t>
      </w:r>
      <w:proofErr w:type="spellStart"/>
      <w:r>
        <w:rPr>
          <w:color w:val="333333"/>
        </w:rPr>
        <w:t>зобов'язаний</w:t>
      </w:r>
      <w:proofErr w:type="spellEnd"/>
      <w:r>
        <w:rPr>
          <w:color w:val="333333"/>
        </w:rPr>
        <w:t xml:space="preserve"> </w:t>
      </w:r>
      <w:proofErr w:type="spellStart"/>
      <w:r>
        <w:rPr>
          <w:color w:val="333333"/>
        </w:rPr>
        <w:t>звітувати</w:t>
      </w:r>
      <w:proofErr w:type="spellEnd"/>
      <w:r>
        <w:rPr>
          <w:color w:val="333333"/>
        </w:rPr>
        <w:t xml:space="preserve"> про свою роботу перед </w:t>
      </w:r>
      <w:proofErr w:type="spellStart"/>
      <w:r>
        <w:rPr>
          <w:color w:val="333333"/>
        </w:rPr>
        <w:t>виборцями</w:t>
      </w:r>
      <w:proofErr w:type="spellEnd"/>
      <w:r>
        <w:rPr>
          <w:color w:val="333333"/>
        </w:rPr>
        <w:t xml:space="preserve"> </w:t>
      </w:r>
      <w:proofErr w:type="spellStart"/>
      <w:r>
        <w:rPr>
          <w:color w:val="333333"/>
        </w:rPr>
        <w:t>відповідного</w:t>
      </w:r>
      <w:proofErr w:type="spellEnd"/>
      <w:r>
        <w:rPr>
          <w:color w:val="333333"/>
        </w:rPr>
        <w:t xml:space="preserve"> </w:t>
      </w:r>
      <w:proofErr w:type="spellStart"/>
      <w:r>
        <w:rPr>
          <w:color w:val="333333"/>
        </w:rPr>
        <w:t>виборчого</w:t>
      </w:r>
      <w:proofErr w:type="spellEnd"/>
      <w:r>
        <w:rPr>
          <w:color w:val="333333"/>
        </w:rPr>
        <w:t xml:space="preserve"> округу, </w:t>
      </w:r>
      <w:proofErr w:type="spellStart"/>
      <w:r>
        <w:rPr>
          <w:color w:val="333333"/>
        </w:rPr>
        <w:t>об'єднаннями</w:t>
      </w:r>
      <w:proofErr w:type="spellEnd"/>
      <w:r>
        <w:rPr>
          <w:color w:val="333333"/>
        </w:rPr>
        <w:t xml:space="preserve"> </w:t>
      </w:r>
      <w:proofErr w:type="spellStart"/>
      <w:r>
        <w:rPr>
          <w:color w:val="333333"/>
        </w:rPr>
        <w:t>громадян</w:t>
      </w:r>
      <w:proofErr w:type="spellEnd"/>
      <w:r>
        <w:rPr>
          <w:color w:val="333333"/>
        </w:rPr>
        <w:t xml:space="preserve">. Рада </w:t>
      </w:r>
      <w:proofErr w:type="spellStart"/>
      <w:r>
        <w:rPr>
          <w:color w:val="333333"/>
        </w:rPr>
        <w:t>визначає</w:t>
      </w:r>
      <w:proofErr w:type="spellEnd"/>
      <w:r>
        <w:rPr>
          <w:color w:val="333333"/>
        </w:rPr>
        <w:t xml:space="preserve"> </w:t>
      </w:r>
      <w:proofErr w:type="spellStart"/>
      <w:r>
        <w:rPr>
          <w:color w:val="333333"/>
        </w:rPr>
        <w:t>орієнтовні</w:t>
      </w:r>
      <w:proofErr w:type="spellEnd"/>
      <w:r>
        <w:rPr>
          <w:color w:val="333333"/>
        </w:rPr>
        <w:t xml:space="preserve"> строки </w:t>
      </w:r>
      <w:proofErr w:type="spellStart"/>
      <w:r>
        <w:rPr>
          <w:color w:val="333333"/>
        </w:rPr>
        <w:t>проведення</w:t>
      </w:r>
      <w:proofErr w:type="spellEnd"/>
      <w:r>
        <w:rPr>
          <w:color w:val="333333"/>
        </w:rPr>
        <w:t xml:space="preserve"> </w:t>
      </w:r>
      <w:proofErr w:type="spellStart"/>
      <w:r>
        <w:rPr>
          <w:color w:val="333333"/>
        </w:rPr>
        <w:t>звіті</w:t>
      </w:r>
      <w:proofErr w:type="gramStart"/>
      <w:r>
        <w:rPr>
          <w:color w:val="333333"/>
        </w:rPr>
        <w:t>в</w:t>
      </w:r>
      <w:proofErr w:type="spellEnd"/>
      <w:proofErr w:type="gramEnd"/>
      <w:r>
        <w:rPr>
          <w:color w:val="333333"/>
        </w:rPr>
        <w:t xml:space="preserve"> </w:t>
      </w:r>
      <w:proofErr w:type="spellStart"/>
      <w:r>
        <w:rPr>
          <w:color w:val="333333"/>
        </w:rPr>
        <w:t>депутатів</w:t>
      </w:r>
      <w:proofErr w:type="spellEnd"/>
      <w:r>
        <w:rPr>
          <w:color w:val="333333"/>
        </w:rPr>
        <w:t xml:space="preserve"> </w:t>
      </w:r>
      <w:proofErr w:type="spellStart"/>
      <w:r>
        <w:rPr>
          <w:color w:val="333333"/>
        </w:rPr>
        <w:t>місцевої</w:t>
      </w:r>
      <w:proofErr w:type="spellEnd"/>
      <w:r>
        <w:rPr>
          <w:color w:val="333333"/>
        </w:rPr>
        <w:t xml:space="preserve"> ради перед </w:t>
      </w:r>
      <w:proofErr w:type="spellStart"/>
      <w:r>
        <w:rPr>
          <w:color w:val="333333"/>
        </w:rPr>
        <w:t>виборцями</w:t>
      </w:r>
      <w:proofErr w:type="spellEnd"/>
      <w:r>
        <w:rPr>
          <w:color w:val="333333"/>
        </w:rPr>
        <w:t>.</w:t>
      </w:r>
    </w:p>
    <w:p w:rsidR="00452948" w:rsidRDefault="00452948" w:rsidP="00452948">
      <w:pPr>
        <w:pStyle w:val="rvps2"/>
        <w:shd w:val="clear" w:color="auto" w:fill="FFFFFF"/>
        <w:spacing w:before="0" w:beforeAutospacing="0" w:after="150" w:afterAutospacing="0"/>
        <w:ind w:firstLine="450"/>
        <w:jc w:val="both"/>
        <w:rPr>
          <w:color w:val="333333"/>
        </w:rPr>
      </w:pPr>
      <w:bookmarkStart w:id="1" w:name="n118"/>
      <w:bookmarkEnd w:id="1"/>
      <w:r>
        <w:rPr>
          <w:color w:val="333333"/>
        </w:rPr>
        <w:t xml:space="preserve">2. </w:t>
      </w:r>
      <w:proofErr w:type="spellStart"/>
      <w:r>
        <w:rPr>
          <w:color w:val="333333"/>
        </w:rPr>
        <w:t>Звіт</w:t>
      </w:r>
      <w:proofErr w:type="spellEnd"/>
      <w:r>
        <w:rPr>
          <w:color w:val="333333"/>
        </w:rPr>
        <w:t xml:space="preserve"> депутата </w:t>
      </w:r>
      <w:proofErr w:type="spellStart"/>
      <w:r>
        <w:rPr>
          <w:color w:val="333333"/>
        </w:rPr>
        <w:t>місцевої</w:t>
      </w:r>
      <w:proofErr w:type="spellEnd"/>
      <w:r>
        <w:rPr>
          <w:color w:val="333333"/>
        </w:rPr>
        <w:t xml:space="preserve"> ради повинен </w:t>
      </w:r>
      <w:proofErr w:type="spellStart"/>
      <w:r>
        <w:rPr>
          <w:color w:val="333333"/>
        </w:rPr>
        <w:t>містити</w:t>
      </w:r>
      <w:proofErr w:type="spellEnd"/>
      <w:r>
        <w:rPr>
          <w:color w:val="333333"/>
        </w:rPr>
        <w:t xml:space="preserve"> </w:t>
      </w:r>
      <w:proofErr w:type="spellStart"/>
      <w:r>
        <w:rPr>
          <w:color w:val="333333"/>
        </w:rPr>
        <w:t>відомості</w:t>
      </w:r>
      <w:proofErr w:type="spellEnd"/>
      <w:r>
        <w:rPr>
          <w:color w:val="333333"/>
        </w:rPr>
        <w:t xml:space="preserve"> про </w:t>
      </w:r>
      <w:proofErr w:type="spellStart"/>
      <w:r>
        <w:rPr>
          <w:color w:val="333333"/>
        </w:rPr>
        <w:t>його</w:t>
      </w:r>
      <w:proofErr w:type="spellEnd"/>
      <w:r>
        <w:rPr>
          <w:color w:val="333333"/>
        </w:rPr>
        <w:t xml:space="preserve"> </w:t>
      </w:r>
      <w:proofErr w:type="spellStart"/>
      <w:r>
        <w:rPr>
          <w:color w:val="333333"/>
        </w:rPr>
        <w:t>діяльність</w:t>
      </w:r>
      <w:proofErr w:type="spellEnd"/>
      <w:r>
        <w:rPr>
          <w:color w:val="333333"/>
        </w:rPr>
        <w:t xml:space="preserve"> у </w:t>
      </w:r>
      <w:proofErr w:type="spellStart"/>
      <w:r>
        <w:rPr>
          <w:color w:val="333333"/>
        </w:rPr>
        <w:t>раді</w:t>
      </w:r>
      <w:proofErr w:type="spellEnd"/>
      <w:r>
        <w:rPr>
          <w:color w:val="333333"/>
        </w:rPr>
        <w:t xml:space="preserve"> та в </w:t>
      </w:r>
      <w:proofErr w:type="spellStart"/>
      <w:r>
        <w:rPr>
          <w:color w:val="333333"/>
        </w:rPr>
        <w:t>її</w:t>
      </w:r>
      <w:proofErr w:type="spellEnd"/>
      <w:r>
        <w:rPr>
          <w:color w:val="333333"/>
        </w:rPr>
        <w:t xml:space="preserve"> органах, до </w:t>
      </w:r>
      <w:proofErr w:type="spellStart"/>
      <w:r>
        <w:rPr>
          <w:color w:val="333333"/>
        </w:rPr>
        <w:t>яких</w:t>
      </w:r>
      <w:proofErr w:type="spellEnd"/>
      <w:r>
        <w:rPr>
          <w:color w:val="333333"/>
        </w:rPr>
        <w:t xml:space="preserve"> </w:t>
      </w:r>
      <w:proofErr w:type="spellStart"/>
      <w:r>
        <w:rPr>
          <w:color w:val="333333"/>
        </w:rPr>
        <w:t>його</w:t>
      </w:r>
      <w:proofErr w:type="spellEnd"/>
      <w:r>
        <w:rPr>
          <w:color w:val="333333"/>
        </w:rPr>
        <w:t xml:space="preserve"> </w:t>
      </w:r>
      <w:proofErr w:type="spellStart"/>
      <w:r>
        <w:rPr>
          <w:color w:val="333333"/>
        </w:rPr>
        <w:t>обрано</w:t>
      </w:r>
      <w:proofErr w:type="spellEnd"/>
      <w:r>
        <w:rPr>
          <w:color w:val="333333"/>
        </w:rPr>
        <w:t xml:space="preserve">, а </w:t>
      </w:r>
      <w:proofErr w:type="spellStart"/>
      <w:r>
        <w:rPr>
          <w:color w:val="333333"/>
        </w:rPr>
        <w:t>також</w:t>
      </w:r>
      <w:proofErr w:type="spellEnd"/>
      <w:r>
        <w:rPr>
          <w:color w:val="333333"/>
        </w:rPr>
        <w:t xml:space="preserve"> про </w:t>
      </w:r>
      <w:proofErr w:type="spellStart"/>
      <w:r>
        <w:rPr>
          <w:color w:val="333333"/>
        </w:rPr>
        <w:t>його</w:t>
      </w:r>
      <w:proofErr w:type="spellEnd"/>
      <w:r>
        <w:rPr>
          <w:color w:val="333333"/>
        </w:rPr>
        <w:t xml:space="preserve"> роботу у </w:t>
      </w:r>
      <w:proofErr w:type="spellStart"/>
      <w:r>
        <w:rPr>
          <w:color w:val="333333"/>
        </w:rPr>
        <w:t>виборчому</w:t>
      </w:r>
      <w:proofErr w:type="spellEnd"/>
      <w:r>
        <w:rPr>
          <w:color w:val="333333"/>
        </w:rPr>
        <w:t xml:space="preserve"> </w:t>
      </w:r>
      <w:proofErr w:type="spellStart"/>
      <w:r>
        <w:rPr>
          <w:color w:val="333333"/>
        </w:rPr>
        <w:t>окрузі</w:t>
      </w:r>
      <w:proofErr w:type="spellEnd"/>
      <w:r>
        <w:rPr>
          <w:color w:val="333333"/>
        </w:rPr>
        <w:t xml:space="preserve">, про </w:t>
      </w:r>
      <w:proofErr w:type="spellStart"/>
      <w:r>
        <w:rPr>
          <w:color w:val="333333"/>
        </w:rPr>
        <w:t>прийняті</w:t>
      </w:r>
      <w:proofErr w:type="spellEnd"/>
      <w:r>
        <w:rPr>
          <w:color w:val="333333"/>
        </w:rPr>
        <w:t xml:space="preserve"> радою та </w:t>
      </w:r>
      <w:proofErr w:type="spellStart"/>
      <w:r>
        <w:rPr>
          <w:color w:val="333333"/>
        </w:rPr>
        <w:t>її</w:t>
      </w:r>
      <w:proofErr w:type="spellEnd"/>
      <w:r>
        <w:rPr>
          <w:color w:val="333333"/>
        </w:rPr>
        <w:t xml:space="preserve"> органами </w:t>
      </w:r>
      <w:proofErr w:type="spellStart"/>
      <w:proofErr w:type="gramStart"/>
      <w:r>
        <w:rPr>
          <w:color w:val="333333"/>
        </w:rPr>
        <w:t>р</w:t>
      </w:r>
      <w:proofErr w:type="gramEnd"/>
      <w:r>
        <w:rPr>
          <w:color w:val="333333"/>
        </w:rPr>
        <w:t>ішення</w:t>
      </w:r>
      <w:proofErr w:type="spellEnd"/>
      <w:r>
        <w:rPr>
          <w:color w:val="333333"/>
        </w:rPr>
        <w:t xml:space="preserve">, про </w:t>
      </w:r>
      <w:proofErr w:type="spellStart"/>
      <w:r>
        <w:rPr>
          <w:color w:val="333333"/>
        </w:rPr>
        <w:t>хід</w:t>
      </w:r>
      <w:proofErr w:type="spellEnd"/>
      <w:r>
        <w:rPr>
          <w:color w:val="333333"/>
        </w:rPr>
        <w:t xml:space="preserve"> </w:t>
      </w:r>
      <w:proofErr w:type="spellStart"/>
      <w:r>
        <w:rPr>
          <w:color w:val="333333"/>
        </w:rPr>
        <w:t>їх</w:t>
      </w:r>
      <w:proofErr w:type="spellEnd"/>
      <w:r>
        <w:rPr>
          <w:color w:val="333333"/>
        </w:rPr>
        <w:t xml:space="preserve"> </w:t>
      </w:r>
      <w:proofErr w:type="spellStart"/>
      <w:r>
        <w:rPr>
          <w:color w:val="333333"/>
        </w:rPr>
        <w:t>виконання</w:t>
      </w:r>
      <w:proofErr w:type="spellEnd"/>
      <w:r>
        <w:rPr>
          <w:color w:val="333333"/>
        </w:rPr>
        <w:t xml:space="preserve">, про </w:t>
      </w:r>
      <w:proofErr w:type="spellStart"/>
      <w:r>
        <w:rPr>
          <w:color w:val="333333"/>
        </w:rPr>
        <w:t>особисту</w:t>
      </w:r>
      <w:proofErr w:type="spellEnd"/>
      <w:r>
        <w:rPr>
          <w:color w:val="333333"/>
        </w:rPr>
        <w:t xml:space="preserve"> участь в </w:t>
      </w:r>
      <w:proofErr w:type="spellStart"/>
      <w:r>
        <w:rPr>
          <w:color w:val="333333"/>
        </w:rPr>
        <w:t>обговоренні</w:t>
      </w:r>
      <w:proofErr w:type="spellEnd"/>
      <w:r>
        <w:rPr>
          <w:color w:val="333333"/>
        </w:rPr>
        <w:t xml:space="preserve">, </w:t>
      </w:r>
      <w:proofErr w:type="spellStart"/>
      <w:r>
        <w:rPr>
          <w:color w:val="333333"/>
        </w:rPr>
        <w:t>прийнятті</w:t>
      </w:r>
      <w:proofErr w:type="spellEnd"/>
      <w:r>
        <w:rPr>
          <w:color w:val="333333"/>
        </w:rPr>
        <w:t xml:space="preserve"> та в </w:t>
      </w:r>
      <w:proofErr w:type="spellStart"/>
      <w:r>
        <w:rPr>
          <w:color w:val="333333"/>
        </w:rPr>
        <w:t>організації</w:t>
      </w:r>
      <w:proofErr w:type="spellEnd"/>
      <w:r>
        <w:rPr>
          <w:color w:val="333333"/>
        </w:rPr>
        <w:t xml:space="preserve"> </w:t>
      </w:r>
      <w:proofErr w:type="spellStart"/>
      <w:r>
        <w:rPr>
          <w:color w:val="333333"/>
        </w:rPr>
        <w:t>виконання</w:t>
      </w:r>
      <w:proofErr w:type="spellEnd"/>
      <w:r>
        <w:rPr>
          <w:color w:val="333333"/>
        </w:rPr>
        <w:t xml:space="preserve"> </w:t>
      </w:r>
      <w:proofErr w:type="spellStart"/>
      <w:r>
        <w:rPr>
          <w:color w:val="333333"/>
        </w:rPr>
        <w:t>рішень</w:t>
      </w:r>
      <w:proofErr w:type="spellEnd"/>
      <w:r>
        <w:rPr>
          <w:color w:val="333333"/>
        </w:rPr>
        <w:t xml:space="preserve"> ради, </w:t>
      </w:r>
      <w:proofErr w:type="spellStart"/>
      <w:r>
        <w:rPr>
          <w:color w:val="333333"/>
        </w:rPr>
        <w:t>її</w:t>
      </w:r>
      <w:proofErr w:type="spellEnd"/>
      <w:r>
        <w:rPr>
          <w:color w:val="333333"/>
        </w:rPr>
        <w:t xml:space="preserve"> </w:t>
      </w:r>
      <w:proofErr w:type="spellStart"/>
      <w:r>
        <w:rPr>
          <w:color w:val="333333"/>
        </w:rPr>
        <w:t>органів</w:t>
      </w:r>
      <w:proofErr w:type="spellEnd"/>
      <w:r>
        <w:rPr>
          <w:color w:val="333333"/>
        </w:rPr>
        <w:t xml:space="preserve">, а </w:t>
      </w:r>
      <w:proofErr w:type="spellStart"/>
      <w:r>
        <w:rPr>
          <w:color w:val="333333"/>
        </w:rPr>
        <w:t>також</w:t>
      </w:r>
      <w:proofErr w:type="spellEnd"/>
      <w:r>
        <w:rPr>
          <w:color w:val="333333"/>
        </w:rPr>
        <w:t xml:space="preserve"> </w:t>
      </w:r>
      <w:proofErr w:type="spellStart"/>
      <w:r>
        <w:rPr>
          <w:color w:val="333333"/>
        </w:rPr>
        <w:t>доручень</w:t>
      </w:r>
      <w:proofErr w:type="spellEnd"/>
      <w:r>
        <w:rPr>
          <w:color w:val="333333"/>
        </w:rPr>
        <w:t xml:space="preserve"> </w:t>
      </w:r>
      <w:proofErr w:type="spellStart"/>
      <w:r>
        <w:rPr>
          <w:color w:val="333333"/>
        </w:rPr>
        <w:t>виборців</w:t>
      </w:r>
      <w:proofErr w:type="spellEnd"/>
      <w:r>
        <w:rPr>
          <w:color w:val="333333"/>
        </w:rPr>
        <w:t xml:space="preserve"> </w:t>
      </w:r>
      <w:proofErr w:type="spellStart"/>
      <w:r>
        <w:rPr>
          <w:color w:val="333333"/>
        </w:rPr>
        <w:t>свого</w:t>
      </w:r>
      <w:proofErr w:type="spellEnd"/>
      <w:r>
        <w:rPr>
          <w:color w:val="333333"/>
        </w:rPr>
        <w:t xml:space="preserve"> </w:t>
      </w:r>
      <w:proofErr w:type="spellStart"/>
      <w:r>
        <w:rPr>
          <w:color w:val="333333"/>
        </w:rPr>
        <w:t>виборчого</w:t>
      </w:r>
      <w:proofErr w:type="spellEnd"/>
      <w:r>
        <w:rPr>
          <w:color w:val="333333"/>
        </w:rPr>
        <w:t xml:space="preserve"> округу.</w:t>
      </w:r>
    </w:p>
    <w:p w:rsidR="00452948" w:rsidRDefault="00452948" w:rsidP="00452948">
      <w:pPr>
        <w:pStyle w:val="rvps2"/>
        <w:shd w:val="clear" w:color="auto" w:fill="FFFFFF"/>
        <w:spacing w:before="0" w:beforeAutospacing="0" w:after="150" w:afterAutospacing="0"/>
        <w:ind w:firstLine="450"/>
        <w:jc w:val="both"/>
        <w:rPr>
          <w:color w:val="333333"/>
        </w:rPr>
      </w:pPr>
      <w:bookmarkStart w:id="2" w:name="n119"/>
      <w:bookmarkEnd w:id="2"/>
      <w:r>
        <w:rPr>
          <w:color w:val="333333"/>
        </w:rPr>
        <w:t xml:space="preserve">3. </w:t>
      </w:r>
      <w:proofErr w:type="spellStart"/>
      <w:r>
        <w:rPr>
          <w:color w:val="333333"/>
        </w:rPr>
        <w:t>Звіт</w:t>
      </w:r>
      <w:proofErr w:type="spellEnd"/>
      <w:r>
        <w:rPr>
          <w:color w:val="333333"/>
        </w:rPr>
        <w:t xml:space="preserve"> депутата </w:t>
      </w:r>
      <w:proofErr w:type="spellStart"/>
      <w:r>
        <w:rPr>
          <w:color w:val="333333"/>
        </w:rPr>
        <w:t>місцевої</w:t>
      </w:r>
      <w:proofErr w:type="spellEnd"/>
      <w:r>
        <w:rPr>
          <w:color w:val="333333"/>
        </w:rPr>
        <w:t xml:space="preserve"> ради </w:t>
      </w:r>
      <w:proofErr w:type="spellStart"/>
      <w:r>
        <w:rPr>
          <w:color w:val="333333"/>
        </w:rPr>
        <w:t>може</w:t>
      </w:r>
      <w:proofErr w:type="spellEnd"/>
      <w:r>
        <w:rPr>
          <w:color w:val="333333"/>
        </w:rPr>
        <w:t xml:space="preserve"> бути проведено в будь-</w:t>
      </w:r>
      <w:proofErr w:type="spellStart"/>
      <w:r>
        <w:rPr>
          <w:color w:val="333333"/>
        </w:rPr>
        <w:t>який</w:t>
      </w:r>
      <w:proofErr w:type="spellEnd"/>
      <w:r>
        <w:rPr>
          <w:color w:val="333333"/>
        </w:rPr>
        <w:t xml:space="preserve"> час на </w:t>
      </w:r>
      <w:proofErr w:type="spellStart"/>
      <w:r>
        <w:rPr>
          <w:color w:val="333333"/>
        </w:rPr>
        <w:t>вимогу</w:t>
      </w:r>
      <w:proofErr w:type="spellEnd"/>
      <w:r>
        <w:rPr>
          <w:color w:val="333333"/>
        </w:rPr>
        <w:t xml:space="preserve"> </w:t>
      </w:r>
      <w:proofErr w:type="spellStart"/>
      <w:r>
        <w:rPr>
          <w:color w:val="333333"/>
        </w:rPr>
        <w:t>зборів</w:t>
      </w:r>
      <w:proofErr w:type="spellEnd"/>
      <w:r>
        <w:rPr>
          <w:color w:val="333333"/>
        </w:rPr>
        <w:t xml:space="preserve"> </w:t>
      </w:r>
      <w:proofErr w:type="spellStart"/>
      <w:r>
        <w:rPr>
          <w:color w:val="333333"/>
        </w:rPr>
        <w:t>виборців</w:t>
      </w:r>
      <w:proofErr w:type="spellEnd"/>
      <w:r>
        <w:rPr>
          <w:color w:val="333333"/>
        </w:rPr>
        <w:t xml:space="preserve"> за </w:t>
      </w:r>
      <w:proofErr w:type="spellStart"/>
      <w:r>
        <w:rPr>
          <w:color w:val="333333"/>
        </w:rPr>
        <w:t>місцем</w:t>
      </w:r>
      <w:proofErr w:type="spellEnd"/>
      <w:r>
        <w:rPr>
          <w:color w:val="333333"/>
        </w:rPr>
        <w:t xml:space="preserve"> </w:t>
      </w:r>
      <w:proofErr w:type="spellStart"/>
      <w:r>
        <w:rPr>
          <w:color w:val="333333"/>
        </w:rPr>
        <w:t>проживання</w:t>
      </w:r>
      <w:proofErr w:type="spellEnd"/>
      <w:r>
        <w:rPr>
          <w:color w:val="333333"/>
        </w:rPr>
        <w:t xml:space="preserve">, </w:t>
      </w:r>
      <w:proofErr w:type="spellStart"/>
      <w:r>
        <w:rPr>
          <w:color w:val="333333"/>
        </w:rPr>
        <w:t>трудової</w:t>
      </w:r>
      <w:proofErr w:type="spellEnd"/>
      <w:r>
        <w:rPr>
          <w:color w:val="333333"/>
        </w:rPr>
        <w:t xml:space="preserve"> </w:t>
      </w:r>
      <w:proofErr w:type="spellStart"/>
      <w:r>
        <w:rPr>
          <w:color w:val="333333"/>
        </w:rPr>
        <w:t>діяльності</w:t>
      </w:r>
      <w:proofErr w:type="spellEnd"/>
      <w:r>
        <w:rPr>
          <w:color w:val="333333"/>
        </w:rPr>
        <w:t xml:space="preserve"> </w:t>
      </w:r>
      <w:proofErr w:type="spellStart"/>
      <w:r>
        <w:rPr>
          <w:color w:val="333333"/>
        </w:rPr>
        <w:t>або</w:t>
      </w:r>
      <w:proofErr w:type="spellEnd"/>
      <w:r>
        <w:rPr>
          <w:color w:val="333333"/>
        </w:rPr>
        <w:t xml:space="preserve"> </w:t>
      </w:r>
      <w:proofErr w:type="spellStart"/>
      <w:r>
        <w:rPr>
          <w:color w:val="333333"/>
        </w:rPr>
        <w:t>навчання</w:t>
      </w:r>
      <w:proofErr w:type="spellEnd"/>
      <w:r>
        <w:rPr>
          <w:color w:val="333333"/>
        </w:rPr>
        <w:t xml:space="preserve">, а </w:t>
      </w:r>
      <w:proofErr w:type="spellStart"/>
      <w:r>
        <w:rPr>
          <w:color w:val="333333"/>
        </w:rPr>
        <w:t>також</w:t>
      </w:r>
      <w:proofErr w:type="spellEnd"/>
      <w:r>
        <w:rPr>
          <w:color w:val="333333"/>
        </w:rPr>
        <w:t xml:space="preserve"> </w:t>
      </w:r>
      <w:proofErr w:type="spellStart"/>
      <w:r>
        <w:rPr>
          <w:color w:val="333333"/>
        </w:rPr>
        <w:t>органі</w:t>
      </w:r>
      <w:proofErr w:type="gramStart"/>
      <w:r>
        <w:rPr>
          <w:color w:val="333333"/>
        </w:rPr>
        <w:t>в</w:t>
      </w:r>
      <w:proofErr w:type="spellEnd"/>
      <w:proofErr w:type="gramEnd"/>
      <w:r>
        <w:rPr>
          <w:color w:val="333333"/>
        </w:rPr>
        <w:t xml:space="preserve"> </w:t>
      </w:r>
      <w:proofErr w:type="spellStart"/>
      <w:r>
        <w:rPr>
          <w:color w:val="333333"/>
        </w:rPr>
        <w:t>самоорганізації</w:t>
      </w:r>
      <w:proofErr w:type="spellEnd"/>
      <w:r>
        <w:rPr>
          <w:color w:val="333333"/>
        </w:rPr>
        <w:t xml:space="preserve"> </w:t>
      </w:r>
      <w:proofErr w:type="spellStart"/>
      <w:r>
        <w:rPr>
          <w:color w:val="333333"/>
        </w:rPr>
        <w:t>населення</w:t>
      </w:r>
      <w:proofErr w:type="spellEnd"/>
      <w:r>
        <w:rPr>
          <w:color w:val="333333"/>
        </w:rPr>
        <w:t>.</w:t>
      </w:r>
    </w:p>
    <w:p w:rsidR="00452948" w:rsidRDefault="00452948" w:rsidP="00452948">
      <w:pPr>
        <w:pStyle w:val="rvps2"/>
        <w:shd w:val="clear" w:color="auto" w:fill="FFFFFF"/>
        <w:spacing w:before="0" w:beforeAutospacing="0" w:after="150" w:afterAutospacing="0"/>
        <w:ind w:firstLine="450"/>
        <w:jc w:val="both"/>
        <w:rPr>
          <w:color w:val="333333"/>
        </w:rPr>
      </w:pPr>
      <w:bookmarkStart w:id="3" w:name="n120"/>
      <w:bookmarkEnd w:id="3"/>
      <w:r>
        <w:rPr>
          <w:color w:val="333333"/>
        </w:rPr>
        <w:t xml:space="preserve">4. Депутат </w:t>
      </w:r>
      <w:proofErr w:type="spellStart"/>
      <w:r>
        <w:rPr>
          <w:color w:val="333333"/>
        </w:rPr>
        <w:t>місцевої</w:t>
      </w:r>
      <w:proofErr w:type="spellEnd"/>
      <w:r>
        <w:rPr>
          <w:color w:val="333333"/>
        </w:rPr>
        <w:t xml:space="preserve"> ради не </w:t>
      </w:r>
      <w:proofErr w:type="spellStart"/>
      <w:proofErr w:type="gramStart"/>
      <w:r>
        <w:rPr>
          <w:color w:val="333333"/>
        </w:rPr>
        <w:t>п</w:t>
      </w:r>
      <w:proofErr w:type="gramEnd"/>
      <w:r>
        <w:rPr>
          <w:color w:val="333333"/>
        </w:rPr>
        <w:t>ізніш</w:t>
      </w:r>
      <w:proofErr w:type="spellEnd"/>
      <w:r>
        <w:rPr>
          <w:color w:val="333333"/>
        </w:rPr>
        <w:t xml:space="preserve"> як за </w:t>
      </w:r>
      <w:proofErr w:type="spellStart"/>
      <w:r>
        <w:rPr>
          <w:color w:val="333333"/>
        </w:rPr>
        <w:t>сім</w:t>
      </w:r>
      <w:proofErr w:type="spellEnd"/>
      <w:r>
        <w:rPr>
          <w:color w:val="333333"/>
        </w:rPr>
        <w:t xml:space="preserve"> </w:t>
      </w:r>
      <w:proofErr w:type="spellStart"/>
      <w:r>
        <w:rPr>
          <w:color w:val="333333"/>
        </w:rPr>
        <w:t>днів</w:t>
      </w:r>
      <w:proofErr w:type="spellEnd"/>
      <w:r>
        <w:rPr>
          <w:color w:val="333333"/>
        </w:rPr>
        <w:t xml:space="preserve"> </w:t>
      </w:r>
      <w:proofErr w:type="spellStart"/>
      <w:r>
        <w:rPr>
          <w:color w:val="333333"/>
        </w:rPr>
        <w:t>повідомляє</w:t>
      </w:r>
      <w:proofErr w:type="spellEnd"/>
      <w:r>
        <w:rPr>
          <w:color w:val="333333"/>
        </w:rPr>
        <w:t xml:space="preserve"> </w:t>
      </w:r>
      <w:proofErr w:type="spellStart"/>
      <w:r>
        <w:rPr>
          <w:color w:val="333333"/>
        </w:rPr>
        <w:t>виборців</w:t>
      </w:r>
      <w:proofErr w:type="spellEnd"/>
      <w:r>
        <w:rPr>
          <w:color w:val="333333"/>
        </w:rPr>
        <w:t xml:space="preserve"> про час і </w:t>
      </w:r>
      <w:proofErr w:type="spellStart"/>
      <w:r>
        <w:rPr>
          <w:color w:val="333333"/>
        </w:rPr>
        <w:t>місце</w:t>
      </w:r>
      <w:proofErr w:type="spellEnd"/>
      <w:r>
        <w:rPr>
          <w:color w:val="333333"/>
        </w:rPr>
        <w:t xml:space="preserve"> </w:t>
      </w:r>
      <w:proofErr w:type="spellStart"/>
      <w:r>
        <w:rPr>
          <w:color w:val="333333"/>
        </w:rPr>
        <w:t>проведення</w:t>
      </w:r>
      <w:proofErr w:type="spellEnd"/>
      <w:r>
        <w:rPr>
          <w:color w:val="333333"/>
        </w:rPr>
        <w:t xml:space="preserve"> </w:t>
      </w:r>
      <w:proofErr w:type="spellStart"/>
      <w:r>
        <w:rPr>
          <w:color w:val="333333"/>
        </w:rPr>
        <w:t>звіту</w:t>
      </w:r>
      <w:proofErr w:type="spellEnd"/>
      <w:r>
        <w:rPr>
          <w:color w:val="333333"/>
        </w:rPr>
        <w:t xml:space="preserve"> через </w:t>
      </w:r>
      <w:proofErr w:type="spellStart"/>
      <w:r>
        <w:rPr>
          <w:color w:val="333333"/>
        </w:rPr>
        <w:t>місцеві</w:t>
      </w:r>
      <w:proofErr w:type="spellEnd"/>
      <w:r>
        <w:rPr>
          <w:color w:val="333333"/>
        </w:rPr>
        <w:t xml:space="preserve"> </w:t>
      </w:r>
      <w:proofErr w:type="spellStart"/>
      <w:r>
        <w:rPr>
          <w:color w:val="333333"/>
        </w:rPr>
        <w:t>засоби</w:t>
      </w:r>
      <w:proofErr w:type="spellEnd"/>
      <w:r>
        <w:rPr>
          <w:color w:val="333333"/>
        </w:rPr>
        <w:t xml:space="preserve"> </w:t>
      </w:r>
      <w:proofErr w:type="spellStart"/>
      <w:r>
        <w:rPr>
          <w:color w:val="333333"/>
        </w:rPr>
        <w:t>масової</w:t>
      </w:r>
      <w:proofErr w:type="spellEnd"/>
      <w:r>
        <w:rPr>
          <w:color w:val="333333"/>
        </w:rPr>
        <w:t xml:space="preserve"> </w:t>
      </w:r>
      <w:proofErr w:type="spellStart"/>
      <w:r>
        <w:rPr>
          <w:color w:val="333333"/>
        </w:rPr>
        <w:t>інформації</w:t>
      </w:r>
      <w:proofErr w:type="spellEnd"/>
      <w:r>
        <w:rPr>
          <w:color w:val="333333"/>
        </w:rPr>
        <w:t xml:space="preserve"> </w:t>
      </w:r>
      <w:proofErr w:type="spellStart"/>
      <w:r>
        <w:rPr>
          <w:color w:val="333333"/>
        </w:rPr>
        <w:t>або</w:t>
      </w:r>
      <w:proofErr w:type="spellEnd"/>
      <w:r>
        <w:rPr>
          <w:color w:val="333333"/>
        </w:rPr>
        <w:t xml:space="preserve"> в </w:t>
      </w:r>
      <w:proofErr w:type="spellStart"/>
      <w:r>
        <w:rPr>
          <w:color w:val="333333"/>
        </w:rPr>
        <w:t>інший</w:t>
      </w:r>
      <w:proofErr w:type="spellEnd"/>
      <w:r>
        <w:rPr>
          <w:color w:val="333333"/>
        </w:rPr>
        <w:t xml:space="preserve"> </w:t>
      </w:r>
      <w:proofErr w:type="spellStart"/>
      <w:r>
        <w:rPr>
          <w:color w:val="333333"/>
        </w:rPr>
        <w:t>спосіб</w:t>
      </w:r>
      <w:proofErr w:type="spellEnd"/>
      <w:r>
        <w:rPr>
          <w:color w:val="333333"/>
        </w:rPr>
        <w:t>.</w:t>
      </w:r>
    </w:p>
    <w:p w:rsidR="00452948" w:rsidRDefault="00452948" w:rsidP="00452948">
      <w:pPr>
        <w:pStyle w:val="rvps2"/>
        <w:shd w:val="clear" w:color="auto" w:fill="FFFFFF"/>
        <w:spacing w:before="0" w:beforeAutospacing="0" w:after="150" w:afterAutospacing="0"/>
        <w:ind w:firstLine="450"/>
        <w:jc w:val="both"/>
        <w:rPr>
          <w:color w:val="333333"/>
        </w:rPr>
      </w:pPr>
      <w:bookmarkStart w:id="4" w:name="n121"/>
      <w:bookmarkEnd w:id="4"/>
      <w:r>
        <w:rPr>
          <w:color w:val="333333"/>
        </w:rPr>
        <w:t xml:space="preserve">5. </w:t>
      </w:r>
      <w:proofErr w:type="spellStart"/>
      <w:r>
        <w:rPr>
          <w:color w:val="333333"/>
        </w:rPr>
        <w:t>Місцеві</w:t>
      </w:r>
      <w:proofErr w:type="spellEnd"/>
      <w:r>
        <w:rPr>
          <w:color w:val="333333"/>
        </w:rPr>
        <w:t xml:space="preserve"> </w:t>
      </w:r>
      <w:proofErr w:type="spellStart"/>
      <w:r>
        <w:rPr>
          <w:color w:val="333333"/>
        </w:rPr>
        <w:t>органи</w:t>
      </w:r>
      <w:proofErr w:type="spellEnd"/>
      <w:r>
        <w:rPr>
          <w:color w:val="333333"/>
        </w:rPr>
        <w:t xml:space="preserve"> </w:t>
      </w:r>
      <w:proofErr w:type="spellStart"/>
      <w:r>
        <w:rPr>
          <w:color w:val="333333"/>
        </w:rPr>
        <w:t>виконавчої</w:t>
      </w:r>
      <w:proofErr w:type="spellEnd"/>
      <w:r>
        <w:rPr>
          <w:color w:val="333333"/>
        </w:rPr>
        <w:t xml:space="preserve"> </w:t>
      </w:r>
      <w:proofErr w:type="spellStart"/>
      <w:r>
        <w:rPr>
          <w:color w:val="333333"/>
        </w:rPr>
        <w:t>влади</w:t>
      </w:r>
      <w:proofErr w:type="spellEnd"/>
      <w:r>
        <w:rPr>
          <w:color w:val="333333"/>
        </w:rPr>
        <w:t xml:space="preserve">, </w:t>
      </w:r>
      <w:proofErr w:type="spellStart"/>
      <w:r>
        <w:rPr>
          <w:color w:val="333333"/>
        </w:rPr>
        <w:t>органи</w:t>
      </w:r>
      <w:proofErr w:type="spellEnd"/>
      <w:r>
        <w:rPr>
          <w:color w:val="333333"/>
        </w:rPr>
        <w:t xml:space="preserve"> </w:t>
      </w:r>
      <w:proofErr w:type="spellStart"/>
      <w:r>
        <w:rPr>
          <w:color w:val="333333"/>
        </w:rPr>
        <w:t>місцевого</w:t>
      </w:r>
      <w:proofErr w:type="spellEnd"/>
      <w:r>
        <w:rPr>
          <w:color w:val="333333"/>
        </w:rPr>
        <w:t xml:space="preserve"> </w:t>
      </w:r>
      <w:proofErr w:type="spellStart"/>
      <w:r>
        <w:rPr>
          <w:color w:val="333333"/>
        </w:rPr>
        <w:t>самоврядування</w:t>
      </w:r>
      <w:proofErr w:type="spellEnd"/>
      <w:r>
        <w:rPr>
          <w:color w:val="333333"/>
        </w:rPr>
        <w:t xml:space="preserve">, </w:t>
      </w:r>
      <w:proofErr w:type="spellStart"/>
      <w:r>
        <w:rPr>
          <w:color w:val="333333"/>
        </w:rPr>
        <w:t>їх</w:t>
      </w:r>
      <w:proofErr w:type="spellEnd"/>
      <w:r>
        <w:rPr>
          <w:color w:val="333333"/>
        </w:rPr>
        <w:t xml:space="preserve"> </w:t>
      </w:r>
      <w:proofErr w:type="spellStart"/>
      <w:r>
        <w:rPr>
          <w:color w:val="333333"/>
        </w:rPr>
        <w:t>посадові</w:t>
      </w:r>
      <w:proofErr w:type="spellEnd"/>
      <w:r>
        <w:rPr>
          <w:color w:val="333333"/>
        </w:rPr>
        <w:t xml:space="preserve"> особи, </w:t>
      </w:r>
      <w:proofErr w:type="spellStart"/>
      <w:r>
        <w:rPr>
          <w:color w:val="333333"/>
        </w:rPr>
        <w:t>керівники</w:t>
      </w:r>
      <w:proofErr w:type="spellEnd"/>
      <w:r>
        <w:rPr>
          <w:color w:val="333333"/>
        </w:rPr>
        <w:t xml:space="preserve"> </w:t>
      </w:r>
      <w:proofErr w:type="spellStart"/>
      <w:proofErr w:type="gramStart"/>
      <w:r>
        <w:rPr>
          <w:color w:val="333333"/>
        </w:rPr>
        <w:t>п</w:t>
      </w:r>
      <w:proofErr w:type="gramEnd"/>
      <w:r>
        <w:rPr>
          <w:color w:val="333333"/>
        </w:rPr>
        <w:t>ідприємств</w:t>
      </w:r>
      <w:proofErr w:type="spellEnd"/>
      <w:r>
        <w:rPr>
          <w:color w:val="333333"/>
        </w:rPr>
        <w:t xml:space="preserve">, </w:t>
      </w:r>
      <w:proofErr w:type="spellStart"/>
      <w:r>
        <w:rPr>
          <w:color w:val="333333"/>
        </w:rPr>
        <w:t>установ</w:t>
      </w:r>
      <w:proofErr w:type="spellEnd"/>
      <w:r>
        <w:rPr>
          <w:color w:val="333333"/>
        </w:rPr>
        <w:t xml:space="preserve"> і </w:t>
      </w:r>
      <w:proofErr w:type="spellStart"/>
      <w:r>
        <w:rPr>
          <w:color w:val="333333"/>
        </w:rPr>
        <w:t>організацій</w:t>
      </w:r>
      <w:proofErr w:type="spellEnd"/>
      <w:r>
        <w:rPr>
          <w:color w:val="333333"/>
        </w:rPr>
        <w:t xml:space="preserve"> </w:t>
      </w:r>
      <w:proofErr w:type="spellStart"/>
      <w:r>
        <w:rPr>
          <w:color w:val="333333"/>
        </w:rPr>
        <w:t>державної</w:t>
      </w:r>
      <w:proofErr w:type="spellEnd"/>
      <w:r>
        <w:rPr>
          <w:color w:val="333333"/>
        </w:rPr>
        <w:t xml:space="preserve"> і </w:t>
      </w:r>
      <w:proofErr w:type="spellStart"/>
      <w:r>
        <w:rPr>
          <w:color w:val="333333"/>
        </w:rPr>
        <w:t>комунальної</w:t>
      </w:r>
      <w:proofErr w:type="spellEnd"/>
      <w:r>
        <w:rPr>
          <w:color w:val="333333"/>
        </w:rPr>
        <w:t xml:space="preserve"> форм </w:t>
      </w:r>
      <w:proofErr w:type="spellStart"/>
      <w:r>
        <w:rPr>
          <w:color w:val="333333"/>
        </w:rPr>
        <w:t>власності</w:t>
      </w:r>
      <w:proofErr w:type="spellEnd"/>
      <w:r>
        <w:rPr>
          <w:color w:val="333333"/>
        </w:rPr>
        <w:t xml:space="preserve"> </w:t>
      </w:r>
      <w:proofErr w:type="spellStart"/>
      <w:r>
        <w:rPr>
          <w:color w:val="333333"/>
        </w:rPr>
        <w:t>зобов'язані</w:t>
      </w:r>
      <w:proofErr w:type="spellEnd"/>
      <w:r>
        <w:rPr>
          <w:color w:val="333333"/>
        </w:rPr>
        <w:t xml:space="preserve"> </w:t>
      </w:r>
      <w:proofErr w:type="spellStart"/>
      <w:r>
        <w:rPr>
          <w:color w:val="333333"/>
        </w:rPr>
        <w:t>сприяти</w:t>
      </w:r>
      <w:proofErr w:type="spellEnd"/>
      <w:r>
        <w:rPr>
          <w:color w:val="333333"/>
        </w:rPr>
        <w:t xml:space="preserve"> депутатам </w:t>
      </w:r>
      <w:proofErr w:type="spellStart"/>
      <w:r>
        <w:rPr>
          <w:color w:val="333333"/>
        </w:rPr>
        <w:t>місцевих</w:t>
      </w:r>
      <w:proofErr w:type="spellEnd"/>
      <w:r>
        <w:rPr>
          <w:color w:val="333333"/>
        </w:rPr>
        <w:t xml:space="preserve"> рад в </w:t>
      </w:r>
      <w:proofErr w:type="spellStart"/>
      <w:r>
        <w:rPr>
          <w:color w:val="333333"/>
        </w:rPr>
        <w:t>організації</w:t>
      </w:r>
      <w:proofErr w:type="spellEnd"/>
      <w:r>
        <w:rPr>
          <w:color w:val="333333"/>
        </w:rPr>
        <w:t xml:space="preserve"> </w:t>
      </w:r>
      <w:proofErr w:type="spellStart"/>
      <w:r>
        <w:rPr>
          <w:color w:val="333333"/>
        </w:rPr>
        <w:t>їх</w:t>
      </w:r>
      <w:proofErr w:type="spellEnd"/>
      <w:r>
        <w:rPr>
          <w:color w:val="333333"/>
        </w:rPr>
        <w:t xml:space="preserve"> </w:t>
      </w:r>
      <w:proofErr w:type="spellStart"/>
      <w:r>
        <w:rPr>
          <w:color w:val="333333"/>
        </w:rPr>
        <w:t>звітів</w:t>
      </w:r>
      <w:proofErr w:type="spellEnd"/>
      <w:r>
        <w:rPr>
          <w:color w:val="333333"/>
        </w:rPr>
        <w:t xml:space="preserve"> (</w:t>
      </w:r>
      <w:proofErr w:type="spellStart"/>
      <w:r>
        <w:rPr>
          <w:color w:val="333333"/>
        </w:rPr>
        <w:t>зустрічей</w:t>
      </w:r>
      <w:proofErr w:type="spellEnd"/>
      <w:r>
        <w:rPr>
          <w:color w:val="333333"/>
        </w:rPr>
        <w:t xml:space="preserve">) </w:t>
      </w:r>
      <w:r>
        <w:rPr>
          <w:color w:val="333333"/>
        </w:rPr>
        <w:lastRenderedPageBreak/>
        <w:t xml:space="preserve">перед (з) </w:t>
      </w:r>
      <w:proofErr w:type="spellStart"/>
      <w:r>
        <w:rPr>
          <w:color w:val="333333"/>
        </w:rPr>
        <w:t>виборцями</w:t>
      </w:r>
      <w:proofErr w:type="spellEnd"/>
      <w:r>
        <w:rPr>
          <w:color w:val="333333"/>
        </w:rPr>
        <w:t xml:space="preserve"> шляхом </w:t>
      </w:r>
      <w:proofErr w:type="spellStart"/>
      <w:r>
        <w:rPr>
          <w:color w:val="333333"/>
        </w:rPr>
        <w:t>надання</w:t>
      </w:r>
      <w:proofErr w:type="spellEnd"/>
      <w:r>
        <w:rPr>
          <w:color w:val="333333"/>
        </w:rPr>
        <w:t xml:space="preserve"> </w:t>
      </w:r>
      <w:proofErr w:type="spellStart"/>
      <w:r>
        <w:rPr>
          <w:color w:val="333333"/>
        </w:rPr>
        <w:t>приміщень</w:t>
      </w:r>
      <w:proofErr w:type="spellEnd"/>
      <w:r>
        <w:rPr>
          <w:color w:val="333333"/>
        </w:rPr>
        <w:t xml:space="preserve">, </w:t>
      </w:r>
      <w:proofErr w:type="spellStart"/>
      <w:r>
        <w:rPr>
          <w:color w:val="333333"/>
        </w:rPr>
        <w:t>інформаційних</w:t>
      </w:r>
      <w:proofErr w:type="spellEnd"/>
      <w:r>
        <w:rPr>
          <w:color w:val="333333"/>
        </w:rPr>
        <w:t xml:space="preserve"> та </w:t>
      </w:r>
      <w:proofErr w:type="spellStart"/>
      <w:r>
        <w:rPr>
          <w:color w:val="333333"/>
        </w:rPr>
        <w:t>інших</w:t>
      </w:r>
      <w:proofErr w:type="spellEnd"/>
      <w:r>
        <w:rPr>
          <w:color w:val="333333"/>
        </w:rPr>
        <w:t xml:space="preserve"> </w:t>
      </w:r>
      <w:proofErr w:type="spellStart"/>
      <w:r>
        <w:rPr>
          <w:color w:val="333333"/>
        </w:rPr>
        <w:t>довідкових</w:t>
      </w:r>
      <w:proofErr w:type="spellEnd"/>
      <w:r>
        <w:rPr>
          <w:color w:val="333333"/>
        </w:rPr>
        <w:t xml:space="preserve"> </w:t>
      </w:r>
      <w:proofErr w:type="spellStart"/>
      <w:r>
        <w:rPr>
          <w:color w:val="333333"/>
        </w:rPr>
        <w:t>матеріалів</w:t>
      </w:r>
      <w:proofErr w:type="spellEnd"/>
      <w:r>
        <w:rPr>
          <w:color w:val="333333"/>
        </w:rPr>
        <w:t xml:space="preserve">, </w:t>
      </w:r>
      <w:proofErr w:type="spellStart"/>
      <w:r>
        <w:rPr>
          <w:color w:val="333333"/>
        </w:rPr>
        <w:t>необхідних</w:t>
      </w:r>
      <w:proofErr w:type="spellEnd"/>
      <w:r>
        <w:rPr>
          <w:color w:val="333333"/>
        </w:rPr>
        <w:t xml:space="preserve"> депутату </w:t>
      </w:r>
      <w:proofErr w:type="spellStart"/>
      <w:r>
        <w:rPr>
          <w:color w:val="333333"/>
        </w:rPr>
        <w:t>місцевої</w:t>
      </w:r>
      <w:proofErr w:type="spellEnd"/>
      <w:r>
        <w:rPr>
          <w:color w:val="333333"/>
        </w:rPr>
        <w:t xml:space="preserve"> ради, на </w:t>
      </w:r>
      <w:proofErr w:type="spellStart"/>
      <w:r>
        <w:rPr>
          <w:color w:val="333333"/>
        </w:rPr>
        <w:t>прохання</w:t>
      </w:r>
      <w:proofErr w:type="spellEnd"/>
      <w:r>
        <w:rPr>
          <w:color w:val="333333"/>
        </w:rPr>
        <w:t xml:space="preserve"> депутата </w:t>
      </w:r>
      <w:proofErr w:type="spellStart"/>
      <w:r>
        <w:rPr>
          <w:color w:val="333333"/>
        </w:rPr>
        <w:t>здійснювати</w:t>
      </w:r>
      <w:proofErr w:type="spellEnd"/>
      <w:r>
        <w:rPr>
          <w:color w:val="333333"/>
        </w:rPr>
        <w:t xml:space="preserve"> </w:t>
      </w:r>
      <w:proofErr w:type="spellStart"/>
      <w:r>
        <w:rPr>
          <w:color w:val="333333"/>
        </w:rPr>
        <w:t>інші</w:t>
      </w:r>
      <w:proofErr w:type="spellEnd"/>
      <w:r>
        <w:rPr>
          <w:color w:val="333333"/>
        </w:rPr>
        <w:t xml:space="preserve"> заходи, </w:t>
      </w:r>
      <w:proofErr w:type="spellStart"/>
      <w:proofErr w:type="gramStart"/>
      <w:r>
        <w:rPr>
          <w:color w:val="333333"/>
        </w:rPr>
        <w:t>пов'язан</w:t>
      </w:r>
      <w:proofErr w:type="gramEnd"/>
      <w:r>
        <w:rPr>
          <w:color w:val="333333"/>
        </w:rPr>
        <w:t>і</w:t>
      </w:r>
      <w:proofErr w:type="spellEnd"/>
      <w:r>
        <w:rPr>
          <w:color w:val="333333"/>
        </w:rPr>
        <w:t xml:space="preserve"> з </w:t>
      </w:r>
      <w:proofErr w:type="spellStart"/>
      <w:r>
        <w:rPr>
          <w:color w:val="333333"/>
        </w:rPr>
        <w:t>проведенням</w:t>
      </w:r>
      <w:proofErr w:type="spellEnd"/>
      <w:r>
        <w:rPr>
          <w:color w:val="333333"/>
        </w:rPr>
        <w:t xml:space="preserve"> </w:t>
      </w:r>
      <w:proofErr w:type="spellStart"/>
      <w:r>
        <w:rPr>
          <w:color w:val="333333"/>
        </w:rPr>
        <w:t>його</w:t>
      </w:r>
      <w:proofErr w:type="spellEnd"/>
      <w:r>
        <w:rPr>
          <w:color w:val="333333"/>
        </w:rPr>
        <w:t xml:space="preserve"> </w:t>
      </w:r>
      <w:proofErr w:type="spellStart"/>
      <w:r>
        <w:rPr>
          <w:color w:val="333333"/>
        </w:rPr>
        <w:t>звіту</w:t>
      </w:r>
      <w:proofErr w:type="spellEnd"/>
      <w:r>
        <w:rPr>
          <w:color w:val="333333"/>
        </w:rPr>
        <w:t xml:space="preserve"> (</w:t>
      </w:r>
      <w:proofErr w:type="spellStart"/>
      <w:r>
        <w:rPr>
          <w:color w:val="333333"/>
        </w:rPr>
        <w:t>зустрічі</w:t>
      </w:r>
      <w:proofErr w:type="spellEnd"/>
      <w:r>
        <w:rPr>
          <w:color w:val="333333"/>
        </w:rPr>
        <w:t xml:space="preserve">) перед (з) </w:t>
      </w:r>
      <w:proofErr w:type="spellStart"/>
      <w:r>
        <w:rPr>
          <w:color w:val="333333"/>
        </w:rPr>
        <w:t>виборцями</w:t>
      </w:r>
      <w:proofErr w:type="spellEnd"/>
      <w:r>
        <w:rPr>
          <w:color w:val="333333"/>
        </w:rPr>
        <w:t xml:space="preserve">, у тому </w:t>
      </w:r>
      <w:proofErr w:type="spellStart"/>
      <w:r>
        <w:rPr>
          <w:color w:val="333333"/>
        </w:rPr>
        <w:t>числі</w:t>
      </w:r>
      <w:proofErr w:type="spellEnd"/>
      <w:r>
        <w:rPr>
          <w:color w:val="333333"/>
        </w:rPr>
        <w:t xml:space="preserve"> </w:t>
      </w:r>
      <w:proofErr w:type="spellStart"/>
      <w:r>
        <w:rPr>
          <w:color w:val="333333"/>
        </w:rPr>
        <w:t>сприяти</w:t>
      </w:r>
      <w:proofErr w:type="spellEnd"/>
      <w:r>
        <w:rPr>
          <w:color w:val="333333"/>
        </w:rPr>
        <w:t xml:space="preserve"> </w:t>
      </w:r>
      <w:proofErr w:type="spellStart"/>
      <w:r>
        <w:rPr>
          <w:color w:val="333333"/>
        </w:rPr>
        <w:t>оповіщенню</w:t>
      </w:r>
      <w:proofErr w:type="spellEnd"/>
      <w:r>
        <w:rPr>
          <w:color w:val="333333"/>
        </w:rPr>
        <w:t xml:space="preserve"> </w:t>
      </w:r>
      <w:proofErr w:type="spellStart"/>
      <w:r>
        <w:rPr>
          <w:color w:val="333333"/>
        </w:rPr>
        <w:t>виборців</w:t>
      </w:r>
      <w:proofErr w:type="spellEnd"/>
      <w:r>
        <w:rPr>
          <w:color w:val="333333"/>
        </w:rPr>
        <w:t xml:space="preserve"> про час і </w:t>
      </w:r>
      <w:proofErr w:type="spellStart"/>
      <w:r>
        <w:rPr>
          <w:color w:val="333333"/>
        </w:rPr>
        <w:t>місце</w:t>
      </w:r>
      <w:proofErr w:type="spellEnd"/>
      <w:r>
        <w:rPr>
          <w:color w:val="333333"/>
        </w:rPr>
        <w:t xml:space="preserve"> </w:t>
      </w:r>
      <w:proofErr w:type="spellStart"/>
      <w:r>
        <w:rPr>
          <w:color w:val="333333"/>
        </w:rPr>
        <w:t>його</w:t>
      </w:r>
      <w:proofErr w:type="spellEnd"/>
      <w:r>
        <w:rPr>
          <w:color w:val="333333"/>
        </w:rPr>
        <w:t xml:space="preserve"> (</w:t>
      </w:r>
      <w:proofErr w:type="spellStart"/>
      <w:r>
        <w:rPr>
          <w:color w:val="333333"/>
        </w:rPr>
        <w:t>її</w:t>
      </w:r>
      <w:proofErr w:type="spellEnd"/>
      <w:r>
        <w:rPr>
          <w:color w:val="333333"/>
        </w:rPr>
        <w:t xml:space="preserve">) </w:t>
      </w:r>
      <w:proofErr w:type="spellStart"/>
      <w:r>
        <w:rPr>
          <w:color w:val="333333"/>
        </w:rPr>
        <w:t>проведення</w:t>
      </w:r>
      <w:proofErr w:type="spellEnd"/>
      <w:r>
        <w:rPr>
          <w:color w:val="333333"/>
        </w:rPr>
        <w:t xml:space="preserve">. </w:t>
      </w:r>
      <w:proofErr w:type="spellStart"/>
      <w:proofErr w:type="gramStart"/>
      <w:r>
        <w:rPr>
          <w:color w:val="333333"/>
        </w:rPr>
        <w:t>Р</w:t>
      </w:r>
      <w:proofErr w:type="gramEnd"/>
      <w:r>
        <w:rPr>
          <w:color w:val="333333"/>
        </w:rPr>
        <w:t>ішення</w:t>
      </w:r>
      <w:proofErr w:type="spellEnd"/>
      <w:r>
        <w:rPr>
          <w:color w:val="333333"/>
        </w:rPr>
        <w:t xml:space="preserve"> з </w:t>
      </w:r>
      <w:proofErr w:type="spellStart"/>
      <w:r>
        <w:rPr>
          <w:color w:val="333333"/>
        </w:rPr>
        <w:t>питань</w:t>
      </w:r>
      <w:proofErr w:type="spellEnd"/>
      <w:r>
        <w:rPr>
          <w:color w:val="333333"/>
        </w:rPr>
        <w:t xml:space="preserve"> </w:t>
      </w:r>
      <w:proofErr w:type="spellStart"/>
      <w:r>
        <w:rPr>
          <w:color w:val="333333"/>
        </w:rPr>
        <w:t>організації</w:t>
      </w:r>
      <w:proofErr w:type="spellEnd"/>
      <w:r>
        <w:rPr>
          <w:color w:val="333333"/>
        </w:rPr>
        <w:t xml:space="preserve"> </w:t>
      </w:r>
      <w:proofErr w:type="spellStart"/>
      <w:r>
        <w:rPr>
          <w:color w:val="333333"/>
        </w:rPr>
        <w:t>звітів</w:t>
      </w:r>
      <w:proofErr w:type="spellEnd"/>
      <w:r>
        <w:rPr>
          <w:color w:val="333333"/>
        </w:rPr>
        <w:t xml:space="preserve"> (</w:t>
      </w:r>
      <w:proofErr w:type="spellStart"/>
      <w:r>
        <w:rPr>
          <w:color w:val="333333"/>
        </w:rPr>
        <w:t>зустрічей</w:t>
      </w:r>
      <w:proofErr w:type="spellEnd"/>
      <w:r>
        <w:rPr>
          <w:color w:val="333333"/>
        </w:rPr>
        <w:t xml:space="preserve">) депутата з </w:t>
      </w:r>
      <w:proofErr w:type="spellStart"/>
      <w:r>
        <w:rPr>
          <w:color w:val="333333"/>
        </w:rPr>
        <w:t>виборцями</w:t>
      </w:r>
      <w:proofErr w:type="spellEnd"/>
      <w:r>
        <w:rPr>
          <w:color w:val="333333"/>
        </w:rPr>
        <w:t xml:space="preserve"> </w:t>
      </w:r>
      <w:proofErr w:type="spellStart"/>
      <w:r>
        <w:rPr>
          <w:color w:val="333333"/>
        </w:rPr>
        <w:t>приймається</w:t>
      </w:r>
      <w:proofErr w:type="spellEnd"/>
      <w:r>
        <w:rPr>
          <w:color w:val="333333"/>
        </w:rPr>
        <w:t xml:space="preserve"> на </w:t>
      </w:r>
      <w:proofErr w:type="spellStart"/>
      <w:r>
        <w:rPr>
          <w:color w:val="333333"/>
        </w:rPr>
        <w:t>засіданні</w:t>
      </w:r>
      <w:proofErr w:type="spellEnd"/>
      <w:r>
        <w:rPr>
          <w:color w:val="333333"/>
        </w:rPr>
        <w:t xml:space="preserve"> </w:t>
      </w:r>
      <w:proofErr w:type="spellStart"/>
      <w:r>
        <w:rPr>
          <w:color w:val="333333"/>
        </w:rPr>
        <w:t>місцевої</w:t>
      </w:r>
      <w:proofErr w:type="spellEnd"/>
      <w:r>
        <w:rPr>
          <w:color w:val="333333"/>
        </w:rPr>
        <w:t xml:space="preserve"> ради.</w:t>
      </w:r>
    </w:p>
    <w:p w:rsidR="00452948" w:rsidRDefault="00452948" w:rsidP="00452948">
      <w:pPr>
        <w:pStyle w:val="rvps2"/>
        <w:shd w:val="clear" w:color="auto" w:fill="FFFFFF"/>
        <w:spacing w:before="0" w:beforeAutospacing="0" w:after="150" w:afterAutospacing="0"/>
        <w:ind w:firstLine="450"/>
        <w:jc w:val="both"/>
        <w:rPr>
          <w:color w:val="333333"/>
        </w:rPr>
      </w:pPr>
      <w:bookmarkStart w:id="5" w:name="n122"/>
      <w:bookmarkStart w:id="6" w:name="n123"/>
      <w:bookmarkEnd w:id="5"/>
      <w:bookmarkEnd w:id="6"/>
      <w:r>
        <w:rPr>
          <w:color w:val="333333"/>
        </w:rPr>
        <w:t xml:space="preserve">6. </w:t>
      </w:r>
      <w:proofErr w:type="gramStart"/>
      <w:r>
        <w:rPr>
          <w:color w:val="333333"/>
        </w:rPr>
        <w:t xml:space="preserve">Депутат </w:t>
      </w:r>
      <w:proofErr w:type="spellStart"/>
      <w:r>
        <w:rPr>
          <w:color w:val="333333"/>
        </w:rPr>
        <w:t>місцевої</w:t>
      </w:r>
      <w:proofErr w:type="spellEnd"/>
      <w:r>
        <w:rPr>
          <w:color w:val="333333"/>
        </w:rPr>
        <w:t xml:space="preserve"> ради </w:t>
      </w:r>
      <w:proofErr w:type="spellStart"/>
      <w:r>
        <w:rPr>
          <w:color w:val="333333"/>
        </w:rPr>
        <w:t>інформує</w:t>
      </w:r>
      <w:proofErr w:type="spellEnd"/>
      <w:r>
        <w:rPr>
          <w:color w:val="333333"/>
        </w:rPr>
        <w:t xml:space="preserve"> раду та </w:t>
      </w:r>
      <w:proofErr w:type="spellStart"/>
      <w:r>
        <w:rPr>
          <w:color w:val="333333"/>
        </w:rPr>
        <w:t>її</w:t>
      </w:r>
      <w:proofErr w:type="spellEnd"/>
      <w:r>
        <w:rPr>
          <w:color w:val="333333"/>
        </w:rPr>
        <w:t xml:space="preserve"> </w:t>
      </w:r>
      <w:proofErr w:type="spellStart"/>
      <w:r>
        <w:rPr>
          <w:color w:val="333333"/>
        </w:rPr>
        <w:t>виконавчі</w:t>
      </w:r>
      <w:proofErr w:type="spellEnd"/>
      <w:r>
        <w:rPr>
          <w:color w:val="333333"/>
        </w:rPr>
        <w:t xml:space="preserve"> </w:t>
      </w:r>
      <w:proofErr w:type="spellStart"/>
      <w:r>
        <w:rPr>
          <w:color w:val="333333"/>
        </w:rPr>
        <w:t>органи</w:t>
      </w:r>
      <w:proofErr w:type="spellEnd"/>
      <w:r>
        <w:rPr>
          <w:color w:val="333333"/>
        </w:rPr>
        <w:t xml:space="preserve"> про </w:t>
      </w:r>
      <w:proofErr w:type="spellStart"/>
      <w:r>
        <w:rPr>
          <w:color w:val="333333"/>
        </w:rPr>
        <w:t>результати</w:t>
      </w:r>
      <w:proofErr w:type="spellEnd"/>
      <w:r>
        <w:rPr>
          <w:color w:val="333333"/>
        </w:rPr>
        <w:t xml:space="preserve"> </w:t>
      </w:r>
      <w:proofErr w:type="spellStart"/>
      <w:r>
        <w:rPr>
          <w:color w:val="333333"/>
        </w:rPr>
        <w:t>обговорення</w:t>
      </w:r>
      <w:proofErr w:type="spellEnd"/>
      <w:r>
        <w:rPr>
          <w:color w:val="333333"/>
        </w:rPr>
        <w:t xml:space="preserve"> </w:t>
      </w:r>
      <w:proofErr w:type="spellStart"/>
      <w:r>
        <w:rPr>
          <w:color w:val="333333"/>
        </w:rPr>
        <w:t>його</w:t>
      </w:r>
      <w:proofErr w:type="spellEnd"/>
      <w:r>
        <w:rPr>
          <w:color w:val="333333"/>
        </w:rPr>
        <w:t xml:space="preserve"> </w:t>
      </w:r>
      <w:proofErr w:type="spellStart"/>
      <w:r>
        <w:rPr>
          <w:color w:val="333333"/>
        </w:rPr>
        <w:t>звіту</w:t>
      </w:r>
      <w:proofErr w:type="spellEnd"/>
      <w:r>
        <w:rPr>
          <w:color w:val="333333"/>
        </w:rPr>
        <w:t xml:space="preserve">, </w:t>
      </w:r>
      <w:proofErr w:type="spellStart"/>
      <w:r>
        <w:rPr>
          <w:color w:val="333333"/>
        </w:rPr>
        <w:t>зауважень</w:t>
      </w:r>
      <w:proofErr w:type="spellEnd"/>
      <w:r>
        <w:rPr>
          <w:color w:val="333333"/>
        </w:rPr>
        <w:t xml:space="preserve"> і </w:t>
      </w:r>
      <w:proofErr w:type="spellStart"/>
      <w:r>
        <w:rPr>
          <w:color w:val="333333"/>
        </w:rPr>
        <w:t>пропозицій</w:t>
      </w:r>
      <w:proofErr w:type="spellEnd"/>
      <w:r>
        <w:rPr>
          <w:color w:val="333333"/>
        </w:rPr>
        <w:t xml:space="preserve">, </w:t>
      </w:r>
      <w:proofErr w:type="spellStart"/>
      <w:r>
        <w:rPr>
          <w:color w:val="333333"/>
        </w:rPr>
        <w:t>висловлених</w:t>
      </w:r>
      <w:proofErr w:type="spellEnd"/>
      <w:r>
        <w:rPr>
          <w:color w:val="333333"/>
        </w:rPr>
        <w:t xml:space="preserve"> </w:t>
      </w:r>
      <w:proofErr w:type="spellStart"/>
      <w:r>
        <w:rPr>
          <w:color w:val="333333"/>
        </w:rPr>
        <w:t>виборцями</w:t>
      </w:r>
      <w:proofErr w:type="spellEnd"/>
      <w:r>
        <w:rPr>
          <w:color w:val="333333"/>
        </w:rPr>
        <w:t xml:space="preserve"> на адресу ради та </w:t>
      </w:r>
      <w:proofErr w:type="spellStart"/>
      <w:r>
        <w:rPr>
          <w:color w:val="333333"/>
        </w:rPr>
        <w:t>її</w:t>
      </w:r>
      <w:proofErr w:type="spellEnd"/>
      <w:r>
        <w:rPr>
          <w:color w:val="333333"/>
        </w:rPr>
        <w:t xml:space="preserve"> </w:t>
      </w:r>
      <w:proofErr w:type="spellStart"/>
      <w:r>
        <w:rPr>
          <w:color w:val="333333"/>
        </w:rPr>
        <w:t>органів</w:t>
      </w:r>
      <w:proofErr w:type="spellEnd"/>
      <w:r>
        <w:rPr>
          <w:color w:val="333333"/>
        </w:rPr>
        <w:t xml:space="preserve">, а </w:t>
      </w:r>
      <w:proofErr w:type="spellStart"/>
      <w:r>
        <w:rPr>
          <w:color w:val="333333"/>
        </w:rPr>
        <w:t>також</w:t>
      </w:r>
      <w:proofErr w:type="spellEnd"/>
      <w:r>
        <w:rPr>
          <w:color w:val="333333"/>
        </w:rPr>
        <w:t xml:space="preserve"> про </w:t>
      </w:r>
      <w:proofErr w:type="spellStart"/>
      <w:r>
        <w:rPr>
          <w:color w:val="333333"/>
        </w:rPr>
        <w:t>доручення</w:t>
      </w:r>
      <w:proofErr w:type="spellEnd"/>
      <w:r>
        <w:rPr>
          <w:color w:val="333333"/>
        </w:rPr>
        <w:t xml:space="preserve">, </w:t>
      </w:r>
      <w:proofErr w:type="spellStart"/>
      <w:r>
        <w:rPr>
          <w:color w:val="333333"/>
        </w:rPr>
        <w:t>дані</w:t>
      </w:r>
      <w:proofErr w:type="spellEnd"/>
      <w:r>
        <w:rPr>
          <w:color w:val="333333"/>
        </w:rPr>
        <w:t xml:space="preserve"> </w:t>
      </w:r>
      <w:proofErr w:type="spellStart"/>
      <w:r>
        <w:rPr>
          <w:color w:val="333333"/>
        </w:rPr>
        <w:t>депутатові</w:t>
      </w:r>
      <w:proofErr w:type="spellEnd"/>
      <w:r>
        <w:rPr>
          <w:color w:val="333333"/>
        </w:rPr>
        <w:t xml:space="preserve"> у </w:t>
      </w:r>
      <w:proofErr w:type="spellStart"/>
      <w:r>
        <w:rPr>
          <w:color w:val="333333"/>
        </w:rPr>
        <w:t>зв'язку</w:t>
      </w:r>
      <w:proofErr w:type="spellEnd"/>
      <w:r>
        <w:rPr>
          <w:color w:val="333333"/>
        </w:rPr>
        <w:t xml:space="preserve"> з </w:t>
      </w:r>
      <w:proofErr w:type="spellStart"/>
      <w:r>
        <w:rPr>
          <w:color w:val="333333"/>
        </w:rPr>
        <w:t>його</w:t>
      </w:r>
      <w:proofErr w:type="spellEnd"/>
      <w:r>
        <w:rPr>
          <w:color w:val="333333"/>
        </w:rPr>
        <w:t xml:space="preserve"> </w:t>
      </w:r>
      <w:proofErr w:type="spellStart"/>
      <w:r>
        <w:rPr>
          <w:color w:val="333333"/>
        </w:rPr>
        <w:t>депутатською</w:t>
      </w:r>
      <w:proofErr w:type="spellEnd"/>
      <w:r>
        <w:rPr>
          <w:color w:val="333333"/>
        </w:rPr>
        <w:t xml:space="preserve"> </w:t>
      </w:r>
      <w:proofErr w:type="spellStart"/>
      <w:r>
        <w:rPr>
          <w:color w:val="333333"/>
        </w:rPr>
        <w:t>діяльністю</w:t>
      </w:r>
      <w:proofErr w:type="spellEnd"/>
      <w:r>
        <w:rPr>
          <w:color w:val="333333"/>
        </w:rPr>
        <w:t>.</w:t>
      </w:r>
      <w:proofErr w:type="gramEnd"/>
    </w:p>
    <w:p w:rsidR="002D32BF" w:rsidRDefault="00452948" w:rsidP="00452948">
      <w:pPr>
        <w:pStyle w:val="rvps2"/>
        <w:shd w:val="clear" w:color="auto" w:fill="FFFFFF"/>
        <w:spacing w:before="0" w:beforeAutospacing="0" w:after="150" w:afterAutospacing="0"/>
        <w:ind w:firstLine="450"/>
        <w:jc w:val="both"/>
        <w:rPr>
          <w:color w:val="333333"/>
          <w:shd w:val="clear" w:color="auto" w:fill="FFFFFF"/>
          <w:lang w:val="uk-UA"/>
        </w:rPr>
      </w:pPr>
      <w:bookmarkStart w:id="7" w:name="n124"/>
      <w:bookmarkEnd w:id="7"/>
      <w:r>
        <w:rPr>
          <w:color w:val="333333"/>
        </w:rPr>
        <w:t xml:space="preserve">7. </w:t>
      </w:r>
      <w:proofErr w:type="spellStart"/>
      <w:r>
        <w:rPr>
          <w:color w:val="333333"/>
        </w:rPr>
        <w:t>Витрати</w:t>
      </w:r>
      <w:proofErr w:type="spellEnd"/>
      <w:r>
        <w:rPr>
          <w:color w:val="333333"/>
        </w:rPr>
        <w:t xml:space="preserve">, </w:t>
      </w:r>
      <w:proofErr w:type="spellStart"/>
      <w:proofErr w:type="gramStart"/>
      <w:r>
        <w:rPr>
          <w:color w:val="333333"/>
        </w:rPr>
        <w:t>пов'язан</w:t>
      </w:r>
      <w:proofErr w:type="gramEnd"/>
      <w:r>
        <w:rPr>
          <w:color w:val="333333"/>
        </w:rPr>
        <w:t>і</w:t>
      </w:r>
      <w:proofErr w:type="spellEnd"/>
      <w:r>
        <w:rPr>
          <w:color w:val="333333"/>
        </w:rPr>
        <w:t xml:space="preserve"> з </w:t>
      </w:r>
      <w:proofErr w:type="spellStart"/>
      <w:r>
        <w:rPr>
          <w:color w:val="333333"/>
        </w:rPr>
        <w:t>проведенням</w:t>
      </w:r>
      <w:proofErr w:type="spellEnd"/>
      <w:r>
        <w:rPr>
          <w:color w:val="333333"/>
        </w:rPr>
        <w:t xml:space="preserve"> </w:t>
      </w:r>
      <w:proofErr w:type="spellStart"/>
      <w:r>
        <w:rPr>
          <w:color w:val="333333"/>
        </w:rPr>
        <w:t>звітів</w:t>
      </w:r>
      <w:proofErr w:type="spellEnd"/>
      <w:r>
        <w:rPr>
          <w:color w:val="333333"/>
        </w:rPr>
        <w:t xml:space="preserve"> </w:t>
      </w:r>
      <w:proofErr w:type="spellStart"/>
      <w:r>
        <w:rPr>
          <w:color w:val="333333"/>
        </w:rPr>
        <w:t>депутатів</w:t>
      </w:r>
      <w:proofErr w:type="spellEnd"/>
      <w:r>
        <w:rPr>
          <w:color w:val="333333"/>
        </w:rPr>
        <w:t xml:space="preserve"> </w:t>
      </w:r>
      <w:proofErr w:type="spellStart"/>
      <w:r>
        <w:rPr>
          <w:color w:val="333333"/>
        </w:rPr>
        <w:t>місцевої</w:t>
      </w:r>
      <w:proofErr w:type="spellEnd"/>
      <w:r>
        <w:rPr>
          <w:color w:val="333333"/>
        </w:rPr>
        <w:t xml:space="preserve"> ради перед </w:t>
      </w:r>
      <w:proofErr w:type="spellStart"/>
      <w:r>
        <w:rPr>
          <w:color w:val="333333"/>
        </w:rPr>
        <w:t>виборцями</w:t>
      </w:r>
      <w:proofErr w:type="spellEnd"/>
      <w:r>
        <w:rPr>
          <w:color w:val="333333"/>
        </w:rPr>
        <w:t xml:space="preserve"> та </w:t>
      </w:r>
      <w:proofErr w:type="spellStart"/>
      <w:r>
        <w:rPr>
          <w:color w:val="333333"/>
        </w:rPr>
        <w:t>їх</w:t>
      </w:r>
      <w:proofErr w:type="spellEnd"/>
      <w:r>
        <w:rPr>
          <w:color w:val="333333"/>
        </w:rPr>
        <w:t xml:space="preserve"> </w:t>
      </w:r>
      <w:proofErr w:type="spellStart"/>
      <w:r>
        <w:rPr>
          <w:color w:val="333333"/>
        </w:rPr>
        <w:t>зустрічей</w:t>
      </w:r>
      <w:proofErr w:type="spellEnd"/>
      <w:r>
        <w:rPr>
          <w:color w:val="333333"/>
        </w:rPr>
        <w:t xml:space="preserve"> з ними, </w:t>
      </w:r>
      <w:proofErr w:type="spellStart"/>
      <w:r>
        <w:rPr>
          <w:color w:val="333333"/>
        </w:rPr>
        <w:t>здійснюються</w:t>
      </w:r>
      <w:proofErr w:type="spellEnd"/>
      <w:r>
        <w:rPr>
          <w:color w:val="333333"/>
        </w:rPr>
        <w:t xml:space="preserve"> за </w:t>
      </w:r>
      <w:proofErr w:type="spellStart"/>
      <w:r>
        <w:rPr>
          <w:color w:val="333333"/>
        </w:rPr>
        <w:t>рахунок</w:t>
      </w:r>
      <w:proofErr w:type="spellEnd"/>
      <w:r>
        <w:rPr>
          <w:color w:val="333333"/>
        </w:rPr>
        <w:t xml:space="preserve"> </w:t>
      </w:r>
      <w:r w:rsidR="00477339">
        <w:rPr>
          <w:color w:val="333333"/>
          <w:lang w:val="uk-UA"/>
        </w:rPr>
        <w:t xml:space="preserve">депутата ради. Крім того, видатки можуть здійснюватися </w:t>
      </w:r>
      <w:bookmarkStart w:id="8" w:name="n125"/>
      <w:bookmarkEnd w:id="8"/>
      <w:r w:rsidR="002D32BF">
        <w:rPr>
          <w:color w:val="333333"/>
          <w:shd w:val="clear" w:color="auto" w:fill="FFFFFF"/>
        </w:rPr>
        <w:t xml:space="preserve">за </w:t>
      </w:r>
      <w:proofErr w:type="spellStart"/>
      <w:r w:rsidR="002D32BF">
        <w:rPr>
          <w:color w:val="333333"/>
          <w:shd w:val="clear" w:color="auto" w:fill="FFFFFF"/>
        </w:rPr>
        <w:t>рахунок</w:t>
      </w:r>
      <w:proofErr w:type="spellEnd"/>
      <w:r w:rsidR="002D32BF">
        <w:rPr>
          <w:color w:val="333333"/>
          <w:shd w:val="clear" w:color="auto" w:fill="FFFFFF"/>
        </w:rPr>
        <w:t xml:space="preserve"> </w:t>
      </w:r>
      <w:proofErr w:type="spellStart"/>
      <w:r w:rsidR="002D32BF">
        <w:rPr>
          <w:color w:val="333333"/>
          <w:shd w:val="clear" w:color="auto" w:fill="FFFFFF"/>
        </w:rPr>
        <w:t>відповідних</w:t>
      </w:r>
      <w:proofErr w:type="spellEnd"/>
      <w:r w:rsidR="002D32BF">
        <w:rPr>
          <w:color w:val="333333"/>
          <w:shd w:val="clear" w:color="auto" w:fill="FFFFFF"/>
        </w:rPr>
        <w:t xml:space="preserve"> </w:t>
      </w:r>
      <w:proofErr w:type="spellStart"/>
      <w:r w:rsidR="002D32BF">
        <w:rPr>
          <w:color w:val="333333"/>
          <w:shd w:val="clear" w:color="auto" w:fill="FFFFFF"/>
        </w:rPr>
        <w:t>місцевих</w:t>
      </w:r>
      <w:proofErr w:type="spellEnd"/>
      <w:r w:rsidR="002D32BF">
        <w:rPr>
          <w:color w:val="333333"/>
          <w:shd w:val="clear" w:color="auto" w:fill="FFFFFF"/>
        </w:rPr>
        <w:t xml:space="preserve"> </w:t>
      </w:r>
      <w:proofErr w:type="spellStart"/>
      <w:r w:rsidR="002D32BF">
        <w:rPr>
          <w:color w:val="333333"/>
          <w:shd w:val="clear" w:color="auto" w:fill="FFFFFF"/>
        </w:rPr>
        <w:t>бюджетів</w:t>
      </w:r>
      <w:proofErr w:type="spellEnd"/>
      <w:r w:rsidR="002D32BF">
        <w:rPr>
          <w:color w:val="333333"/>
          <w:shd w:val="clear" w:color="auto" w:fill="FFFFFF"/>
        </w:rPr>
        <w:t xml:space="preserve"> у межах </w:t>
      </w:r>
      <w:proofErr w:type="spellStart"/>
      <w:r w:rsidR="002D32BF">
        <w:rPr>
          <w:color w:val="333333"/>
          <w:shd w:val="clear" w:color="auto" w:fill="FFFFFF"/>
        </w:rPr>
        <w:t>затверджених</w:t>
      </w:r>
      <w:proofErr w:type="spellEnd"/>
      <w:r w:rsidR="002D32BF">
        <w:rPr>
          <w:color w:val="333333"/>
          <w:shd w:val="clear" w:color="auto" w:fill="FFFFFF"/>
        </w:rPr>
        <w:t xml:space="preserve"> на </w:t>
      </w:r>
      <w:proofErr w:type="spellStart"/>
      <w:r w:rsidR="002D32BF">
        <w:rPr>
          <w:color w:val="333333"/>
          <w:shd w:val="clear" w:color="auto" w:fill="FFFFFF"/>
        </w:rPr>
        <w:t>ці</w:t>
      </w:r>
      <w:proofErr w:type="spellEnd"/>
      <w:r w:rsidR="002D32BF">
        <w:rPr>
          <w:color w:val="333333"/>
          <w:shd w:val="clear" w:color="auto" w:fill="FFFFFF"/>
        </w:rPr>
        <w:t xml:space="preserve"> </w:t>
      </w:r>
      <w:proofErr w:type="spellStart"/>
      <w:r w:rsidR="002D32BF">
        <w:rPr>
          <w:color w:val="333333"/>
          <w:shd w:val="clear" w:color="auto" w:fill="FFFFFF"/>
        </w:rPr>
        <w:t>цілі</w:t>
      </w:r>
      <w:proofErr w:type="spellEnd"/>
      <w:r w:rsidR="002D32BF">
        <w:rPr>
          <w:color w:val="333333"/>
          <w:shd w:val="clear" w:color="auto" w:fill="FFFFFF"/>
        </w:rPr>
        <w:t xml:space="preserve"> </w:t>
      </w:r>
      <w:proofErr w:type="spellStart"/>
      <w:r w:rsidR="002D32BF">
        <w:rPr>
          <w:color w:val="333333"/>
          <w:shd w:val="clear" w:color="auto" w:fill="FFFFFF"/>
        </w:rPr>
        <w:t>видатків</w:t>
      </w:r>
      <w:proofErr w:type="spellEnd"/>
      <w:r w:rsidR="002D32BF">
        <w:rPr>
          <w:color w:val="333333"/>
          <w:shd w:val="clear" w:color="auto" w:fill="FFFFFF"/>
        </w:rPr>
        <w:t>.</w:t>
      </w:r>
    </w:p>
    <w:p w:rsidR="00452948" w:rsidRPr="002D32BF" w:rsidRDefault="00452948" w:rsidP="00452948">
      <w:pPr>
        <w:pStyle w:val="rvps2"/>
        <w:shd w:val="clear" w:color="auto" w:fill="FFFFFF"/>
        <w:spacing w:before="0" w:beforeAutospacing="0" w:after="150" w:afterAutospacing="0"/>
        <w:ind w:firstLine="450"/>
        <w:jc w:val="both"/>
        <w:rPr>
          <w:color w:val="333333"/>
          <w:lang w:val="uk-UA"/>
        </w:rPr>
      </w:pPr>
      <w:r w:rsidRPr="002D32BF">
        <w:rPr>
          <w:color w:val="333333"/>
          <w:lang w:val="uk-UA"/>
        </w:rPr>
        <w:t>8. Звіти і зустрічі депутатів місцевої ради з виборцями висвітлюються засобами масової інформації.</w:t>
      </w:r>
    </w:p>
    <w:p w:rsidR="00772E02" w:rsidRPr="002D32BF" w:rsidRDefault="00772E02" w:rsidP="00772E02">
      <w:pPr>
        <w:jc w:val="both"/>
        <w:rPr>
          <w:lang w:val="uk-UA"/>
        </w:rPr>
      </w:pPr>
    </w:p>
    <w:p w:rsidR="00772E02" w:rsidRPr="00782366" w:rsidRDefault="00772E02" w:rsidP="00772E02">
      <w:pPr>
        <w:jc w:val="center"/>
      </w:pPr>
      <w:r w:rsidRPr="00782366">
        <w:rPr>
          <w:b/>
        </w:rPr>
        <w:t xml:space="preserve">VI. </w:t>
      </w:r>
      <w:proofErr w:type="spellStart"/>
      <w:r w:rsidRPr="00782366">
        <w:rPr>
          <w:b/>
        </w:rPr>
        <w:t>Прикінцеві</w:t>
      </w:r>
      <w:proofErr w:type="spellEnd"/>
      <w:r w:rsidRPr="00782366">
        <w:rPr>
          <w:b/>
        </w:rPr>
        <w:t xml:space="preserve"> </w:t>
      </w:r>
      <w:proofErr w:type="spellStart"/>
      <w:r w:rsidRPr="00782366">
        <w:rPr>
          <w:b/>
        </w:rPr>
        <w:t>положення</w:t>
      </w:r>
      <w:proofErr w:type="spellEnd"/>
    </w:p>
    <w:p w:rsidR="00772E02" w:rsidRPr="00782366" w:rsidRDefault="00772E02" w:rsidP="00CC31DF">
      <w:pPr>
        <w:ind w:firstLine="708"/>
        <w:jc w:val="both"/>
      </w:pPr>
      <w:proofErr w:type="spellStart"/>
      <w:r w:rsidRPr="00782366">
        <w:t>Питання</w:t>
      </w:r>
      <w:proofErr w:type="spellEnd"/>
      <w:r w:rsidRPr="00782366">
        <w:t xml:space="preserve"> </w:t>
      </w:r>
      <w:proofErr w:type="spellStart"/>
      <w:r w:rsidRPr="00782366">
        <w:t>щодо</w:t>
      </w:r>
      <w:proofErr w:type="spellEnd"/>
      <w:r w:rsidRPr="00782366">
        <w:t xml:space="preserve"> </w:t>
      </w:r>
      <w:proofErr w:type="spellStart"/>
      <w:r w:rsidRPr="00782366">
        <w:t>проведення</w:t>
      </w:r>
      <w:proofErr w:type="spellEnd"/>
      <w:r w:rsidRPr="00782366">
        <w:t xml:space="preserve"> </w:t>
      </w:r>
      <w:proofErr w:type="spellStart"/>
      <w:r w:rsidRPr="00782366">
        <w:t>звітування</w:t>
      </w:r>
      <w:proofErr w:type="spellEnd"/>
      <w:r w:rsidRPr="00782366">
        <w:t xml:space="preserve">, не </w:t>
      </w:r>
      <w:proofErr w:type="spellStart"/>
      <w:r w:rsidRPr="00782366">
        <w:t>врегульовані</w:t>
      </w:r>
      <w:proofErr w:type="spellEnd"/>
      <w:r w:rsidRPr="00782366">
        <w:t xml:space="preserve"> </w:t>
      </w:r>
      <w:proofErr w:type="spellStart"/>
      <w:r w:rsidRPr="00782366">
        <w:t>цим</w:t>
      </w:r>
      <w:proofErr w:type="spellEnd"/>
      <w:r w:rsidRPr="00782366">
        <w:t xml:space="preserve"> </w:t>
      </w:r>
      <w:proofErr w:type="spellStart"/>
      <w:r w:rsidRPr="00782366">
        <w:t>Положенням</w:t>
      </w:r>
      <w:proofErr w:type="spellEnd"/>
      <w:r w:rsidRPr="00782366">
        <w:t xml:space="preserve">, </w:t>
      </w:r>
      <w:proofErr w:type="spellStart"/>
      <w:r w:rsidRPr="00782366">
        <w:t>регулюються</w:t>
      </w:r>
      <w:proofErr w:type="spellEnd"/>
      <w:r w:rsidRPr="00782366">
        <w:t xml:space="preserve"> </w:t>
      </w:r>
      <w:proofErr w:type="spellStart"/>
      <w:r w:rsidRPr="00782366">
        <w:t>відповідно</w:t>
      </w:r>
      <w:proofErr w:type="spellEnd"/>
      <w:r w:rsidRPr="00782366">
        <w:t xml:space="preserve"> до </w:t>
      </w:r>
      <w:proofErr w:type="spellStart"/>
      <w:r w:rsidRPr="00782366">
        <w:t>вимог</w:t>
      </w:r>
      <w:proofErr w:type="spellEnd"/>
      <w:r w:rsidRPr="00782366">
        <w:t xml:space="preserve"> </w:t>
      </w:r>
      <w:proofErr w:type="gramStart"/>
      <w:r w:rsidRPr="00782366">
        <w:t>чинного</w:t>
      </w:r>
      <w:proofErr w:type="gramEnd"/>
      <w:r w:rsidRPr="00782366">
        <w:t xml:space="preserve"> </w:t>
      </w:r>
      <w:proofErr w:type="spellStart"/>
      <w:r w:rsidRPr="00782366">
        <w:t>законодавства</w:t>
      </w:r>
      <w:proofErr w:type="spellEnd"/>
      <w:r w:rsidRPr="00782366">
        <w:t>.</w:t>
      </w:r>
    </w:p>
    <w:p w:rsidR="00772E02" w:rsidRPr="00782366" w:rsidRDefault="00CC31DF" w:rsidP="00772E02">
      <w:pPr>
        <w:jc w:val="both"/>
      </w:pPr>
      <w:r>
        <w:tab/>
        <w:t xml:space="preserve"> </w:t>
      </w:r>
      <w:r w:rsidR="00772E02" w:rsidRPr="00782366">
        <w:t xml:space="preserve"> </w:t>
      </w:r>
    </w:p>
    <w:p w:rsidR="00772E02" w:rsidRPr="00E409C1" w:rsidRDefault="00772E02" w:rsidP="00772E02"/>
    <w:p w:rsidR="00772E02" w:rsidRDefault="00772E02" w:rsidP="00772E02">
      <w:pPr>
        <w:rPr>
          <w:lang w:val="uk-UA"/>
        </w:rPr>
      </w:pPr>
    </w:p>
    <w:p w:rsidR="00FE4FB4" w:rsidRPr="00772E02" w:rsidRDefault="00FE4FB4">
      <w:pPr>
        <w:rPr>
          <w:lang w:val="uk-UA"/>
        </w:rPr>
      </w:pPr>
    </w:p>
    <w:sectPr w:rsidR="00FE4FB4" w:rsidRPr="00772E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71"/>
        </w:tabs>
        <w:ind w:left="771" w:hanging="360"/>
      </w:pPr>
      <w:rPr>
        <w:rFonts w:cs="Times New Roman"/>
      </w:rPr>
    </w:lvl>
    <w:lvl w:ilvl="1">
      <w:start w:val="1"/>
      <w:numFmt w:val="decimal"/>
      <w:lvlText w:val="%2."/>
      <w:lvlJc w:val="left"/>
      <w:pPr>
        <w:tabs>
          <w:tab w:val="num" w:pos="1131"/>
        </w:tabs>
        <w:ind w:left="1131" w:hanging="360"/>
      </w:pPr>
      <w:rPr>
        <w:rFonts w:cs="Times New Roman"/>
      </w:rPr>
    </w:lvl>
    <w:lvl w:ilvl="2">
      <w:start w:val="1"/>
      <w:numFmt w:val="decimal"/>
      <w:lvlText w:val="%3."/>
      <w:lvlJc w:val="left"/>
      <w:pPr>
        <w:tabs>
          <w:tab w:val="num" w:pos="1491"/>
        </w:tabs>
        <w:ind w:left="1491" w:hanging="360"/>
      </w:pPr>
      <w:rPr>
        <w:rFonts w:cs="Times New Roman"/>
      </w:rPr>
    </w:lvl>
    <w:lvl w:ilvl="3">
      <w:start w:val="1"/>
      <w:numFmt w:val="decimal"/>
      <w:lvlText w:val="%4."/>
      <w:lvlJc w:val="left"/>
      <w:pPr>
        <w:tabs>
          <w:tab w:val="num" w:pos="1851"/>
        </w:tabs>
        <w:ind w:left="1851" w:hanging="360"/>
      </w:pPr>
      <w:rPr>
        <w:rFonts w:cs="Times New Roman"/>
      </w:rPr>
    </w:lvl>
    <w:lvl w:ilvl="4">
      <w:start w:val="1"/>
      <w:numFmt w:val="decimal"/>
      <w:lvlText w:val="%5."/>
      <w:lvlJc w:val="left"/>
      <w:pPr>
        <w:tabs>
          <w:tab w:val="num" w:pos="2211"/>
        </w:tabs>
        <w:ind w:left="2211" w:hanging="360"/>
      </w:pPr>
      <w:rPr>
        <w:rFonts w:cs="Times New Roman"/>
      </w:rPr>
    </w:lvl>
    <w:lvl w:ilvl="5">
      <w:start w:val="1"/>
      <w:numFmt w:val="decimal"/>
      <w:lvlText w:val="%6."/>
      <w:lvlJc w:val="left"/>
      <w:pPr>
        <w:tabs>
          <w:tab w:val="num" w:pos="2571"/>
        </w:tabs>
        <w:ind w:left="2571" w:hanging="360"/>
      </w:pPr>
      <w:rPr>
        <w:rFonts w:cs="Times New Roman"/>
      </w:rPr>
    </w:lvl>
    <w:lvl w:ilvl="6">
      <w:start w:val="1"/>
      <w:numFmt w:val="decimal"/>
      <w:lvlText w:val="%7."/>
      <w:lvlJc w:val="left"/>
      <w:pPr>
        <w:tabs>
          <w:tab w:val="num" w:pos="2931"/>
        </w:tabs>
        <w:ind w:left="2931" w:hanging="360"/>
      </w:pPr>
      <w:rPr>
        <w:rFonts w:cs="Times New Roman"/>
      </w:rPr>
    </w:lvl>
    <w:lvl w:ilvl="7">
      <w:start w:val="1"/>
      <w:numFmt w:val="decimal"/>
      <w:lvlText w:val="%8."/>
      <w:lvlJc w:val="left"/>
      <w:pPr>
        <w:tabs>
          <w:tab w:val="num" w:pos="3291"/>
        </w:tabs>
        <w:ind w:left="3291" w:hanging="360"/>
      </w:pPr>
      <w:rPr>
        <w:rFonts w:cs="Times New Roman"/>
      </w:rPr>
    </w:lvl>
    <w:lvl w:ilvl="8">
      <w:start w:val="1"/>
      <w:numFmt w:val="decimal"/>
      <w:lvlText w:val="%9."/>
      <w:lvlJc w:val="left"/>
      <w:pPr>
        <w:tabs>
          <w:tab w:val="num" w:pos="3651"/>
        </w:tabs>
        <w:ind w:left="3651" w:hanging="360"/>
      </w:pPr>
      <w:rPr>
        <w:rFonts w:cs="Times New Roman"/>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3">
    <w:nsid w:val="00000004"/>
    <w:multiLevelType w:val="multilevel"/>
    <w:tmpl w:val="00000004"/>
    <w:name w:val="WW8Num4"/>
    <w:lvl w:ilvl="0">
      <w:start w:val="1"/>
      <w:numFmt w:val="bullet"/>
      <w:lvlText w:val=""/>
      <w:lvlJc w:val="left"/>
      <w:pPr>
        <w:tabs>
          <w:tab w:val="num" w:pos="780"/>
        </w:tabs>
        <w:ind w:left="780" w:hanging="360"/>
      </w:pPr>
      <w:rPr>
        <w:rFonts w:ascii="Symbol" w:hAnsi="Symbol"/>
      </w:rPr>
    </w:lvl>
    <w:lvl w:ilvl="1">
      <w:start w:val="1"/>
      <w:numFmt w:val="bullet"/>
      <w:lvlText w:val="◦"/>
      <w:lvlJc w:val="left"/>
      <w:pPr>
        <w:tabs>
          <w:tab w:val="num" w:pos="1140"/>
        </w:tabs>
        <w:ind w:left="1140" w:hanging="360"/>
      </w:pPr>
      <w:rPr>
        <w:rFonts w:ascii="OpenSymbol" w:eastAsia="OpenSymbol"/>
      </w:rPr>
    </w:lvl>
    <w:lvl w:ilvl="2">
      <w:start w:val="1"/>
      <w:numFmt w:val="bullet"/>
      <w:lvlText w:val="▪"/>
      <w:lvlJc w:val="left"/>
      <w:pPr>
        <w:tabs>
          <w:tab w:val="num" w:pos="1500"/>
        </w:tabs>
        <w:ind w:left="1500" w:hanging="360"/>
      </w:pPr>
      <w:rPr>
        <w:rFonts w:ascii="OpenSymbol" w:eastAsia="OpenSymbol"/>
      </w:rPr>
    </w:lvl>
    <w:lvl w:ilvl="3">
      <w:start w:val="1"/>
      <w:numFmt w:val="bullet"/>
      <w:lvlText w:val=""/>
      <w:lvlJc w:val="left"/>
      <w:pPr>
        <w:tabs>
          <w:tab w:val="num" w:pos="1860"/>
        </w:tabs>
        <w:ind w:left="1860" w:hanging="360"/>
      </w:pPr>
      <w:rPr>
        <w:rFonts w:ascii="Symbol" w:hAnsi="Symbol"/>
      </w:rPr>
    </w:lvl>
    <w:lvl w:ilvl="4">
      <w:start w:val="1"/>
      <w:numFmt w:val="bullet"/>
      <w:lvlText w:val="◦"/>
      <w:lvlJc w:val="left"/>
      <w:pPr>
        <w:tabs>
          <w:tab w:val="num" w:pos="2220"/>
        </w:tabs>
        <w:ind w:left="2220" w:hanging="360"/>
      </w:pPr>
      <w:rPr>
        <w:rFonts w:ascii="OpenSymbol" w:eastAsia="OpenSymbol"/>
      </w:rPr>
    </w:lvl>
    <w:lvl w:ilvl="5">
      <w:start w:val="1"/>
      <w:numFmt w:val="bullet"/>
      <w:lvlText w:val="▪"/>
      <w:lvlJc w:val="left"/>
      <w:pPr>
        <w:tabs>
          <w:tab w:val="num" w:pos="2580"/>
        </w:tabs>
        <w:ind w:left="2580" w:hanging="360"/>
      </w:pPr>
      <w:rPr>
        <w:rFonts w:ascii="OpenSymbol" w:eastAsia="OpenSymbol"/>
      </w:rPr>
    </w:lvl>
    <w:lvl w:ilvl="6">
      <w:start w:val="1"/>
      <w:numFmt w:val="bullet"/>
      <w:lvlText w:val=""/>
      <w:lvlJc w:val="left"/>
      <w:pPr>
        <w:tabs>
          <w:tab w:val="num" w:pos="2940"/>
        </w:tabs>
        <w:ind w:left="2940" w:hanging="360"/>
      </w:pPr>
      <w:rPr>
        <w:rFonts w:ascii="Symbol" w:hAnsi="Symbol"/>
      </w:rPr>
    </w:lvl>
    <w:lvl w:ilvl="7">
      <w:start w:val="1"/>
      <w:numFmt w:val="bullet"/>
      <w:lvlText w:val="◦"/>
      <w:lvlJc w:val="left"/>
      <w:pPr>
        <w:tabs>
          <w:tab w:val="num" w:pos="3300"/>
        </w:tabs>
        <w:ind w:left="3300" w:hanging="360"/>
      </w:pPr>
      <w:rPr>
        <w:rFonts w:ascii="OpenSymbol" w:eastAsia="OpenSymbol"/>
      </w:rPr>
    </w:lvl>
    <w:lvl w:ilvl="8">
      <w:start w:val="1"/>
      <w:numFmt w:val="bullet"/>
      <w:lvlText w:val="▪"/>
      <w:lvlJc w:val="left"/>
      <w:pPr>
        <w:tabs>
          <w:tab w:val="num" w:pos="3660"/>
        </w:tabs>
        <w:ind w:left="3660" w:hanging="360"/>
      </w:pPr>
      <w:rPr>
        <w:rFonts w:ascii="OpenSymbol" w:eastAsia="OpenSymbol"/>
      </w:rPr>
    </w:lvl>
  </w:abstractNum>
  <w:abstractNum w:abstractNumId="4">
    <w:nsid w:val="0584466B"/>
    <w:multiLevelType w:val="hybridMultilevel"/>
    <w:tmpl w:val="FA227E3E"/>
    <w:lvl w:ilvl="0" w:tplc="79AE7F1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A22254F"/>
    <w:multiLevelType w:val="multilevel"/>
    <w:tmpl w:val="FAFC1C7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2C3E11A5"/>
    <w:multiLevelType w:val="hybridMultilevel"/>
    <w:tmpl w:val="F434FB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8C21D09"/>
    <w:multiLevelType w:val="multilevel"/>
    <w:tmpl w:val="00000001"/>
    <w:lvl w:ilvl="0">
      <w:start w:val="1"/>
      <w:numFmt w:val="decimal"/>
      <w:lvlText w:val="%1."/>
      <w:lvlJc w:val="left"/>
      <w:pPr>
        <w:tabs>
          <w:tab w:val="num" w:pos="771"/>
        </w:tabs>
        <w:ind w:left="771" w:hanging="360"/>
      </w:pPr>
      <w:rPr>
        <w:rFonts w:cs="Times New Roman"/>
      </w:rPr>
    </w:lvl>
    <w:lvl w:ilvl="1">
      <w:start w:val="1"/>
      <w:numFmt w:val="decimal"/>
      <w:lvlText w:val="%2."/>
      <w:lvlJc w:val="left"/>
      <w:pPr>
        <w:tabs>
          <w:tab w:val="num" w:pos="1131"/>
        </w:tabs>
        <w:ind w:left="1131" w:hanging="360"/>
      </w:pPr>
      <w:rPr>
        <w:rFonts w:cs="Times New Roman"/>
      </w:rPr>
    </w:lvl>
    <w:lvl w:ilvl="2">
      <w:start w:val="1"/>
      <w:numFmt w:val="decimal"/>
      <w:lvlText w:val="%3."/>
      <w:lvlJc w:val="left"/>
      <w:pPr>
        <w:tabs>
          <w:tab w:val="num" w:pos="1491"/>
        </w:tabs>
        <w:ind w:left="1491" w:hanging="360"/>
      </w:pPr>
      <w:rPr>
        <w:rFonts w:cs="Times New Roman"/>
      </w:rPr>
    </w:lvl>
    <w:lvl w:ilvl="3">
      <w:start w:val="1"/>
      <w:numFmt w:val="decimal"/>
      <w:lvlText w:val="%4."/>
      <w:lvlJc w:val="left"/>
      <w:pPr>
        <w:tabs>
          <w:tab w:val="num" w:pos="1851"/>
        </w:tabs>
        <w:ind w:left="1851" w:hanging="360"/>
      </w:pPr>
      <w:rPr>
        <w:rFonts w:cs="Times New Roman"/>
      </w:rPr>
    </w:lvl>
    <w:lvl w:ilvl="4">
      <w:start w:val="1"/>
      <w:numFmt w:val="decimal"/>
      <w:lvlText w:val="%5."/>
      <w:lvlJc w:val="left"/>
      <w:pPr>
        <w:tabs>
          <w:tab w:val="num" w:pos="2211"/>
        </w:tabs>
        <w:ind w:left="2211" w:hanging="360"/>
      </w:pPr>
      <w:rPr>
        <w:rFonts w:cs="Times New Roman"/>
      </w:rPr>
    </w:lvl>
    <w:lvl w:ilvl="5">
      <w:start w:val="1"/>
      <w:numFmt w:val="decimal"/>
      <w:lvlText w:val="%6."/>
      <w:lvlJc w:val="left"/>
      <w:pPr>
        <w:tabs>
          <w:tab w:val="num" w:pos="2571"/>
        </w:tabs>
        <w:ind w:left="2571" w:hanging="360"/>
      </w:pPr>
      <w:rPr>
        <w:rFonts w:cs="Times New Roman"/>
      </w:rPr>
    </w:lvl>
    <w:lvl w:ilvl="6">
      <w:start w:val="1"/>
      <w:numFmt w:val="decimal"/>
      <w:lvlText w:val="%7."/>
      <w:lvlJc w:val="left"/>
      <w:pPr>
        <w:tabs>
          <w:tab w:val="num" w:pos="2931"/>
        </w:tabs>
        <w:ind w:left="2931" w:hanging="360"/>
      </w:pPr>
      <w:rPr>
        <w:rFonts w:cs="Times New Roman"/>
      </w:rPr>
    </w:lvl>
    <w:lvl w:ilvl="7">
      <w:start w:val="1"/>
      <w:numFmt w:val="decimal"/>
      <w:lvlText w:val="%8."/>
      <w:lvlJc w:val="left"/>
      <w:pPr>
        <w:tabs>
          <w:tab w:val="num" w:pos="3291"/>
        </w:tabs>
        <w:ind w:left="3291" w:hanging="360"/>
      </w:pPr>
      <w:rPr>
        <w:rFonts w:cs="Times New Roman"/>
      </w:rPr>
    </w:lvl>
    <w:lvl w:ilvl="8">
      <w:start w:val="1"/>
      <w:numFmt w:val="decimal"/>
      <w:lvlText w:val="%9."/>
      <w:lvlJc w:val="left"/>
      <w:pPr>
        <w:tabs>
          <w:tab w:val="num" w:pos="3651"/>
        </w:tabs>
        <w:ind w:left="3651" w:hanging="360"/>
      </w:pPr>
      <w:rPr>
        <w:rFonts w:cs="Times New Roman"/>
      </w:rPr>
    </w:lvl>
  </w:abstractNum>
  <w:abstractNum w:abstractNumId="8">
    <w:nsid w:val="4DBC64DB"/>
    <w:multiLevelType w:val="hybridMultilevel"/>
    <w:tmpl w:val="B7CA49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ED61AAC"/>
    <w:multiLevelType w:val="hybridMultilevel"/>
    <w:tmpl w:val="8C703A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82303A2"/>
    <w:multiLevelType w:val="multilevel"/>
    <w:tmpl w:val="B12C5302"/>
    <w:lvl w:ilvl="0">
      <w:start w:val="1"/>
      <w:numFmt w:val="decimal"/>
      <w:lvlText w:val="%1."/>
      <w:lvlJc w:val="left"/>
      <w:pPr>
        <w:ind w:left="644" w:hanging="360"/>
      </w:pPr>
      <w:rPr>
        <w:rFonts w:cs="Times New Roman"/>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1744" w:hanging="1080"/>
      </w:pPr>
      <w:rPr>
        <w:rFonts w:hint="default"/>
      </w:rPr>
    </w:lvl>
    <w:lvl w:ilvl="6">
      <w:start w:val="1"/>
      <w:numFmt w:val="decimal"/>
      <w:isLgl/>
      <w:lvlText w:val="%1.%2.%3.%4.%5.%6.%7."/>
      <w:lvlJc w:val="left"/>
      <w:pPr>
        <w:ind w:left="2180" w:hanging="1440"/>
      </w:pPr>
      <w:rPr>
        <w:rFonts w:hint="default"/>
      </w:rPr>
    </w:lvl>
    <w:lvl w:ilvl="7">
      <w:start w:val="1"/>
      <w:numFmt w:val="decimal"/>
      <w:isLgl/>
      <w:lvlText w:val="%1.%2.%3.%4.%5.%6.%7.%8."/>
      <w:lvlJc w:val="left"/>
      <w:pPr>
        <w:ind w:left="2256" w:hanging="1440"/>
      </w:pPr>
      <w:rPr>
        <w:rFonts w:hint="default"/>
      </w:rPr>
    </w:lvl>
    <w:lvl w:ilvl="8">
      <w:start w:val="1"/>
      <w:numFmt w:val="decimal"/>
      <w:isLgl/>
      <w:lvlText w:val="%1.%2.%3.%4.%5.%6.%7.%8.%9."/>
      <w:lvlJc w:val="left"/>
      <w:pPr>
        <w:ind w:left="2692" w:hanging="1800"/>
      </w:pPr>
      <w:rPr>
        <w:rFonts w:hint="default"/>
      </w:rPr>
    </w:lvl>
  </w:abstractNum>
  <w:abstractNum w:abstractNumId="11">
    <w:nsid w:val="6D99633C"/>
    <w:multiLevelType w:val="hybridMultilevel"/>
    <w:tmpl w:val="36DE3B7A"/>
    <w:lvl w:ilvl="0" w:tplc="1246591E">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EFC1368"/>
    <w:multiLevelType w:val="hybridMultilevel"/>
    <w:tmpl w:val="0066CA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12"/>
  </w:num>
  <w:num w:numId="6">
    <w:abstractNumId w:val="7"/>
  </w:num>
  <w:num w:numId="7">
    <w:abstractNumId w:val="10"/>
  </w:num>
  <w:num w:numId="8">
    <w:abstractNumId w:val="11"/>
  </w:num>
  <w:num w:numId="9">
    <w:abstractNumId w:val="9"/>
  </w:num>
  <w:num w:numId="10">
    <w:abstractNumId w:val="8"/>
  </w:num>
  <w:num w:numId="11">
    <w:abstractNumId w:val="6"/>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E02"/>
    <w:rsid w:val="00157B3E"/>
    <w:rsid w:val="0028314D"/>
    <w:rsid w:val="002847ED"/>
    <w:rsid w:val="002B3B08"/>
    <w:rsid w:val="002D32BF"/>
    <w:rsid w:val="00324A49"/>
    <w:rsid w:val="004419A4"/>
    <w:rsid w:val="00452948"/>
    <w:rsid w:val="00453A17"/>
    <w:rsid w:val="00477339"/>
    <w:rsid w:val="006025CD"/>
    <w:rsid w:val="006418AF"/>
    <w:rsid w:val="00684BA8"/>
    <w:rsid w:val="006C07CC"/>
    <w:rsid w:val="00755652"/>
    <w:rsid w:val="00772E02"/>
    <w:rsid w:val="007B2B76"/>
    <w:rsid w:val="00862FF1"/>
    <w:rsid w:val="00BB17F0"/>
    <w:rsid w:val="00BE2A7B"/>
    <w:rsid w:val="00C95B6C"/>
    <w:rsid w:val="00CC31DF"/>
    <w:rsid w:val="00D15373"/>
    <w:rsid w:val="00F92EAE"/>
    <w:rsid w:val="00FD08A1"/>
    <w:rsid w:val="00FE4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E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72E02"/>
    <w:pPr>
      <w:jc w:val="center"/>
    </w:pPr>
    <w:rPr>
      <w:sz w:val="30"/>
      <w:lang w:val="uk-UA"/>
    </w:rPr>
  </w:style>
  <w:style w:type="character" w:customStyle="1" w:styleId="a4">
    <w:name w:val="Название Знак"/>
    <w:basedOn w:val="a0"/>
    <w:link w:val="a3"/>
    <w:rsid w:val="00772E02"/>
    <w:rPr>
      <w:rFonts w:ascii="Times New Roman" w:eastAsia="Times New Roman" w:hAnsi="Times New Roman" w:cs="Times New Roman"/>
      <w:sz w:val="30"/>
      <w:szCs w:val="24"/>
      <w:lang w:val="uk-UA" w:eastAsia="ru-RU"/>
    </w:rPr>
  </w:style>
  <w:style w:type="paragraph" w:styleId="a5">
    <w:name w:val="List Paragraph"/>
    <w:basedOn w:val="a"/>
    <w:uiPriority w:val="99"/>
    <w:qFormat/>
    <w:rsid w:val="00772E02"/>
    <w:pPr>
      <w:ind w:left="720"/>
      <w:contextualSpacing/>
    </w:pPr>
  </w:style>
  <w:style w:type="paragraph" w:styleId="a6">
    <w:name w:val="Balloon Text"/>
    <w:basedOn w:val="a"/>
    <w:link w:val="a7"/>
    <w:uiPriority w:val="99"/>
    <w:semiHidden/>
    <w:unhideWhenUsed/>
    <w:rsid w:val="00F92EAE"/>
    <w:rPr>
      <w:rFonts w:ascii="Tahoma" w:hAnsi="Tahoma" w:cs="Tahoma"/>
      <w:sz w:val="16"/>
      <w:szCs w:val="16"/>
    </w:rPr>
  </w:style>
  <w:style w:type="character" w:customStyle="1" w:styleId="a7">
    <w:name w:val="Текст выноски Знак"/>
    <w:basedOn w:val="a0"/>
    <w:link w:val="a6"/>
    <w:uiPriority w:val="99"/>
    <w:semiHidden/>
    <w:rsid w:val="00F92EAE"/>
    <w:rPr>
      <w:rFonts w:ascii="Tahoma" w:eastAsia="Times New Roman" w:hAnsi="Tahoma" w:cs="Tahoma"/>
      <w:sz w:val="16"/>
      <w:szCs w:val="16"/>
      <w:lang w:eastAsia="ru-RU"/>
    </w:rPr>
  </w:style>
  <w:style w:type="paragraph" w:customStyle="1" w:styleId="rvps2">
    <w:name w:val="rvps2"/>
    <w:basedOn w:val="a"/>
    <w:rsid w:val="00452948"/>
    <w:pPr>
      <w:spacing w:before="100" w:beforeAutospacing="1" w:after="100" w:afterAutospacing="1"/>
    </w:pPr>
  </w:style>
  <w:style w:type="character" w:customStyle="1" w:styleId="rvts46">
    <w:name w:val="rvts46"/>
    <w:basedOn w:val="a0"/>
    <w:rsid w:val="00452948"/>
  </w:style>
  <w:style w:type="character" w:styleId="a8">
    <w:name w:val="Hyperlink"/>
    <w:basedOn w:val="a0"/>
    <w:uiPriority w:val="99"/>
    <w:semiHidden/>
    <w:unhideWhenUsed/>
    <w:rsid w:val="0045294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E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72E02"/>
    <w:pPr>
      <w:jc w:val="center"/>
    </w:pPr>
    <w:rPr>
      <w:sz w:val="30"/>
      <w:lang w:val="uk-UA"/>
    </w:rPr>
  </w:style>
  <w:style w:type="character" w:customStyle="1" w:styleId="a4">
    <w:name w:val="Название Знак"/>
    <w:basedOn w:val="a0"/>
    <w:link w:val="a3"/>
    <w:rsid w:val="00772E02"/>
    <w:rPr>
      <w:rFonts w:ascii="Times New Roman" w:eastAsia="Times New Roman" w:hAnsi="Times New Roman" w:cs="Times New Roman"/>
      <w:sz w:val="30"/>
      <w:szCs w:val="24"/>
      <w:lang w:val="uk-UA" w:eastAsia="ru-RU"/>
    </w:rPr>
  </w:style>
  <w:style w:type="paragraph" w:styleId="a5">
    <w:name w:val="List Paragraph"/>
    <w:basedOn w:val="a"/>
    <w:uiPriority w:val="99"/>
    <w:qFormat/>
    <w:rsid w:val="00772E02"/>
    <w:pPr>
      <w:ind w:left="720"/>
      <w:contextualSpacing/>
    </w:pPr>
  </w:style>
  <w:style w:type="paragraph" w:styleId="a6">
    <w:name w:val="Balloon Text"/>
    <w:basedOn w:val="a"/>
    <w:link w:val="a7"/>
    <w:uiPriority w:val="99"/>
    <w:semiHidden/>
    <w:unhideWhenUsed/>
    <w:rsid w:val="00F92EAE"/>
    <w:rPr>
      <w:rFonts w:ascii="Tahoma" w:hAnsi="Tahoma" w:cs="Tahoma"/>
      <w:sz w:val="16"/>
      <w:szCs w:val="16"/>
    </w:rPr>
  </w:style>
  <w:style w:type="character" w:customStyle="1" w:styleId="a7">
    <w:name w:val="Текст выноски Знак"/>
    <w:basedOn w:val="a0"/>
    <w:link w:val="a6"/>
    <w:uiPriority w:val="99"/>
    <w:semiHidden/>
    <w:rsid w:val="00F92EAE"/>
    <w:rPr>
      <w:rFonts w:ascii="Tahoma" w:eastAsia="Times New Roman" w:hAnsi="Tahoma" w:cs="Tahoma"/>
      <w:sz w:val="16"/>
      <w:szCs w:val="16"/>
      <w:lang w:eastAsia="ru-RU"/>
    </w:rPr>
  </w:style>
  <w:style w:type="paragraph" w:customStyle="1" w:styleId="rvps2">
    <w:name w:val="rvps2"/>
    <w:basedOn w:val="a"/>
    <w:rsid w:val="00452948"/>
    <w:pPr>
      <w:spacing w:before="100" w:beforeAutospacing="1" w:after="100" w:afterAutospacing="1"/>
    </w:pPr>
  </w:style>
  <w:style w:type="character" w:customStyle="1" w:styleId="rvts46">
    <w:name w:val="rvts46"/>
    <w:basedOn w:val="a0"/>
    <w:rsid w:val="00452948"/>
  </w:style>
  <w:style w:type="character" w:styleId="a8">
    <w:name w:val="Hyperlink"/>
    <w:basedOn w:val="a0"/>
    <w:uiPriority w:val="99"/>
    <w:semiHidden/>
    <w:unhideWhenUsed/>
    <w:rsid w:val="004529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96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FA829-2880-46B2-98EA-DDEA09F69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1</Pages>
  <Words>2758</Words>
  <Characters>15724</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007</cp:lastModifiedBy>
  <cp:revision>11</cp:revision>
  <cp:lastPrinted>2021-11-26T09:27:00Z</cp:lastPrinted>
  <dcterms:created xsi:type="dcterms:W3CDTF">2021-11-24T12:15:00Z</dcterms:created>
  <dcterms:modified xsi:type="dcterms:W3CDTF">2021-12-01T06:35:00Z</dcterms:modified>
</cp:coreProperties>
</file>