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E4A" w:rsidRPr="00CD2900" w:rsidRDefault="00741E4A" w:rsidP="00741E4A">
      <w:pPr>
        <w:pStyle w:val="msonormalcxspmiddlecxsplast"/>
        <w:ind w:left="2835"/>
        <w:contextualSpacing/>
        <w:rPr>
          <w:lang w:val="uk-UA"/>
        </w:rPr>
      </w:pPr>
      <w:r>
        <w:rPr>
          <w:lang w:val="uk-UA"/>
        </w:rPr>
        <w:t xml:space="preserve">               </w:t>
      </w:r>
      <w:r w:rsidRPr="00741E4A">
        <w:t xml:space="preserve">                                                                                </w:t>
      </w:r>
      <w:r>
        <w:rPr>
          <w:lang w:val="uk-UA"/>
        </w:rPr>
        <w:t>П</w:t>
      </w:r>
      <w:r w:rsidR="00BB5E01">
        <w:rPr>
          <w:lang w:val="uk-UA"/>
        </w:rPr>
        <w:t xml:space="preserve">РОЕКТ </w:t>
      </w:r>
      <w:r>
        <w:rPr>
          <w:lang w:val="uk-UA"/>
        </w:rPr>
        <w:t xml:space="preserve"> №</w:t>
      </w:r>
    </w:p>
    <w:p w:rsidR="00741E4A" w:rsidRPr="00741E4A" w:rsidRDefault="005D27F9" w:rsidP="00741E4A">
      <w:pPr>
        <w:pStyle w:val="a6"/>
        <w:rPr>
          <w:rFonts w:cs="Times New Roman"/>
          <w:b/>
          <w:iCs/>
          <w:sz w:val="24"/>
          <w:szCs w:val="24"/>
        </w:rPr>
      </w:pPr>
      <w:r w:rsidRPr="005D27F9">
        <w:rPr>
          <w:noProof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45pt;margin-top:.5pt;width:45.05pt;height:57.6pt;z-index:251660288;visibility:visible;mso-wrap-edited:f" o:allowincell="f">
            <v:imagedata r:id="rId5" o:title=""/>
            <w10:wrap type="topAndBottom"/>
          </v:shape>
          <o:OLEObject Type="Embed" ProgID="Word.Picture.8" ShapeID="_x0000_s1026" DrawAspect="Content" ObjectID="_1598442910" r:id="rId6"/>
        </w:pict>
      </w:r>
      <w:r w:rsidR="00741E4A">
        <w:rPr>
          <w:rFonts w:cs="Times New Roman"/>
          <w:b/>
          <w:iCs/>
          <w:sz w:val="24"/>
          <w:szCs w:val="24"/>
          <w:lang w:val="uk-UA"/>
        </w:rPr>
        <w:t xml:space="preserve">Знам’янська </w:t>
      </w:r>
      <w:r w:rsidR="00741E4A" w:rsidRPr="00741E4A">
        <w:rPr>
          <w:rFonts w:cs="Times New Roman"/>
          <w:b/>
          <w:iCs/>
          <w:sz w:val="24"/>
          <w:szCs w:val="24"/>
        </w:rPr>
        <w:t>міська</w:t>
      </w:r>
      <w:r w:rsidR="00741E4A" w:rsidRPr="00741E4A">
        <w:rPr>
          <w:rFonts w:cs="Times New Roman"/>
          <w:b/>
          <w:iCs/>
          <w:noProof/>
          <w:sz w:val="24"/>
          <w:szCs w:val="24"/>
        </w:rPr>
        <w:t xml:space="preserve"> </w:t>
      </w:r>
      <w:r w:rsidR="00741E4A" w:rsidRPr="00741E4A">
        <w:rPr>
          <w:rFonts w:cs="Times New Roman"/>
          <w:b/>
          <w:iCs/>
          <w:sz w:val="24"/>
          <w:szCs w:val="24"/>
        </w:rPr>
        <w:t xml:space="preserve"> </w:t>
      </w:r>
      <w:r w:rsidR="00741E4A" w:rsidRPr="00741E4A">
        <w:rPr>
          <w:rFonts w:cs="Times New Roman"/>
          <w:b/>
          <w:iCs/>
          <w:noProof/>
          <w:sz w:val="24"/>
          <w:szCs w:val="24"/>
        </w:rPr>
        <w:t xml:space="preserve"> </w:t>
      </w:r>
      <w:r w:rsidR="00741E4A" w:rsidRPr="00741E4A">
        <w:rPr>
          <w:rFonts w:cs="Times New Roman"/>
          <w:b/>
          <w:iCs/>
          <w:sz w:val="24"/>
          <w:szCs w:val="24"/>
        </w:rPr>
        <w:t xml:space="preserve">рада  Кіровоградської </w:t>
      </w:r>
      <w:r w:rsidR="00741E4A" w:rsidRPr="00741E4A">
        <w:rPr>
          <w:rFonts w:cs="Times New Roman"/>
          <w:b/>
          <w:iCs/>
          <w:noProof/>
          <w:sz w:val="24"/>
          <w:szCs w:val="24"/>
        </w:rPr>
        <w:t xml:space="preserve"> </w:t>
      </w:r>
      <w:r w:rsidR="00741E4A" w:rsidRPr="00741E4A">
        <w:rPr>
          <w:rFonts w:cs="Times New Roman"/>
          <w:b/>
          <w:iCs/>
          <w:sz w:val="24"/>
          <w:szCs w:val="24"/>
        </w:rPr>
        <w:t>області</w:t>
      </w:r>
    </w:p>
    <w:p w:rsidR="00741E4A" w:rsidRPr="00741E4A" w:rsidRDefault="00741E4A" w:rsidP="00741E4A">
      <w:pPr>
        <w:keepNext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741E4A"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741E4A" w:rsidRPr="00741E4A" w:rsidRDefault="00741E4A" w:rsidP="00741E4A">
      <w:pPr>
        <w:keepNext/>
        <w:jc w:val="center"/>
        <w:outlineLvl w:val="2"/>
        <w:rPr>
          <w:rFonts w:ascii="Times New Roman" w:hAnsi="Times New Roman"/>
          <w:b/>
          <w:sz w:val="24"/>
          <w:szCs w:val="24"/>
          <w:lang w:val="uk-UA"/>
        </w:rPr>
      </w:pPr>
      <w:r w:rsidRPr="00741E4A">
        <w:rPr>
          <w:rFonts w:ascii="Times New Roman" w:hAnsi="Times New Roman"/>
          <w:b/>
          <w:sz w:val="24"/>
          <w:szCs w:val="24"/>
        </w:rPr>
        <w:t>Рішення</w:t>
      </w:r>
    </w:p>
    <w:p w:rsidR="00741E4A" w:rsidRPr="00741E4A" w:rsidRDefault="00741E4A" w:rsidP="00741E4A">
      <w:pPr>
        <w:keepNext/>
        <w:outlineLvl w:val="1"/>
        <w:rPr>
          <w:rFonts w:ascii="Times New Roman" w:hAnsi="Times New Roman"/>
          <w:b/>
          <w:sz w:val="24"/>
          <w:szCs w:val="24"/>
          <w:lang w:val="uk-UA"/>
        </w:rPr>
      </w:pPr>
      <w:r w:rsidRPr="00741E4A">
        <w:rPr>
          <w:rFonts w:ascii="Times New Roman" w:hAnsi="Times New Roman"/>
          <w:b/>
          <w:sz w:val="24"/>
          <w:szCs w:val="24"/>
          <w:lang w:val="uk-UA"/>
        </w:rPr>
        <w:t xml:space="preserve">від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Pr="00741E4A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083AAD">
        <w:rPr>
          <w:rFonts w:ascii="Times New Roman" w:hAnsi="Times New Roman"/>
          <w:b/>
          <w:sz w:val="24"/>
          <w:szCs w:val="24"/>
          <w:lang w:val="uk-UA"/>
        </w:rPr>
        <w:t>вересня</w:t>
      </w:r>
      <w:r w:rsidRPr="00741E4A">
        <w:rPr>
          <w:rFonts w:ascii="Times New Roman" w:hAnsi="Times New Roman"/>
          <w:b/>
          <w:sz w:val="24"/>
          <w:szCs w:val="24"/>
          <w:lang w:val="uk-UA"/>
        </w:rPr>
        <w:t xml:space="preserve">  2018 року               </w:t>
      </w:r>
      <w:r w:rsidRPr="00741E4A">
        <w:rPr>
          <w:rFonts w:ascii="Times New Roman" w:hAnsi="Times New Roman"/>
          <w:b/>
          <w:sz w:val="24"/>
          <w:szCs w:val="24"/>
          <w:lang w:val="uk-UA"/>
        </w:rPr>
        <w:tab/>
      </w:r>
      <w:r w:rsidRPr="00741E4A">
        <w:rPr>
          <w:rFonts w:ascii="Times New Roman" w:hAnsi="Times New Roman"/>
          <w:b/>
          <w:sz w:val="24"/>
          <w:szCs w:val="24"/>
          <w:lang w:val="uk-UA"/>
        </w:rPr>
        <w:tab/>
        <w:t xml:space="preserve"> </w:t>
      </w:r>
      <w:r w:rsidRPr="00741E4A">
        <w:rPr>
          <w:rFonts w:ascii="Times New Roman" w:hAnsi="Times New Roman"/>
          <w:b/>
          <w:sz w:val="24"/>
          <w:szCs w:val="24"/>
          <w:lang w:val="uk-UA"/>
        </w:rPr>
        <w:tab/>
      </w:r>
      <w:r w:rsidRPr="00741E4A">
        <w:rPr>
          <w:rFonts w:ascii="Times New Roman" w:hAnsi="Times New Roman"/>
          <w:b/>
          <w:sz w:val="24"/>
          <w:szCs w:val="24"/>
          <w:lang w:val="uk-UA"/>
        </w:rPr>
        <w:tab/>
      </w:r>
      <w:r w:rsidRPr="00741E4A">
        <w:rPr>
          <w:rFonts w:ascii="Times New Roman" w:hAnsi="Times New Roman"/>
          <w:b/>
          <w:sz w:val="24"/>
          <w:szCs w:val="24"/>
          <w:lang w:val="uk-UA"/>
        </w:rPr>
        <w:tab/>
      </w:r>
      <w:r w:rsidRPr="00741E4A">
        <w:rPr>
          <w:rFonts w:ascii="Times New Roman" w:hAnsi="Times New Roman"/>
          <w:b/>
          <w:sz w:val="24"/>
          <w:szCs w:val="24"/>
          <w:lang w:val="uk-UA"/>
        </w:rPr>
        <w:tab/>
        <w:t xml:space="preserve">   № </w:t>
      </w:r>
    </w:p>
    <w:p w:rsidR="00741E4A" w:rsidRPr="00741E4A" w:rsidRDefault="00741E4A" w:rsidP="00741E4A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41E4A">
        <w:rPr>
          <w:rFonts w:ascii="Times New Roman" w:hAnsi="Times New Roman"/>
          <w:b/>
          <w:sz w:val="24"/>
          <w:szCs w:val="24"/>
          <w:lang w:val="uk-UA"/>
        </w:rPr>
        <w:t>м. Знам`янка</w:t>
      </w:r>
    </w:p>
    <w:p w:rsidR="00741E4A" w:rsidRPr="00741E4A" w:rsidRDefault="00741E4A" w:rsidP="00741E4A">
      <w:pPr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741E4A" w:rsidRPr="00741E4A" w:rsidRDefault="00741E4A" w:rsidP="00741E4A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741E4A">
        <w:rPr>
          <w:rFonts w:ascii="Times New Roman" w:hAnsi="Times New Roman"/>
          <w:sz w:val="24"/>
          <w:szCs w:val="24"/>
          <w:lang w:val="uk-UA"/>
        </w:rPr>
        <w:t>Про внесення змін до рішення</w:t>
      </w:r>
    </w:p>
    <w:p w:rsidR="00741E4A" w:rsidRPr="00741E4A" w:rsidRDefault="00741E4A" w:rsidP="00741E4A">
      <w:pPr>
        <w:keepNext/>
        <w:spacing w:after="0" w:line="240" w:lineRule="auto"/>
        <w:outlineLvl w:val="1"/>
        <w:rPr>
          <w:rFonts w:ascii="Times New Roman" w:hAnsi="Times New Roman"/>
          <w:sz w:val="24"/>
          <w:szCs w:val="24"/>
          <w:lang w:val="uk-UA"/>
        </w:rPr>
      </w:pPr>
      <w:r w:rsidRPr="00741E4A">
        <w:rPr>
          <w:rFonts w:ascii="Times New Roman" w:hAnsi="Times New Roman"/>
          <w:sz w:val="24"/>
          <w:szCs w:val="24"/>
          <w:lang w:val="uk-UA"/>
        </w:rPr>
        <w:t>виконавчого комітету від 21.12.2017 р.</w:t>
      </w:r>
    </w:p>
    <w:p w:rsidR="00741E4A" w:rsidRPr="00741E4A" w:rsidRDefault="00741E4A" w:rsidP="00741E4A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741E4A">
        <w:rPr>
          <w:rFonts w:ascii="Times New Roman" w:hAnsi="Times New Roman"/>
          <w:sz w:val="24"/>
          <w:szCs w:val="24"/>
          <w:lang w:val="uk-UA"/>
        </w:rPr>
        <w:t>№ 334 «Про затвердження в новій редакції</w:t>
      </w:r>
    </w:p>
    <w:p w:rsidR="00741E4A" w:rsidRPr="00741E4A" w:rsidRDefault="00741E4A" w:rsidP="00741E4A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741E4A">
        <w:rPr>
          <w:rFonts w:ascii="Times New Roman" w:hAnsi="Times New Roman"/>
          <w:sz w:val="24"/>
          <w:szCs w:val="24"/>
          <w:lang w:val="uk-UA"/>
        </w:rPr>
        <w:t xml:space="preserve">складу та Положень постійних </w:t>
      </w:r>
    </w:p>
    <w:p w:rsidR="00741E4A" w:rsidRPr="00741E4A" w:rsidRDefault="00741E4A" w:rsidP="00741E4A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741E4A">
        <w:rPr>
          <w:rFonts w:ascii="Times New Roman" w:hAnsi="Times New Roman"/>
          <w:sz w:val="24"/>
          <w:szCs w:val="24"/>
          <w:lang w:val="uk-UA"/>
        </w:rPr>
        <w:t xml:space="preserve">комісій, координаційних рад, </w:t>
      </w:r>
    </w:p>
    <w:p w:rsidR="00741E4A" w:rsidRPr="00741E4A" w:rsidRDefault="00741E4A" w:rsidP="00741E4A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741E4A">
        <w:rPr>
          <w:rFonts w:ascii="Times New Roman" w:hAnsi="Times New Roman"/>
          <w:sz w:val="24"/>
          <w:szCs w:val="24"/>
          <w:lang w:val="uk-UA"/>
        </w:rPr>
        <w:t>робочих груп виконавчого комітету»</w:t>
      </w:r>
    </w:p>
    <w:p w:rsidR="00741E4A" w:rsidRPr="00741E4A" w:rsidRDefault="00741E4A" w:rsidP="00741E4A">
      <w:pPr>
        <w:rPr>
          <w:rFonts w:ascii="Times New Roman" w:hAnsi="Times New Roman"/>
          <w:sz w:val="24"/>
          <w:szCs w:val="24"/>
          <w:lang w:val="uk-UA"/>
        </w:rPr>
      </w:pPr>
    </w:p>
    <w:p w:rsidR="00741E4A" w:rsidRPr="00741E4A" w:rsidRDefault="00741E4A" w:rsidP="00741E4A">
      <w:pPr>
        <w:tabs>
          <w:tab w:val="left" w:pos="300"/>
        </w:tabs>
        <w:jc w:val="both"/>
        <w:rPr>
          <w:rFonts w:ascii="Times New Roman" w:hAnsi="Times New Roman"/>
          <w:sz w:val="24"/>
          <w:szCs w:val="24"/>
          <w:lang w:val="uk-UA"/>
        </w:rPr>
      </w:pPr>
      <w:r w:rsidRPr="00741E4A">
        <w:rPr>
          <w:rFonts w:ascii="Times New Roman" w:hAnsi="Times New Roman"/>
          <w:sz w:val="24"/>
          <w:szCs w:val="24"/>
          <w:lang w:val="uk-UA"/>
        </w:rPr>
        <w:tab/>
      </w:r>
      <w:r w:rsidRPr="00741E4A"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>У</w:t>
      </w:r>
      <w:r w:rsidRPr="00741E4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61C17" w:rsidRPr="00741E4A">
        <w:rPr>
          <w:rFonts w:ascii="Times New Roman" w:hAnsi="Times New Roman"/>
          <w:sz w:val="24"/>
          <w:szCs w:val="24"/>
          <w:lang w:val="uk-UA"/>
        </w:rPr>
        <w:t>зв’язку</w:t>
      </w:r>
      <w:r w:rsidRPr="00741E4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83AAD">
        <w:rPr>
          <w:rFonts w:ascii="Times New Roman" w:hAnsi="Times New Roman"/>
          <w:sz w:val="24"/>
          <w:szCs w:val="24"/>
          <w:lang w:val="uk-UA"/>
        </w:rPr>
        <w:t>і</w:t>
      </w:r>
      <w:r w:rsidRPr="00741E4A">
        <w:rPr>
          <w:rFonts w:ascii="Times New Roman" w:hAnsi="Times New Roman"/>
          <w:sz w:val="24"/>
          <w:szCs w:val="24"/>
          <w:lang w:val="uk-UA"/>
        </w:rPr>
        <w:t xml:space="preserve">з </w:t>
      </w:r>
      <w:r w:rsidR="00083AAD">
        <w:rPr>
          <w:rFonts w:ascii="Times New Roman" w:hAnsi="Times New Roman"/>
          <w:sz w:val="24"/>
          <w:szCs w:val="24"/>
          <w:lang w:val="uk-UA"/>
        </w:rPr>
        <w:t>внесенням змін до законодавства України, яке регламентує роботу міської комісії з питань техногенно-екологічної безпеки та надзвичайних ситуацій</w:t>
      </w:r>
      <w:r w:rsidRPr="00741E4A">
        <w:rPr>
          <w:rFonts w:ascii="Times New Roman" w:hAnsi="Times New Roman"/>
          <w:sz w:val="24"/>
          <w:szCs w:val="24"/>
          <w:lang w:val="uk-UA"/>
        </w:rPr>
        <w:t>, керуючись</w:t>
      </w:r>
      <w:r w:rsidRPr="00741E4A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741E4A">
        <w:rPr>
          <w:rFonts w:ascii="Times New Roman" w:hAnsi="Times New Roman"/>
          <w:sz w:val="24"/>
          <w:szCs w:val="24"/>
          <w:lang w:val="uk-UA"/>
        </w:rPr>
        <w:t>ст.3</w:t>
      </w:r>
      <w:r>
        <w:rPr>
          <w:rFonts w:ascii="Times New Roman" w:hAnsi="Times New Roman"/>
          <w:sz w:val="24"/>
          <w:szCs w:val="24"/>
          <w:lang w:val="uk-UA"/>
        </w:rPr>
        <w:t>6</w:t>
      </w:r>
      <w:r w:rsidRPr="00741E4A">
        <w:rPr>
          <w:rFonts w:ascii="Times New Roman" w:hAnsi="Times New Roman"/>
          <w:sz w:val="24"/>
          <w:szCs w:val="24"/>
          <w:lang w:val="uk-UA"/>
        </w:rPr>
        <w:t xml:space="preserve"> Закону України </w:t>
      </w:r>
      <w:r w:rsidR="00A61C17">
        <w:rPr>
          <w:rFonts w:ascii="Times New Roman" w:hAnsi="Times New Roman"/>
          <w:sz w:val="24"/>
          <w:szCs w:val="24"/>
          <w:lang w:val="uk-UA"/>
        </w:rPr>
        <w:t>«</w:t>
      </w:r>
      <w:r w:rsidRPr="00741E4A">
        <w:rPr>
          <w:rFonts w:ascii="Times New Roman" w:hAnsi="Times New Roman"/>
          <w:sz w:val="24"/>
          <w:szCs w:val="24"/>
          <w:lang w:val="uk-UA"/>
        </w:rPr>
        <w:t>Про місцеве самоврядування в Україні», виконавчий комітет Знам’янської міської ради</w:t>
      </w:r>
    </w:p>
    <w:p w:rsidR="00741E4A" w:rsidRPr="00741E4A" w:rsidRDefault="00741E4A" w:rsidP="00741E4A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41E4A">
        <w:rPr>
          <w:rFonts w:ascii="Times New Roman" w:hAnsi="Times New Roman"/>
          <w:b/>
          <w:sz w:val="24"/>
          <w:szCs w:val="24"/>
          <w:lang w:val="uk-UA"/>
        </w:rPr>
        <w:t>В И Р І Ш И В:</w:t>
      </w:r>
    </w:p>
    <w:p w:rsidR="00B56A14" w:rsidRPr="00BB5E01" w:rsidRDefault="00741E4A" w:rsidP="00BB5E01">
      <w:pPr>
        <w:pStyle w:val="a9"/>
        <w:keepNext/>
        <w:numPr>
          <w:ilvl w:val="0"/>
          <w:numId w:val="7"/>
        </w:numPr>
        <w:tabs>
          <w:tab w:val="num" w:pos="0"/>
        </w:tabs>
        <w:ind w:left="0" w:firstLine="708"/>
        <w:jc w:val="both"/>
        <w:outlineLvl w:val="1"/>
        <w:rPr>
          <w:rFonts w:ascii="Times New Roman" w:hAnsi="Times New Roman"/>
          <w:sz w:val="24"/>
          <w:szCs w:val="24"/>
          <w:lang w:val="uk-UA"/>
        </w:rPr>
      </w:pPr>
      <w:r w:rsidRPr="00BB5E01">
        <w:rPr>
          <w:rFonts w:ascii="Times New Roman" w:hAnsi="Times New Roman"/>
          <w:sz w:val="24"/>
          <w:szCs w:val="24"/>
          <w:lang w:val="uk-UA"/>
        </w:rPr>
        <w:t xml:space="preserve">Внести  зміни  до  рішення  виконавчого  комітету  від 21.12.2017 р. № 334 «Про затвердження в новій редакції складу та Положень постійних комісій, координаційних рад, робочих груп виконавчого комітету»,  а  саме </w:t>
      </w:r>
      <w:r w:rsidR="00083AAD" w:rsidRPr="00BB5E01">
        <w:rPr>
          <w:rFonts w:ascii="Times New Roman" w:hAnsi="Times New Roman"/>
          <w:sz w:val="24"/>
          <w:szCs w:val="24"/>
          <w:lang w:val="uk-UA"/>
        </w:rPr>
        <w:t>Положення про міську комісію з питань техногенно-екологічної безпеки та надзвичайних ситуацій</w:t>
      </w:r>
      <w:r w:rsidR="00912057" w:rsidRPr="00BB5E01">
        <w:rPr>
          <w:rFonts w:ascii="Times New Roman" w:hAnsi="Times New Roman"/>
          <w:sz w:val="24"/>
          <w:szCs w:val="24"/>
          <w:lang w:val="uk-UA"/>
        </w:rPr>
        <w:t xml:space="preserve"> затвердити в новій редакції</w:t>
      </w:r>
      <w:r w:rsidR="00BB5E01" w:rsidRPr="00BB5E01">
        <w:rPr>
          <w:rFonts w:ascii="Times New Roman" w:hAnsi="Times New Roman"/>
          <w:sz w:val="24"/>
          <w:szCs w:val="24"/>
          <w:lang w:val="uk-UA"/>
        </w:rPr>
        <w:t>.</w:t>
      </w:r>
      <w:r w:rsidR="00B56A14" w:rsidRPr="00BB5E01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741E4A" w:rsidRPr="009D03F0" w:rsidRDefault="00741E4A" w:rsidP="009D03F0">
      <w:pPr>
        <w:pStyle w:val="a9"/>
        <w:keepNext/>
        <w:numPr>
          <w:ilvl w:val="0"/>
          <w:numId w:val="7"/>
        </w:numPr>
        <w:ind w:left="0" w:firstLine="708"/>
        <w:jc w:val="both"/>
        <w:outlineLvl w:val="1"/>
        <w:rPr>
          <w:rFonts w:ascii="Times New Roman" w:hAnsi="Times New Roman"/>
          <w:sz w:val="24"/>
          <w:szCs w:val="24"/>
          <w:lang w:val="uk-UA"/>
        </w:rPr>
      </w:pPr>
      <w:r w:rsidRPr="009D03F0">
        <w:rPr>
          <w:rFonts w:ascii="Times New Roman" w:hAnsi="Times New Roman"/>
          <w:sz w:val="24"/>
          <w:szCs w:val="24"/>
          <w:lang w:val="uk-UA"/>
        </w:rPr>
        <w:t xml:space="preserve">Контроль  за  виконанням  даного  рішення  покласти  на заступника міського голови з питань </w:t>
      </w:r>
      <w:r w:rsidR="002100DB" w:rsidRPr="009D03F0">
        <w:rPr>
          <w:rFonts w:ascii="Times New Roman" w:hAnsi="Times New Roman"/>
          <w:sz w:val="24"/>
          <w:szCs w:val="24"/>
          <w:lang w:val="uk-UA"/>
        </w:rPr>
        <w:t xml:space="preserve">діяльності </w:t>
      </w:r>
      <w:r w:rsidRPr="009D03F0">
        <w:rPr>
          <w:rFonts w:ascii="Times New Roman" w:hAnsi="Times New Roman"/>
          <w:sz w:val="24"/>
          <w:szCs w:val="24"/>
          <w:lang w:val="uk-UA"/>
        </w:rPr>
        <w:t>виконавчих органів Гребенюка С.А.</w:t>
      </w:r>
    </w:p>
    <w:p w:rsidR="00741E4A" w:rsidRPr="00741E4A" w:rsidRDefault="00741E4A" w:rsidP="00741E4A">
      <w:pPr>
        <w:ind w:left="851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41E4A" w:rsidRPr="00741E4A" w:rsidRDefault="00741E4A" w:rsidP="00741E4A">
      <w:pPr>
        <w:ind w:left="851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41E4A" w:rsidRDefault="00741E4A" w:rsidP="00741E4A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41E4A">
        <w:rPr>
          <w:rFonts w:ascii="Times New Roman" w:hAnsi="Times New Roman"/>
          <w:b/>
          <w:sz w:val="24"/>
          <w:szCs w:val="24"/>
          <w:lang w:val="uk-UA"/>
        </w:rPr>
        <w:t>Міський голова                                                         C.Філіпенко</w:t>
      </w:r>
    </w:p>
    <w:p w:rsidR="0002389D" w:rsidRDefault="0002389D" w:rsidP="00741E4A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02389D" w:rsidRPr="00E03EAB" w:rsidRDefault="0002389D" w:rsidP="0002389D">
      <w:pPr>
        <w:pageBreakBefore/>
        <w:spacing w:after="0" w:line="240" w:lineRule="auto"/>
        <w:ind w:firstLine="249"/>
        <w:jc w:val="right"/>
        <w:rPr>
          <w:rFonts w:ascii="Times New Roman" w:hAnsi="Times New Roman"/>
          <w:sz w:val="24"/>
          <w:szCs w:val="24"/>
          <w:lang w:val="uk-UA"/>
        </w:rPr>
      </w:pPr>
      <w:bookmarkStart w:id="0" w:name="bookmark1"/>
      <w:r>
        <w:rPr>
          <w:rFonts w:ascii="Times New Roman" w:hAnsi="Times New Roman"/>
          <w:b/>
          <w:sz w:val="24"/>
          <w:szCs w:val="24"/>
          <w:lang w:val="uk-UA"/>
        </w:rPr>
        <w:lastRenderedPageBreak/>
        <w:t xml:space="preserve">                                                                                                                       </w:t>
      </w:r>
      <w:r w:rsidRPr="002100DB">
        <w:rPr>
          <w:rFonts w:ascii="Times New Roman" w:hAnsi="Times New Roman"/>
          <w:sz w:val="24"/>
          <w:szCs w:val="24"/>
          <w:lang w:val="uk-UA"/>
        </w:rPr>
        <w:t xml:space="preserve">ЗАТВЕРДЖЕНО    </w:t>
      </w:r>
      <w:r w:rsidRPr="00E03EAB">
        <w:rPr>
          <w:rFonts w:ascii="Times New Roman" w:hAnsi="Times New Roman"/>
          <w:sz w:val="24"/>
          <w:szCs w:val="24"/>
          <w:lang w:val="uk-UA"/>
        </w:rPr>
        <w:t>рішенням виконавчого комітету</w:t>
      </w:r>
    </w:p>
    <w:p w:rsidR="0002389D" w:rsidRDefault="0002389D" w:rsidP="0002389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           в</w:t>
      </w:r>
      <w:r w:rsidRPr="00E03EAB">
        <w:rPr>
          <w:rFonts w:ascii="Times New Roman" w:hAnsi="Times New Roman"/>
          <w:sz w:val="24"/>
          <w:szCs w:val="24"/>
          <w:lang w:val="uk-UA"/>
        </w:rPr>
        <w:t xml:space="preserve">ід </w:t>
      </w:r>
      <w:r>
        <w:rPr>
          <w:rFonts w:ascii="Times New Roman" w:hAnsi="Times New Roman"/>
          <w:sz w:val="24"/>
          <w:szCs w:val="24"/>
          <w:lang w:val="uk-UA"/>
        </w:rPr>
        <w:t xml:space="preserve">   квітня</w:t>
      </w:r>
      <w:r w:rsidRPr="00E03EAB">
        <w:rPr>
          <w:rFonts w:ascii="Times New Roman" w:hAnsi="Times New Roman"/>
          <w:sz w:val="24"/>
          <w:szCs w:val="24"/>
          <w:lang w:val="uk-UA"/>
        </w:rPr>
        <w:t xml:space="preserve">  201</w:t>
      </w:r>
      <w:r>
        <w:rPr>
          <w:rFonts w:ascii="Times New Roman" w:hAnsi="Times New Roman"/>
          <w:sz w:val="24"/>
          <w:szCs w:val="24"/>
          <w:lang w:val="uk-UA"/>
        </w:rPr>
        <w:t>8</w:t>
      </w:r>
      <w:r w:rsidRPr="00E03EAB">
        <w:rPr>
          <w:rFonts w:ascii="Times New Roman" w:hAnsi="Times New Roman"/>
          <w:sz w:val="24"/>
          <w:szCs w:val="24"/>
          <w:lang w:val="uk-UA"/>
        </w:rPr>
        <w:t xml:space="preserve"> р</w:t>
      </w:r>
      <w:r>
        <w:rPr>
          <w:rFonts w:ascii="Times New Roman" w:hAnsi="Times New Roman"/>
          <w:sz w:val="24"/>
          <w:szCs w:val="24"/>
          <w:lang w:val="uk-UA"/>
        </w:rPr>
        <w:t>оку</w:t>
      </w:r>
      <w:r w:rsidRPr="00E03EAB">
        <w:rPr>
          <w:rFonts w:ascii="Times New Roman" w:hAnsi="Times New Roman"/>
          <w:sz w:val="24"/>
          <w:szCs w:val="24"/>
          <w:lang w:val="uk-UA"/>
        </w:rPr>
        <w:t xml:space="preserve"> №  </w:t>
      </w:r>
    </w:p>
    <w:p w:rsidR="0002389D" w:rsidRPr="00E03EAB" w:rsidRDefault="0002389D" w:rsidP="0002389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02389D" w:rsidRPr="0092364D" w:rsidRDefault="0002389D" w:rsidP="0002389D">
      <w:pPr>
        <w:pStyle w:val="Heading2"/>
        <w:keepNext/>
        <w:keepLines/>
        <w:shd w:val="clear" w:color="auto" w:fill="auto"/>
        <w:spacing w:before="0" w:after="0" w:line="240" w:lineRule="exact"/>
        <w:ind w:left="20"/>
        <w:rPr>
          <w:sz w:val="24"/>
          <w:szCs w:val="24"/>
        </w:rPr>
      </w:pPr>
      <w:r w:rsidRPr="0092364D">
        <w:rPr>
          <w:sz w:val="24"/>
          <w:szCs w:val="24"/>
        </w:rPr>
        <w:t>ПОЛОЖЕННЯ</w:t>
      </w:r>
      <w:bookmarkEnd w:id="0"/>
    </w:p>
    <w:p w:rsidR="0002389D" w:rsidRPr="0092364D" w:rsidRDefault="0002389D" w:rsidP="0002389D">
      <w:pPr>
        <w:pStyle w:val="Bodytext1"/>
        <w:shd w:val="clear" w:color="auto" w:fill="auto"/>
        <w:spacing w:line="240" w:lineRule="auto"/>
        <w:ind w:left="23"/>
        <w:jc w:val="center"/>
        <w:rPr>
          <w:rFonts w:cs="Times New Roman"/>
          <w:b/>
          <w:sz w:val="24"/>
          <w:szCs w:val="24"/>
        </w:rPr>
      </w:pPr>
      <w:r w:rsidRPr="0092364D">
        <w:rPr>
          <w:b/>
          <w:sz w:val="24"/>
          <w:szCs w:val="24"/>
        </w:rPr>
        <w:t>про міську комісію з питань техногенно-екологічної</w:t>
      </w:r>
    </w:p>
    <w:p w:rsidR="0002389D" w:rsidRPr="0092364D" w:rsidRDefault="0002389D" w:rsidP="0002389D">
      <w:pPr>
        <w:pStyle w:val="Bodytext1"/>
        <w:shd w:val="clear" w:color="auto" w:fill="auto"/>
        <w:spacing w:after="180" w:line="240" w:lineRule="auto"/>
        <w:ind w:left="20"/>
        <w:jc w:val="center"/>
        <w:rPr>
          <w:rFonts w:cs="Times New Roman"/>
          <w:sz w:val="24"/>
          <w:szCs w:val="24"/>
        </w:rPr>
      </w:pPr>
      <w:r w:rsidRPr="0092364D">
        <w:rPr>
          <w:rFonts w:cs="Times New Roman"/>
          <w:b/>
          <w:sz w:val="24"/>
          <w:szCs w:val="24"/>
        </w:rPr>
        <w:t xml:space="preserve"> </w:t>
      </w:r>
      <w:r w:rsidRPr="0092364D">
        <w:rPr>
          <w:b/>
          <w:sz w:val="24"/>
          <w:szCs w:val="24"/>
        </w:rPr>
        <w:t>безпеки  та надзвичайних ситуацій</w:t>
      </w:r>
    </w:p>
    <w:p w:rsidR="0002389D" w:rsidRPr="0002389D" w:rsidRDefault="0002389D" w:rsidP="0002389D">
      <w:pPr>
        <w:pStyle w:val="Bodytext1"/>
        <w:numPr>
          <w:ilvl w:val="0"/>
          <w:numId w:val="15"/>
        </w:numPr>
        <w:shd w:val="clear" w:color="auto" w:fill="auto"/>
        <w:tabs>
          <w:tab w:val="left" w:pos="0"/>
        </w:tabs>
        <w:spacing w:line="240" w:lineRule="auto"/>
        <w:ind w:left="23" w:right="23" w:firstLine="499"/>
        <w:jc w:val="both"/>
        <w:rPr>
          <w:rFonts w:cs="Times New Roman"/>
          <w:sz w:val="24"/>
          <w:szCs w:val="24"/>
        </w:rPr>
      </w:pPr>
      <w:r w:rsidRPr="0002389D">
        <w:rPr>
          <w:rFonts w:cs="Times New Roman"/>
          <w:sz w:val="24"/>
          <w:szCs w:val="24"/>
        </w:rPr>
        <w:t xml:space="preserve"> Міська комісія з питань техногенно-екологічної безпеки та надзвичайних ситуацій (далі</w:t>
      </w:r>
      <w:r w:rsidRPr="0002389D">
        <w:rPr>
          <w:rFonts w:cs="Times New Roman"/>
          <w:sz w:val="24"/>
          <w:szCs w:val="24"/>
          <w:lang w:val="uk-UA"/>
        </w:rPr>
        <w:t xml:space="preserve"> - К</w:t>
      </w:r>
      <w:r w:rsidRPr="0002389D">
        <w:rPr>
          <w:rFonts w:cs="Times New Roman"/>
          <w:sz w:val="24"/>
          <w:szCs w:val="24"/>
        </w:rPr>
        <w:t xml:space="preserve">омісія) є постійно діючим органом, який </w:t>
      </w:r>
      <w:r w:rsidRPr="0002389D">
        <w:rPr>
          <w:rFonts w:cs="Times New Roman"/>
          <w:sz w:val="24"/>
          <w:szCs w:val="24"/>
          <w:lang w:val="uk-UA"/>
        </w:rPr>
        <w:t xml:space="preserve">утворюється виконавчим комітетом Знам’янської міської ради  </w:t>
      </w:r>
      <w:r w:rsidRPr="0002389D">
        <w:rPr>
          <w:rFonts w:cs="Times New Roman"/>
          <w:sz w:val="24"/>
          <w:szCs w:val="24"/>
        </w:rPr>
        <w:t>для координації діяльності місцевих підрозділів органів виконавчої влади</w:t>
      </w:r>
      <w:r w:rsidRPr="0002389D">
        <w:rPr>
          <w:rFonts w:cs="Times New Roman"/>
          <w:sz w:val="24"/>
          <w:szCs w:val="24"/>
          <w:lang w:val="uk-UA"/>
        </w:rPr>
        <w:t>, структурних підрозділів міськвиконкому</w:t>
      </w:r>
      <w:r w:rsidRPr="0002389D">
        <w:rPr>
          <w:rFonts w:cs="Times New Roman"/>
          <w:sz w:val="24"/>
          <w:szCs w:val="24"/>
        </w:rPr>
        <w:t>, підприємств, установ та організацій, пов’язаної із забезпеченням техногенно-екологічної безпеки, захисту населення і територі</w:t>
      </w:r>
      <w:r w:rsidRPr="0002389D">
        <w:rPr>
          <w:rFonts w:cs="Times New Roman"/>
          <w:sz w:val="24"/>
          <w:szCs w:val="24"/>
          <w:lang w:val="uk-UA"/>
        </w:rPr>
        <w:t>ї міста</w:t>
      </w:r>
      <w:r w:rsidRPr="0002389D">
        <w:rPr>
          <w:rFonts w:cs="Times New Roman"/>
          <w:sz w:val="24"/>
          <w:szCs w:val="24"/>
        </w:rPr>
        <w:t xml:space="preserve"> </w:t>
      </w:r>
      <w:r w:rsidRPr="0002389D">
        <w:rPr>
          <w:rFonts w:cs="Times New Roman"/>
          <w:sz w:val="24"/>
          <w:szCs w:val="24"/>
          <w:lang w:val="uk-UA"/>
        </w:rPr>
        <w:t xml:space="preserve">Знам’янки </w:t>
      </w:r>
      <w:r w:rsidRPr="0002389D">
        <w:rPr>
          <w:rFonts w:cs="Times New Roman"/>
          <w:sz w:val="24"/>
          <w:szCs w:val="24"/>
        </w:rPr>
        <w:t>від наслідків надзвичайних ситуацій, запобігання виникненню надзвичайних ситуацій і реагування на них.</w:t>
      </w:r>
      <w:r w:rsidRPr="0002389D">
        <w:rPr>
          <w:rFonts w:cs="Times New Roman"/>
          <w:sz w:val="24"/>
          <w:szCs w:val="24"/>
          <w:lang w:val="uk-UA"/>
        </w:rPr>
        <w:t xml:space="preserve"> </w:t>
      </w:r>
    </w:p>
    <w:p w:rsidR="0002389D" w:rsidRPr="0002389D" w:rsidRDefault="0002389D" w:rsidP="0002389D">
      <w:pPr>
        <w:pStyle w:val="Bodytext1"/>
        <w:shd w:val="clear" w:color="auto" w:fill="auto"/>
        <w:tabs>
          <w:tab w:val="left" w:pos="0"/>
        </w:tabs>
        <w:spacing w:line="240" w:lineRule="auto"/>
        <w:ind w:right="23" w:firstLine="522"/>
        <w:jc w:val="both"/>
        <w:rPr>
          <w:rFonts w:cs="Times New Roman"/>
          <w:sz w:val="24"/>
          <w:szCs w:val="24"/>
          <w:lang w:val="uk-UA"/>
        </w:rPr>
      </w:pPr>
      <w:r w:rsidRPr="0002389D">
        <w:rPr>
          <w:rFonts w:cs="Times New Roman"/>
          <w:sz w:val="24"/>
          <w:szCs w:val="24"/>
          <w:lang w:val="uk-UA"/>
        </w:rPr>
        <w:t>2.</w:t>
      </w:r>
      <w:r w:rsidRPr="0002389D">
        <w:rPr>
          <w:rFonts w:cs="Times New Roman"/>
          <w:sz w:val="24"/>
          <w:szCs w:val="24"/>
        </w:rPr>
        <w:t xml:space="preserve">  Комісія  є постійно діючим органом, який утворюється </w:t>
      </w:r>
      <w:r w:rsidRPr="0002389D">
        <w:rPr>
          <w:rFonts w:cs="Times New Roman"/>
          <w:sz w:val="24"/>
          <w:szCs w:val="24"/>
          <w:lang w:val="uk-UA"/>
        </w:rPr>
        <w:t>виконавчим комітетом Знам’янської міської ради.</w:t>
      </w:r>
    </w:p>
    <w:p w:rsidR="0002389D" w:rsidRPr="0002389D" w:rsidRDefault="0002389D" w:rsidP="0002389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2389D">
        <w:rPr>
          <w:rFonts w:ascii="Times New Roman" w:hAnsi="Times New Roman"/>
          <w:sz w:val="24"/>
          <w:szCs w:val="24"/>
          <w:lang w:val="uk-UA"/>
        </w:rPr>
        <w:t xml:space="preserve">        3. Комісія у своїй діяльності керується Конституцією і Законами України, а також указами Президента України і постановами Верховної Ради України, прийнятими відповідно до Конституції та Законів України, актами Кабінету Міністрів України, рішеннями Державної комісії з питань техногенно-екологічної безпеки та надзвичайних ситуацій, обласної комісії з питань техногенно-екологічної безпеки та надзвичайних ситуацій,  цим Положенням.</w:t>
      </w:r>
    </w:p>
    <w:p w:rsidR="0002389D" w:rsidRPr="0002389D" w:rsidRDefault="0002389D" w:rsidP="0002389D">
      <w:pPr>
        <w:spacing w:after="0"/>
        <w:ind w:firstLine="425"/>
        <w:jc w:val="both"/>
        <w:rPr>
          <w:rFonts w:ascii="Times New Roman" w:hAnsi="Times New Roman"/>
          <w:sz w:val="24"/>
          <w:szCs w:val="24"/>
        </w:rPr>
      </w:pPr>
      <w:r w:rsidRPr="0002389D">
        <w:rPr>
          <w:rFonts w:ascii="Times New Roman" w:hAnsi="Times New Roman"/>
          <w:sz w:val="24"/>
          <w:szCs w:val="24"/>
          <w:lang w:val="uk-UA"/>
        </w:rPr>
        <w:t xml:space="preserve"> 4</w:t>
      </w:r>
      <w:r w:rsidRPr="0002389D">
        <w:rPr>
          <w:rFonts w:ascii="Times New Roman" w:hAnsi="Times New Roman"/>
          <w:sz w:val="24"/>
          <w:szCs w:val="24"/>
        </w:rPr>
        <w:t xml:space="preserve">. Основними завданнями комісії на території </w:t>
      </w:r>
      <w:r w:rsidRPr="0002389D">
        <w:rPr>
          <w:rFonts w:ascii="Times New Roman" w:hAnsi="Times New Roman"/>
          <w:sz w:val="24"/>
          <w:szCs w:val="24"/>
          <w:lang w:val="uk-UA"/>
        </w:rPr>
        <w:t>міста</w:t>
      </w:r>
      <w:r w:rsidRPr="0002389D">
        <w:rPr>
          <w:rFonts w:ascii="Times New Roman" w:hAnsi="Times New Roman"/>
          <w:sz w:val="24"/>
          <w:szCs w:val="24"/>
        </w:rPr>
        <w:t xml:space="preserve"> є:</w:t>
      </w:r>
    </w:p>
    <w:p w:rsidR="0002389D" w:rsidRPr="007D48F0" w:rsidRDefault="0002389D" w:rsidP="009D593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2389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      </w:t>
      </w:r>
      <w:r w:rsidRPr="007D48F0">
        <w:rPr>
          <w:rFonts w:ascii="Times New Roman" w:hAnsi="Times New Roman"/>
          <w:sz w:val="24"/>
          <w:szCs w:val="24"/>
          <w:lang w:val="uk-UA"/>
        </w:rPr>
        <w:t>1) координація діяльності місцевих підрозділів органів виконавчої влади</w:t>
      </w:r>
      <w:r w:rsidRPr="0002389D">
        <w:rPr>
          <w:rFonts w:ascii="Times New Roman" w:hAnsi="Times New Roman"/>
          <w:sz w:val="24"/>
          <w:szCs w:val="24"/>
          <w:lang w:val="uk-UA"/>
        </w:rPr>
        <w:t>, структурних підрозділів органу м</w:t>
      </w:r>
      <w:r w:rsidRPr="007D48F0">
        <w:rPr>
          <w:rFonts w:ascii="Times New Roman" w:hAnsi="Times New Roman"/>
          <w:sz w:val="24"/>
          <w:szCs w:val="24"/>
          <w:lang w:val="uk-UA"/>
        </w:rPr>
        <w:t>ісцевого самоврядування, підприємств, установ та організацій , пов’язаної із:</w:t>
      </w:r>
    </w:p>
    <w:p w:rsidR="0002389D" w:rsidRPr="007D48F0" w:rsidRDefault="0002389D" w:rsidP="009D593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7D48F0">
        <w:rPr>
          <w:rFonts w:ascii="Times New Roman" w:hAnsi="Times New Roman"/>
          <w:sz w:val="24"/>
          <w:szCs w:val="24"/>
          <w:lang w:val="uk-UA"/>
        </w:rPr>
        <w:t xml:space="preserve"> функціонуванням </w:t>
      </w:r>
      <w:r w:rsidRPr="0002389D">
        <w:rPr>
          <w:rFonts w:ascii="Times New Roman" w:hAnsi="Times New Roman"/>
          <w:sz w:val="24"/>
          <w:szCs w:val="24"/>
          <w:lang w:val="uk-UA"/>
        </w:rPr>
        <w:t xml:space="preserve">міської ланки </w:t>
      </w:r>
      <w:r w:rsidRPr="007D48F0">
        <w:rPr>
          <w:rFonts w:ascii="Times New Roman" w:hAnsi="Times New Roman"/>
          <w:sz w:val="24"/>
          <w:szCs w:val="24"/>
          <w:lang w:val="uk-UA"/>
        </w:rPr>
        <w:t xml:space="preserve">територіальної підсистеми єдиної </w:t>
      </w:r>
      <w:r w:rsidRPr="0002389D">
        <w:rPr>
          <w:rFonts w:ascii="Times New Roman" w:hAnsi="Times New Roman"/>
          <w:sz w:val="24"/>
          <w:szCs w:val="24"/>
          <w:lang w:val="uk-UA"/>
        </w:rPr>
        <w:t xml:space="preserve">державної </w:t>
      </w:r>
      <w:r w:rsidRPr="007D48F0">
        <w:rPr>
          <w:rFonts w:ascii="Times New Roman" w:hAnsi="Times New Roman"/>
          <w:sz w:val="24"/>
          <w:szCs w:val="24"/>
          <w:lang w:val="uk-UA"/>
        </w:rPr>
        <w:t>системи цивільного захисту;</w:t>
      </w:r>
    </w:p>
    <w:p w:rsidR="0002389D" w:rsidRPr="007D48F0" w:rsidRDefault="0002389D" w:rsidP="009D593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7D48F0">
        <w:rPr>
          <w:rFonts w:ascii="Times New Roman" w:hAnsi="Times New Roman"/>
          <w:sz w:val="24"/>
          <w:szCs w:val="24"/>
          <w:lang w:val="uk-UA"/>
        </w:rPr>
        <w:t xml:space="preserve"> здійсненням оповіщення органів управління та сил цивільного захисту, а також населення про виникнення надзвичайної ситуації та інформування його про дії в умовах такої ситуації;</w:t>
      </w:r>
    </w:p>
    <w:p w:rsidR="0002389D" w:rsidRPr="007D48F0" w:rsidRDefault="0002389D" w:rsidP="009D593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7D48F0">
        <w:rPr>
          <w:rFonts w:ascii="Times New Roman" w:hAnsi="Times New Roman"/>
          <w:sz w:val="24"/>
          <w:szCs w:val="24"/>
          <w:lang w:val="uk-UA"/>
        </w:rPr>
        <w:t xml:space="preserve"> залученням сил цивільного захисту до проведення аварійно-рятувальних та інших невідкладних робіт, ліквідації наслідків надзвичайної ситуації, надання гуманітарної допомоги;</w:t>
      </w:r>
    </w:p>
    <w:p w:rsidR="0002389D" w:rsidRPr="007D48F0" w:rsidRDefault="0002389D" w:rsidP="009D5937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7D48F0">
        <w:rPr>
          <w:rFonts w:ascii="Times New Roman" w:hAnsi="Times New Roman"/>
          <w:sz w:val="24"/>
          <w:szCs w:val="24"/>
          <w:lang w:val="uk-UA"/>
        </w:rPr>
        <w:t xml:space="preserve"> забезпеченням реалізації вимог техногенної та пожежної безпеки;</w:t>
      </w:r>
    </w:p>
    <w:p w:rsidR="0002389D" w:rsidRPr="0002389D" w:rsidRDefault="0002389D" w:rsidP="009D593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D48F0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2389D">
        <w:rPr>
          <w:rFonts w:ascii="Times New Roman" w:hAnsi="Times New Roman"/>
          <w:sz w:val="24"/>
          <w:szCs w:val="24"/>
        </w:rPr>
        <w:t>навчанням населення діям у надзвичайній ситуації;</w:t>
      </w:r>
    </w:p>
    <w:p w:rsidR="0002389D" w:rsidRPr="0002389D" w:rsidRDefault="0002389D" w:rsidP="009D593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2389D">
        <w:rPr>
          <w:rFonts w:ascii="Times New Roman" w:hAnsi="Times New Roman"/>
          <w:sz w:val="24"/>
          <w:szCs w:val="24"/>
        </w:rPr>
        <w:t xml:space="preserve"> визначенням меж зони надзвичайної ситуації;</w:t>
      </w:r>
    </w:p>
    <w:p w:rsidR="0002389D" w:rsidRPr="0002389D" w:rsidRDefault="0002389D" w:rsidP="009D593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2389D">
        <w:rPr>
          <w:rFonts w:ascii="Times New Roman" w:hAnsi="Times New Roman"/>
          <w:sz w:val="24"/>
          <w:szCs w:val="24"/>
        </w:rPr>
        <w:t xml:space="preserve"> здійсненням постійного прогнозування зони можливого поширення надзвичайної ситуації та масштабів можливих наслідків;</w:t>
      </w:r>
    </w:p>
    <w:p w:rsidR="0002389D" w:rsidRPr="0002389D" w:rsidRDefault="0002389D" w:rsidP="009D5937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02389D">
        <w:rPr>
          <w:rFonts w:ascii="Times New Roman" w:hAnsi="Times New Roman"/>
          <w:sz w:val="24"/>
          <w:szCs w:val="24"/>
        </w:rPr>
        <w:t xml:space="preserve"> організацією робіт із локалізації і ліквідації наслідків надзвичайної ситуації, залучення для цього необхідних сил і засобів;</w:t>
      </w:r>
    </w:p>
    <w:p w:rsidR="0002389D" w:rsidRPr="0002389D" w:rsidRDefault="0002389D" w:rsidP="009D593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2389D">
        <w:rPr>
          <w:rFonts w:ascii="Times New Roman" w:hAnsi="Times New Roman"/>
          <w:sz w:val="24"/>
          <w:szCs w:val="24"/>
          <w:u w:val="single"/>
        </w:rPr>
        <w:t xml:space="preserve"> організацією та здійсненням: </w:t>
      </w:r>
    </w:p>
    <w:p w:rsidR="0002389D" w:rsidRPr="0002389D" w:rsidRDefault="0002389D" w:rsidP="009D59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389D">
        <w:rPr>
          <w:rFonts w:ascii="Times New Roman" w:hAnsi="Times New Roman"/>
          <w:sz w:val="24"/>
          <w:szCs w:val="24"/>
        </w:rPr>
        <w:t xml:space="preserve"> заходів щодо життєзабезпечення населення, що постраждало внаслідок виникнення надзвичайної ситуації;</w:t>
      </w:r>
    </w:p>
    <w:p w:rsidR="0002389D" w:rsidRPr="0002389D" w:rsidRDefault="0002389D" w:rsidP="009D593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2389D">
        <w:rPr>
          <w:rFonts w:ascii="Times New Roman" w:hAnsi="Times New Roman"/>
          <w:sz w:val="24"/>
          <w:szCs w:val="24"/>
        </w:rPr>
        <w:t>заходів з евакуації (у разі потреби);</w:t>
      </w:r>
    </w:p>
    <w:p w:rsidR="0002389D" w:rsidRPr="0002389D" w:rsidRDefault="0002389D" w:rsidP="009D59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389D">
        <w:rPr>
          <w:rFonts w:ascii="Times New Roman" w:hAnsi="Times New Roman"/>
          <w:sz w:val="24"/>
          <w:szCs w:val="24"/>
        </w:rPr>
        <w:t>радіаційного, хімічного, біологічного, інженерного та медичного захисту населення і територі</w:t>
      </w:r>
      <w:r w:rsidRPr="0002389D">
        <w:rPr>
          <w:rFonts w:ascii="Times New Roman" w:hAnsi="Times New Roman"/>
          <w:sz w:val="24"/>
          <w:szCs w:val="24"/>
          <w:lang w:val="uk-UA"/>
        </w:rPr>
        <w:t>ї</w:t>
      </w:r>
      <w:r w:rsidRPr="0002389D">
        <w:rPr>
          <w:rFonts w:ascii="Times New Roman" w:hAnsi="Times New Roman"/>
          <w:sz w:val="24"/>
          <w:szCs w:val="24"/>
        </w:rPr>
        <w:t xml:space="preserve"> від наслідків надзвичайної ситуації;</w:t>
      </w:r>
    </w:p>
    <w:p w:rsidR="0002389D" w:rsidRPr="0002389D" w:rsidRDefault="0002389D" w:rsidP="009D59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389D">
        <w:rPr>
          <w:rFonts w:ascii="Times New Roman" w:hAnsi="Times New Roman"/>
          <w:sz w:val="24"/>
          <w:szCs w:val="24"/>
        </w:rPr>
        <w:t xml:space="preserve">вжиттям заходів до забезпечення готовності </w:t>
      </w:r>
      <w:r w:rsidRPr="0002389D">
        <w:rPr>
          <w:rFonts w:ascii="Times New Roman" w:hAnsi="Times New Roman"/>
          <w:sz w:val="24"/>
          <w:szCs w:val="24"/>
          <w:lang w:val="uk-UA"/>
        </w:rPr>
        <w:t xml:space="preserve">міської ланки </w:t>
      </w:r>
      <w:r w:rsidRPr="0002389D">
        <w:rPr>
          <w:rFonts w:ascii="Times New Roman" w:hAnsi="Times New Roman"/>
          <w:sz w:val="24"/>
          <w:szCs w:val="24"/>
        </w:rPr>
        <w:t>територіальної підсистеми єдиної державної системи цивільного захисту до дій в умовах надзвичайної ситуації та в особливий період;</w:t>
      </w:r>
    </w:p>
    <w:p w:rsidR="0002389D" w:rsidRPr="0002389D" w:rsidRDefault="0002389D" w:rsidP="009D593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2389D">
        <w:rPr>
          <w:rFonts w:ascii="Times New Roman" w:hAnsi="Times New Roman"/>
          <w:sz w:val="24"/>
          <w:szCs w:val="24"/>
        </w:rPr>
        <w:t>здійсненням безперервного контролю за розвитком надзвичайної ситуації та обстановкою на аварійних об’єктах і прилеглих до них територіях;</w:t>
      </w:r>
    </w:p>
    <w:p w:rsidR="0002389D" w:rsidRPr="0002389D" w:rsidRDefault="0002389D" w:rsidP="009D5937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02389D">
        <w:rPr>
          <w:rFonts w:ascii="Times New Roman" w:hAnsi="Times New Roman"/>
          <w:sz w:val="24"/>
          <w:szCs w:val="24"/>
        </w:rPr>
        <w:t>інформуванням органів управління цивільного захисту та населення про розвиток надзвичайної ситуації та заходи, що здійснюються;</w:t>
      </w:r>
    </w:p>
    <w:p w:rsidR="0002389D" w:rsidRPr="0002389D" w:rsidRDefault="0002389D" w:rsidP="009D593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2389D">
        <w:rPr>
          <w:rFonts w:ascii="Times New Roman" w:hAnsi="Times New Roman"/>
          <w:sz w:val="24"/>
          <w:szCs w:val="24"/>
          <w:u w:val="single"/>
        </w:rPr>
        <w:t xml:space="preserve"> забезпеченням: </w:t>
      </w:r>
    </w:p>
    <w:p w:rsidR="0002389D" w:rsidRPr="0002389D" w:rsidRDefault="0002389D" w:rsidP="009D593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2389D">
        <w:rPr>
          <w:rFonts w:ascii="Times New Roman" w:hAnsi="Times New Roman"/>
          <w:sz w:val="24"/>
          <w:szCs w:val="24"/>
        </w:rPr>
        <w:t xml:space="preserve"> живучості об’єктів національної економіки та державного управління</w:t>
      </w:r>
      <w:r w:rsidRPr="0002389D">
        <w:rPr>
          <w:rFonts w:ascii="Times New Roman" w:hAnsi="Times New Roman"/>
          <w:sz w:val="24"/>
          <w:szCs w:val="24"/>
          <w:lang w:val="uk-UA"/>
        </w:rPr>
        <w:t>, розташованих на території міста,</w:t>
      </w:r>
      <w:r w:rsidRPr="0002389D">
        <w:rPr>
          <w:rFonts w:ascii="Times New Roman" w:hAnsi="Times New Roman"/>
          <w:sz w:val="24"/>
          <w:szCs w:val="24"/>
        </w:rPr>
        <w:t xml:space="preserve"> під час реагування на надзвичайну ситуацію;</w:t>
      </w:r>
    </w:p>
    <w:p w:rsidR="0002389D" w:rsidRPr="0002389D" w:rsidRDefault="0002389D" w:rsidP="009D59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389D">
        <w:rPr>
          <w:rFonts w:ascii="Times New Roman" w:hAnsi="Times New Roman"/>
          <w:sz w:val="24"/>
          <w:szCs w:val="24"/>
        </w:rPr>
        <w:t xml:space="preserve"> стабільного функціонування об’єктів паливно-енергетичного комплексу під час виникнення надзвичайної ситуації, злагодженої роботи підприємств, установ та організацій для </w:t>
      </w:r>
      <w:r w:rsidRPr="0002389D">
        <w:rPr>
          <w:rFonts w:ascii="Times New Roman" w:hAnsi="Times New Roman"/>
          <w:sz w:val="24"/>
          <w:szCs w:val="24"/>
        </w:rPr>
        <w:lastRenderedPageBreak/>
        <w:t>забезпечення сталої і безперебійної роботи об’єктів Єдиної газотранспортної та об’єднаної енергетичної систем України</w:t>
      </w:r>
      <w:r w:rsidRPr="0002389D">
        <w:rPr>
          <w:rFonts w:ascii="Times New Roman" w:hAnsi="Times New Roman"/>
          <w:sz w:val="24"/>
          <w:szCs w:val="24"/>
          <w:lang w:val="uk-UA"/>
        </w:rPr>
        <w:t>, які знаходяться на території міста</w:t>
      </w:r>
      <w:r w:rsidRPr="0002389D">
        <w:rPr>
          <w:rFonts w:ascii="Times New Roman" w:hAnsi="Times New Roman"/>
          <w:sz w:val="24"/>
          <w:szCs w:val="24"/>
        </w:rPr>
        <w:t>;</w:t>
      </w:r>
    </w:p>
    <w:p w:rsidR="0002389D" w:rsidRPr="0002389D" w:rsidRDefault="0002389D" w:rsidP="009D593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2389D">
        <w:rPr>
          <w:rFonts w:ascii="Times New Roman" w:hAnsi="Times New Roman"/>
          <w:sz w:val="24"/>
          <w:szCs w:val="24"/>
        </w:rPr>
        <w:t xml:space="preserve"> безпеки та сталої роботи транспортної інфраструктури, послуг поштового зв’язку та всіх видів електричного зв’язку;</w:t>
      </w:r>
    </w:p>
    <w:p w:rsidR="0002389D" w:rsidRPr="0002389D" w:rsidRDefault="0002389D" w:rsidP="009D593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2389D">
        <w:rPr>
          <w:rFonts w:ascii="Times New Roman" w:hAnsi="Times New Roman"/>
          <w:sz w:val="24"/>
          <w:szCs w:val="24"/>
        </w:rPr>
        <w:t xml:space="preserve"> санітарного та епідемічного благополуччя населення;</w:t>
      </w:r>
    </w:p>
    <w:p w:rsidR="0002389D" w:rsidRPr="0002389D" w:rsidRDefault="0002389D" w:rsidP="009D59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389D">
        <w:rPr>
          <w:rFonts w:ascii="Times New Roman" w:hAnsi="Times New Roman"/>
          <w:sz w:val="24"/>
          <w:szCs w:val="24"/>
        </w:rPr>
        <w:t>організацією та керівництвом за проведенням робіт з ліквідації наслідків надзвичайних ситуацій місцевого рівня;</w:t>
      </w:r>
    </w:p>
    <w:p w:rsidR="0002389D" w:rsidRPr="0002389D" w:rsidRDefault="0002389D" w:rsidP="009D59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389D">
        <w:rPr>
          <w:rFonts w:ascii="Times New Roman" w:hAnsi="Times New Roman"/>
          <w:sz w:val="24"/>
          <w:szCs w:val="24"/>
        </w:rPr>
        <w:t>встановленням кількісних та якісних показників виведення з ладу транспортних засобів, промислових, громадських і житлових будинків та споруд, комунальних і енергетичних мереж, засобів зв’язку,  залізничних вузлів, шляхопроводів тощо;</w:t>
      </w:r>
    </w:p>
    <w:p w:rsidR="0002389D" w:rsidRPr="0002389D" w:rsidRDefault="0002389D" w:rsidP="009D593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</w:t>
      </w:r>
      <w:r w:rsidRPr="0002389D">
        <w:rPr>
          <w:rFonts w:ascii="Times New Roman" w:hAnsi="Times New Roman"/>
          <w:sz w:val="24"/>
          <w:szCs w:val="24"/>
        </w:rPr>
        <w:t xml:space="preserve"> 2) визначення шляхів та способів вирішення проблемних питань, що виникають під час:</w:t>
      </w:r>
    </w:p>
    <w:p w:rsidR="0002389D" w:rsidRPr="0002389D" w:rsidRDefault="0002389D" w:rsidP="009D5937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02389D">
        <w:rPr>
          <w:rFonts w:ascii="Times New Roman" w:hAnsi="Times New Roman"/>
          <w:sz w:val="24"/>
          <w:szCs w:val="24"/>
        </w:rPr>
        <w:t xml:space="preserve">функціонування </w:t>
      </w:r>
      <w:r w:rsidRPr="0002389D">
        <w:rPr>
          <w:rFonts w:ascii="Times New Roman" w:hAnsi="Times New Roman"/>
          <w:sz w:val="24"/>
          <w:szCs w:val="24"/>
          <w:lang w:val="uk-UA"/>
        </w:rPr>
        <w:t xml:space="preserve">міської ланки </w:t>
      </w:r>
      <w:r w:rsidRPr="0002389D">
        <w:rPr>
          <w:rFonts w:ascii="Times New Roman" w:hAnsi="Times New Roman"/>
          <w:sz w:val="24"/>
          <w:szCs w:val="24"/>
        </w:rPr>
        <w:t>територіальної підсистеми єдиної державної системи цивільного захисту;</w:t>
      </w:r>
    </w:p>
    <w:p w:rsidR="0002389D" w:rsidRPr="0002389D" w:rsidRDefault="0002389D" w:rsidP="009D593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2389D">
        <w:rPr>
          <w:rFonts w:ascii="Times New Roman" w:hAnsi="Times New Roman"/>
          <w:sz w:val="24"/>
          <w:szCs w:val="24"/>
        </w:rPr>
        <w:t xml:space="preserve"> здійснення заходів:</w:t>
      </w:r>
    </w:p>
    <w:p w:rsidR="0002389D" w:rsidRPr="0002389D" w:rsidRDefault="0002389D" w:rsidP="009D59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389D">
        <w:rPr>
          <w:rFonts w:ascii="Times New Roman" w:hAnsi="Times New Roman"/>
          <w:sz w:val="24"/>
          <w:szCs w:val="24"/>
        </w:rPr>
        <w:t xml:space="preserve"> щодо соціального захисту населення, що постраждало внаслідок виникнення надзвичайної ситуації;</w:t>
      </w:r>
    </w:p>
    <w:p w:rsidR="0002389D" w:rsidRPr="0002389D" w:rsidRDefault="0002389D" w:rsidP="009D59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389D">
        <w:rPr>
          <w:rFonts w:ascii="Times New Roman" w:hAnsi="Times New Roman"/>
          <w:sz w:val="24"/>
          <w:szCs w:val="24"/>
        </w:rPr>
        <w:t xml:space="preserve"> щодо медичного та біологічного захисту населення у разі виникнення надзвичайної ситуації;</w:t>
      </w:r>
    </w:p>
    <w:p w:rsidR="0002389D" w:rsidRPr="0002389D" w:rsidRDefault="0002389D" w:rsidP="009D593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2389D">
        <w:rPr>
          <w:rFonts w:ascii="Times New Roman" w:hAnsi="Times New Roman"/>
          <w:sz w:val="24"/>
          <w:szCs w:val="24"/>
        </w:rPr>
        <w:t>порушення умов належного функціонування об’єктів інфраструктури та безпеки життєдіяльності населення</w:t>
      </w:r>
      <w:r w:rsidRPr="0002389D">
        <w:rPr>
          <w:rFonts w:ascii="Times New Roman" w:hAnsi="Times New Roman"/>
          <w:sz w:val="24"/>
          <w:szCs w:val="24"/>
          <w:lang w:val="uk-UA"/>
        </w:rPr>
        <w:t xml:space="preserve"> міста</w:t>
      </w:r>
      <w:r w:rsidRPr="0002389D">
        <w:rPr>
          <w:rFonts w:ascii="Times New Roman" w:hAnsi="Times New Roman"/>
          <w:sz w:val="24"/>
          <w:szCs w:val="24"/>
        </w:rPr>
        <w:t>, зокрема у сферах національної безпеки і оборони, енергетики, фінансів, соціального захисту, охорони здоров’я та навколишнього природного середовища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02389D" w:rsidRPr="0002389D" w:rsidRDefault="0002389D" w:rsidP="009D59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</w:t>
      </w:r>
      <w:r w:rsidRPr="0002389D">
        <w:rPr>
          <w:rFonts w:ascii="Times New Roman" w:hAnsi="Times New Roman"/>
          <w:sz w:val="24"/>
          <w:szCs w:val="24"/>
          <w:lang w:val="uk-UA"/>
        </w:rPr>
        <w:t>3</w:t>
      </w:r>
      <w:r w:rsidRPr="0002389D">
        <w:rPr>
          <w:rFonts w:ascii="Times New Roman" w:hAnsi="Times New Roman"/>
          <w:sz w:val="24"/>
          <w:szCs w:val="24"/>
        </w:rPr>
        <w:t>) підвищення ефективності діяльності  підприємств, установ та організацій під час реагування на надзвичайну ситуацію.</w:t>
      </w:r>
    </w:p>
    <w:p w:rsidR="0002389D" w:rsidRPr="0002389D" w:rsidRDefault="0002389D" w:rsidP="009D593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2389D">
        <w:rPr>
          <w:rFonts w:ascii="Times New Roman" w:hAnsi="Times New Roman"/>
          <w:sz w:val="24"/>
          <w:szCs w:val="24"/>
          <w:lang w:val="uk-UA"/>
        </w:rPr>
        <w:t xml:space="preserve">          </w:t>
      </w:r>
      <w:r w:rsidRPr="0002389D">
        <w:rPr>
          <w:rFonts w:ascii="Times New Roman" w:hAnsi="Times New Roman"/>
          <w:sz w:val="24"/>
          <w:szCs w:val="24"/>
        </w:rPr>
        <w:t xml:space="preserve"> </w:t>
      </w:r>
      <w:r w:rsidRPr="0002389D">
        <w:rPr>
          <w:rFonts w:ascii="Times New Roman" w:hAnsi="Times New Roman"/>
          <w:sz w:val="24"/>
          <w:szCs w:val="24"/>
          <w:lang w:val="uk-UA"/>
        </w:rPr>
        <w:t>5</w:t>
      </w:r>
      <w:r w:rsidRPr="0002389D">
        <w:rPr>
          <w:rFonts w:ascii="Times New Roman" w:hAnsi="Times New Roman"/>
          <w:sz w:val="24"/>
          <w:szCs w:val="24"/>
        </w:rPr>
        <w:t>. Комісія відповідно до покладених на неї завдань:</w:t>
      </w:r>
    </w:p>
    <w:p w:rsidR="0002389D" w:rsidRPr="0002389D" w:rsidRDefault="0002389D" w:rsidP="009D593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2389D">
        <w:rPr>
          <w:rFonts w:ascii="Times New Roman" w:hAnsi="Times New Roman"/>
          <w:sz w:val="24"/>
          <w:szCs w:val="24"/>
        </w:rPr>
        <w:t xml:space="preserve"> 1) у режимі повсякденної діяльності:</w:t>
      </w:r>
    </w:p>
    <w:p w:rsidR="0002389D" w:rsidRPr="0002389D" w:rsidRDefault="0002389D" w:rsidP="009D5937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389D">
        <w:rPr>
          <w:rFonts w:ascii="Times New Roman" w:hAnsi="Times New Roman"/>
          <w:sz w:val="24"/>
          <w:szCs w:val="24"/>
        </w:rPr>
        <w:t xml:space="preserve">здійснює координацію діяльності </w:t>
      </w:r>
      <w:r w:rsidRPr="0002389D">
        <w:rPr>
          <w:rFonts w:ascii="Times New Roman" w:hAnsi="Times New Roman"/>
          <w:sz w:val="24"/>
          <w:szCs w:val="24"/>
          <w:lang w:val="uk-UA"/>
        </w:rPr>
        <w:t xml:space="preserve">місцевих підрозділів </w:t>
      </w:r>
      <w:r w:rsidRPr="0002389D">
        <w:rPr>
          <w:rFonts w:ascii="Times New Roman" w:hAnsi="Times New Roman"/>
          <w:sz w:val="24"/>
          <w:szCs w:val="24"/>
        </w:rPr>
        <w:t xml:space="preserve">органів виконавчої влади та </w:t>
      </w:r>
      <w:r w:rsidRPr="0002389D">
        <w:rPr>
          <w:rFonts w:ascii="Times New Roman" w:hAnsi="Times New Roman"/>
          <w:sz w:val="24"/>
          <w:szCs w:val="24"/>
          <w:lang w:val="uk-UA"/>
        </w:rPr>
        <w:t>підрозділів міськвиконкому</w:t>
      </w:r>
      <w:r w:rsidRPr="0002389D">
        <w:rPr>
          <w:rFonts w:ascii="Times New Roman" w:hAnsi="Times New Roman"/>
          <w:sz w:val="24"/>
          <w:szCs w:val="24"/>
        </w:rPr>
        <w:t xml:space="preserve"> щодо  розроблення і виконання цільових і науково-технічних програм, здійснення заходів у сфері цивільного захисту та техногенно-екологічної безпеки;</w:t>
      </w:r>
    </w:p>
    <w:p w:rsidR="0002389D" w:rsidRPr="0002389D" w:rsidRDefault="0002389D" w:rsidP="0002389D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389D">
        <w:rPr>
          <w:rFonts w:ascii="Times New Roman" w:hAnsi="Times New Roman"/>
          <w:sz w:val="24"/>
          <w:szCs w:val="24"/>
        </w:rPr>
        <w:t>здійснює заходи щодо забезпечення захисту населення, сталого функціонування господарських об’єктів, зменшення можливих матеріальних втрат та збереження національної культурної спадщини у разі виникнення надзвичайної ситуації;</w:t>
      </w:r>
    </w:p>
    <w:p w:rsidR="0002389D" w:rsidRPr="0002389D" w:rsidRDefault="0002389D" w:rsidP="0002389D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389D">
        <w:rPr>
          <w:rFonts w:ascii="Times New Roman" w:hAnsi="Times New Roman"/>
          <w:sz w:val="24"/>
          <w:szCs w:val="24"/>
        </w:rPr>
        <w:t>бере участь у розгляді питань щодо утворення або припинення діяльності підприємств, установ та організацій незалежно від форми власності, що використовують небезпечні технології (хімічні, радіаційні тощо);</w:t>
      </w:r>
    </w:p>
    <w:p w:rsidR="0002389D" w:rsidRPr="0002389D" w:rsidRDefault="0002389D" w:rsidP="0002389D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389D">
        <w:rPr>
          <w:rFonts w:ascii="Times New Roman" w:hAnsi="Times New Roman"/>
          <w:sz w:val="24"/>
          <w:szCs w:val="24"/>
        </w:rPr>
        <w:t>сприяє проведенню гідрометеорологічних спостережень і прогнозів, розвитку державної системи моніторингу навколишнього природного середовища, системи цивільного захисту, форм контролю за функціонуванням потенційно небезпечних об’єктів;</w:t>
      </w:r>
    </w:p>
    <w:p w:rsidR="0002389D" w:rsidRPr="0002389D" w:rsidRDefault="0002389D" w:rsidP="0002389D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389D">
        <w:rPr>
          <w:rFonts w:ascii="Times New Roman" w:hAnsi="Times New Roman"/>
          <w:sz w:val="24"/>
          <w:szCs w:val="24"/>
        </w:rPr>
        <w:t>координує здійснення заходів щодо профілактики та локалізації інфекційних захворювань, а також запобігання виникненню випадків масових харчових отруєнь населення.</w:t>
      </w:r>
    </w:p>
    <w:p w:rsidR="0002389D" w:rsidRPr="0002389D" w:rsidRDefault="0002389D" w:rsidP="0002389D">
      <w:pPr>
        <w:rPr>
          <w:rFonts w:ascii="Times New Roman" w:hAnsi="Times New Roman"/>
          <w:sz w:val="24"/>
          <w:szCs w:val="24"/>
        </w:rPr>
      </w:pPr>
      <w:r w:rsidRPr="0002389D">
        <w:rPr>
          <w:rFonts w:ascii="Times New Roman" w:hAnsi="Times New Roman"/>
          <w:sz w:val="24"/>
          <w:szCs w:val="24"/>
        </w:rPr>
        <w:t xml:space="preserve"> 2) у режимі підвищеної готовності:</w:t>
      </w:r>
    </w:p>
    <w:p w:rsidR="0002389D" w:rsidRPr="0002389D" w:rsidRDefault="0002389D" w:rsidP="0002389D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389D">
        <w:rPr>
          <w:rFonts w:ascii="Times New Roman" w:hAnsi="Times New Roman"/>
          <w:sz w:val="24"/>
          <w:szCs w:val="24"/>
        </w:rPr>
        <w:t>здійснює заходи щодо активізації роботи з проведення спостереження та контролю за станом навколишнього природного середовища, перебігом епідемій і спалахами інфекційних захворювань, масовими харчовими отруєннями населення, обстановкою на потенційно небезпечних об’єктах і прилеглих до них територіях, прогнозування можливості виникнення надзвичайної ситуації та її масштабів;</w:t>
      </w:r>
    </w:p>
    <w:p w:rsidR="0002389D" w:rsidRPr="0002389D" w:rsidRDefault="0002389D" w:rsidP="0002389D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389D">
        <w:rPr>
          <w:rFonts w:ascii="Times New Roman" w:hAnsi="Times New Roman"/>
          <w:sz w:val="24"/>
          <w:szCs w:val="24"/>
        </w:rPr>
        <w:t>організовує розроблення плану комплексних заходів щодо захисту населення і територій у разі виникнення надзвичайної ситуації, забезпечення сталого функціонування господарських об’єктів;</w:t>
      </w:r>
    </w:p>
    <w:p w:rsidR="0002389D" w:rsidRPr="0002389D" w:rsidRDefault="0002389D" w:rsidP="0002389D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389D">
        <w:rPr>
          <w:rFonts w:ascii="Times New Roman" w:hAnsi="Times New Roman"/>
          <w:sz w:val="24"/>
          <w:szCs w:val="24"/>
        </w:rPr>
        <w:t>забезпечує координацію заходів щодо запобігання виникненню надзвичайної ситуації місцевого рівня;</w:t>
      </w:r>
    </w:p>
    <w:p w:rsidR="0002389D" w:rsidRPr="0002389D" w:rsidRDefault="0002389D" w:rsidP="0002389D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389D">
        <w:rPr>
          <w:rFonts w:ascii="Times New Roman" w:hAnsi="Times New Roman"/>
          <w:sz w:val="24"/>
          <w:szCs w:val="24"/>
        </w:rPr>
        <w:t>готує пропозиції щодо визначення джерел і порядку фінансування заходів реагування на надзвичайну ситуацію;</w:t>
      </w:r>
    </w:p>
    <w:p w:rsidR="0002389D" w:rsidRPr="0002389D" w:rsidRDefault="0002389D" w:rsidP="0002389D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389D">
        <w:rPr>
          <w:rFonts w:ascii="Times New Roman" w:hAnsi="Times New Roman"/>
          <w:sz w:val="24"/>
          <w:szCs w:val="24"/>
        </w:rPr>
        <w:lastRenderedPageBreak/>
        <w:t>координує заходи щодо створення резерву засобів індивідуального захисту та матеріальних резервів для запобігання виникненню надзвичайної ситуації та ліквідації її наслідків, визначає обсяги і порядок використання таких резервів;</w:t>
      </w:r>
    </w:p>
    <w:p w:rsidR="0002389D" w:rsidRPr="0002389D" w:rsidRDefault="0002389D" w:rsidP="0002389D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389D">
        <w:rPr>
          <w:rFonts w:ascii="Times New Roman" w:hAnsi="Times New Roman"/>
          <w:sz w:val="24"/>
          <w:szCs w:val="24"/>
        </w:rPr>
        <w:t>забезпечує стабільне виробництво, передачу, постачання і використання енергоносіїв під час виникнення надзвичайної ситуації підприємствами, установами та організаціями паливно-енергетичного комплексу;</w:t>
      </w:r>
    </w:p>
    <w:p w:rsidR="0002389D" w:rsidRPr="0002389D" w:rsidRDefault="0002389D" w:rsidP="0002389D">
      <w:pPr>
        <w:rPr>
          <w:rFonts w:ascii="Times New Roman" w:hAnsi="Times New Roman"/>
          <w:sz w:val="24"/>
          <w:szCs w:val="24"/>
        </w:rPr>
      </w:pPr>
      <w:r w:rsidRPr="0002389D">
        <w:rPr>
          <w:rFonts w:ascii="Times New Roman" w:hAnsi="Times New Roman"/>
          <w:sz w:val="24"/>
          <w:szCs w:val="24"/>
        </w:rPr>
        <w:t xml:space="preserve"> 3) у режимі надзвичайної ситуації:</w:t>
      </w:r>
    </w:p>
    <w:p w:rsidR="0002389D" w:rsidRPr="0002389D" w:rsidRDefault="0002389D" w:rsidP="0002389D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389D">
        <w:rPr>
          <w:rFonts w:ascii="Times New Roman" w:hAnsi="Times New Roman"/>
          <w:sz w:val="24"/>
          <w:szCs w:val="24"/>
        </w:rPr>
        <w:t xml:space="preserve">забезпечує координацію, організацію робіт та взаємодію органів управління, сил та засобів </w:t>
      </w:r>
      <w:r w:rsidRPr="0002389D">
        <w:rPr>
          <w:rFonts w:ascii="Times New Roman" w:hAnsi="Times New Roman"/>
          <w:sz w:val="24"/>
          <w:szCs w:val="24"/>
          <w:lang w:val="uk-UA"/>
        </w:rPr>
        <w:t xml:space="preserve">міської ланки </w:t>
      </w:r>
      <w:r w:rsidRPr="0002389D">
        <w:rPr>
          <w:rFonts w:ascii="Times New Roman" w:hAnsi="Times New Roman"/>
          <w:sz w:val="24"/>
          <w:szCs w:val="24"/>
        </w:rPr>
        <w:t>територіальної підсистеми єдиної державної системи цивільного захисту, а також громадських організацій щодо надання допомоги населенню, що постраждало внаслідок виникнення надзвичайної ситуації;</w:t>
      </w:r>
    </w:p>
    <w:p w:rsidR="0002389D" w:rsidRPr="0002389D" w:rsidRDefault="0002389D" w:rsidP="0002389D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389D">
        <w:rPr>
          <w:rFonts w:ascii="Times New Roman" w:hAnsi="Times New Roman"/>
          <w:sz w:val="24"/>
          <w:szCs w:val="24"/>
        </w:rPr>
        <w:t>організовує роботу з локалізації або ліквідації надзвичайної ситуації місцевого рівня;</w:t>
      </w:r>
    </w:p>
    <w:p w:rsidR="0002389D" w:rsidRPr="0002389D" w:rsidRDefault="0002389D" w:rsidP="0002389D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389D">
        <w:rPr>
          <w:rFonts w:ascii="Times New Roman" w:hAnsi="Times New Roman"/>
          <w:sz w:val="24"/>
          <w:szCs w:val="24"/>
        </w:rPr>
        <w:t>залучає до виконання робіт з ліквідації наслідків надзвичайної ситуації необхідні рятувальні, транспортні, будівельні, медичні та інші формування з використанням наявних матеріально-технічних, продовольчих та інших ресурсів і запасів;</w:t>
      </w:r>
    </w:p>
    <w:p w:rsidR="0002389D" w:rsidRPr="0002389D" w:rsidRDefault="0002389D" w:rsidP="0002389D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389D">
        <w:rPr>
          <w:rFonts w:ascii="Times New Roman" w:hAnsi="Times New Roman"/>
          <w:sz w:val="24"/>
          <w:szCs w:val="24"/>
        </w:rPr>
        <w:t>вживає заходів, необхідних для проведення аварійно-рятувальних та інших невідкладних робіт у небезпечних районах;</w:t>
      </w:r>
    </w:p>
    <w:p w:rsidR="0002389D" w:rsidRPr="0002389D" w:rsidRDefault="0002389D" w:rsidP="0002389D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389D">
        <w:rPr>
          <w:rFonts w:ascii="Times New Roman" w:hAnsi="Times New Roman"/>
          <w:sz w:val="24"/>
          <w:szCs w:val="24"/>
        </w:rPr>
        <w:t>забезпечує здійснення заходів щодо соціального захисту населення, що постраждало внаслідок виникнення надзвичайної ситуації;</w:t>
      </w:r>
    </w:p>
    <w:p w:rsidR="0002389D" w:rsidRPr="0002389D" w:rsidRDefault="0002389D" w:rsidP="0002389D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389D">
        <w:rPr>
          <w:rFonts w:ascii="Times New Roman" w:hAnsi="Times New Roman"/>
          <w:sz w:val="24"/>
          <w:szCs w:val="24"/>
        </w:rPr>
        <w:t>встановлює межі зони, на якій виникла надзвичайна ситуація, та організовує визначення розміру шкоди, заподіяної суб’єктам господарювання і населенню внаслідок виникнення надзвичайної ситуації  місцевого рівня;</w:t>
      </w:r>
    </w:p>
    <w:p w:rsidR="0002389D" w:rsidRPr="0002389D" w:rsidRDefault="0002389D" w:rsidP="0002389D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389D">
        <w:rPr>
          <w:rFonts w:ascii="Times New Roman" w:hAnsi="Times New Roman"/>
          <w:sz w:val="24"/>
          <w:szCs w:val="24"/>
        </w:rPr>
        <w:t>організовує здійснення постійного контролю за станом навколишнього природного середовища на території, що зазнала впливу надзвичайної ситуації, обстановкою на аварійних об’єктах і прилеглих до них територіях;</w:t>
      </w:r>
    </w:p>
    <w:p w:rsidR="0002389D" w:rsidRPr="0002389D" w:rsidRDefault="0002389D" w:rsidP="0002389D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389D">
        <w:rPr>
          <w:rFonts w:ascii="Times New Roman" w:hAnsi="Times New Roman"/>
          <w:sz w:val="24"/>
          <w:szCs w:val="24"/>
        </w:rPr>
        <w:t xml:space="preserve">приймає рішення щодо попередньої класифікації надзвичайної ситуації за видом, класифікаційними ознаками та рівнем, забезпечує своєчасне подання до </w:t>
      </w:r>
      <w:r w:rsidRPr="0002389D">
        <w:rPr>
          <w:rFonts w:ascii="Times New Roman" w:hAnsi="Times New Roman"/>
          <w:sz w:val="24"/>
          <w:szCs w:val="24"/>
          <w:lang w:val="uk-UA"/>
        </w:rPr>
        <w:t>управління</w:t>
      </w:r>
      <w:r w:rsidRPr="0002389D">
        <w:rPr>
          <w:rFonts w:ascii="Times New Roman" w:hAnsi="Times New Roman"/>
          <w:sz w:val="24"/>
          <w:szCs w:val="24"/>
        </w:rPr>
        <w:t>Д</w:t>
      </w:r>
      <w:r w:rsidRPr="0002389D">
        <w:rPr>
          <w:rFonts w:ascii="Times New Roman" w:hAnsi="Times New Roman"/>
          <w:sz w:val="24"/>
          <w:szCs w:val="24"/>
          <w:lang w:val="uk-UA"/>
        </w:rPr>
        <w:t xml:space="preserve">ержавної служби України з надзвичайних ситуацій в Кіровоградській області </w:t>
      </w:r>
      <w:r w:rsidRPr="0002389D">
        <w:rPr>
          <w:rFonts w:ascii="Times New Roman" w:hAnsi="Times New Roman"/>
          <w:sz w:val="24"/>
          <w:szCs w:val="24"/>
        </w:rPr>
        <w:t xml:space="preserve"> зазначених матеріалів;</w:t>
      </w:r>
    </w:p>
    <w:p w:rsidR="0002389D" w:rsidRPr="0002389D" w:rsidRDefault="0002389D" w:rsidP="0002389D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389D">
        <w:rPr>
          <w:rFonts w:ascii="Times New Roman" w:hAnsi="Times New Roman"/>
          <w:sz w:val="24"/>
          <w:szCs w:val="24"/>
        </w:rPr>
        <w:t xml:space="preserve">вивчає обставини, що склалися, та подає </w:t>
      </w:r>
      <w:r w:rsidRPr="0002389D">
        <w:rPr>
          <w:rFonts w:ascii="Times New Roman" w:hAnsi="Times New Roman"/>
          <w:sz w:val="24"/>
          <w:szCs w:val="24"/>
          <w:lang w:val="uk-UA"/>
        </w:rPr>
        <w:t>міськвиконкому</w:t>
      </w:r>
      <w:r w:rsidRPr="0002389D">
        <w:rPr>
          <w:rFonts w:ascii="Times New Roman" w:hAnsi="Times New Roman"/>
          <w:sz w:val="24"/>
          <w:szCs w:val="24"/>
        </w:rPr>
        <w:t>, інформацію про вжиті заходи, причини виникнення та результати ліквідації наслідків надзвичайної ситуації, а також пропозиції щодо подальших дій із запобігання її розвитку;</w:t>
      </w:r>
    </w:p>
    <w:p w:rsidR="0002389D" w:rsidRPr="0002389D" w:rsidRDefault="0002389D" w:rsidP="009D593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2389D">
        <w:rPr>
          <w:rFonts w:ascii="Times New Roman" w:hAnsi="Times New Roman"/>
          <w:sz w:val="24"/>
          <w:szCs w:val="24"/>
        </w:rPr>
        <w:t xml:space="preserve"> 4) у режимі надзвичайного стану:</w:t>
      </w:r>
    </w:p>
    <w:p w:rsidR="0002389D" w:rsidRPr="0002389D" w:rsidRDefault="0002389D" w:rsidP="0002389D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389D">
        <w:rPr>
          <w:rFonts w:ascii="Times New Roman" w:hAnsi="Times New Roman"/>
          <w:sz w:val="24"/>
          <w:szCs w:val="24"/>
        </w:rPr>
        <w:t xml:space="preserve">забезпечує координацію, організацію робіт та взаємодію органів управління та сил </w:t>
      </w:r>
      <w:r w:rsidRPr="0002389D">
        <w:rPr>
          <w:rFonts w:ascii="Times New Roman" w:hAnsi="Times New Roman"/>
          <w:sz w:val="24"/>
          <w:szCs w:val="24"/>
          <w:lang w:val="uk-UA"/>
        </w:rPr>
        <w:t xml:space="preserve">міської ланки </w:t>
      </w:r>
      <w:r w:rsidRPr="0002389D">
        <w:rPr>
          <w:rFonts w:ascii="Times New Roman" w:hAnsi="Times New Roman"/>
          <w:sz w:val="24"/>
          <w:szCs w:val="24"/>
        </w:rPr>
        <w:t>територіальної підсистеми єдиної державної системи цивільного захисту з урахуванням особливостей, що визначаються згідно з вимогами Законів України “Про правовий режим воєнного стану”, “Про правовий режим надзвичайного стану”, а також інших нормативно-правових актів;</w:t>
      </w:r>
    </w:p>
    <w:p w:rsidR="0002389D" w:rsidRPr="0002389D" w:rsidRDefault="0002389D" w:rsidP="0002389D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389D">
        <w:rPr>
          <w:rFonts w:ascii="Times New Roman" w:hAnsi="Times New Roman"/>
          <w:sz w:val="24"/>
          <w:szCs w:val="24"/>
        </w:rPr>
        <w:t xml:space="preserve">здійснює заходи, необхідні для відвернення загрози та забезпечення безпеки і здоров’я громадян, забезпечення функціонування </w:t>
      </w:r>
      <w:r w:rsidRPr="0002389D">
        <w:rPr>
          <w:rFonts w:ascii="Times New Roman" w:hAnsi="Times New Roman"/>
          <w:sz w:val="24"/>
          <w:szCs w:val="24"/>
          <w:lang w:val="uk-UA"/>
        </w:rPr>
        <w:t xml:space="preserve">місцевих </w:t>
      </w:r>
      <w:r w:rsidRPr="0002389D">
        <w:rPr>
          <w:rFonts w:ascii="Times New Roman" w:hAnsi="Times New Roman"/>
          <w:sz w:val="24"/>
          <w:szCs w:val="24"/>
        </w:rPr>
        <w:t>органів державної влади та орган</w:t>
      </w:r>
      <w:r w:rsidRPr="0002389D">
        <w:rPr>
          <w:rFonts w:ascii="Times New Roman" w:hAnsi="Times New Roman"/>
          <w:sz w:val="24"/>
          <w:szCs w:val="24"/>
          <w:lang w:val="uk-UA"/>
        </w:rPr>
        <w:t>у</w:t>
      </w:r>
      <w:r w:rsidRPr="0002389D">
        <w:rPr>
          <w:rFonts w:ascii="Times New Roman" w:hAnsi="Times New Roman"/>
          <w:sz w:val="24"/>
          <w:szCs w:val="24"/>
        </w:rPr>
        <w:t xml:space="preserve"> місцевого самоврядування;</w:t>
      </w:r>
    </w:p>
    <w:p w:rsidR="0002389D" w:rsidRPr="0002389D" w:rsidRDefault="0002389D" w:rsidP="0002389D">
      <w:pPr>
        <w:jc w:val="both"/>
        <w:rPr>
          <w:rFonts w:ascii="Times New Roman" w:hAnsi="Times New Roman"/>
          <w:sz w:val="24"/>
          <w:szCs w:val="24"/>
        </w:rPr>
      </w:pPr>
      <w:r w:rsidRPr="0002389D">
        <w:rPr>
          <w:rFonts w:ascii="Times New Roman" w:hAnsi="Times New Roman"/>
          <w:sz w:val="24"/>
          <w:szCs w:val="24"/>
        </w:rPr>
        <w:t>5) проводить моніторинг стану виконання місцеви</w:t>
      </w:r>
      <w:r w:rsidRPr="0002389D">
        <w:rPr>
          <w:rFonts w:ascii="Times New Roman" w:hAnsi="Times New Roman"/>
          <w:sz w:val="24"/>
          <w:szCs w:val="24"/>
          <w:lang w:val="uk-UA"/>
        </w:rPr>
        <w:t>ми</w:t>
      </w:r>
      <w:r w:rsidRPr="0002389D">
        <w:rPr>
          <w:rFonts w:ascii="Times New Roman" w:hAnsi="Times New Roman"/>
          <w:sz w:val="24"/>
          <w:szCs w:val="24"/>
        </w:rPr>
        <w:t xml:space="preserve"> підрозділ</w:t>
      </w:r>
      <w:r w:rsidRPr="0002389D">
        <w:rPr>
          <w:rFonts w:ascii="Times New Roman" w:hAnsi="Times New Roman"/>
          <w:sz w:val="24"/>
          <w:szCs w:val="24"/>
          <w:lang w:val="uk-UA"/>
        </w:rPr>
        <w:t>ами</w:t>
      </w:r>
      <w:r w:rsidRPr="0002389D">
        <w:rPr>
          <w:rFonts w:ascii="Times New Roman" w:hAnsi="Times New Roman"/>
          <w:sz w:val="24"/>
          <w:szCs w:val="24"/>
        </w:rPr>
        <w:t xml:space="preserve"> органів виконавчої влади</w:t>
      </w:r>
      <w:r w:rsidRPr="0002389D">
        <w:rPr>
          <w:rFonts w:ascii="Times New Roman" w:hAnsi="Times New Roman"/>
          <w:sz w:val="24"/>
          <w:szCs w:val="24"/>
          <w:lang w:val="uk-UA"/>
        </w:rPr>
        <w:t>, структурними підрозділами міськвиконкому</w:t>
      </w:r>
      <w:r w:rsidRPr="0002389D">
        <w:rPr>
          <w:rFonts w:ascii="Times New Roman" w:hAnsi="Times New Roman"/>
          <w:sz w:val="24"/>
          <w:szCs w:val="24"/>
        </w:rPr>
        <w:t>, підприємств</w:t>
      </w:r>
      <w:r w:rsidRPr="0002389D">
        <w:rPr>
          <w:rFonts w:ascii="Times New Roman" w:hAnsi="Times New Roman"/>
          <w:sz w:val="24"/>
          <w:szCs w:val="24"/>
          <w:lang w:val="uk-UA"/>
        </w:rPr>
        <w:t>ами</w:t>
      </w:r>
      <w:r w:rsidRPr="0002389D">
        <w:rPr>
          <w:rFonts w:ascii="Times New Roman" w:hAnsi="Times New Roman"/>
          <w:sz w:val="24"/>
          <w:szCs w:val="24"/>
        </w:rPr>
        <w:t>, установ</w:t>
      </w:r>
      <w:r w:rsidRPr="0002389D">
        <w:rPr>
          <w:rFonts w:ascii="Times New Roman" w:hAnsi="Times New Roman"/>
          <w:sz w:val="24"/>
          <w:szCs w:val="24"/>
          <w:lang w:val="uk-UA"/>
        </w:rPr>
        <w:t>ами</w:t>
      </w:r>
      <w:r w:rsidRPr="0002389D">
        <w:rPr>
          <w:rFonts w:ascii="Times New Roman" w:hAnsi="Times New Roman"/>
          <w:sz w:val="24"/>
          <w:szCs w:val="24"/>
        </w:rPr>
        <w:t xml:space="preserve"> та організаці</w:t>
      </w:r>
      <w:r w:rsidRPr="0002389D">
        <w:rPr>
          <w:rFonts w:ascii="Times New Roman" w:hAnsi="Times New Roman"/>
          <w:sz w:val="24"/>
          <w:szCs w:val="24"/>
          <w:lang w:val="uk-UA"/>
        </w:rPr>
        <w:t xml:space="preserve">ями </w:t>
      </w:r>
      <w:r w:rsidRPr="0002389D">
        <w:rPr>
          <w:rFonts w:ascii="Times New Roman" w:hAnsi="Times New Roman"/>
          <w:sz w:val="24"/>
          <w:szCs w:val="24"/>
        </w:rPr>
        <w:t>покладених на них завдань;</w:t>
      </w:r>
    </w:p>
    <w:p w:rsidR="0002389D" w:rsidRPr="0002389D" w:rsidRDefault="0002389D" w:rsidP="00F602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389D">
        <w:rPr>
          <w:rFonts w:ascii="Times New Roman" w:hAnsi="Times New Roman"/>
          <w:sz w:val="24"/>
          <w:szCs w:val="24"/>
        </w:rPr>
        <w:t xml:space="preserve"> </w:t>
      </w:r>
      <w:r w:rsidRPr="0002389D">
        <w:rPr>
          <w:rFonts w:ascii="Times New Roman" w:hAnsi="Times New Roman"/>
          <w:sz w:val="24"/>
          <w:szCs w:val="24"/>
          <w:lang w:val="uk-UA"/>
        </w:rPr>
        <w:t xml:space="preserve">            6</w:t>
      </w:r>
      <w:r w:rsidRPr="0002389D">
        <w:rPr>
          <w:rFonts w:ascii="Times New Roman" w:hAnsi="Times New Roman"/>
          <w:sz w:val="24"/>
          <w:szCs w:val="24"/>
        </w:rPr>
        <w:t>. Комісія має право:</w:t>
      </w:r>
    </w:p>
    <w:p w:rsidR="0002389D" w:rsidRPr="0002389D" w:rsidRDefault="0002389D" w:rsidP="00F6027B">
      <w:pPr>
        <w:numPr>
          <w:ilvl w:val="0"/>
          <w:numId w:val="14"/>
        </w:numPr>
        <w:suppressAutoHyphens/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02389D">
        <w:rPr>
          <w:rFonts w:ascii="Times New Roman" w:hAnsi="Times New Roman"/>
          <w:sz w:val="24"/>
          <w:szCs w:val="24"/>
        </w:rPr>
        <w:t xml:space="preserve">залучати у разі потреби в установленому законодавством порядку до ліквідації наслідків надзвичайної ситуації  місцевого рівня сили і засоби </w:t>
      </w:r>
      <w:r w:rsidRPr="0002389D">
        <w:rPr>
          <w:rFonts w:ascii="Times New Roman" w:hAnsi="Times New Roman"/>
          <w:sz w:val="24"/>
          <w:szCs w:val="24"/>
          <w:lang w:val="uk-UA"/>
        </w:rPr>
        <w:t xml:space="preserve">міської ланки </w:t>
      </w:r>
      <w:r w:rsidRPr="0002389D">
        <w:rPr>
          <w:rFonts w:ascii="Times New Roman" w:hAnsi="Times New Roman"/>
          <w:sz w:val="24"/>
          <w:szCs w:val="24"/>
        </w:rPr>
        <w:t xml:space="preserve">територіальної підсистеми єдиної </w:t>
      </w:r>
      <w:r w:rsidRPr="0002389D">
        <w:rPr>
          <w:rFonts w:ascii="Times New Roman" w:hAnsi="Times New Roman"/>
          <w:sz w:val="24"/>
          <w:szCs w:val="24"/>
          <w:lang w:val="uk-UA"/>
        </w:rPr>
        <w:t xml:space="preserve">державної </w:t>
      </w:r>
      <w:r w:rsidRPr="0002389D">
        <w:rPr>
          <w:rFonts w:ascii="Times New Roman" w:hAnsi="Times New Roman"/>
          <w:sz w:val="24"/>
          <w:szCs w:val="24"/>
        </w:rPr>
        <w:t>системи цивільного захисту;</w:t>
      </w:r>
    </w:p>
    <w:p w:rsidR="0002389D" w:rsidRPr="0002389D" w:rsidRDefault="0002389D" w:rsidP="0002389D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389D">
        <w:rPr>
          <w:rFonts w:ascii="Times New Roman" w:hAnsi="Times New Roman"/>
          <w:sz w:val="24"/>
          <w:szCs w:val="24"/>
        </w:rPr>
        <w:t xml:space="preserve">заслуховувати інформацію керівників </w:t>
      </w:r>
      <w:r w:rsidRPr="0002389D">
        <w:rPr>
          <w:rFonts w:ascii="Times New Roman" w:hAnsi="Times New Roman"/>
          <w:sz w:val="24"/>
          <w:szCs w:val="24"/>
          <w:lang w:val="uk-UA"/>
        </w:rPr>
        <w:t>місцевих</w:t>
      </w:r>
      <w:r w:rsidRPr="0002389D">
        <w:rPr>
          <w:rFonts w:ascii="Times New Roman" w:hAnsi="Times New Roman"/>
          <w:sz w:val="24"/>
          <w:szCs w:val="24"/>
        </w:rPr>
        <w:t xml:space="preserve"> органів виконавчої влади, </w:t>
      </w:r>
      <w:r w:rsidRPr="0002389D">
        <w:rPr>
          <w:rFonts w:ascii="Times New Roman" w:hAnsi="Times New Roman"/>
          <w:sz w:val="24"/>
          <w:szCs w:val="24"/>
          <w:lang w:val="uk-UA"/>
        </w:rPr>
        <w:t>структурних підрозділів міськвиконкому</w:t>
      </w:r>
      <w:r w:rsidRPr="0002389D">
        <w:rPr>
          <w:rFonts w:ascii="Times New Roman" w:hAnsi="Times New Roman"/>
          <w:sz w:val="24"/>
          <w:szCs w:val="24"/>
        </w:rPr>
        <w:t xml:space="preserve">, підприємств, установ та організацій, розташованих на території </w:t>
      </w:r>
      <w:r w:rsidRPr="0002389D">
        <w:rPr>
          <w:rFonts w:ascii="Times New Roman" w:hAnsi="Times New Roman"/>
          <w:sz w:val="24"/>
          <w:szCs w:val="24"/>
          <w:lang w:val="uk-UA"/>
        </w:rPr>
        <w:t>міста</w:t>
      </w:r>
      <w:r w:rsidRPr="0002389D">
        <w:rPr>
          <w:rFonts w:ascii="Times New Roman" w:hAnsi="Times New Roman"/>
          <w:sz w:val="24"/>
          <w:szCs w:val="24"/>
        </w:rPr>
        <w:t>, з питань, що належать до їх компетенції, і давати їм відповідні доручення;</w:t>
      </w:r>
    </w:p>
    <w:p w:rsidR="0002389D" w:rsidRPr="0002389D" w:rsidRDefault="0002389D" w:rsidP="0002389D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389D">
        <w:rPr>
          <w:rFonts w:ascii="Times New Roman" w:hAnsi="Times New Roman"/>
          <w:sz w:val="24"/>
          <w:szCs w:val="24"/>
        </w:rPr>
        <w:lastRenderedPageBreak/>
        <w:t xml:space="preserve">одержувати від територіальних органів центральних органів виконавчої влади, місцевих органів виконавчої влади, підприємств, установ та організацій, розташованих на території </w:t>
      </w:r>
      <w:r w:rsidRPr="0002389D">
        <w:rPr>
          <w:rFonts w:ascii="Times New Roman" w:hAnsi="Times New Roman"/>
          <w:sz w:val="24"/>
          <w:szCs w:val="24"/>
          <w:lang w:val="uk-UA"/>
        </w:rPr>
        <w:t>міста</w:t>
      </w:r>
      <w:r w:rsidRPr="0002389D">
        <w:rPr>
          <w:rFonts w:ascii="Times New Roman" w:hAnsi="Times New Roman"/>
          <w:sz w:val="24"/>
          <w:szCs w:val="24"/>
        </w:rPr>
        <w:t>, матеріали і документи, необхідні для вирішення питань, що належать до її компетенції;</w:t>
      </w:r>
    </w:p>
    <w:p w:rsidR="0002389D" w:rsidRPr="0002389D" w:rsidRDefault="0002389D" w:rsidP="0002389D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389D">
        <w:rPr>
          <w:rFonts w:ascii="Times New Roman" w:hAnsi="Times New Roman"/>
          <w:sz w:val="24"/>
          <w:szCs w:val="24"/>
        </w:rPr>
        <w:t xml:space="preserve">залучати до участі у своїй роботі представників територіальних органів центральних органів виконавчої влади, місцевих органів виконавчої влади, підприємств, установ та організацій, розташованих на території </w:t>
      </w:r>
      <w:r w:rsidRPr="0002389D">
        <w:rPr>
          <w:rFonts w:ascii="Times New Roman" w:hAnsi="Times New Roman"/>
          <w:sz w:val="24"/>
          <w:szCs w:val="24"/>
          <w:lang w:val="uk-UA"/>
        </w:rPr>
        <w:t>міста</w:t>
      </w:r>
      <w:r w:rsidRPr="0002389D">
        <w:rPr>
          <w:rFonts w:ascii="Times New Roman" w:hAnsi="Times New Roman"/>
          <w:sz w:val="24"/>
          <w:szCs w:val="24"/>
        </w:rPr>
        <w:t xml:space="preserve"> (за погодженням з їх керівниками);</w:t>
      </w:r>
    </w:p>
    <w:p w:rsidR="0002389D" w:rsidRPr="0002389D" w:rsidRDefault="0002389D" w:rsidP="0002389D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389D">
        <w:rPr>
          <w:rFonts w:ascii="Times New Roman" w:hAnsi="Times New Roman"/>
          <w:sz w:val="24"/>
          <w:szCs w:val="24"/>
        </w:rPr>
        <w:t>розглядати матеріали розслідувань про причини і наслідки виникнення надзвичайної ситуації та вносити пропозиції щодо притягнення до адміністративної або кримінальної відповідальності посадових осіб, винних у її виникненні.</w:t>
      </w:r>
    </w:p>
    <w:p w:rsidR="00F6027B" w:rsidRDefault="0002389D" w:rsidP="00F6027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02389D">
        <w:rPr>
          <w:rFonts w:ascii="Times New Roman" w:hAnsi="Times New Roman"/>
          <w:sz w:val="24"/>
          <w:szCs w:val="24"/>
        </w:rPr>
        <w:t xml:space="preserve"> </w:t>
      </w:r>
      <w:r w:rsidRPr="0002389D">
        <w:rPr>
          <w:rFonts w:ascii="Times New Roman" w:hAnsi="Times New Roman"/>
          <w:sz w:val="24"/>
          <w:szCs w:val="24"/>
          <w:lang w:val="uk-UA"/>
        </w:rPr>
        <w:t xml:space="preserve">          </w:t>
      </w:r>
    </w:p>
    <w:p w:rsidR="0002389D" w:rsidRPr="0002389D" w:rsidRDefault="00F6027B" w:rsidP="00F6027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</w:t>
      </w:r>
      <w:r w:rsidR="0002389D" w:rsidRPr="0002389D">
        <w:rPr>
          <w:rFonts w:ascii="Times New Roman" w:hAnsi="Times New Roman"/>
          <w:sz w:val="24"/>
          <w:szCs w:val="24"/>
          <w:lang w:val="uk-UA"/>
        </w:rPr>
        <w:t>7</w:t>
      </w:r>
      <w:r w:rsidR="0002389D" w:rsidRPr="0002389D">
        <w:rPr>
          <w:rFonts w:ascii="Times New Roman" w:hAnsi="Times New Roman"/>
          <w:sz w:val="24"/>
          <w:szCs w:val="24"/>
        </w:rPr>
        <w:t xml:space="preserve">. Головою комісії є </w:t>
      </w:r>
      <w:r w:rsidR="0002389D" w:rsidRPr="0002389D">
        <w:rPr>
          <w:rFonts w:ascii="Times New Roman" w:hAnsi="Times New Roman"/>
          <w:sz w:val="24"/>
          <w:szCs w:val="24"/>
          <w:lang w:val="uk-UA"/>
        </w:rPr>
        <w:t>міський голова</w:t>
      </w:r>
      <w:r w:rsidR="0002389D" w:rsidRPr="0002389D">
        <w:rPr>
          <w:rFonts w:ascii="Times New Roman" w:hAnsi="Times New Roman"/>
          <w:sz w:val="24"/>
          <w:szCs w:val="24"/>
        </w:rPr>
        <w:t xml:space="preserve">. </w:t>
      </w:r>
    </w:p>
    <w:p w:rsidR="0002389D" w:rsidRPr="0002389D" w:rsidRDefault="0002389D" w:rsidP="00F602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389D">
        <w:rPr>
          <w:rFonts w:ascii="Times New Roman" w:hAnsi="Times New Roman"/>
          <w:sz w:val="24"/>
          <w:szCs w:val="24"/>
          <w:lang w:val="uk-UA"/>
        </w:rPr>
        <w:t>Роботою</w:t>
      </w:r>
      <w:r w:rsidRPr="0002389D">
        <w:rPr>
          <w:rFonts w:ascii="Times New Roman" w:hAnsi="Times New Roman"/>
          <w:sz w:val="24"/>
          <w:szCs w:val="24"/>
        </w:rPr>
        <w:t xml:space="preserve"> комісії керує її голова, а за відсутності голови - за його дорученням перший заступник та за </w:t>
      </w:r>
      <w:r w:rsidRPr="0002389D">
        <w:rPr>
          <w:rFonts w:ascii="Times New Roman" w:hAnsi="Times New Roman"/>
          <w:sz w:val="24"/>
          <w:szCs w:val="24"/>
          <w:lang w:val="uk-UA"/>
        </w:rPr>
        <w:t>відсутності</w:t>
      </w:r>
      <w:r w:rsidRPr="0002389D">
        <w:rPr>
          <w:rFonts w:ascii="Times New Roman" w:hAnsi="Times New Roman"/>
          <w:sz w:val="24"/>
          <w:szCs w:val="24"/>
        </w:rPr>
        <w:t xml:space="preserve"> першого заступника - заступник голови.</w:t>
      </w:r>
    </w:p>
    <w:p w:rsidR="0002389D" w:rsidRPr="0002389D" w:rsidRDefault="0002389D" w:rsidP="00F6027B">
      <w:pPr>
        <w:spacing w:after="0" w:line="240" w:lineRule="auto"/>
        <w:ind w:firstLine="709"/>
        <w:rPr>
          <w:rFonts w:ascii="Times New Roman" w:hAnsi="Times New Roman"/>
          <w:sz w:val="24"/>
          <w:szCs w:val="24"/>
          <w:lang w:val="uk-UA"/>
        </w:rPr>
      </w:pPr>
      <w:r w:rsidRPr="0002389D">
        <w:rPr>
          <w:rFonts w:ascii="Times New Roman" w:hAnsi="Times New Roman"/>
          <w:sz w:val="24"/>
          <w:szCs w:val="24"/>
        </w:rPr>
        <w:t>Засідання комісії веде голова, а за його відсутності - перший заступник голови.</w:t>
      </w:r>
    </w:p>
    <w:p w:rsidR="0002389D" w:rsidRPr="0002389D" w:rsidRDefault="0002389D" w:rsidP="00F602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02389D">
        <w:rPr>
          <w:rFonts w:ascii="Times New Roman" w:hAnsi="Times New Roman"/>
          <w:sz w:val="24"/>
          <w:szCs w:val="24"/>
          <w:lang w:val="uk-UA"/>
        </w:rPr>
        <w:t>Посадовий склад комісії затверджується рішенням виконавчого комітету міської ради, на основі пропозицій місцевих органів виконавчої влади, підприємств, установ та організацій, розташованих на території міста.</w:t>
      </w:r>
    </w:p>
    <w:p w:rsidR="0002389D" w:rsidRPr="0002389D" w:rsidRDefault="0002389D" w:rsidP="00F6027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2389D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2389D">
        <w:rPr>
          <w:rFonts w:ascii="Times New Roman" w:hAnsi="Times New Roman"/>
          <w:sz w:val="24"/>
          <w:szCs w:val="24"/>
          <w:lang w:val="uk-UA"/>
        </w:rPr>
        <w:tab/>
      </w:r>
      <w:r w:rsidRPr="0002389D">
        <w:rPr>
          <w:rFonts w:ascii="Times New Roman" w:hAnsi="Times New Roman"/>
          <w:sz w:val="24"/>
          <w:szCs w:val="24"/>
        </w:rPr>
        <w:t xml:space="preserve">Персональний склад комісії затверджується головою комісії. </w:t>
      </w:r>
    </w:p>
    <w:p w:rsidR="0002389D" w:rsidRPr="0002389D" w:rsidRDefault="0002389D" w:rsidP="0002389D">
      <w:pPr>
        <w:ind w:firstLine="708"/>
        <w:rPr>
          <w:rFonts w:ascii="Times New Roman" w:hAnsi="Times New Roman"/>
          <w:sz w:val="24"/>
          <w:szCs w:val="24"/>
        </w:rPr>
      </w:pPr>
      <w:r w:rsidRPr="0002389D">
        <w:rPr>
          <w:rFonts w:ascii="Times New Roman" w:hAnsi="Times New Roman"/>
          <w:sz w:val="24"/>
          <w:szCs w:val="24"/>
        </w:rPr>
        <w:t>Голова комісії організовує її роботу за допомогою секретаріату.</w:t>
      </w:r>
    </w:p>
    <w:p w:rsidR="0002389D" w:rsidRPr="0002389D" w:rsidRDefault="0002389D" w:rsidP="00F6027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2389D">
        <w:rPr>
          <w:rFonts w:ascii="Times New Roman" w:hAnsi="Times New Roman"/>
          <w:sz w:val="24"/>
          <w:szCs w:val="24"/>
        </w:rPr>
        <w:t xml:space="preserve"> </w:t>
      </w:r>
      <w:r w:rsidRPr="0002389D">
        <w:rPr>
          <w:rFonts w:ascii="Times New Roman" w:hAnsi="Times New Roman"/>
          <w:sz w:val="24"/>
          <w:szCs w:val="24"/>
          <w:lang w:val="uk-UA"/>
        </w:rPr>
        <w:t xml:space="preserve">          8</w:t>
      </w:r>
      <w:r w:rsidRPr="0002389D">
        <w:rPr>
          <w:rFonts w:ascii="Times New Roman" w:hAnsi="Times New Roman"/>
          <w:sz w:val="24"/>
          <w:szCs w:val="24"/>
        </w:rPr>
        <w:t>. Голова комісії має право:</w:t>
      </w:r>
    </w:p>
    <w:p w:rsidR="0002389D" w:rsidRPr="0002389D" w:rsidRDefault="0002389D" w:rsidP="00F6027B">
      <w:pPr>
        <w:numPr>
          <w:ilvl w:val="0"/>
          <w:numId w:val="9"/>
        </w:numPr>
        <w:suppressAutoHyphens/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02389D">
        <w:rPr>
          <w:rFonts w:ascii="Times New Roman" w:hAnsi="Times New Roman"/>
          <w:sz w:val="24"/>
          <w:szCs w:val="24"/>
        </w:rPr>
        <w:t>залучати до роботи із запобігання виникненню надзвичайної ситуації або ліквідації її наслідків будь-які транспортні, рятувальні, відбудовні, медичні та інші сили і засоби відповідно до законодавства;</w:t>
      </w:r>
    </w:p>
    <w:p w:rsidR="0002389D" w:rsidRPr="0002389D" w:rsidRDefault="0002389D" w:rsidP="0002389D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389D">
        <w:rPr>
          <w:rFonts w:ascii="Times New Roman" w:hAnsi="Times New Roman"/>
          <w:sz w:val="24"/>
          <w:szCs w:val="24"/>
        </w:rPr>
        <w:t>приймати в межах повноважень комісії рішення щодо реагування на надзвичайну ситуацію;</w:t>
      </w:r>
    </w:p>
    <w:p w:rsidR="0002389D" w:rsidRPr="007D571F" w:rsidRDefault="0002389D" w:rsidP="0002389D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389D">
        <w:rPr>
          <w:rFonts w:ascii="Times New Roman" w:hAnsi="Times New Roman"/>
          <w:sz w:val="24"/>
          <w:szCs w:val="24"/>
        </w:rPr>
        <w:t>вносити пропозиції в межах законодавства щодо заохочення осіб, які зробили вагомий внесок у запобігання виникненню надзвичайної ситуації, ліквідацію її наслідків;</w:t>
      </w:r>
    </w:p>
    <w:p w:rsidR="007D571F" w:rsidRDefault="007D571F" w:rsidP="009D5937">
      <w:pPr>
        <w:pStyle w:val="a9"/>
        <w:keepNext/>
        <w:numPr>
          <w:ilvl w:val="0"/>
          <w:numId w:val="9"/>
        </w:numPr>
        <w:spacing w:after="0" w:line="240" w:lineRule="auto"/>
        <w:ind w:left="714" w:hanging="357"/>
        <w:jc w:val="both"/>
        <w:outlineLvl w:val="1"/>
        <w:rPr>
          <w:rFonts w:ascii="Times New Roman" w:hAnsi="Times New Roman"/>
          <w:sz w:val="24"/>
          <w:szCs w:val="24"/>
          <w:lang w:val="uk-UA"/>
        </w:rPr>
      </w:pPr>
      <w:r w:rsidRPr="0002389D">
        <w:rPr>
          <w:rFonts w:ascii="Times New Roman" w:hAnsi="Times New Roman"/>
          <w:sz w:val="24"/>
          <w:szCs w:val="24"/>
        </w:rPr>
        <w:t>делегувати на період ліквідації наслідків надзвичайної ситуації свої повноваження заступникам голови комісії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02389D" w:rsidRPr="007D571F" w:rsidRDefault="007D571F" w:rsidP="00F6027B">
      <w:pPr>
        <w:keepNext/>
        <w:numPr>
          <w:ilvl w:val="0"/>
          <w:numId w:val="9"/>
        </w:numPr>
        <w:suppressAutoHyphens/>
        <w:spacing w:after="0" w:line="240" w:lineRule="auto"/>
        <w:ind w:left="714" w:hanging="357"/>
        <w:jc w:val="both"/>
        <w:outlineLvl w:val="1"/>
        <w:rPr>
          <w:rFonts w:ascii="Times New Roman" w:hAnsi="Times New Roman"/>
          <w:sz w:val="24"/>
          <w:szCs w:val="24"/>
        </w:rPr>
      </w:pPr>
      <w:r w:rsidRPr="007D571F">
        <w:rPr>
          <w:rFonts w:ascii="Times New Roman" w:hAnsi="Times New Roman"/>
          <w:sz w:val="24"/>
          <w:szCs w:val="24"/>
          <w:lang w:val="uk-UA"/>
        </w:rPr>
        <w:t>визначати функціональні обов’язки членів комісії (за напрямом роботи у складі комісії).</w:t>
      </w:r>
    </w:p>
    <w:p w:rsidR="0002389D" w:rsidRPr="0002389D" w:rsidRDefault="0002389D" w:rsidP="00F6027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2389D">
        <w:rPr>
          <w:rFonts w:ascii="Times New Roman" w:hAnsi="Times New Roman"/>
          <w:sz w:val="24"/>
          <w:szCs w:val="24"/>
          <w:lang w:val="uk-UA"/>
        </w:rPr>
        <w:t xml:space="preserve">           </w:t>
      </w:r>
      <w:r w:rsidR="00F6027B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2389D">
        <w:rPr>
          <w:rFonts w:ascii="Times New Roman" w:hAnsi="Times New Roman"/>
          <w:sz w:val="24"/>
          <w:szCs w:val="24"/>
          <w:lang w:val="uk-UA"/>
        </w:rPr>
        <w:t>9. Робочим органом комісії (секретаріатом), що забезпечує підготовку, скликання та проведення засідань, а також контроль за виконанням її рішень, є сектор з питань надзвичайних ситуацій, охорони праці, екології та благоустрою управління містобудування, архітектури та житлово-комунального господарства міської ради.</w:t>
      </w:r>
    </w:p>
    <w:p w:rsidR="0002389D" w:rsidRPr="0002389D" w:rsidRDefault="0002389D" w:rsidP="00F6027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2389D">
        <w:rPr>
          <w:rFonts w:ascii="Times New Roman" w:hAnsi="Times New Roman"/>
          <w:sz w:val="24"/>
          <w:szCs w:val="24"/>
          <w:lang w:val="uk-UA"/>
        </w:rPr>
        <w:t xml:space="preserve">           10</w:t>
      </w:r>
      <w:r w:rsidRPr="0002389D">
        <w:rPr>
          <w:rFonts w:ascii="Times New Roman" w:hAnsi="Times New Roman"/>
          <w:sz w:val="24"/>
          <w:szCs w:val="24"/>
        </w:rPr>
        <w:t xml:space="preserve">. </w:t>
      </w:r>
      <w:r w:rsidR="007D571F">
        <w:rPr>
          <w:rFonts w:ascii="Times New Roman" w:hAnsi="Times New Roman"/>
          <w:sz w:val="24"/>
          <w:szCs w:val="24"/>
          <w:lang w:val="uk-UA"/>
        </w:rPr>
        <w:t xml:space="preserve">Комісія проводить засідання в разі потреби, але не менше одного разу на три місяці згідно з планом роботи комісії, який затверджується  її головою. У разі загрози або виникнення надзвичайної ситуації, яка потребує вжиття невідкладних заходів, засідання комісії проводиться невідкладно». </w:t>
      </w:r>
      <w:r w:rsidRPr="0002389D">
        <w:rPr>
          <w:rFonts w:ascii="Times New Roman" w:hAnsi="Times New Roman"/>
          <w:sz w:val="24"/>
          <w:szCs w:val="24"/>
        </w:rPr>
        <w:t xml:space="preserve"> </w:t>
      </w:r>
    </w:p>
    <w:p w:rsidR="0002389D" w:rsidRPr="0002389D" w:rsidRDefault="0002389D" w:rsidP="00F602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389D">
        <w:rPr>
          <w:rFonts w:ascii="Times New Roman" w:hAnsi="Times New Roman"/>
          <w:sz w:val="24"/>
          <w:szCs w:val="24"/>
        </w:rPr>
        <w:t xml:space="preserve">Рішення комісії приймаються колегіально більш як двома третинами складу комісії. </w:t>
      </w:r>
      <w:r w:rsidRPr="0002389D">
        <w:rPr>
          <w:rFonts w:ascii="Times New Roman" w:hAnsi="Times New Roman"/>
          <w:sz w:val="24"/>
          <w:szCs w:val="24"/>
          <w:lang w:val="uk-UA"/>
        </w:rPr>
        <w:t xml:space="preserve">   </w:t>
      </w:r>
    </w:p>
    <w:p w:rsidR="0002389D" w:rsidRPr="0002389D" w:rsidRDefault="0002389D" w:rsidP="00F602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389D">
        <w:rPr>
          <w:rFonts w:ascii="Times New Roman" w:hAnsi="Times New Roman"/>
          <w:sz w:val="24"/>
          <w:szCs w:val="24"/>
        </w:rPr>
        <w:t>Член комісії, який не підтримує пропозиції та рекомендації, прийняті комісією, може викласти у письмовій формі свою окрему думку, що додається до протоколу засідання.</w:t>
      </w:r>
    </w:p>
    <w:p w:rsidR="0002389D" w:rsidRPr="0002389D" w:rsidRDefault="0002389D" w:rsidP="00F602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389D">
        <w:rPr>
          <w:rFonts w:ascii="Times New Roman" w:hAnsi="Times New Roman"/>
          <w:sz w:val="24"/>
          <w:szCs w:val="24"/>
        </w:rPr>
        <w:t>Рішення комісії оформляється протоколом, який підписується головою та відповідальним секретарем комісії.</w:t>
      </w:r>
    </w:p>
    <w:p w:rsidR="0002389D" w:rsidRPr="007D48F0" w:rsidRDefault="0002389D" w:rsidP="00F6027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2389D">
        <w:rPr>
          <w:rFonts w:ascii="Times New Roman" w:hAnsi="Times New Roman"/>
          <w:sz w:val="24"/>
          <w:szCs w:val="24"/>
          <w:lang w:val="uk-UA"/>
        </w:rPr>
        <w:t xml:space="preserve">           </w:t>
      </w:r>
      <w:r w:rsidRPr="007D48F0">
        <w:rPr>
          <w:rFonts w:ascii="Times New Roman" w:hAnsi="Times New Roman"/>
          <w:sz w:val="24"/>
          <w:szCs w:val="24"/>
          <w:lang w:val="uk-UA"/>
        </w:rPr>
        <w:t>1</w:t>
      </w:r>
      <w:r w:rsidRPr="0002389D">
        <w:rPr>
          <w:rFonts w:ascii="Times New Roman" w:hAnsi="Times New Roman"/>
          <w:sz w:val="24"/>
          <w:szCs w:val="24"/>
          <w:lang w:val="uk-UA"/>
        </w:rPr>
        <w:t>1</w:t>
      </w:r>
      <w:r w:rsidRPr="007D48F0">
        <w:rPr>
          <w:rFonts w:ascii="Times New Roman" w:hAnsi="Times New Roman"/>
          <w:sz w:val="24"/>
          <w:szCs w:val="24"/>
          <w:lang w:val="uk-UA"/>
        </w:rPr>
        <w:t xml:space="preserve">. Рішення комісії, прийняті у межах її повноважень, є обов’язковими для виконання </w:t>
      </w:r>
      <w:r w:rsidRPr="0002389D">
        <w:rPr>
          <w:rFonts w:ascii="Times New Roman" w:hAnsi="Times New Roman"/>
          <w:sz w:val="24"/>
          <w:szCs w:val="24"/>
          <w:lang w:val="uk-UA"/>
        </w:rPr>
        <w:t xml:space="preserve">місцевими підрозділами </w:t>
      </w:r>
      <w:r w:rsidRPr="007D48F0">
        <w:rPr>
          <w:rFonts w:ascii="Times New Roman" w:hAnsi="Times New Roman"/>
          <w:sz w:val="24"/>
          <w:szCs w:val="24"/>
          <w:lang w:val="uk-UA"/>
        </w:rPr>
        <w:t>орган</w:t>
      </w:r>
      <w:r w:rsidRPr="0002389D">
        <w:rPr>
          <w:rFonts w:ascii="Times New Roman" w:hAnsi="Times New Roman"/>
          <w:sz w:val="24"/>
          <w:szCs w:val="24"/>
          <w:lang w:val="uk-UA"/>
        </w:rPr>
        <w:t xml:space="preserve">ів </w:t>
      </w:r>
      <w:r w:rsidRPr="007D48F0">
        <w:rPr>
          <w:rFonts w:ascii="Times New Roman" w:hAnsi="Times New Roman"/>
          <w:sz w:val="24"/>
          <w:szCs w:val="24"/>
          <w:lang w:val="uk-UA"/>
        </w:rPr>
        <w:t>державної влади</w:t>
      </w:r>
      <w:r w:rsidRPr="0002389D">
        <w:rPr>
          <w:rFonts w:ascii="Times New Roman" w:hAnsi="Times New Roman"/>
          <w:sz w:val="24"/>
          <w:szCs w:val="24"/>
          <w:lang w:val="uk-UA"/>
        </w:rPr>
        <w:t>, структурними підрозділами міськвиконкому</w:t>
      </w:r>
      <w:r w:rsidRPr="007D48F0">
        <w:rPr>
          <w:rFonts w:ascii="Times New Roman" w:hAnsi="Times New Roman"/>
          <w:sz w:val="24"/>
          <w:szCs w:val="24"/>
          <w:lang w:val="uk-UA"/>
        </w:rPr>
        <w:t xml:space="preserve">, підприємствами, установами та організаціями, розташованими на території </w:t>
      </w:r>
      <w:r w:rsidRPr="0002389D">
        <w:rPr>
          <w:rFonts w:ascii="Times New Roman" w:hAnsi="Times New Roman"/>
          <w:sz w:val="24"/>
          <w:szCs w:val="24"/>
          <w:lang w:val="uk-UA"/>
        </w:rPr>
        <w:t>міста</w:t>
      </w:r>
      <w:r w:rsidRPr="007D48F0">
        <w:rPr>
          <w:rFonts w:ascii="Times New Roman" w:hAnsi="Times New Roman"/>
          <w:sz w:val="24"/>
          <w:szCs w:val="24"/>
          <w:lang w:val="uk-UA"/>
        </w:rPr>
        <w:t>.</w:t>
      </w:r>
    </w:p>
    <w:p w:rsidR="0002389D" w:rsidRPr="0002389D" w:rsidRDefault="0002389D" w:rsidP="00F602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389D">
        <w:rPr>
          <w:rFonts w:ascii="Times New Roman" w:hAnsi="Times New Roman"/>
          <w:sz w:val="24"/>
          <w:szCs w:val="24"/>
          <w:lang w:val="uk-UA"/>
        </w:rPr>
        <w:t xml:space="preserve">            </w:t>
      </w:r>
      <w:r w:rsidRPr="0002389D">
        <w:rPr>
          <w:rFonts w:ascii="Times New Roman" w:hAnsi="Times New Roman"/>
          <w:sz w:val="24"/>
          <w:szCs w:val="24"/>
        </w:rPr>
        <w:t>1</w:t>
      </w:r>
      <w:r w:rsidRPr="0002389D">
        <w:rPr>
          <w:rFonts w:ascii="Times New Roman" w:hAnsi="Times New Roman"/>
          <w:sz w:val="24"/>
          <w:szCs w:val="24"/>
          <w:lang w:val="uk-UA"/>
        </w:rPr>
        <w:t>2</w:t>
      </w:r>
      <w:r w:rsidRPr="0002389D">
        <w:rPr>
          <w:rFonts w:ascii="Times New Roman" w:hAnsi="Times New Roman"/>
          <w:sz w:val="24"/>
          <w:szCs w:val="24"/>
        </w:rPr>
        <w:t>. За членами комісії на час виконання завдань зберігається заробітна плата за основним місцем роботи.</w:t>
      </w:r>
    </w:p>
    <w:p w:rsidR="0002389D" w:rsidRPr="0002389D" w:rsidRDefault="0002389D" w:rsidP="00F6027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2389D">
        <w:rPr>
          <w:rFonts w:ascii="Times New Roman" w:hAnsi="Times New Roman"/>
          <w:sz w:val="24"/>
          <w:szCs w:val="24"/>
          <w:lang w:val="uk-UA"/>
        </w:rPr>
        <w:t xml:space="preserve">          </w:t>
      </w:r>
      <w:r w:rsidR="00F6027B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02389D">
        <w:rPr>
          <w:rFonts w:ascii="Times New Roman" w:hAnsi="Times New Roman"/>
          <w:sz w:val="24"/>
          <w:szCs w:val="24"/>
          <w:lang w:val="uk-UA"/>
        </w:rPr>
        <w:t>13. Організація побутового забезпечення членів комісії, а також забезпечення їх спеціальним одягом, засобами індивідуального захисту під час роботи в зоні надзвичайної ситуації покладається на міськвиконком.</w:t>
      </w:r>
    </w:p>
    <w:p w:rsidR="0002389D" w:rsidRPr="00741E4A" w:rsidRDefault="0002389D" w:rsidP="00BB5E01">
      <w:pPr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02389D">
        <w:rPr>
          <w:rFonts w:ascii="Times New Roman" w:hAnsi="Times New Roman"/>
          <w:sz w:val="24"/>
          <w:szCs w:val="24"/>
          <w:lang w:val="uk-UA"/>
        </w:rPr>
        <w:t xml:space="preserve">           </w:t>
      </w:r>
      <w:r w:rsidRPr="0002389D">
        <w:rPr>
          <w:rFonts w:ascii="Times New Roman" w:hAnsi="Times New Roman"/>
          <w:sz w:val="24"/>
          <w:szCs w:val="24"/>
        </w:rPr>
        <w:t>1</w:t>
      </w:r>
      <w:r w:rsidRPr="0002389D">
        <w:rPr>
          <w:rFonts w:ascii="Times New Roman" w:hAnsi="Times New Roman"/>
          <w:sz w:val="24"/>
          <w:szCs w:val="24"/>
          <w:lang w:val="uk-UA"/>
        </w:rPr>
        <w:t>4</w:t>
      </w:r>
      <w:r w:rsidRPr="0002389D">
        <w:rPr>
          <w:rFonts w:ascii="Times New Roman" w:hAnsi="Times New Roman"/>
          <w:sz w:val="24"/>
          <w:szCs w:val="24"/>
        </w:rPr>
        <w:t xml:space="preserve">. </w:t>
      </w:r>
      <w:r w:rsidRPr="0002389D">
        <w:rPr>
          <w:rFonts w:ascii="Times New Roman" w:hAnsi="Times New Roman"/>
          <w:sz w:val="24"/>
          <w:szCs w:val="24"/>
          <w:lang w:val="uk-UA"/>
        </w:rPr>
        <w:t>К</w:t>
      </w:r>
      <w:r w:rsidRPr="0002389D">
        <w:rPr>
          <w:rFonts w:ascii="Times New Roman" w:hAnsi="Times New Roman"/>
          <w:sz w:val="24"/>
          <w:szCs w:val="24"/>
        </w:rPr>
        <w:t>омісія має бланк із зображенням Державного Герба України і своїм найменування</w:t>
      </w:r>
      <w:r w:rsidRPr="0002389D">
        <w:rPr>
          <w:rFonts w:ascii="Times New Roman" w:hAnsi="Times New Roman"/>
          <w:sz w:val="24"/>
          <w:szCs w:val="24"/>
          <w:lang w:val="uk-UA"/>
        </w:rPr>
        <w:t>м.</w:t>
      </w:r>
    </w:p>
    <w:sectPr w:rsidR="0002389D" w:rsidRPr="00741E4A" w:rsidSect="004E5B2C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vertAlign w:val="baseline"/>
      </w:rPr>
    </w:lvl>
    <w:lvl w:ilvl="1">
      <w:numFmt w:val="decimal"/>
      <w:lvlText w:val="%2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</w:pPr>
      <w:rPr>
        <w:rFonts w:cs="Times New Roman"/>
      </w:rPr>
    </w:lvl>
  </w:abstractNum>
  <w:abstractNum w:abstractNumId="2">
    <w:nsid w:val="00000004"/>
    <w:multiLevelType w:val="singleLevel"/>
    <w:tmpl w:val="00000004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3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/>
        <w:b w:val="0"/>
        <w:sz w:val="16"/>
        <w:szCs w:val="16"/>
      </w:rPr>
    </w:lvl>
  </w:abstractNum>
  <w:abstractNum w:abstractNumId="4">
    <w:nsid w:val="0000000B"/>
    <w:multiLevelType w:val="singleLevel"/>
    <w:tmpl w:val="0000000B"/>
    <w:name w:val="WW8Num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5">
    <w:nsid w:val="00000012"/>
    <w:multiLevelType w:val="singleLevel"/>
    <w:tmpl w:val="00000012"/>
    <w:name w:val="WW8Num2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6">
    <w:nsid w:val="00000027"/>
    <w:multiLevelType w:val="singleLevel"/>
    <w:tmpl w:val="00000027"/>
    <w:name w:val="WW8Num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7">
    <w:nsid w:val="00000042"/>
    <w:multiLevelType w:val="singleLevel"/>
    <w:tmpl w:val="00000042"/>
    <w:name w:val="WW8Num7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8">
    <w:nsid w:val="00000065"/>
    <w:multiLevelType w:val="singleLevel"/>
    <w:tmpl w:val="00000065"/>
    <w:name w:val="WW8Num11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9">
    <w:nsid w:val="0000006E"/>
    <w:multiLevelType w:val="multilevel"/>
    <w:tmpl w:val="00000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04F24D0"/>
    <w:multiLevelType w:val="hybridMultilevel"/>
    <w:tmpl w:val="E7CAC5DA"/>
    <w:lvl w:ilvl="0" w:tplc="6B6C818A">
      <w:start w:val="1"/>
      <w:numFmt w:val="bullet"/>
      <w:lvlText w:val="-"/>
      <w:lvlJc w:val="left"/>
      <w:pPr>
        <w:ind w:left="1211" w:hanging="360"/>
      </w:pPr>
      <w:rPr>
        <w:rFonts w:ascii="Courier New" w:hAnsi="Courier New" w:cs="Times New Roman" w:hint="default"/>
      </w:rPr>
    </w:lvl>
    <w:lvl w:ilvl="1" w:tplc="0422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62A5196"/>
    <w:multiLevelType w:val="hybridMultilevel"/>
    <w:tmpl w:val="F69C4C34"/>
    <w:lvl w:ilvl="0" w:tplc="0F48837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14E19BF"/>
    <w:multiLevelType w:val="hybridMultilevel"/>
    <w:tmpl w:val="2DEE6CA8"/>
    <w:lvl w:ilvl="0" w:tplc="E7AC5F52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7B6A6877"/>
    <w:multiLevelType w:val="hybridMultilevel"/>
    <w:tmpl w:val="F6583656"/>
    <w:lvl w:ilvl="0" w:tplc="E0DCF6B8">
      <w:start w:val="1"/>
      <w:numFmt w:val="bullet"/>
      <w:lvlText w:val="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F63454D"/>
    <w:multiLevelType w:val="hybridMultilevel"/>
    <w:tmpl w:val="B63456B0"/>
    <w:lvl w:ilvl="0" w:tplc="2A0C68F4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11"/>
  </w:num>
  <w:num w:numId="9">
    <w:abstractNumId w:val="2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8"/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06461"/>
    <w:rsid w:val="000008D8"/>
    <w:rsid w:val="00011257"/>
    <w:rsid w:val="0002389D"/>
    <w:rsid w:val="00067384"/>
    <w:rsid w:val="00083AAD"/>
    <w:rsid w:val="000A3AAD"/>
    <w:rsid w:val="000B08E8"/>
    <w:rsid w:val="000E01C5"/>
    <w:rsid w:val="001756A1"/>
    <w:rsid w:val="001B0469"/>
    <w:rsid w:val="001C1446"/>
    <w:rsid w:val="001C7643"/>
    <w:rsid w:val="001F57A6"/>
    <w:rsid w:val="001F67B1"/>
    <w:rsid w:val="0020271A"/>
    <w:rsid w:val="002100DB"/>
    <w:rsid w:val="002D0A68"/>
    <w:rsid w:val="002F6DE2"/>
    <w:rsid w:val="003037AA"/>
    <w:rsid w:val="003107C4"/>
    <w:rsid w:val="003208BA"/>
    <w:rsid w:val="003208C8"/>
    <w:rsid w:val="0035747E"/>
    <w:rsid w:val="003E4053"/>
    <w:rsid w:val="003F63EF"/>
    <w:rsid w:val="00401495"/>
    <w:rsid w:val="004212C3"/>
    <w:rsid w:val="00442024"/>
    <w:rsid w:val="00493047"/>
    <w:rsid w:val="004C343A"/>
    <w:rsid w:val="004D63C5"/>
    <w:rsid w:val="004E5B2C"/>
    <w:rsid w:val="005579E2"/>
    <w:rsid w:val="005B48BB"/>
    <w:rsid w:val="005C30F3"/>
    <w:rsid w:val="005D27F9"/>
    <w:rsid w:val="00604F7A"/>
    <w:rsid w:val="0060592B"/>
    <w:rsid w:val="0063092A"/>
    <w:rsid w:val="006449B3"/>
    <w:rsid w:val="00732D0E"/>
    <w:rsid w:val="00733E91"/>
    <w:rsid w:val="00741E4A"/>
    <w:rsid w:val="00793405"/>
    <w:rsid w:val="007C497A"/>
    <w:rsid w:val="007D48F0"/>
    <w:rsid w:val="007D571F"/>
    <w:rsid w:val="00812E2E"/>
    <w:rsid w:val="0082067C"/>
    <w:rsid w:val="008C1FA7"/>
    <w:rsid w:val="008D6B12"/>
    <w:rsid w:val="008F2179"/>
    <w:rsid w:val="00912057"/>
    <w:rsid w:val="00920113"/>
    <w:rsid w:val="00921000"/>
    <w:rsid w:val="00952ED8"/>
    <w:rsid w:val="00957554"/>
    <w:rsid w:val="009D03F0"/>
    <w:rsid w:val="009D5937"/>
    <w:rsid w:val="00A54D78"/>
    <w:rsid w:val="00A56282"/>
    <w:rsid w:val="00A61C17"/>
    <w:rsid w:val="00A904BE"/>
    <w:rsid w:val="00AC0E27"/>
    <w:rsid w:val="00AE5BD2"/>
    <w:rsid w:val="00AF6EC2"/>
    <w:rsid w:val="00B56A14"/>
    <w:rsid w:val="00BA050D"/>
    <w:rsid w:val="00BA5F25"/>
    <w:rsid w:val="00BB5E01"/>
    <w:rsid w:val="00BF0E02"/>
    <w:rsid w:val="00BF331C"/>
    <w:rsid w:val="00C17AED"/>
    <w:rsid w:val="00C40A69"/>
    <w:rsid w:val="00C55887"/>
    <w:rsid w:val="00C83FD8"/>
    <w:rsid w:val="00CC4CE6"/>
    <w:rsid w:val="00D03584"/>
    <w:rsid w:val="00D13376"/>
    <w:rsid w:val="00D75A71"/>
    <w:rsid w:val="00DA3A45"/>
    <w:rsid w:val="00E01302"/>
    <w:rsid w:val="00E03EAB"/>
    <w:rsid w:val="00E107F3"/>
    <w:rsid w:val="00E26908"/>
    <w:rsid w:val="00E52344"/>
    <w:rsid w:val="00E7093E"/>
    <w:rsid w:val="00E71FF2"/>
    <w:rsid w:val="00EB2122"/>
    <w:rsid w:val="00F06461"/>
    <w:rsid w:val="00F32BE5"/>
    <w:rsid w:val="00F5397D"/>
    <w:rsid w:val="00F54C06"/>
    <w:rsid w:val="00F6027B"/>
    <w:rsid w:val="00F64451"/>
    <w:rsid w:val="00F76B12"/>
    <w:rsid w:val="00FB26A0"/>
    <w:rsid w:val="00FC79BE"/>
    <w:rsid w:val="00FD4EE5"/>
    <w:rsid w:val="00FE0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344"/>
    <w:pPr>
      <w:spacing w:after="200" w:line="276" w:lineRule="auto"/>
    </w:pPr>
    <w:rPr>
      <w:lang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4E5B2C"/>
    <w:pPr>
      <w:keepNext/>
      <w:widowControl w:val="0"/>
      <w:tabs>
        <w:tab w:val="num" w:pos="840"/>
      </w:tabs>
      <w:suppressAutoHyphens/>
      <w:spacing w:after="0" w:line="240" w:lineRule="auto"/>
      <w:ind w:left="840" w:hanging="360"/>
      <w:jc w:val="center"/>
      <w:outlineLvl w:val="1"/>
    </w:pPr>
    <w:rPr>
      <w:rFonts w:ascii="Times New Roman" w:eastAsia="Times New Roman" w:hAnsi="Times New Roman" w:cs="Mangal"/>
      <w:b/>
      <w:kern w:val="2"/>
      <w:sz w:val="20"/>
      <w:szCs w:val="20"/>
      <w:lang w:eastAsia="hi-IN" w:bidi="hi-IN"/>
    </w:rPr>
  </w:style>
  <w:style w:type="paragraph" w:styleId="3">
    <w:name w:val="heading 3"/>
    <w:basedOn w:val="a"/>
    <w:next w:val="a"/>
    <w:link w:val="30"/>
    <w:uiPriority w:val="99"/>
    <w:qFormat/>
    <w:locked/>
    <w:rsid w:val="004E5B2C"/>
    <w:pPr>
      <w:keepNext/>
      <w:widowControl w:val="0"/>
      <w:tabs>
        <w:tab w:val="num" w:pos="840"/>
      </w:tabs>
      <w:suppressAutoHyphens/>
      <w:spacing w:after="0" w:line="240" w:lineRule="auto"/>
      <w:ind w:left="840" w:hanging="360"/>
      <w:jc w:val="center"/>
      <w:outlineLvl w:val="2"/>
    </w:pPr>
    <w:rPr>
      <w:rFonts w:ascii="Times New Roman" w:eastAsia="Times New Roman" w:hAnsi="Times New Roman" w:cs="Mangal"/>
      <w:b/>
      <w:kern w:val="2"/>
      <w:sz w:val="24"/>
      <w:szCs w:val="20"/>
      <w:lang w:eastAsia="hi-IN" w:bidi="hi-IN"/>
    </w:rPr>
  </w:style>
  <w:style w:type="paragraph" w:styleId="4">
    <w:name w:val="heading 4"/>
    <w:basedOn w:val="a"/>
    <w:next w:val="a"/>
    <w:link w:val="40"/>
    <w:uiPriority w:val="99"/>
    <w:qFormat/>
    <w:locked/>
    <w:rsid w:val="005B48BB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F54C06"/>
    <w:rPr>
      <w:rFonts w:ascii="Times New Roman" w:eastAsia="Times New Roman" w:hAnsi="Times New Roman" w:cs="Mangal"/>
      <w:b/>
      <w:kern w:val="2"/>
      <w:sz w:val="20"/>
      <w:szCs w:val="20"/>
      <w:lang w:eastAsia="hi-IN" w:bidi="hi-IN"/>
    </w:rPr>
  </w:style>
  <w:style w:type="character" w:customStyle="1" w:styleId="30">
    <w:name w:val="Заголовок 3 Знак"/>
    <w:basedOn w:val="a0"/>
    <w:link w:val="3"/>
    <w:uiPriority w:val="99"/>
    <w:locked/>
    <w:rsid w:val="00F54C06"/>
    <w:rPr>
      <w:rFonts w:ascii="Times New Roman" w:eastAsia="Times New Roman" w:hAnsi="Times New Roman" w:cs="Mangal"/>
      <w:b/>
      <w:kern w:val="2"/>
      <w:sz w:val="24"/>
      <w:szCs w:val="20"/>
      <w:lang w:eastAsia="hi-IN" w:bidi="hi-I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21000"/>
    <w:rPr>
      <w:rFonts w:ascii="Calibri" w:hAnsi="Calibri" w:cs="Times New Roman"/>
      <w:b/>
      <w:bCs/>
      <w:sz w:val="28"/>
      <w:szCs w:val="28"/>
      <w:lang w:eastAsia="en-US"/>
    </w:rPr>
  </w:style>
  <w:style w:type="paragraph" w:styleId="a3">
    <w:name w:val="Subtitle"/>
    <w:basedOn w:val="a"/>
    <w:next w:val="a4"/>
    <w:link w:val="a5"/>
    <w:uiPriority w:val="99"/>
    <w:qFormat/>
    <w:locked/>
    <w:rsid w:val="004E5B2C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Mangal"/>
      <w:b/>
      <w:iCs/>
      <w:kern w:val="2"/>
      <w:sz w:val="24"/>
      <w:szCs w:val="20"/>
      <w:lang w:val="uk-UA" w:eastAsia="hi-IN" w:bidi="hi-IN"/>
    </w:rPr>
  </w:style>
  <w:style w:type="character" w:customStyle="1" w:styleId="a5">
    <w:name w:val="Подзаголовок Знак"/>
    <w:basedOn w:val="a0"/>
    <w:link w:val="a3"/>
    <w:uiPriority w:val="99"/>
    <w:locked/>
    <w:rsid w:val="00F54C06"/>
    <w:rPr>
      <w:rFonts w:ascii="Cambria" w:hAnsi="Cambria" w:cs="Times New Roman"/>
      <w:sz w:val="24"/>
      <w:szCs w:val="24"/>
      <w:lang w:eastAsia="en-US"/>
    </w:rPr>
  </w:style>
  <w:style w:type="paragraph" w:styleId="a6">
    <w:name w:val="Title"/>
    <w:basedOn w:val="a"/>
    <w:next w:val="a3"/>
    <w:link w:val="a7"/>
    <w:qFormat/>
    <w:locked/>
    <w:rsid w:val="004E5B2C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Mangal"/>
      <w:kern w:val="2"/>
      <w:sz w:val="32"/>
      <w:szCs w:val="20"/>
      <w:lang w:eastAsia="hi-IN" w:bidi="hi-IN"/>
    </w:rPr>
  </w:style>
  <w:style w:type="character" w:customStyle="1" w:styleId="a7">
    <w:name w:val="Название Знак"/>
    <w:basedOn w:val="a0"/>
    <w:link w:val="a6"/>
    <w:locked/>
    <w:rsid w:val="00F54C06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paragraph" w:styleId="a4">
    <w:name w:val="Body Text"/>
    <w:basedOn w:val="a"/>
    <w:link w:val="a8"/>
    <w:uiPriority w:val="99"/>
    <w:rsid w:val="004E5B2C"/>
    <w:pPr>
      <w:widowControl w:val="0"/>
      <w:suppressAutoHyphens/>
      <w:spacing w:after="120" w:line="240" w:lineRule="auto"/>
    </w:pPr>
    <w:rPr>
      <w:rFonts w:ascii="Times New Roman" w:eastAsia="Times New Roman" w:hAnsi="Times New Roman" w:cs="Mangal"/>
      <w:kern w:val="2"/>
      <w:sz w:val="24"/>
      <w:szCs w:val="24"/>
      <w:lang w:eastAsia="hi-IN" w:bidi="hi-IN"/>
    </w:rPr>
  </w:style>
  <w:style w:type="character" w:customStyle="1" w:styleId="a8">
    <w:name w:val="Основной текст Знак"/>
    <w:basedOn w:val="a0"/>
    <w:link w:val="a4"/>
    <w:uiPriority w:val="99"/>
    <w:semiHidden/>
    <w:locked/>
    <w:rsid w:val="00F54C06"/>
    <w:rPr>
      <w:rFonts w:cs="Times New Roman"/>
      <w:lang w:eastAsia="en-US"/>
    </w:rPr>
  </w:style>
  <w:style w:type="paragraph" w:customStyle="1" w:styleId="Bodytext1">
    <w:name w:val="Body text1"/>
    <w:basedOn w:val="a"/>
    <w:link w:val="Bodytext"/>
    <w:rsid w:val="004E5B2C"/>
    <w:pPr>
      <w:widowControl w:val="0"/>
      <w:shd w:val="clear" w:color="auto" w:fill="FFFFFF"/>
      <w:suppressAutoHyphens/>
      <w:spacing w:after="0" w:line="240" w:lineRule="atLeast"/>
    </w:pPr>
    <w:rPr>
      <w:rFonts w:ascii="Times New Roman" w:eastAsia="Times New Roman" w:hAnsi="Times New Roman" w:cs="Mangal"/>
      <w:kern w:val="2"/>
      <w:sz w:val="18"/>
      <w:szCs w:val="18"/>
      <w:lang w:eastAsia="hi-IN" w:bidi="hi-IN"/>
    </w:rPr>
  </w:style>
  <w:style w:type="paragraph" w:customStyle="1" w:styleId="Heading2">
    <w:name w:val="Heading #2"/>
    <w:basedOn w:val="a"/>
    <w:rsid w:val="004E5B2C"/>
    <w:pPr>
      <w:widowControl w:val="0"/>
      <w:shd w:val="clear" w:color="auto" w:fill="FFFFFF"/>
      <w:suppressAutoHyphens/>
      <w:spacing w:before="540" w:after="60" w:line="240" w:lineRule="atLeast"/>
      <w:jc w:val="center"/>
    </w:pPr>
    <w:rPr>
      <w:rFonts w:ascii="Times New Roman" w:eastAsia="Times New Roman" w:hAnsi="Times New Roman" w:cs="Mangal"/>
      <w:b/>
      <w:bCs/>
      <w:kern w:val="2"/>
      <w:sz w:val="20"/>
      <w:szCs w:val="20"/>
      <w:lang w:eastAsia="hi-IN" w:bidi="hi-IN"/>
    </w:rPr>
  </w:style>
  <w:style w:type="paragraph" w:customStyle="1" w:styleId="msonormalcxspmiddle">
    <w:name w:val="msonormalcxspmiddle"/>
    <w:basedOn w:val="a"/>
    <w:uiPriority w:val="99"/>
    <w:rsid w:val="005B48B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msonormalcxspmiddlecxspmiddle">
    <w:name w:val="msonormalcxspmiddlecxspmiddle"/>
    <w:basedOn w:val="a"/>
    <w:rsid w:val="005B48B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msonormalcxspmiddlecxsplast">
    <w:name w:val="msonormalcxspmiddlecxsplast"/>
    <w:basedOn w:val="a"/>
    <w:rsid w:val="005B48B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msonormalcxspmiddlecxspmiddlecxsplast">
    <w:name w:val="msonormalcxspmiddlecxspmiddlecxsplast"/>
    <w:basedOn w:val="a"/>
    <w:uiPriority w:val="99"/>
    <w:rsid w:val="005B48B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741E4A"/>
    <w:pPr>
      <w:ind w:left="720"/>
      <w:contextualSpacing/>
    </w:pPr>
  </w:style>
  <w:style w:type="character" w:customStyle="1" w:styleId="Bodytext">
    <w:name w:val="Body text_"/>
    <w:basedOn w:val="a0"/>
    <w:link w:val="Bodytext1"/>
    <w:uiPriority w:val="99"/>
    <w:locked/>
    <w:rsid w:val="00F64451"/>
    <w:rPr>
      <w:rFonts w:ascii="Times New Roman" w:eastAsia="Times New Roman" w:hAnsi="Times New Roman" w:cs="Mangal"/>
      <w:kern w:val="2"/>
      <w:sz w:val="18"/>
      <w:szCs w:val="18"/>
      <w:shd w:val="clear" w:color="auto" w:fill="FFFFFF"/>
      <w:lang w:eastAsia="hi-IN" w:bidi="hi-IN"/>
    </w:rPr>
  </w:style>
  <w:style w:type="paragraph" w:customStyle="1" w:styleId="msonormalcxspmiddlecxsplastcxsplast">
    <w:name w:val="msonormalcxspmiddlecxsplastcxsplast"/>
    <w:basedOn w:val="a"/>
    <w:rsid w:val="00F6445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897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3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3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5</Pages>
  <Words>1827</Words>
  <Characters>13896</Characters>
  <Application>Microsoft Office Word</Application>
  <DocSecurity>0</DocSecurity>
  <Lines>115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2018-09-05T11:11:00Z</cp:lastPrinted>
  <dcterms:created xsi:type="dcterms:W3CDTF">2018-09-04T13:25:00Z</dcterms:created>
  <dcterms:modified xsi:type="dcterms:W3CDTF">2018-09-14T12:09:00Z</dcterms:modified>
</cp:coreProperties>
</file>