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03" w:rsidRPr="00FB0A8B" w:rsidRDefault="00354F03" w:rsidP="00741E4A">
      <w:pPr>
        <w:pStyle w:val="msonormalcxspmiddlecxsplast"/>
        <w:ind w:left="2835"/>
        <w:contextualSpacing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ПРОЄКТ №</w:t>
      </w:r>
    </w:p>
    <w:p w:rsidR="00354F03" w:rsidRPr="009369B9" w:rsidRDefault="00354F03" w:rsidP="00741E4A">
      <w:pPr>
        <w:pStyle w:val="Title"/>
        <w:rPr>
          <w:rFonts w:cs="Times New Roman"/>
          <w:b/>
          <w:iCs/>
          <w:sz w:val="24"/>
          <w:szCs w:val="24"/>
          <w:lang w:val="uk-UA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704538636" r:id="rId6"/>
        </w:pict>
      </w:r>
      <w:r>
        <w:rPr>
          <w:rFonts w:cs="Times New Roman"/>
          <w:b/>
          <w:iCs/>
          <w:sz w:val="24"/>
          <w:szCs w:val="24"/>
          <w:lang w:val="uk-UA"/>
        </w:rPr>
        <w:t xml:space="preserve">Знам’янська </w:t>
      </w:r>
      <w:r w:rsidRPr="009369B9">
        <w:rPr>
          <w:rFonts w:cs="Times New Roman"/>
          <w:b/>
          <w:iCs/>
          <w:sz w:val="24"/>
          <w:szCs w:val="24"/>
          <w:lang w:val="uk-UA"/>
        </w:rPr>
        <w:t>міська</w:t>
      </w:r>
      <w:r w:rsidRPr="009369B9">
        <w:rPr>
          <w:rFonts w:cs="Times New Roman"/>
          <w:b/>
          <w:iCs/>
          <w:noProof/>
          <w:sz w:val="24"/>
          <w:szCs w:val="24"/>
          <w:lang w:val="uk-UA"/>
        </w:rPr>
        <w:t xml:space="preserve"> </w:t>
      </w:r>
      <w:r w:rsidRPr="009369B9">
        <w:rPr>
          <w:rFonts w:cs="Times New Roman"/>
          <w:b/>
          <w:iCs/>
          <w:sz w:val="24"/>
          <w:szCs w:val="24"/>
          <w:lang w:val="uk-UA"/>
        </w:rPr>
        <w:t xml:space="preserve"> </w:t>
      </w:r>
      <w:r w:rsidRPr="009369B9">
        <w:rPr>
          <w:rFonts w:cs="Times New Roman"/>
          <w:b/>
          <w:iCs/>
          <w:noProof/>
          <w:sz w:val="24"/>
          <w:szCs w:val="24"/>
          <w:lang w:val="uk-UA"/>
        </w:rPr>
        <w:t xml:space="preserve"> </w:t>
      </w:r>
      <w:r w:rsidRPr="009369B9">
        <w:rPr>
          <w:rFonts w:cs="Times New Roman"/>
          <w:b/>
          <w:iCs/>
          <w:sz w:val="24"/>
          <w:szCs w:val="24"/>
          <w:lang w:val="uk-UA"/>
        </w:rPr>
        <w:t xml:space="preserve">рада  Кіровоградської </w:t>
      </w:r>
      <w:r w:rsidRPr="009369B9">
        <w:rPr>
          <w:rFonts w:cs="Times New Roman"/>
          <w:b/>
          <w:iCs/>
          <w:noProof/>
          <w:sz w:val="24"/>
          <w:szCs w:val="24"/>
          <w:lang w:val="uk-UA"/>
        </w:rPr>
        <w:t xml:space="preserve"> </w:t>
      </w:r>
      <w:r w:rsidRPr="009369B9">
        <w:rPr>
          <w:rFonts w:cs="Times New Roman"/>
          <w:b/>
          <w:iCs/>
          <w:sz w:val="24"/>
          <w:szCs w:val="24"/>
          <w:lang w:val="uk-UA"/>
        </w:rPr>
        <w:t>області</w:t>
      </w:r>
    </w:p>
    <w:p w:rsidR="00354F03" w:rsidRPr="009369B9" w:rsidRDefault="00354F03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9369B9"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354F03" w:rsidRPr="00741E4A" w:rsidRDefault="00354F03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r w:rsidRPr="009369B9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ІШЕННЯ</w:t>
      </w:r>
    </w:p>
    <w:p w:rsidR="00354F03" w:rsidRPr="00741E4A" w:rsidRDefault="00354F03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січня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b/>
          <w:sz w:val="24"/>
          <w:szCs w:val="24"/>
          <w:lang w:val="uk-UA"/>
        </w:rPr>
        <w:t>22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року             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</w:p>
    <w:p w:rsidR="00354F03" w:rsidRPr="00741E4A" w:rsidRDefault="00354F03" w:rsidP="004528C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354F03" w:rsidRPr="00741E4A" w:rsidRDefault="00354F03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354F03" w:rsidRPr="00741E4A" w:rsidRDefault="00354F03" w:rsidP="00741E4A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виконавчого комітету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741E4A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741E4A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354F03" w:rsidRPr="00741E4A" w:rsidRDefault="00354F03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90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«Про затвердження в новій редакції</w:t>
      </w:r>
    </w:p>
    <w:p w:rsidR="00354F03" w:rsidRPr="00741E4A" w:rsidRDefault="00354F03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складу та Положень постійних </w:t>
      </w:r>
    </w:p>
    <w:p w:rsidR="00354F03" w:rsidRPr="00741E4A" w:rsidRDefault="00354F03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комісій, координаційних рад, </w:t>
      </w:r>
    </w:p>
    <w:p w:rsidR="00354F03" w:rsidRPr="00741E4A" w:rsidRDefault="00354F03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робочих груп виконавчого комітету»</w:t>
      </w:r>
    </w:p>
    <w:p w:rsidR="00354F03" w:rsidRPr="00741E4A" w:rsidRDefault="00354F03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354F03" w:rsidRPr="00741E4A" w:rsidRDefault="00354F03" w:rsidP="00DB08EE">
      <w:pPr>
        <w:tabs>
          <w:tab w:val="left" w:pos="30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зв′язку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z w:val="24"/>
          <w:szCs w:val="24"/>
          <w:lang w:val="uk-UA"/>
        </w:rPr>
        <w:t>змінами територіального устрою, змінами в структурі окремих місцевих органів виконавчої влади та їх юридичних назв</w:t>
      </w:r>
      <w:r w:rsidRPr="00741E4A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кадровими змінами,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ст.3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Закону України ”Про місцеве самоврядування в Україні», виконавчий комітет Знам’янської міської ради</w:t>
      </w:r>
    </w:p>
    <w:p w:rsidR="00354F03" w:rsidRPr="00741E4A" w:rsidRDefault="00354F03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354F03" w:rsidRPr="00DB08EE" w:rsidRDefault="00354F03" w:rsidP="00DB08EE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 </w:t>
      </w:r>
      <w:r w:rsidRPr="00DB08EE">
        <w:rPr>
          <w:rFonts w:ascii="Times New Roman" w:hAnsi="Times New Roman"/>
          <w:sz w:val="24"/>
          <w:szCs w:val="24"/>
          <w:lang w:val="uk-UA"/>
        </w:rPr>
        <w:t>Внести  зміни  до  рішення  виконавчого  комітету  № 90 від</w:t>
      </w:r>
      <w:r w:rsidRPr="00BB5E01">
        <w:rPr>
          <w:lang w:val="uk-UA"/>
        </w:rPr>
        <w:t xml:space="preserve"> </w:t>
      </w:r>
      <w:r w:rsidRPr="00DB08EE">
        <w:rPr>
          <w:rFonts w:ascii="Times New Roman" w:hAnsi="Times New Roman"/>
          <w:sz w:val="24"/>
          <w:szCs w:val="24"/>
          <w:lang w:val="uk-UA"/>
        </w:rPr>
        <w:t>18.03.2021 р. «Про затвердження в новій редакції складу та Положень постійних комісій, координаційних рад, робочих груп виконавчого комітету»,  а  саме Положення про міську комісію з питань техногенно-екологічної безпеки та надзвичайних ситуацій</w:t>
      </w:r>
      <w:r>
        <w:rPr>
          <w:rFonts w:ascii="Times New Roman" w:hAnsi="Times New Roman"/>
          <w:sz w:val="24"/>
          <w:szCs w:val="24"/>
          <w:lang w:val="uk-UA"/>
        </w:rPr>
        <w:t xml:space="preserve"> (додаток 1), посадовий </w:t>
      </w:r>
      <w:r w:rsidRPr="00741E4A">
        <w:rPr>
          <w:rFonts w:ascii="Times New Roman" w:hAnsi="Times New Roman"/>
          <w:sz w:val="24"/>
          <w:szCs w:val="24"/>
          <w:lang w:val="uk-UA"/>
        </w:rPr>
        <w:t>склад міської комісії з питань техногенно-екологічної безпеки та надзвичайних ситуацій</w:t>
      </w:r>
      <w:r>
        <w:rPr>
          <w:rFonts w:ascii="Times New Roman" w:hAnsi="Times New Roman"/>
          <w:sz w:val="24"/>
          <w:szCs w:val="24"/>
          <w:lang w:val="uk-UA"/>
        </w:rPr>
        <w:t xml:space="preserve"> (додаток 2), Положення про міську комісію з питань евакуації (додаток 3) і посадовий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склад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евакуації (додаток 4)</w:t>
      </w:r>
      <w:r w:rsidRPr="00DB08EE">
        <w:rPr>
          <w:rFonts w:ascii="Times New Roman" w:hAnsi="Times New Roman"/>
          <w:sz w:val="24"/>
          <w:szCs w:val="24"/>
          <w:lang w:val="uk-UA"/>
        </w:rPr>
        <w:t xml:space="preserve"> затвердити в новій редакції. </w:t>
      </w:r>
    </w:p>
    <w:p w:rsidR="00354F03" w:rsidRPr="00741E4A" w:rsidRDefault="00354F03" w:rsidP="00FB0A8B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 </w:t>
      </w:r>
      <w:r w:rsidRPr="00FB0A8B">
        <w:rPr>
          <w:rFonts w:ascii="Times New Roman" w:hAnsi="Times New Roman"/>
          <w:sz w:val="24"/>
          <w:szCs w:val="24"/>
          <w:lang w:val="uk-UA"/>
        </w:rPr>
        <w:t>Визнати таким, що втратило чинність рішення виконавчого комітету Знам’янської міської ради № 274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0A8B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0A8B">
        <w:rPr>
          <w:rFonts w:ascii="Times New Roman" w:hAnsi="Times New Roman"/>
          <w:sz w:val="24"/>
          <w:szCs w:val="24"/>
          <w:lang w:val="uk-UA"/>
        </w:rPr>
        <w:t>23 вересня 2021 року "</w:t>
      </w:r>
      <w:r w:rsidRPr="00741E4A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виконавчого комітету від </w:t>
      </w:r>
      <w:r>
        <w:rPr>
          <w:rFonts w:ascii="Times New Roman" w:hAnsi="Times New Roman"/>
          <w:sz w:val="24"/>
          <w:szCs w:val="24"/>
          <w:lang w:val="uk-UA"/>
        </w:rPr>
        <w:t>18</w:t>
      </w:r>
      <w:r w:rsidRPr="00741E4A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03</w:t>
      </w:r>
      <w:r w:rsidRPr="00741E4A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р.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90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«Про затвердження в новій редакції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складу та Положень постійних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комісій, координаційних рад, робочих груп виконавчого комітету»</w:t>
      </w:r>
    </w:p>
    <w:p w:rsidR="00354F03" w:rsidRPr="009D03F0" w:rsidRDefault="00354F03" w:rsidP="00AF3A81">
      <w:pPr>
        <w:pStyle w:val="ListParagraph"/>
        <w:keepNext/>
        <w:ind w:left="0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3.</w:t>
      </w:r>
      <w:r w:rsidRPr="00FB0A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03F0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заступника міського голови з питань діяльності виконавчих органів </w:t>
      </w:r>
      <w:r>
        <w:rPr>
          <w:rFonts w:ascii="Times New Roman" w:hAnsi="Times New Roman"/>
          <w:sz w:val="24"/>
          <w:szCs w:val="24"/>
          <w:lang w:val="uk-UA"/>
        </w:rPr>
        <w:t>МОЛОДЧЕНКА Дмитра</w:t>
      </w:r>
      <w:r w:rsidRPr="009D03F0">
        <w:rPr>
          <w:rFonts w:ascii="Times New Roman" w:hAnsi="Times New Roman"/>
          <w:sz w:val="24"/>
          <w:szCs w:val="24"/>
          <w:lang w:val="uk-UA"/>
        </w:rPr>
        <w:t>.</w:t>
      </w:r>
    </w:p>
    <w:p w:rsidR="00354F03" w:rsidRDefault="00354F03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Знам'янський м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іський голова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Володимир СОКИРКО</w:t>
      </w:r>
    </w:p>
    <w:p w:rsidR="00354F03" w:rsidRPr="00CD2F4F" w:rsidRDefault="00354F03" w:rsidP="00CD2F4F">
      <w:pPr>
        <w:pageBreakBefore/>
        <w:spacing w:after="0" w:line="240" w:lineRule="auto"/>
        <w:ind w:firstLine="249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bookmark1"/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CD2F4F">
        <w:rPr>
          <w:rFonts w:ascii="Times New Roman" w:hAnsi="Times New Roman"/>
          <w:sz w:val="24"/>
          <w:szCs w:val="24"/>
          <w:lang w:val="uk-UA"/>
        </w:rPr>
        <w:t xml:space="preserve">Додаток 1 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54F03" w:rsidRPr="006C6E24" w:rsidRDefault="00354F03" w:rsidP="006C6E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січня 2022 року №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354F03" w:rsidRPr="004528C9" w:rsidRDefault="00354F03" w:rsidP="0002389D">
      <w:pPr>
        <w:pStyle w:val="Heading20"/>
        <w:keepNext/>
        <w:keepLines/>
        <w:shd w:val="clear" w:color="auto" w:fill="auto"/>
        <w:spacing w:before="0" w:after="0" w:line="240" w:lineRule="exact"/>
        <w:ind w:left="20"/>
        <w:rPr>
          <w:sz w:val="24"/>
          <w:szCs w:val="24"/>
        </w:rPr>
      </w:pPr>
      <w:r w:rsidRPr="004528C9">
        <w:rPr>
          <w:sz w:val="24"/>
          <w:szCs w:val="24"/>
        </w:rPr>
        <w:t>ПОЛОЖЕННЯ</w:t>
      </w:r>
      <w:bookmarkEnd w:id="0"/>
    </w:p>
    <w:p w:rsidR="00354F03" w:rsidRPr="0092364D" w:rsidRDefault="00354F03" w:rsidP="0002389D">
      <w:pPr>
        <w:pStyle w:val="Bodytext1"/>
        <w:shd w:val="clear" w:color="auto" w:fill="auto"/>
        <w:spacing w:line="240" w:lineRule="auto"/>
        <w:ind w:left="23"/>
        <w:jc w:val="center"/>
        <w:rPr>
          <w:rFonts w:cs="Times New Roman"/>
          <w:b/>
          <w:sz w:val="24"/>
          <w:szCs w:val="24"/>
        </w:rPr>
      </w:pPr>
      <w:r w:rsidRPr="0092364D">
        <w:rPr>
          <w:b/>
          <w:sz w:val="24"/>
          <w:szCs w:val="24"/>
        </w:rPr>
        <w:t>про міську комісію з питань техногенно-екологічної</w:t>
      </w:r>
    </w:p>
    <w:p w:rsidR="00354F03" w:rsidRPr="0092364D" w:rsidRDefault="00354F03" w:rsidP="0002389D">
      <w:pPr>
        <w:pStyle w:val="Bodytext1"/>
        <w:shd w:val="clear" w:color="auto" w:fill="auto"/>
        <w:spacing w:after="180" w:line="240" w:lineRule="auto"/>
        <w:ind w:left="20"/>
        <w:jc w:val="center"/>
        <w:rPr>
          <w:rFonts w:cs="Times New Roman"/>
          <w:sz w:val="24"/>
          <w:szCs w:val="24"/>
        </w:rPr>
      </w:pPr>
      <w:r w:rsidRPr="0092364D">
        <w:rPr>
          <w:rFonts w:cs="Times New Roman"/>
          <w:b/>
          <w:sz w:val="24"/>
          <w:szCs w:val="24"/>
        </w:rPr>
        <w:t xml:space="preserve"> </w:t>
      </w:r>
      <w:r w:rsidRPr="0092364D">
        <w:rPr>
          <w:b/>
          <w:sz w:val="24"/>
          <w:szCs w:val="24"/>
        </w:rPr>
        <w:t>безпеки  та надзвичайних ситуацій</w:t>
      </w:r>
    </w:p>
    <w:p w:rsidR="00354F03" w:rsidRPr="0002389D" w:rsidRDefault="00354F03" w:rsidP="0002389D">
      <w:pPr>
        <w:pStyle w:val="Bodytext1"/>
        <w:numPr>
          <w:ilvl w:val="0"/>
          <w:numId w:val="15"/>
        </w:numPr>
        <w:shd w:val="clear" w:color="auto" w:fill="auto"/>
        <w:tabs>
          <w:tab w:val="left" w:pos="0"/>
        </w:tabs>
        <w:spacing w:line="240" w:lineRule="auto"/>
        <w:ind w:left="23" w:right="23" w:firstLine="499"/>
        <w:jc w:val="both"/>
        <w:rPr>
          <w:rFonts w:cs="Times New Roman"/>
          <w:sz w:val="24"/>
          <w:szCs w:val="24"/>
        </w:rPr>
      </w:pPr>
      <w:r w:rsidRPr="0002389D">
        <w:rPr>
          <w:rFonts w:cs="Times New Roman"/>
          <w:sz w:val="24"/>
          <w:szCs w:val="24"/>
        </w:rPr>
        <w:t xml:space="preserve"> Міська комісія з питань техногенно-екологічної безпеки та надзвичайних ситуацій (далі</w:t>
      </w:r>
      <w:r w:rsidRPr="0002389D">
        <w:rPr>
          <w:rFonts w:cs="Times New Roman"/>
          <w:sz w:val="24"/>
          <w:szCs w:val="24"/>
          <w:lang w:val="uk-UA"/>
        </w:rPr>
        <w:t xml:space="preserve"> - К</w:t>
      </w:r>
      <w:r w:rsidRPr="0002389D">
        <w:rPr>
          <w:rFonts w:cs="Times New Roman"/>
          <w:sz w:val="24"/>
          <w:szCs w:val="24"/>
        </w:rPr>
        <w:t xml:space="preserve">омісія) є постійно діючим органом, який </w:t>
      </w:r>
      <w:r w:rsidRPr="0002389D">
        <w:rPr>
          <w:rFonts w:cs="Times New Roman"/>
          <w:sz w:val="24"/>
          <w:szCs w:val="24"/>
          <w:lang w:val="uk-UA"/>
        </w:rPr>
        <w:t xml:space="preserve">утворюється виконавчим комітетом Знам’янської міської ради  </w:t>
      </w:r>
      <w:r w:rsidRPr="0002389D">
        <w:rPr>
          <w:rFonts w:cs="Times New Roman"/>
          <w:sz w:val="24"/>
          <w:szCs w:val="24"/>
        </w:rPr>
        <w:t>для координації діяльності місцевих підрозділів органів виконавчої влади</w:t>
      </w:r>
      <w:r w:rsidRPr="0002389D">
        <w:rPr>
          <w:rFonts w:cs="Times New Roman"/>
          <w:sz w:val="24"/>
          <w:szCs w:val="24"/>
          <w:lang w:val="uk-UA"/>
        </w:rPr>
        <w:t xml:space="preserve">, структурних підрозділів </w:t>
      </w:r>
      <w:r>
        <w:rPr>
          <w:rFonts w:cs="Times New Roman"/>
          <w:sz w:val="24"/>
          <w:szCs w:val="24"/>
          <w:lang w:val="uk-UA"/>
        </w:rPr>
        <w:t xml:space="preserve">Знам'янського </w:t>
      </w:r>
      <w:r w:rsidRPr="0002389D">
        <w:rPr>
          <w:rFonts w:cs="Times New Roman"/>
          <w:sz w:val="24"/>
          <w:szCs w:val="24"/>
          <w:lang w:val="uk-UA"/>
        </w:rPr>
        <w:t>міськвиконкому</w:t>
      </w:r>
      <w:r w:rsidRPr="0002389D">
        <w:rPr>
          <w:rFonts w:cs="Times New Roman"/>
          <w:sz w:val="24"/>
          <w:szCs w:val="24"/>
        </w:rPr>
        <w:t>, підприємств, установ та організацій, пов’язан</w:t>
      </w:r>
      <w:r>
        <w:rPr>
          <w:rFonts w:cs="Times New Roman"/>
          <w:sz w:val="24"/>
          <w:szCs w:val="24"/>
          <w:lang w:val="uk-UA"/>
        </w:rPr>
        <w:t>их</w:t>
      </w:r>
      <w:r w:rsidRPr="0002389D">
        <w:rPr>
          <w:rFonts w:cs="Times New Roman"/>
          <w:sz w:val="24"/>
          <w:szCs w:val="24"/>
        </w:rPr>
        <w:t xml:space="preserve"> із забезпеченням техногенно-екологічної безпеки, захисту населення і територі</w:t>
      </w:r>
      <w:r w:rsidRPr="0002389D">
        <w:rPr>
          <w:rFonts w:cs="Times New Roman"/>
          <w:sz w:val="24"/>
          <w:szCs w:val="24"/>
          <w:lang w:val="uk-UA"/>
        </w:rPr>
        <w:t xml:space="preserve">ї </w:t>
      </w:r>
      <w:r>
        <w:rPr>
          <w:rFonts w:cs="Times New Roman"/>
          <w:sz w:val="24"/>
          <w:szCs w:val="24"/>
          <w:lang w:val="uk-UA"/>
        </w:rPr>
        <w:t xml:space="preserve">населених пунктів </w:t>
      </w:r>
      <w:r w:rsidRPr="0002389D">
        <w:rPr>
          <w:rFonts w:cs="Times New Roman"/>
          <w:sz w:val="24"/>
          <w:szCs w:val="24"/>
          <w:lang w:val="uk-UA"/>
        </w:rPr>
        <w:t>Знам’ян</w:t>
      </w:r>
      <w:r>
        <w:rPr>
          <w:rFonts w:cs="Times New Roman"/>
          <w:sz w:val="24"/>
          <w:szCs w:val="24"/>
          <w:lang w:val="uk-UA"/>
        </w:rPr>
        <w:t>ської міської територіальної громади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  <w:r w:rsidRPr="0002389D">
        <w:rPr>
          <w:rFonts w:cs="Times New Roman"/>
          <w:sz w:val="24"/>
          <w:szCs w:val="24"/>
        </w:rPr>
        <w:t>від наслідків надзвичайних ситуацій, запобігання виникненню надзвичайних ситуацій і реагування на них.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</w:p>
    <w:p w:rsidR="00354F03" w:rsidRPr="0002389D" w:rsidRDefault="00354F03" w:rsidP="0002389D">
      <w:pPr>
        <w:pStyle w:val="Bodytext1"/>
        <w:shd w:val="clear" w:color="auto" w:fill="auto"/>
        <w:tabs>
          <w:tab w:val="left" w:pos="0"/>
        </w:tabs>
        <w:spacing w:line="240" w:lineRule="auto"/>
        <w:ind w:right="23" w:firstLine="522"/>
        <w:jc w:val="both"/>
        <w:rPr>
          <w:rFonts w:cs="Times New Roman"/>
          <w:sz w:val="24"/>
          <w:szCs w:val="24"/>
          <w:lang w:val="uk-UA"/>
        </w:rPr>
      </w:pPr>
      <w:r w:rsidRPr="0002389D">
        <w:rPr>
          <w:rFonts w:cs="Times New Roman"/>
          <w:sz w:val="24"/>
          <w:szCs w:val="24"/>
          <w:lang w:val="uk-UA"/>
        </w:rPr>
        <w:t>2.</w:t>
      </w:r>
      <w:r w:rsidRPr="0002389D">
        <w:rPr>
          <w:rFonts w:cs="Times New Roman"/>
          <w:sz w:val="24"/>
          <w:szCs w:val="24"/>
        </w:rPr>
        <w:t xml:space="preserve">  Комісія  є постійно діючим органом, який утворюється </w:t>
      </w:r>
      <w:r w:rsidRPr="0002389D">
        <w:rPr>
          <w:rFonts w:cs="Times New Roman"/>
          <w:sz w:val="24"/>
          <w:szCs w:val="24"/>
          <w:lang w:val="uk-UA"/>
        </w:rPr>
        <w:t>виконавчим комітетом Знам’янської міської ради.</w:t>
      </w:r>
    </w:p>
    <w:p w:rsidR="00354F03" w:rsidRPr="0002389D" w:rsidRDefault="00354F03" w:rsidP="000238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3.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обласної комісії з питань техногенно-екологічної безпеки та надзвичайних ситуацій,  цим Положенням.</w:t>
      </w:r>
    </w:p>
    <w:p w:rsidR="00354F03" w:rsidRPr="0002389D" w:rsidRDefault="00354F03" w:rsidP="0002389D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4</w:t>
      </w:r>
      <w:r w:rsidRPr="0002389D">
        <w:rPr>
          <w:rFonts w:ascii="Times New Roman" w:hAnsi="Times New Roman"/>
          <w:sz w:val="24"/>
          <w:szCs w:val="24"/>
        </w:rPr>
        <w:t xml:space="preserve">. Основними завданнями комісії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02389D">
        <w:rPr>
          <w:rFonts w:ascii="Times New Roman" w:hAnsi="Times New Roman"/>
          <w:sz w:val="24"/>
          <w:szCs w:val="24"/>
        </w:rPr>
        <w:t xml:space="preserve"> є:</w:t>
      </w:r>
    </w:p>
    <w:p w:rsidR="00354F03" w:rsidRPr="000F4547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F4547">
        <w:rPr>
          <w:rFonts w:ascii="Times New Roman" w:hAnsi="Times New Roman"/>
          <w:sz w:val="24"/>
          <w:szCs w:val="24"/>
          <w:lang w:val="uk-UA"/>
        </w:rPr>
        <w:t>1) координація діяльності місцевих підрозділів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структурних підрозділів органу м</w:t>
      </w:r>
      <w:r w:rsidRPr="000F4547">
        <w:rPr>
          <w:rFonts w:ascii="Times New Roman" w:hAnsi="Times New Roman"/>
          <w:sz w:val="24"/>
          <w:szCs w:val="24"/>
          <w:lang w:val="uk-UA"/>
        </w:rPr>
        <w:t>ісцевого самоврядування, підприємств, установ та організацій, пов’язаної із:</w:t>
      </w:r>
    </w:p>
    <w:p w:rsidR="00354F03" w:rsidRPr="000F4547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функціонуванням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0F4547">
        <w:rPr>
          <w:rFonts w:ascii="Times New Roman" w:hAnsi="Times New Roman"/>
          <w:sz w:val="24"/>
          <w:szCs w:val="24"/>
          <w:lang w:val="uk-UA"/>
        </w:rPr>
        <w:t>системи цивільного захисту;</w:t>
      </w:r>
    </w:p>
    <w:p w:rsidR="00354F03" w:rsidRPr="000F4547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354F03" w:rsidRPr="000F4547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ситуації;</w:t>
      </w:r>
    </w:p>
    <w:p w:rsidR="00354F03" w:rsidRPr="000F4547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забезпеченням реалізації вимог техногенної та пожежної безпеки;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навчанням населення діям у надзвичайній ситуації;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визначенням меж зони надзвичайної ситуації;</w:t>
      </w:r>
    </w:p>
    <w:p w:rsidR="00354F03" w:rsidRPr="009218CA" w:rsidRDefault="00354F03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354F03" w:rsidRPr="000857EF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18CA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0857EF">
        <w:rPr>
          <w:rFonts w:ascii="Times New Roman" w:hAnsi="Times New Roman"/>
          <w:sz w:val="24"/>
          <w:szCs w:val="24"/>
          <w:u w:val="single"/>
          <w:lang w:val="uk-UA"/>
        </w:rPr>
        <w:t xml:space="preserve">організацією та здійсненням: </w:t>
      </w:r>
    </w:p>
    <w:p w:rsidR="00354F03" w:rsidRPr="000857EF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857EF">
        <w:rPr>
          <w:rFonts w:ascii="Times New Roman" w:hAnsi="Times New Roman"/>
          <w:sz w:val="24"/>
          <w:szCs w:val="24"/>
          <w:lang w:val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заходів з евакуації (у разі потреби);</w:t>
      </w: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радіаційного, хімічного, біологічного, інженерного та медичного захисту населення і територі</w:t>
      </w:r>
      <w:r w:rsidRPr="0002389D">
        <w:rPr>
          <w:rFonts w:ascii="Times New Roman" w:hAnsi="Times New Roman"/>
          <w:sz w:val="24"/>
          <w:szCs w:val="24"/>
          <w:lang w:val="uk-UA"/>
        </w:rPr>
        <w:t>ї</w:t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від наслідків надзвичайної ситуації;</w:t>
      </w: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вжиттям заходів д</w:t>
      </w:r>
      <w:r>
        <w:rPr>
          <w:rFonts w:ascii="Times New Roman" w:hAnsi="Times New Roman"/>
          <w:sz w:val="24"/>
          <w:szCs w:val="24"/>
          <w:lang w:val="uk-UA"/>
        </w:rPr>
        <w:t>ля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забезпечення готовності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9218CA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354F03" w:rsidRPr="0002389D" w:rsidRDefault="00354F03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354F03" w:rsidRPr="0002389D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u w:val="single"/>
        </w:rPr>
        <w:t xml:space="preserve"> забезпеченням: </w:t>
      </w:r>
    </w:p>
    <w:p w:rsidR="00354F03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живучості об’єктів національної економіки та державного управління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, розташованих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02389D">
        <w:rPr>
          <w:rFonts w:ascii="Times New Roman" w:hAnsi="Times New Roman"/>
          <w:sz w:val="24"/>
          <w:szCs w:val="24"/>
          <w:lang w:val="uk-UA"/>
        </w:rPr>
        <w:t>,</w:t>
      </w:r>
      <w:r w:rsidRPr="0002389D">
        <w:rPr>
          <w:rFonts w:ascii="Times New Roman" w:hAnsi="Times New Roman"/>
          <w:sz w:val="24"/>
          <w:szCs w:val="24"/>
        </w:rPr>
        <w:t xml:space="preserve"> під час реагування на надзвичайну ситуацію;</w:t>
      </w:r>
    </w:p>
    <w:p w:rsidR="00354F03" w:rsidRPr="008B7C83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  <w:t>2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218CA">
        <w:rPr>
          <w:rFonts w:ascii="Times New Roman" w:hAnsi="Times New Roman"/>
          <w:sz w:val="24"/>
          <w:szCs w:val="24"/>
          <w:lang w:val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, які знаходяться на території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9218CA"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18C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санітарного та епідемічного благополуччя населення;</w:t>
      </w: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354F03" w:rsidRPr="009218CA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 залізничних вузлів, шляхопроводів тощо;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18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</w:rPr>
        <w:t>2) визначення шляхів та способів вирішення проблемних питань, що виникають під час:</w:t>
      </w:r>
    </w:p>
    <w:p w:rsidR="00354F03" w:rsidRPr="0002389D" w:rsidRDefault="00354F03" w:rsidP="009218C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захисту;</w:t>
      </w:r>
    </w:p>
    <w:p w:rsidR="00354F03" w:rsidRPr="009218CA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9218CA">
        <w:rPr>
          <w:rFonts w:ascii="Times New Roman" w:hAnsi="Times New Roman"/>
          <w:sz w:val="24"/>
          <w:szCs w:val="24"/>
          <w:u w:val="single"/>
        </w:rPr>
        <w:t>здійснення заходів:</w:t>
      </w:r>
    </w:p>
    <w:p w:rsidR="00354F03" w:rsidRPr="0002389D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 xml:space="preserve"> щодо соціального захисту населення, що постраждало внаслідок виникнення надзвичайної ситуації;</w:t>
      </w:r>
    </w:p>
    <w:p w:rsidR="00354F03" w:rsidRPr="0002389D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>щодо медичного та біологічного захисту населення у разі виникнення надзвичайної ситуації;</w:t>
      </w:r>
    </w:p>
    <w:p w:rsidR="00354F03" w:rsidRPr="0002389D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9218CA">
        <w:rPr>
          <w:rFonts w:ascii="Times New Roman" w:hAnsi="Times New Roman"/>
          <w:sz w:val="24"/>
          <w:szCs w:val="24"/>
          <w:lang w:val="uk-UA"/>
        </w:rPr>
        <w:t>порушення умов належного функціонування об’єктів інфраструктури та безпеки життєдіяльності населення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9218CA">
        <w:rPr>
          <w:rFonts w:ascii="Times New Roman" w:hAnsi="Times New Roman"/>
          <w:sz w:val="24"/>
          <w:szCs w:val="24"/>
          <w:lang w:val="uk-UA"/>
        </w:rPr>
        <w:t>, зокрема у сферах національної безпеки і оборони, енергетики, фінансів, соціального захисту, охорони здоров’я та навколишнього природного середовища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54F03" w:rsidRPr="000F4547" w:rsidRDefault="00354F03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  <w:lang w:val="uk-UA"/>
        </w:rPr>
        <w:t>3</w:t>
      </w:r>
      <w:r w:rsidRPr="000F4547">
        <w:rPr>
          <w:rFonts w:ascii="Times New Roman" w:hAnsi="Times New Roman"/>
          <w:sz w:val="24"/>
          <w:szCs w:val="24"/>
          <w:lang w:val="uk-UA"/>
        </w:rPr>
        <w:t>) підвищення ефективності діяльності  підприємств, установ та організацій під час реагування на надзвичайну ситуацію.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>5</w:t>
      </w:r>
      <w:r w:rsidRPr="0002389D">
        <w:rPr>
          <w:rFonts w:ascii="Times New Roman" w:hAnsi="Times New Roman"/>
          <w:sz w:val="24"/>
          <w:szCs w:val="24"/>
        </w:rPr>
        <w:t>. Комісія відповідно до покладених на неї завдань:</w:t>
      </w:r>
    </w:p>
    <w:p w:rsidR="00354F03" w:rsidRPr="0002389D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1) у режимі повсякденної діяльності:</w:t>
      </w:r>
    </w:p>
    <w:p w:rsidR="00354F03" w:rsidRPr="0002389D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2389D">
        <w:rPr>
          <w:rFonts w:ascii="Times New Roman" w:hAnsi="Times New Roman"/>
          <w:sz w:val="24"/>
          <w:szCs w:val="24"/>
        </w:rPr>
        <w:t xml:space="preserve">здійснює координацію діяльності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підрозділів </w:t>
      </w:r>
      <w:r w:rsidRPr="0002389D">
        <w:rPr>
          <w:rFonts w:ascii="Times New Roman" w:hAnsi="Times New Roman"/>
          <w:sz w:val="24"/>
          <w:szCs w:val="24"/>
        </w:rPr>
        <w:t xml:space="preserve">органів виконавчої влади та </w:t>
      </w:r>
      <w:r w:rsidRPr="0002389D">
        <w:rPr>
          <w:rFonts w:ascii="Times New Roman" w:hAnsi="Times New Roman"/>
          <w:sz w:val="24"/>
          <w:szCs w:val="24"/>
          <w:lang w:val="uk-UA"/>
        </w:rPr>
        <w:t>підрозділів міськвиконкому</w:t>
      </w:r>
      <w:r w:rsidRPr="0002389D">
        <w:rPr>
          <w:rFonts w:ascii="Times New Roman" w:hAnsi="Times New Roman"/>
          <w:sz w:val="24"/>
          <w:szCs w:val="24"/>
        </w:rPr>
        <w:t xml:space="preserve"> щодо 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354F03" w:rsidRPr="000857EF" w:rsidRDefault="00354F03" w:rsidP="004B12C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0857EF">
        <w:rPr>
          <w:rFonts w:ascii="Times New Roman" w:hAnsi="Times New Roman"/>
          <w:sz w:val="24"/>
          <w:szCs w:val="24"/>
          <w:lang w:val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857EF">
        <w:rPr>
          <w:rFonts w:ascii="Times New Roman" w:hAnsi="Times New Roman"/>
          <w:sz w:val="24"/>
          <w:szCs w:val="24"/>
          <w:lang w:val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857EF">
        <w:rPr>
          <w:rFonts w:ascii="Times New Roman" w:hAnsi="Times New Roman"/>
          <w:sz w:val="24"/>
          <w:szCs w:val="24"/>
          <w:lang w:val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857EF">
        <w:rPr>
          <w:rFonts w:ascii="Times New Roman" w:hAnsi="Times New Roman"/>
          <w:sz w:val="24"/>
          <w:szCs w:val="24"/>
          <w:lang w:val="uk-UA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354F03" w:rsidRDefault="00354F03" w:rsidP="0072005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2) у режимі підвищеної готовності:</w:t>
      </w:r>
    </w:p>
    <w:p w:rsidR="00354F03" w:rsidRPr="0072005C" w:rsidRDefault="00354F03" w:rsidP="00720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72005C">
        <w:rPr>
          <w:rFonts w:ascii="Times New Roman" w:hAnsi="Times New Roman"/>
          <w:sz w:val="24"/>
          <w:szCs w:val="24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354F03" w:rsidRPr="0072005C" w:rsidRDefault="00354F03" w:rsidP="0072005C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72005C">
        <w:rPr>
          <w:rFonts w:ascii="Times New Roman" w:hAnsi="Times New Roman"/>
          <w:sz w:val="24"/>
          <w:szCs w:val="24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B12C0">
        <w:rPr>
          <w:rFonts w:ascii="Times New Roman" w:hAnsi="Times New Roman"/>
          <w:sz w:val="24"/>
          <w:szCs w:val="24"/>
          <w:lang w:val="uk-UA"/>
        </w:rPr>
        <w:t>забезпечує координацію заходів щодо запобігання виникненню надзвичайної ситуації місцевого рівня;</w:t>
      </w:r>
    </w:p>
    <w:p w:rsidR="00354F03" w:rsidRPr="0002389D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2389D">
        <w:rPr>
          <w:rFonts w:ascii="Times New Roman" w:hAnsi="Times New Roman"/>
          <w:sz w:val="24"/>
          <w:szCs w:val="24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857EF">
        <w:rPr>
          <w:rFonts w:ascii="Times New Roman" w:hAnsi="Times New Roman"/>
          <w:sz w:val="24"/>
          <w:szCs w:val="24"/>
          <w:lang w:val="uk-UA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354F03" w:rsidRPr="000857EF" w:rsidRDefault="00354F03" w:rsidP="004B12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3) у режимі надзвичайної ситуації:</w:t>
      </w: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забезпечує координацію, організацію робіт та взаємодію органів управління, сил та засобів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4B12C0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4B12C0">
        <w:rPr>
          <w:rFonts w:ascii="Times New Roman" w:hAnsi="Times New Roman"/>
          <w:sz w:val="24"/>
          <w:szCs w:val="24"/>
          <w:lang w:val="uk-UA"/>
        </w:rPr>
        <w:t>організовує роботу з локалізації або ліквідації надзвичайної ситуації місцевого рівня;</w:t>
      </w: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Pr="004B12C0">
        <w:rPr>
          <w:rFonts w:ascii="Times New Roman" w:hAnsi="Times New Roman"/>
          <w:sz w:val="24"/>
          <w:szCs w:val="24"/>
          <w:lang w:val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354F03" w:rsidRPr="0002389D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354F03" w:rsidRPr="0002389D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 місцевого рівня;</w:t>
      </w:r>
    </w:p>
    <w:p w:rsidR="00354F03" w:rsidRPr="0002389D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Д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ержавної служби України з надзвичайних ситуацій </w:t>
      </w:r>
      <w:r w:rsidRPr="000857EF">
        <w:rPr>
          <w:rFonts w:ascii="Times New Roman" w:hAnsi="Times New Roman"/>
          <w:sz w:val="24"/>
          <w:szCs w:val="24"/>
          <w:lang w:val="uk-UA"/>
        </w:rPr>
        <w:t xml:space="preserve"> зазначених матеріалів;</w:t>
      </w:r>
    </w:p>
    <w:p w:rsidR="00354F03" w:rsidRPr="000857EF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857EF">
        <w:rPr>
          <w:rFonts w:ascii="Times New Roman" w:hAnsi="Times New Roman"/>
          <w:sz w:val="24"/>
          <w:szCs w:val="24"/>
          <w:lang w:val="uk-UA"/>
        </w:rPr>
        <w:t xml:space="preserve">вивчає обставини, що склалися, та подає </w:t>
      </w:r>
      <w:r w:rsidRPr="0002389D">
        <w:rPr>
          <w:rFonts w:ascii="Times New Roman" w:hAnsi="Times New Roman"/>
          <w:sz w:val="24"/>
          <w:szCs w:val="24"/>
          <w:lang w:val="uk-UA"/>
        </w:rPr>
        <w:t>міськвиконкому</w:t>
      </w:r>
      <w:r w:rsidRPr="000857EF">
        <w:rPr>
          <w:rFonts w:ascii="Times New Roman" w:hAnsi="Times New Roman"/>
          <w:sz w:val="24"/>
          <w:szCs w:val="24"/>
          <w:lang w:val="uk-UA"/>
        </w:rPr>
        <w:t>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354F03" w:rsidRPr="000857EF" w:rsidRDefault="00354F03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857EF">
        <w:rPr>
          <w:rFonts w:ascii="Times New Roman" w:hAnsi="Times New Roman"/>
          <w:sz w:val="24"/>
          <w:szCs w:val="24"/>
          <w:lang w:val="uk-UA"/>
        </w:rPr>
        <w:t xml:space="preserve"> 4) у режимі надзвичайного стану:</w:t>
      </w: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забезпечує координацію, організацію робіт та взаємодію органів управління та сил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4B12C0">
        <w:rPr>
          <w:rFonts w:ascii="Times New Roman" w:hAnsi="Times New Roman"/>
          <w:sz w:val="24"/>
          <w:szCs w:val="24"/>
          <w:lang w:val="uk-UA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354F03" w:rsidRPr="004B12C0" w:rsidRDefault="00354F03" w:rsidP="004B12C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здійснює заходи, необхідні для відвернення загрози та забезпечення безпеки і здоров’я громадян, забезпечення 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</w:t>
      </w:r>
      <w:r w:rsidRPr="004B12C0">
        <w:rPr>
          <w:rFonts w:ascii="Times New Roman" w:hAnsi="Times New Roman"/>
          <w:sz w:val="24"/>
          <w:szCs w:val="24"/>
          <w:lang w:val="uk-UA"/>
        </w:rPr>
        <w:t>органів державної влади та орган</w:t>
      </w:r>
      <w:r w:rsidRPr="0002389D">
        <w:rPr>
          <w:rFonts w:ascii="Times New Roman" w:hAnsi="Times New Roman"/>
          <w:sz w:val="24"/>
          <w:szCs w:val="24"/>
          <w:lang w:val="uk-UA"/>
        </w:rPr>
        <w:t>у</w:t>
      </w:r>
      <w:r w:rsidRPr="004B12C0">
        <w:rPr>
          <w:rFonts w:ascii="Times New Roman" w:hAnsi="Times New Roman"/>
          <w:sz w:val="24"/>
          <w:szCs w:val="24"/>
          <w:lang w:val="uk-UA"/>
        </w:rPr>
        <w:t xml:space="preserve"> місцевого самоврядування;</w:t>
      </w:r>
    </w:p>
    <w:p w:rsidR="00354F03" w:rsidRPr="0002389D" w:rsidRDefault="00354F03" w:rsidP="000238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02389D">
        <w:rPr>
          <w:rFonts w:ascii="Times New Roman" w:hAnsi="Times New Roman"/>
          <w:sz w:val="24"/>
          <w:szCs w:val="24"/>
        </w:rPr>
        <w:t>проводить моніторинг стану виконання місцеви</w:t>
      </w:r>
      <w:r w:rsidRPr="0002389D">
        <w:rPr>
          <w:rFonts w:ascii="Times New Roman" w:hAnsi="Times New Roman"/>
          <w:sz w:val="24"/>
          <w:szCs w:val="24"/>
          <w:lang w:val="uk-UA"/>
        </w:rPr>
        <w:t>ми</w:t>
      </w:r>
      <w:r w:rsidRPr="0002389D">
        <w:rPr>
          <w:rFonts w:ascii="Times New Roman" w:hAnsi="Times New Roman"/>
          <w:sz w:val="24"/>
          <w:szCs w:val="24"/>
        </w:rPr>
        <w:t xml:space="preserve"> підрозділ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02389D">
        <w:rPr>
          <w:rFonts w:ascii="Times New Roman" w:hAnsi="Times New Roman"/>
          <w:sz w:val="24"/>
          <w:szCs w:val="24"/>
        </w:rPr>
        <w:t>, підприємств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>, установ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та організаці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ями </w:t>
      </w:r>
      <w:r w:rsidRPr="0002389D">
        <w:rPr>
          <w:rFonts w:ascii="Times New Roman" w:hAnsi="Times New Roman"/>
          <w:sz w:val="24"/>
          <w:szCs w:val="24"/>
        </w:rPr>
        <w:t>покладених на них завдань;</w:t>
      </w:r>
    </w:p>
    <w:p w:rsidR="00354F03" w:rsidRDefault="00354F03" w:rsidP="00AF3A81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 6</w:t>
      </w:r>
      <w:r w:rsidRPr="00AF3A81">
        <w:rPr>
          <w:rFonts w:ascii="Times New Roman" w:hAnsi="Times New Roman"/>
          <w:sz w:val="24"/>
          <w:szCs w:val="24"/>
          <w:lang w:val="uk-UA"/>
        </w:rPr>
        <w:t>. Комісія має право:</w:t>
      </w:r>
    </w:p>
    <w:p w:rsidR="00354F03" w:rsidRPr="008B7C83" w:rsidRDefault="00354F03" w:rsidP="00AF3A81">
      <w:pPr>
        <w:numPr>
          <w:ilvl w:val="0"/>
          <w:numId w:val="14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AF3A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7C83">
        <w:rPr>
          <w:rFonts w:ascii="Times New Roman" w:hAnsi="Times New Roman"/>
          <w:sz w:val="24"/>
          <w:szCs w:val="24"/>
          <w:lang w:val="uk-UA"/>
        </w:rPr>
        <w:t xml:space="preserve">залучати у разі потреби в установленому законодавством порядку до ліквідації наслідків надзвичайної ситуації  місцевого рівня сили і засоби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8B7C83">
        <w:rPr>
          <w:rFonts w:ascii="Times New Roman" w:hAnsi="Times New Roman"/>
          <w:sz w:val="24"/>
          <w:szCs w:val="24"/>
          <w:lang w:val="uk-UA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8B7C83">
        <w:rPr>
          <w:rFonts w:ascii="Times New Roman" w:hAnsi="Times New Roman"/>
          <w:sz w:val="24"/>
          <w:szCs w:val="24"/>
          <w:lang w:val="uk-UA"/>
        </w:rPr>
        <w:t>системи цивільного захисту;</w:t>
      </w:r>
    </w:p>
    <w:p w:rsidR="00354F03" w:rsidRPr="00AF3A81" w:rsidRDefault="00354F03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</w:p>
    <w:p w:rsidR="00354F03" w:rsidRDefault="00354F03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заслуховувати інформацію керівників </w:t>
      </w:r>
      <w:r w:rsidRPr="0002389D">
        <w:rPr>
          <w:rFonts w:ascii="Times New Roman" w:hAnsi="Times New Roman"/>
          <w:sz w:val="24"/>
          <w:szCs w:val="24"/>
          <w:lang w:val="uk-UA"/>
        </w:rPr>
        <w:t>місцевих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 органів виконавчої влади, </w:t>
      </w:r>
      <w:r w:rsidRPr="0002389D">
        <w:rPr>
          <w:rFonts w:ascii="Times New Roman" w:hAnsi="Times New Roman"/>
          <w:sz w:val="24"/>
          <w:szCs w:val="24"/>
          <w:lang w:val="uk-UA"/>
        </w:rPr>
        <w:t>структурних підрозділів міськвиконкому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6C6E24">
        <w:rPr>
          <w:rFonts w:ascii="Times New Roman" w:hAnsi="Times New Roman"/>
          <w:sz w:val="24"/>
          <w:szCs w:val="24"/>
          <w:lang w:val="uk-UA"/>
        </w:rPr>
        <w:t>, з питань, що належать до їх компетенції, і давати їм відповідні доручення;</w:t>
      </w:r>
    </w:p>
    <w:p w:rsidR="00354F03" w:rsidRDefault="00354F03" w:rsidP="00DE3259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одержувати від територіальних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</w:rPr>
        <w:t xml:space="preserve">органів центральних органів виконавчої влади, місцевих органів виконавчої влади, підприємств, установ та організацій, розташованих на </w:t>
      </w:r>
    </w:p>
    <w:p w:rsidR="00354F03" w:rsidRPr="0002389D" w:rsidRDefault="00354F03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</w:rPr>
        <w:t>, матеріали і документи, необхідні для вирішення питань, що належать до її компетенції;</w:t>
      </w:r>
    </w:p>
    <w:p w:rsidR="00354F03" w:rsidRPr="0002389D" w:rsidRDefault="00354F03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</w:rPr>
        <w:t xml:space="preserve"> (за погодженням з їх керівниками);</w:t>
      </w:r>
    </w:p>
    <w:p w:rsidR="00354F03" w:rsidRPr="0002389D" w:rsidRDefault="00354F03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354F03" w:rsidRDefault="00354F03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:rsidR="00354F03" w:rsidRPr="0002389D" w:rsidRDefault="00354F03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2389D">
        <w:rPr>
          <w:rFonts w:ascii="Times New Roman" w:hAnsi="Times New Roman"/>
          <w:sz w:val="24"/>
          <w:szCs w:val="24"/>
          <w:lang w:val="uk-UA"/>
        </w:rPr>
        <w:t>7</w:t>
      </w:r>
      <w:r w:rsidRPr="0002389D">
        <w:rPr>
          <w:rFonts w:ascii="Times New Roman" w:hAnsi="Times New Roman"/>
          <w:sz w:val="24"/>
          <w:szCs w:val="24"/>
        </w:rPr>
        <w:t xml:space="preserve">. Головою комісії є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Знам'янський </w:t>
      </w:r>
      <w:r w:rsidRPr="0002389D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</w:p>
    <w:p w:rsidR="00354F03" w:rsidRPr="0002389D" w:rsidRDefault="00354F03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Роботою</w:t>
      </w:r>
      <w:r w:rsidRPr="0002389D">
        <w:rPr>
          <w:rFonts w:ascii="Times New Roman" w:hAnsi="Times New Roman"/>
          <w:sz w:val="24"/>
          <w:szCs w:val="24"/>
        </w:rPr>
        <w:t xml:space="preserve"> комісії керує її голова, а за відсутності голови - за його дорученням перший заступник та за </w:t>
      </w:r>
      <w:r w:rsidRPr="0002389D">
        <w:rPr>
          <w:rFonts w:ascii="Times New Roman" w:hAnsi="Times New Roman"/>
          <w:sz w:val="24"/>
          <w:szCs w:val="24"/>
          <w:lang w:val="uk-UA"/>
        </w:rPr>
        <w:t>відсутності</w:t>
      </w:r>
      <w:r w:rsidRPr="0002389D">
        <w:rPr>
          <w:rFonts w:ascii="Times New Roman" w:hAnsi="Times New Roman"/>
          <w:sz w:val="24"/>
          <w:szCs w:val="24"/>
        </w:rPr>
        <w:t xml:space="preserve"> першого заступника - заступник голови.</w:t>
      </w:r>
    </w:p>
    <w:p w:rsidR="00354F03" w:rsidRPr="0002389D" w:rsidRDefault="00354F03" w:rsidP="00F6027B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Засідання комісії веде голова, а за його відсутності - перший заступник голови.</w:t>
      </w:r>
    </w:p>
    <w:p w:rsidR="00354F03" w:rsidRPr="0002389D" w:rsidRDefault="00354F03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Посадовий склад комісії затверджується рішенням виконавчого комітету міської ради, на основі пропозицій місцевих органів виконавчої влади, підприємств, установ та організацій, розташованих на території 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2389D">
        <w:rPr>
          <w:rFonts w:ascii="Times New Roman" w:hAnsi="Times New Roman"/>
          <w:sz w:val="24"/>
          <w:szCs w:val="24"/>
          <w:lang w:val="uk-UA"/>
        </w:rPr>
        <w:t>.</w:t>
      </w:r>
    </w:p>
    <w:p w:rsidR="00354F03" w:rsidRPr="00DE3259" w:rsidRDefault="00354F03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Персональний с</w:t>
      </w:r>
      <w:r w:rsidRPr="00DE3259">
        <w:rPr>
          <w:rFonts w:ascii="Times New Roman" w:hAnsi="Times New Roman"/>
          <w:sz w:val="24"/>
          <w:szCs w:val="24"/>
          <w:lang w:val="uk-UA"/>
        </w:rPr>
        <w:t xml:space="preserve">клад комісії затверджується </w:t>
      </w:r>
      <w:r>
        <w:rPr>
          <w:rFonts w:ascii="Times New Roman" w:hAnsi="Times New Roman"/>
          <w:sz w:val="24"/>
          <w:szCs w:val="24"/>
          <w:lang w:val="uk-UA"/>
        </w:rPr>
        <w:t>головою комісії</w:t>
      </w:r>
      <w:r w:rsidRPr="00DE325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354F03" w:rsidRPr="0002389D" w:rsidRDefault="00354F03" w:rsidP="0002389D">
      <w:pPr>
        <w:ind w:firstLine="708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Голова комісії організовує її роботу за допомогою секретаріату.</w:t>
      </w:r>
    </w:p>
    <w:p w:rsidR="00354F03" w:rsidRPr="0002389D" w:rsidRDefault="00354F03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8</w:t>
      </w:r>
      <w:r w:rsidRPr="0002389D">
        <w:rPr>
          <w:rFonts w:ascii="Times New Roman" w:hAnsi="Times New Roman"/>
          <w:sz w:val="24"/>
          <w:szCs w:val="24"/>
        </w:rPr>
        <w:t>. Голова комісії має право:</w:t>
      </w:r>
    </w:p>
    <w:p w:rsidR="00354F03" w:rsidRPr="0002389D" w:rsidRDefault="00354F03" w:rsidP="00F6027B">
      <w:pPr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354F03" w:rsidRPr="0002389D" w:rsidRDefault="00354F03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приймати в межах повноважень комісії рішення щодо реагування на надзвичайну ситуацію;</w:t>
      </w:r>
    </w:p>
    <w:p w:rsidR="00354F03" w:rsidRPr="007D571F" w:rsidRDefault="00354F03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354F03" w:rsidRDefault="00354F03" w:rsidP="009D5937">
      <w:pPr>
        <w:pStyle w:val="ListParagraph"/>
        <w:keepNext/>
        <w:numPr>
          <w:ilvl w:val="0"/>
          <w:numId w:val="9"/>
        </w:numPr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делегувати на період ліквідації наслідків надзвичайної ситуації свої повноваження заступникам голови комісії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7D571F" w:rsidRDefault="00354F03" w:rsidP="00F6027B">
      <w:pPr>
        <w:keepNext/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</w:rPr>
      </w:pPr>
      <w:r w:rsidRPr="007D571F">
        <w:rPr>
          <w:rFonts w:ascii="Times New Roman" w:hAnsi="Times New Roman"/>
          <w:sz w:val="24"/>
          <w:szCs w:val="24"/>
          <w:lang w:val="uk-UA"/>
        </w:rPr>
        <w:t>визначати функціональні обов’язки членів комісії (за напрямом роботи у складі комісії).</w:t>
      </w:r>
    </w:p>
    <w:p w:rsidR="00354F03" w:rsidRPr="0002389D" w:rsidRDefault="00354F03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9. Робочим органом комісії (секретаріатом), що забезпечує підготовку, скликання та проведення засідань, а також контроль за виконанням її рішень, є сектор з питань надзвичайних ситуацій, охорони праці, екології та благоустрою управління </w:t>
      </w:r>
      <w:r>
        <w:rPr>
          <w:rFonts w:ascii="Times New Roman" w:hAnsi="Times New Roman"/>
          <w:sz w:val="24"/>
          <w:szCs w:val="24"/>
          <w:lang w:val="uk-UA"/>
        </w:rPr>
        <w:t xml:space="preserve">земельних ресурсів, екології, благоустрою та надзвичайних ситуацій виконавчого комітету </w:t>
      </w:r>
      <w:r w:rsidRPr="0002389D">
        <w:rPr>
          <w:rFonts w:ascii="Times New Roman" w:hAnsi="Times New Roman"/>
          <w:sz w:val="24"/>
          <w:szCs w:val="24"/>
          <w:lang w:val="uk-UA"/>
        </w:rPr>
        <w:t>міської ради.</w:t>
      </w:r>
    </w:p>
    <w:p w:rsidR="00354F03" w:rsidRPr="0002389D" w:rsidRDefault="00354F03" w:rsidP="00A23D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10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Комісія проводить засідання в разі потреби, але не менше одного разу на три місяці згідно з планом роботи комісії, який затверджується щорічно на засіданні комісії. У разі загрози або виникнення надзвичайної ситуації, яка потребує вжиття невідкладних заходів, засідання комісії проводиться невідкладно. </w:t>
      </w:r>
      <w:r w:rsidRPr="0002389D">
        <w:rPr>
          <w:rFonts w:ascii="Times New Roman" w:hAnsi="Times New Roman"/>
          <w:sz w:val="24"/>
          <w:szCs w:val="24"/>
        </w:rPr>
        <w:t xml:space="preserve"> </w:t>
      </w:r>
    </w:p>
    <w:p w:rsidR="00354F03" w:rsidRPr="0002389D" w:rsidRDefault="00354F03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Рішення комісії приймаються колегіально більш як двома третинами складу комісії.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54F03" w:rsidRPr="0002389D" w:rsidRDefault="00354F03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354F03" w:rsidRPr="0002389D" w:rsidRDefault="00354F03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354F03" w:rsidRDefault="00354F03" w:rsidP="008B7C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354F03" w:rsidRDefault="00354F03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додатку 1</w:t>
      </w:r>
    </w:p>
    <w:p w:rsidR="00354F03" w:rsidRDefault="00354F03" w:rsidP="008B7C8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Pr="000F4547" w:rsidRDefault="00354F03" w:rsidP="008B7C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0F4547">
        <w:rPr>
          <w:rFonts w:ascii="Times New Roman" w:hAnsi="Times New Roman"/>
          <w:sz w:val="24"/>
          <w:szCs w:val="24"/>
          <w:lang w:val="uk-UA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1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. Рішення комісії, прийняті у межах її повноважень, є обов’язковими для виконання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місцевими підрозділами </w:t>
      </w:r>
      <w:r w:rsidRPr="000F4547">
        <w:rPr>
          <w:rFonts w:ascii="Times New Roman" w:hAnsi="Times New Roman"/>
          <w:sz w:val="24"/>
          <w:szCs w:val="24"/>
          <w:lang w:val="uk-UA"/>
        </w:rPr>
        <w:t>орган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ів </w:t>
      </w:r>
      <w:r w:rsidRPr="000F4547">
        <w:rPr>
          <w:rFonts w:ascii="Times New Roman" w:hAnsi="Times New Roman"/>
          <w:sz w:val="24"/>
          <w:szCs w:val="24"/>
          <w:lang w:val="uk-UA"/>
        </w:rPr>
        <w:t>державної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, підприємствами, установами та організаціями, розташованими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0F4547">
        <w:rPr>
          <w:rFonts w:ascii="Times New Roman" w:hAnsi="Times New Roman"/>
          <w:sz w:val="24"/>
          <w:szCs w:val="24"/>
          <w:lang w:val="uk-UA"/>
        </w:rPr>
        <w:t>.</w:t>
      </w:r>
    </w:p>
    <w:p w:rsidR="00354F03" w:rsidRPr="0002389D" w:rsidRDefault="00354F03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2389D">
        <w:rPr>
          <w:rFonts w:ascii="Times New Roman" w:hAnsi="Times New Roman"/>
          <w:sz w:val="24"/>
          <w:szCs w:val="24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2</w:t>
      </w:r>
      <w:r w:rsidRPr="0002389D">
        <w:rPr>
          <w:rFonts w:ascii="Times New Roman" w:hAnsi="Times New Roman"/>
          <w:sz w:val="24"/>
          <w:szCs w:val="24"/>
        </w:rPr>
        <w:t>. За членами комісії на час виконання завдань зберігається заробітна плата за основним місцем роботи.</w:t>
      </w:r>
    </w:p>
    <w:p w:rsidR="00354F03" w:rsidRPr="0002389D" w:rsidRDefault="00354F03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13.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Знам'янський </w:t>
      </w:r>
      <w:r w:rsidRPr="0002389D">
        <w:rPr>
          <w:rFonts w:ascii="Times New Roman" w:hAnsi="Times New Roman"/>
          <w:sz w:val="24"/>
          <w:szCs w:val="24"/>
          <w:lang w:val="uk-UA"/>
        </w:rPr>
        <w:t>міськвиконком.</w:t>
      </w:r>
    </w:p>
    <w:p w:rsidR="00354F03" w:rsidRPr="00CB776C" w:rsidRDefault="00354F03" w:rsidP="00A079AB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F4547">
        <w:rPr>
          <w:rFonts w:ascii="Times New Roman" w:hAnsi="Times New Roman"/>
          <w:sz w:val="24"/>
          <w:szCs w:val="24"/>
          <w:lang w:val="uk-UA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4</w:t>
      </w:r>
      <w:r w:rsidRPr="000F4547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CB776C">
        <w:rPr>
          <w:rFonts w:ascii="Times New Roman" w:hAnsi="Times New Roman"/>
          <w:sz w:val="24"/>
          <w:szCs w:val="24"/>
          <w:lang w:val="uk-UA"/>
        </w:rPr>
        <w:t>Комісія в роботі використовує бланк виконавчого комітету Знам'янської міської ради, вказуючи на ньому  своє найменування.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</w:p>
    <w:p w:rsidR="00354F03" w:rsidRDefault="00354F03" w:rsidP="002D07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6C6E2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</w:t>
      </w: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1D1C04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6C6E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Додаток 2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 до рішення виконавчого комітету </w:t>
      </w:r>
    </w:p>
    <w:p w:rsidR="00354F03" w:rsidRDefault="00354F03" w:rsidP="004528C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січня 2022 року №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354F03" w:rsidRPr="00896C81" w:rsidRDefault="00354F03" w:rsidP="001D1C04">
      <w:pPr>
        <w:pStyle w:val="BodyText"/>
        <w:jc w:val="center"/>
        <w:rPr>
          <w:b/>
          <w:lang w:val="uk-UA"/>
        </w:rPr>
      </w:pPr>
      <w:r>
        <w:rPr>
          <w:b/>
          <w:lang w:val="uk-UA"/>
        </w:rPr>
        <w:t xml:space="preserve">ПОСАДОВИЙ </w:t>
      </w:r>
      <w:r w:rsidRPr="00896C81">
        <w:rPr>
          <w:b/>
          <w:lang w:val="uk-UA"/>
        </w:rPr>
        <w:t>СКЛАД</w:t>
      </w:r>
    </w:p>
    <w:p w:rsidR="00354F03" w:rsidRDefault="00354F03" w:rsidP="001D1C04">
      <w:pPr>
        <w:pStyle w:val="BodyText"/>
        <w:jc w:val="center"/>
        <w:rPr>
          <w:b/>
          <w:lang w:val="uk-UA"/>
        </w:rPr>
      </w:pPr>
      <w:r w:rsidRPr="00896C81">
        <w:rPr>
          <w:b/>
          <w:lang w:val="uk-UA"/>
        </w:rPr>
        <w:t>міської комісії з питань техногенно-екологічної безпеки та надзвичайних ситуацій</w:t>
      </w:r>
    </w:p>
    <w:p w:rsidR="00354F03" w:rsidRPr="00896C81" w:rsidRDefault="00354F03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</w:rPr>
        <w:t xml:space="preserve">Голова </w:t>
      </w:r>
      <w:r w:rsidRPr="00896C81">
        <w:rPr>
          <w:b/>
          <w:u w:val="single"/>
          <w:lang w:val="uk-UA"/>
        </w:rPr>
        <w:t>комісії</w:t>
      </w:r>
    </w:p>
    <w:p w:rsidR="00354F03" w:rsidRDefault="00354F03" w:rsidP="00A079AB">
      <w:pPr>
        <w:pStyle w:val="BodyText"/>
        <w:jc w:val="center"/>
        <w:rPr>
          <w:lang w:val="uk-UA"/>
        </w:rPr>
      </w:pPr>
      <w:r>
        <w:rPr>
          <w:lang w:val="uk-UA"/>
        </w:rPr>
        <w:t>Знам'янський м</w:t>
      </w:r>
      <w:r w:rsidRPr="00896C81">
        <w:rPr>
          <w:lang w:val="uk-UA"/>
        </w:rPr>
        <w:t>іський голова</w:t>
      </w:r>
    </w:p>
    <w:p w:rsidR="00354F03" w:rsidRDefault="00354F03" w:rsidP="00DE3259">
      <w:pPr>
        <w:pStyle w:val="BodyText"/>
        <w:jc w:val="center"/>
        <w:rPr>
          <w:lang w:val="uk-UA"/>
        </w:rPr>
      </w:pPr>
      <w:r w:rsidRPr="0092364D">
        <w:rPr>
          <w:b/>
          <w:u w:val="single"/>
          <w:lang w:val="uk-UA"/>
        </w:rPr>
        <w:t>Перший з</w:t>
      </w:r>
      <w:r w:rsidRPr="0092364D">
        <w:rPr>
          <w:b/>
          <w:u w:val="single"/>
        </w:rPr>
        <w:t xml:space="preserve">аступник </w:t>
      </w:r>
      <w:r w:rsidRPr="0092364D">
        <w:rPr>
          <w:b/>
          <w:u w:val="single"/>
          <w:lang w:val="uk-UA"/>
        </w:rPr>
        <w:t>голови комісії</w:t>
      </w:r>
      <w:r w:rsidRPr="00DE3259">
        <w:t xml:space="preserve"> </w:t>
      </w:r>
      <w:r>
        <w:rPr>
          <w:lang w:val="uk-UA"/>
        </w:rPr>
        <w:t xml:space="preserve"> </w:t>
      </w:r>
    </w:p>
    <w:p w:rsidR="00354F03" w:rsidRDefault="00354F03" w:rsidP="00A079AB">
      <w:pPr>
        <w:pStyle w:val="BodyText"/>
        <w:spacing w:after="0"/>
        <w:rPr>
          <w:lang w:val="uk-UA"/>
        </w:rPr>
      </w:pPr>
      <w:r>
        <w:rPr>
          <w:lang w:val="uk-UA"/>
        </w:rPr>
        <w:t xml:space="preserve">                                       З</w:t>
      </w:r>
      <w:r w:rsidRPr="0092364D">
        <w:t xml:space="preserve">аступник міського </w:t>
      </w:r>
      <w:r w:rsidRPr="0092364D">
        <w:rPr>
          <w:lang w:val="uk-UA"/>
        </w:rPr>
        <w:t xml:space="preserve">голови з питань діяльності </w:t>
      </w:r>
      <w:r>
        <w:rPr>
          <w:lang w:val="uk-UA"/>
        </w:rPr>
        <w:t xml:space="preserve">  в</w:t>
      </w:r>
      <w:r w:rsidRPr="0092364D">
        <w:rPr>
          <w:lang w:val="uk-UA"/>
        </w:rPr>
        <w:t>иконавчих органів</w:t>
      </w:r>
    </w:p>
    <w:p w:rsidR="00354F03" w:rsidRDefault="00354F03" w:rsidP="00DE3259">
      <w:pPr>
        <w:pStyle w:val="BodyText"/>
        <w:jc w:val="center"/>
        <w:rPr>
          <w:b/>
          <w:u w:val="single"/>
          <w:lang w:val="uk-UA"/>
        </w:rPr>
      </w:pPr>
      <w:r w:rsidRPr="0092364D">
        <w:rPr>
          <w:b/>
          <w:u w:val="single"/>
          <w:lang w:val="uk-UA"/>
        </w:rPr>
        <w:t>Заступник голови комісії</w:t>
      </w:r>
    </w:p>
    <w:p w:rsidR="00354F03" w:rsidRDefault="00354F03" w:rsidP="00A079AB">
      <w:pPr>
        <w:pStyle w:val="BodyText"/>
        <w:spacing w:after="0"/>
        <w:jc w:val="center"/>
        <w:rPr>
          <w:lang w:val="uk-UA"/>
        </w:rPr>
      </w:pPr>
      <w:r>
        <w:rPr>
          <w:lang w:val="uk-UA"/>
        </w:rPr>
        <w:t>З</w:t>
      </w:r>
      <w:r w:rsidRPr="0092364D">
        <w:t xml:space="preserve">аступник міського </w:t>
      </w:r>
      <w:r w:rsidRPr="0092364D">
        <w:rPr>
          <w:lang w:val="uk-UA"/>
        </w:rPr>
        <w:t>голови з питань діяльності</w:t>
      </w:r>
      <w:r>
        <w:rPr>
          <w:lang w:val="uk-UA"/>
        </w:rPr>
        <w:t xml:space="preserve"> </w:t>
      </w:r>
      <w:r w:rsidRPr="0092364D">
        <w:rPr>
          <w:lang w:val="uk-UA"/>
        </w:rPr>
        <w:t>виконавчих органів</w:t>
      </w:r>
    </w:p>
    <w:p w:rsidR="00354F03" w:rsidRPr="00896C81" w:rsidRDefault="00354F03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  <w:lang w:val="uk-UA"/>
        </w:rPr>
        <w:t>Відповідальний секретар комісії</w:t>
      </w:r>
    </w:p>
    <w:p w:rsidR="00354F03" w:rsidRDefault="00354F03" w:rsidP="00EB0F79">
      <w:pPr>
        <w:pStyle w:val="BodyText"/>
        <w:spacing w:after="0"/>
        <w:rPr>
          <w:lang w:val="uk-UA"/>
        </w:rPr>
      </w:pPr>
      <w:r>
        <w:rPr>
          <w:lang w:val="uk-UA"/>
        </w:rPr>
        <w:t xml:space="preserve">                 З</w:t>
      </w:r>
      <w:r w:rsidRPr="00896C81">
        <w:rPr>
          <w:lang w:val="uk-UA"/>
        </w:rPr>
        <w:t xml:space="preserve">авідуючий сектором з питань надзвичайних </w:t>
      </w:r>
      <w:r>
        <w:rPr>
          <w:lang w:val="uk-UA"/>
        </w:rPr>
        <w:t xml:space="preserve">  </w:t>
      </w:r>
      <w:r w:rsidRPr="00896C81">
        <w:rPr>
          <w:lang w:val="uk-UA"/>
        </w:rPr>
        <w:t xml:space="preserve">ситуацій, охорони праці, екології та благоустрою </w:t>
      </w:r>
      <w:r>
        <w:rPr>
          <w:lang w:val="uk-UA"/>
        </w:rPr>
        <w:t>у</w:t>
      </w:r>
      <w:r w:rsidRPr="00896C81">
        <w:rPr>
          <w:lang w:val="uk-UA"/>
        </w:rPr>
        <w:t xml:space="preserve">правління </w:t>
      </w:r>
      <w:r>
        <w:rPr>
          <w:lang w:val="uk-UA"/>
        </w:rPr>
        <w:t xml:space="preserve">земельних ресурсів, екології, благоустрою та надзвичайних ситуацій </w:t>
      </w:r>
      <w:r w:rsidRPr="00896C81">
        <w:rPr>
          <w:lang w:val="uk-UA"/>
        </w:rPr>
        <w:t xml:space="preserve"> </w:t>
      </w:r>
    </w:p>
    <w:p w:rsidR="00354F03" w:rsidRPr="00896C81" w:rsidRDefault="00354F03" w:rsidP="001D1C04">
      <w:pPr>
        <w:pStyle w:val="BodyText"/>
        <w:jc w:val="center"/>
        <w:rPr>
          <w:lang w:val="uk-UA"/>
        </w:rPr>
      </w:pPr>
      <w:r w:rsidRPr="00896C81">
        <w:rPr>
          <w:b/>
          <w:u w:val="single"/>
        </w:rPr>
        <w:t>Член</w:t>
      </w:r>
      <w:r w:rsidRPr="00896C81">
        <w:rPr>
          <w:b/>
          <w:u w:val="single"/>
          <w:lang w:val="uk-UA"/>
        </w:rPr>
        <w:t>и</w:t>
      </w:r>
      <w:r w:rsidRPr="00896C81">
        <w:rPr>
          <w:b/>
          <w:u w:val="single"/>
        </w:rPr>
        <w:t xml:space="preserve"> комісії</w:t>
      </w:r>
      <w:r w:rsidRPr="00896C81">
        <w:rPr>
          <w:b/>
          <w:u w:val="single"/>
          <w:lang w:val="uk-UA"/>
        </w:rPr>
        <w:t>:</w:t>
      </w:r>
    </w:p>
    <w:p w:rsidR="00354F03" w:rsidRPr="001D1C04" w:rsidRDefault="00354F03" w:rsidP="00673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Н</w:t>
      </w:r>
      <w:r w:rsidRPr="001D1C04">
        <w:rPr>
          <w:rFonts w:ascii="Times New Roman" w:hAnsi="Times New Roman"/>
          <w:sz w:val="24"/>
          <w:szCs w:val="24"/>
          <w:lang w:val="uk-UA"/>
        </w:rPr>
        <w:t>ачальник управління містобудування, архітектури та жи</w:t>
      </w:r>
      <w:r>
        <w:rPr>
          <w:rFonts w:ascii="Times New Roman" w:hAnsi="Times New Roman"/>
          <w:sz w:val="24"/>
          <w:szCs w:val="24"/>
          <w:lang w:val="uk-UA"/>
        </w:rPr>
        <w:t>тлово-комунального господарства</w:t>
      </w:r>
      <w:r w:rsidRPr="001D1C04"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1D1C04" w:rsidRDefault="00354F03" w:rsidP="006733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Н</w:t>
      </w:r>
      <w:r w:rsidRPr="001D1C04">
        <w:rPr>
          <w:rFonts w:ascii="Times New Roman" w:hAnsi="Times New Roman"/>
          <w:sz w:val="24"/>
          <w:szCs w:val="24"/>
          <w:lang w:val="uk-UA"/>
        </w:rPr>
        <w:t>ачальник фінансового управління;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 xml:space="preserve">ачальник управління соціального захисту </w:t>
      </w:r>
      <w:r>
        <w:rPr>
          <w:lang w:val="uk-UA"/>
        </w:rPr>
        <w:t xml:space="preserve"> </w:t>
      </w:r>
      <w:r w:rsidRPr="0092364D">
        <w:rPr>
          <w:lang w:val="uk-UA"/>
        </w:rPr>
        <w:t>населення ради;</w:t>
      </w:r>
    </w:p>
    <w:p w:rsidR="00354F03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>ачальник відділу економічного розвитку,</w:t>
      </w:r>
      <w:r>
        <w:rPr>
          <w:lang w:val="uk-UA"/>
        </w:rPr>
        <w:t xml:space="preserve"> підприємництва, </w:t>
      </w:r>
      <w:r w:rsidRPr="0092364D">
        <w:rPr>
          <w:lang w:val="uk-UA"/>
        </w:rPr>
        <w:t>промисловості</w:t>
      </w:r>
      <w:r>
        <w:rPr>
          <w:lang w:val="uk-UA"/>
        </w:rPr>
        <w:t xml:space="preserve"> </w:t>
      </w:r>
      <w:r w:rsidRPr="0092364D">
        <w:rPr>
          <w:lang w:val="uk-UA"/>
        </w:rPr>
        <w:t>та торгівлі;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>ачальник відділу інфраструктури та</w:t>
      </w:r>
      <w:r>
        <w:rPr>
          <w:lang w:val="uk-UA"/>
        </w:rPr>
        <w:t xml:space="preserve"> інвестиційного  розвитку</w:t>
      </w:r>
      <w:r w:rsidRPr="0092364D">
        <w:rPr>
          <w:lang w:val="uk-UA"/>
        </w:rPr>
        <w:t>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>ачальник відділу освіти;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>ачальник відділу культури і туризму;</w:t>
      </w:r>
    </w:p>
    <w:p w:rsidR="00354F03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>ачальник відділу інформаційної діяльності та</w:t>
      </w:r>
      <w:r>
        <w:rPr>
          <w:lang w:val="uk-UA"/>
        </w:rPr>
        <w:t xml:space="preserve"> </w:t>
      </w:r>
      <w:r w:rsidRPr="0092364D">
        <w:rPr>
          <w:lang w:val="uk-UA"/>
        </w:rPr>
        <w:t>комунікацій з громадськістю;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Начальник відділу охорони здоров'я;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Начальник 18 Державної  пожежно-рятувальної  частини 1 пожежно-рятувального загону Головного </w:t>
      </w:r>
      <w:r w:rsidRPr="0092364D">
        <w:rPr>
          <w:lang w:val="uk-UA"/>
        </w:rPr>
        <w:t xml:space="preserve">управління Державної служби України з </w:t>
      </w:r>
      <w:r>
        <w:rPr>
          <w:lang w:val="uk-UA"/>
        </w:rPr>
        <w:t xml:space="preserve"> </w:t>
      </w:r>
      <w:r w:rsidRPr="0092364D">
        <w:rPr>
          <w:lang w:val="uk-UA"/>
        </w:rPr>
        <w:t>надзвичайних ситуацій у Кіровоградській області</w:t>
      </w:r>
      <w:r>
        <w:rPr>
          <w:lang w:val="uk-UA"/>
        </w:rPr>
        <w:t xml:space="preserve"> (за згодою);</w:t>
      </w:r>
    </w:p>
    <w:p w:rsidR="00354F03" w:rsidRPr="00F4672C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Заступник </w:t>
      </w:r>
      <w:r w:rsidRPr="00F4672C">
        <w:t>начальник</w:t>
      </w:r>
      <w:r>
        <w:rPr>
          <w:lang w:val="uk-UA"/>
        </w:rPr>
        <w:t>а управління-начальник відділу державного нагляду за дотриманням санітарного законодавства</w:t>
      </w:r>
      <w:r w:rsidRPr="00F4672C">
        <w:rPr>
          <w:lang w:val="uk-UA"/>
        </w:rPr>
        <w:t xml:space="preserve"> </w:t>
      </w:r>
      <w:r>
        <w:rPr>
          <w:lang w:val="uk-UA"/>
        </w:rPr>
        <w:t>Знам</w:t>
      </w:r>
      <w:r w:rsidRPr="00F4672C">
        <w:t>’</w:t>
      </w:r>
      <w:r>
        <w:rPr>
          <w:lang w:val="uk-UA"/>
        </w:rPr>
        <w:t xml:space="preserve">янського </w:t>
      </w:r>
      <w:r w:rsidRPr="00F4672C">
        <w:rPr>
          <w:lang w:val="uk-UA"/>
        </w:rPr>
        <w:t>управління</w:t>
      </w:r>
      <w:r w:rsidRPr="00F4672C">
        <w:t xml:space="preserve"> </w:t>
      </w:r>
      <w:r>
        <w:rPr>
          <w:lang w:val="uk-UA"/>
        </w:rPr>
        <w:t xml:space="preserve">  Головного управління </w:t>
      </w:r>
      <w:r w:rsidRPr="00F4672C">
        <w:rPr>
          <w:lang w:val="uk-UA"/>
        </w:rPr>
        <w:t xml:space="preserve"> Держпродспоживслужби</w:t>
      </w:r>
      <w:r w:rsidRPr="00F4672C">
        <w:t xml:space="preserve"> в </w:t>
      </w:r>
      <w:r>
        <w:rPr>
          <w:lang w:val="uk-UA"/>
        </w:rPr>
        <w:t>Кіровоградській області (за згодою)</w:t>
      </w:r>
      <w:r w:rsidRPr="00F4672C">
        <w:rPr>
          <w:lang w:val="uk-UA"/>
        </w:rPr>
        <w:t>;</w:t>
      </w:r>
    </w:p>
    <w:p w:rsidR="00354F03" w:rsidRDefault="00354F03" w:rsidP="00E93DAC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 Н</w:t>
      </w:r>
      <w:r w:rsidRPr="0092364D">
        <w:rPr>
          <w:lang w:val="uk-UA"/>
        </w:rPr>
        <w:t xml:space="preserve">ачальник </w:t>
      </w:r>
      <w:r>
        <w:rPr>
          <w:lang w:val="uk-UA"/>
        </w:rPr>
        <w:t xml:space="preserve">спеціального сектору </w:t>
      </w:r>
      <w:r w:rsidRPr="0092364D">
        <w:rPr>
          <w:lang w:val="uk-UA"/>
        </w:rPr>
        <w:t xml:space="preserve">виробничого </w:t>
      </w:r>
      <w:r>
        <w:rPr>
          <w:lang w:val="uk-UA"/>
        </w:rPr>
        <w:t xml:space="preserve"> </w:t>
      </w:r>
      <w:r w:rsidRPr="0092364D">
        <w:rPr>
          <w:lang w:val="uk-UA"/>
        </w:rPr>
        <w:t>підрозділу «Знам'янська дирекція</w:t>
      </w:r>
      <w:r>
        <w:rPr>
          <w:lang w:val="uk-UA"/>
        </w:rPr>
        <w:t xml:space="preserve"> </w:t>
      </w:r>
      <w:r w:rsidRPr="0092364D">
        <w:rPr>
          <w:lang w:val="uk-UA"/>
        </w:rPr>
        <w:t>залізничних перевезень»</w:t>
      </w:r>
      <w:r>
        <w:rPr>
          <w:lang w:val="uk-UA"/>
        </w:rPr>
        <w:t xml:space="preserve"> регіональної філії </w:t>
      </w:r>
      <w:r w:rsidRPr="00820154">
        <w:rPr>
          <w:lang w:val="uk-UA"/>
        </w:rPr>
        <w:t>"</w:t>
      </w:r>
      <w:r>
        <w:rPr>
          <w:lang w:val="uk-UA"/>
        </w:rPr>
        <w:t>Одеська залізниця</w:t>
      </w:r>
      <w:r w:rsidRPr="00820154">
        <w:rPr>
          <w:lang w:val="uk-UA"/>
        </w:rPr>
        <w:t>"</w:t>
      </w:r>
      <w:r>
        <w:rPr>
          <w:lang w:val="uk-UA"/>
        </w:rPr>
        <w:t xml:space="preserve"> (за згодою)</w:t>
      </w:r>
      <w:r w:rsidRPr="0092364D">
        <w:rPr>
          <w:lang w:val="uk-UA"/>
        </w:rPr>
        <w:t>;</w:t>
      </w:r>
    </w:p>
    <w:p w:rsidR="00354F03" w:rsidRPr="00E93DAC" w:rsidRDefault="00354F03" w:rsidP="00E93D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</w:t>
      </w:r>
      <w:r w:rsidRPr="00E93DAC">
        <w:rPr>
          <w:rFonts w:ascii="Times New Roman" w:hAnsi="Times New Roman"/>
          <w:sz w:val="24"/>
          <w:szCs w:val="24"/>
          <w:lang w:val="uk-UA"/>
        </w:rPr>
        <w:t>Директор  комунального некомерційного підприємства «Знамянська міська лікарня ім. А.В.Лисенка» Знам'янської міської ради;</w:t>
      </w:r>
    </w:p>
    <w:p w:rsidR="00354F03" w:rsidRDefault="00354F03" w:rsidP="00E93DAC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Н</w:t>
      </w:r>
      <w:r w:rsidRPr="00430179">
        <w:rPr>
          <w:lang w:val="uk-UA"/>
        </w:rPr>
        <w:t>ачальник  відділу</w:t>
      </w:r>
      <w:r w:rsidRPr="0092364D">
        <w:rPr>
          <w:lang w:val="uk-UA"/>
        </w:rPr>
        <w:t xml:space="preserve"> поліції </w:t>
      </w:r>
      <w:r>
        <w:rPr>
          <w:lang w:val="uk-UA"/>
        </w:rPr>
        <w:t>№1 (</w:t>
      </w:r>
      <w:r w:rsidRPr="00430179">
        <w:rPr>
          <w:lang w:val="uk-UA"/>
        </w:rPr>
        <w:t>Знам'ян</w:t>
      </w:r>
      <w:r>
        <w:rPr>
          <w:lang w:val="uk-UA"/>
        </w:rPr>
        <w:t xml:space="preserve">ка) Кропивницького районного управління поліції </w:t>
      </w:r>
      <w:r w:rsidRPr="0092364D">
        <w:rPr>
          <w:lang w:val="uk-UA"/>
        </w:rPr>
        <w:t>Головного управління Національної поліції</w:t>
      </w:r>
      <w:r w:rsidRPr="00430179">
        <w:rPr>
          <w:lang w:val="uk-UA"/>
        </w:rPr>
        <w:t xml:space="preserve"> в</w:t>
      </w:r>
      <w:r>
        <w:rPr>
          <w:lang w:val="uk-UA"/>
        </w:rPr>
        <w:t xml:space="preserve"> </w:t>
      </w:r>
      <w:r w:rsidRPr="0092364D">
        <w:rPr>
          <w:lang w:val="uk-UA"/>
        </w:rPr>
        <w:t>Кіровоградській</w:t>
      </w:r>
      <w:r w:rsidRPr="00430179">
        <w:rPr>
          <w:lang w:val="uk-UA"/>
        </w:rPr>
        <w:t xml:space="preserve"> області</w:t>
      </w:r>
      <w:r>
        <w:rPr>
          <w:lang w:val="uk-UA"/>
        </w:rPr>
        <w:t xml:space="preserve"> (за згодою)</w:t>
      </w:r>
      <w:r w:rsidRPr="0092364D">
        <w:rPr>
          <w:lang w:val="uk-UA"/>
        </w:rPr>
        <w:t>;</w:t>
      </w:r>
    </w:p>
    <w:p w:rsidR="00354F03" w:rsidRDefault="00354F03" w:rsidP="00E93DAC">
      <w:pPr>
        <w:pStyle w:val="BodyText"/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   Начальник 1-го відділу Кропивницького районного  територіального центру комплектування та соціальної підтримки (за згодою)</w:t>
      </w:r>
      <w:r w:rsidRPr="0092364D">
        <w:rPr>
          <w:lang w:val="uk-UA"/>
        </w:rPr>
        <w:t>;</w:t>
      </w:r>
    </w:p>
    <w:p w:rsidR="00354F03" w:rsidRPr="0092364D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Н</w:t>
      </w:r>
      <w:r w:rsidRPr="0092364D">
        <w:rPr>
          <w:lang w:val="uk-UA"/>
        </w:rPr>
        <w:t>ачальник Знам’янського управління Державної</w:t>
      </w:r>
      <w:r>
        <w:rPr>
          <w:lang w:val="uk-UA"/>
        </w:rPr>
        <w:t xml:space="preserve"> </w:t>
      </w:r>
      <w:r w:rsidRPr="0092364D">
        <w:rPr>
          <w:lang w:val="uk-UA"/>
        </w:rPr>
        <w:t>казначейської служби України Кіровоградської</w:t>
      </w:r>
      <w:r>
        <w:rPr>
          <w:lang w:val="uk-UA"/>
        </w:rPr>
        <w:t xml:space="preserve"> </w:t>
      </w:r>
      <w:r w:rsidRPr="0092364D">
        <w:rPr>
          <w:lang w:val="uk-UA"/>
        </w:rPr>
        <w:t>області</w:t>
      </w:r>
      <w:r>
        <w:rPr>
          <w:lang w:val="uk-UA"/>
        </w:rPr>
        <w:t xml:space="preserve"> (за згодою)</w:t>
      </w:r>
      <w:r w:rsidRPr="0092364D">
        <w:rPr>
          <w:lang w:val="uk-UA"/>
        </w:rPr>
        <w:t>;</w:t>
      </w:r>
    </w:p>
    <w:p w:rsidR="00354F03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Н</w:t>
      </w:r>
      <w:r w:rsidRPr="0092364D">
        <w:t>ачальник Знам'янського району електричних мереж П</w:t>
      </w:r>
      <w:r>
        <w:rPr>
          <w:lang w:val="uk-UA"/>
        </w:rPr>
        <w:t>р</w:t>
      </w:r>
      <w:r w:rsidRPr="0092364D">
        <w:t>АТ «Кіровоградобленерго»</w:t>
      </w:r>
    </w:p>
    <w:p w:rsidR="00354F03" w:rsidRDefault="00354F03" w:rsidP="006733EF">
      <w:pPr>
        <w:pStyle w:val="BodyText"/>
        <w:spacing w:after="0"/>
        <w:rPr>
          <w:lang w:val="uk-UA"/>
        </w:rPr>
      </w:pPr>
      <w:r w:rsidRPr="0092364D">
        <w:rPr>
          <w:lang w:val="uk-UA"/>
        </w:rPr>
        <w:t>(за згодою);</w:t>
      </w:r>
      <w:r w:rsidRPr="006733EF">
        <w:rPr>
          <w:lang w:val="uk-UA"/>
        </w:rPr>
        <w:t xml:space="preserve"> </w:t>
      </w:r>
    </w:p>
    <w:p w:rsidR="00354F03" w:rsidRDefault="00354F03" w:rsidP="006733EF">
      <w:pPr>
        <w:pStyle w:val="BodyText"/>
        <w:spacing w:after="0"/>
        <w:jc w:val="both"/>
        <w:rPr>
          <w:lang w:val="uk-UA"/>
        </w:rPr>
      </w:pPr>
      <w:r>
        <w:rPr>
          <w:lang w:val="uk-UA"/>
        </w:rPr>
        <w:t xml:space="preserve">                 Начальник</w:t>
      </w:r>
      <w:r w:rsidRPr="0092364D">
        <w:t xml:space="preserve">  Знам'янського управління по експлуатації газового господарства ВАТ </w:t>
      </w:r>
      <w:r>
        <w:rPr>
          <w:lang w:val="uk-UA"/>
        </w:rPr>
        <w:t xml:space="preserve">                                                                         </w:t>
      </w:r>
      <w:r w:rsidRPr="0092364D">
        <w:t>«Кіровоградгаз»</w:t>
      </w:r>
      <w:r w:rsidRPr="0092364D">
        <w:rPr>
          <w:lang w:val="uk-UA"/>
        </w:rPr>
        <w:t xml:space="preserve"> (за згодою)</w:t>
      </w:r>
    </w:p>
    <w:p w:rsidR="00354F03" w:rsidRPr="0092364D" w:rsidRDefault="00354F03" w:rsidP="00F37BD3">
      <w:pPr>
        <w:pStyle w:val="BodyText"/>
        <w:spacing w:after="0"/>
        <w:rPr>
          <w:lang w:val="uk-UA"/>
        </w:rPr>
      </w:pPr>
      <w:r>
        <w:rPr>
          <w:lang w:val="uk-UA"/>
        </w:rPr>
        <w:t xml:space="preserve">- </w:t>
      </w:r>
    </w:p>
    <w:p w:rsidR="00354F03" w:rsidRDefault="00354F03" w:rsidP="00F37BD3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54F03" w:rsidRDefault="00354F03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>
        <w:rPr>
          <w:b/>
          <w:lang w:val="uk-UA"/>
        </w:rPr>
        <w:t>______________________________________________</w:t>
      </w:r>
    </w:p>
    <w:p w:rsidR="00354F03" w:rsidRDefault="00354F03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54F03" w:rsidRDefault="00354F03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54F03" w:rsidRDefault="00354F03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</w:p>
    <w:p w:rsidR="00354F03" w:rsidRPr="00FD76A5" w:rsidRDefault="00354F03" w:rsidP="006C6E24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D76A5">
        <w:rPr>
          <w:lang w:val="uk-UA"/>
        </w:rPr>
        <w:t>Додаток 3</w:t>
      </w:r>
    </w:p>
    <w:p w:rsidR="00354F03" w:rsidRDefault="00354F03" w:rsidP="006C6E2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54F03" w:rsidRPr="004528C9" w:rsidRDefault="00354F03" w:rsidP="004528C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4528C9">
        <w:rPr>
          <w:rFonts w:ascii="Times New Roman" w:hAnsi="Times New Roman"/>
          <w:sz w:val="24"/>
          <w:szCs w:val="24"/>
          <w:lang w:val="uk-UA"/>
        </w:rPr>
        <w:t xml:space="preserve">              с</w:t>
      </w:r>
      <w:r>
        <w:rPr>
          <w:rFonts w:ascii="Times New Roman" w:hAnsi="Times New Roman"/>
          <w:sz w:val="24"/>
          <w:szCs w:val="24"/>
          <w:lang w:val="uk-UA"/>
        </w:rPr>
        <w:t>ічня 2022</w:t>
      </w:r>
      <w:r w:rsidRPr="004528C9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354F03" w:rsidRDefault="00354F03" w:rsidP="00CB776C">
      <w:pPr>
        <w:spacing w:after="0" w:line="240" w:lineRule="auto"/>
        <w:ind w:left="4956" w:hanging="495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Pr="00E35E4E" w:rsidRDefault="00354F03" w:rsidP="00CB776C">
      <w:pPr>
        <w:spacing w:after="0" w:line="240" w:lineRule="auto"/>
        <w:ind w:left="4956" w:hanging="4956"/>
        <w:jc w:val="center"/>
        <w:rPr>
          <w:rFonts w:ascii="Times New Roman" w:hAnsi="Times New Roman"/>
          <w:sz w:val="24"/>
          <w:szCs w:val="24"/>
          <w:lang w:val="uk-UA"/>
        </w:rPr>
      </w:pPr>
      <w:r w:rsidRPr="00E35E4E">
        <w:rPr>
          <w:rFonts w:ascii="Times New Roman" w:hAnsi="Times New Roman"/>
          <w:sz w:val="24"/>
          <w:szCs w:val="24"/>
          <w:lang w:val="uk-UA"/>
        </w:rPr>
        <w:t>ПОЛОЖЕННЯ</w:t>
      </w:r>
    </w:p>
    <w:p w:rsidR="00354F03" w:rsidRPr="00E35E4E" w:rsidRDefault="00354F03" w:rsidP="00CB776C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35E4E">
        <w:rPr>
          <w:rFonts w:ascii="Times New Roman" w:hAnsi="Times New Roman"/>
          <w:sz w:val="24"/>
          <w:szCs w:val="24"/>
          <w:lang w:val="uk-UA"/>
        </w:rPr>
        <w:t>про комісію з питань евакуації</w:t>
      </w:r>
    </w:p>
    <w:p w:rsidR="00354F03" w:rsidRPr="00CB776C" w:rsidRDefault="00354F03" w:rsidP="00927E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5E4E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z w:val="24"/>
          <w:szCs w:val="24"/>
          <w:lang w:val="uk-UA"/>
        </w:rPr>
        <w:t>1. Комісія з питань евакуації (далі – Комісія)  є органом з евакуації виконавчого комітету Знам’янської міської ради, який відповідає за планування евакуації, прийняття і розміщення населення смт.Знам’янка Друга</w:t>
      </w:r>
      <w:r>
        <w:rPr>
          <w:rFonts w:ascii="Times New Roman" w:hAnsi="Times New Roman"/>
          <w:sz w:val="24"/>
          <w:szCs w:val="24"/>
          <w:lang w:val="uk-UA"/>
        </w:rPr>
        <w:t xml:space="preserve"> та с.Водяне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при загрозі виникнення або виникненні надзвичайної ситуації на складах боєприпасів с.Богдановка, підготовку населення до здійснення заходів з евакуації, підготовку органів з евакуації до виконання завдань, здійснення контролю за підготовкою 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CB776C">
        <w:rPr>
          <w:rFonts w:ascii="Times New Roman" w:hAnsi="Times New Roman"/>
          <w:sz w:val="24"/>
          <w:szCs w:val="24"/>
          <w:lang w:val="uk-UA"/>
        </w:rPr>
        <w:t>проведення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евакуації, приймання і розміщення евакуйованого населення, матеріальних і культурних цінностей.</w:t>
      </w:r>
    </w:p>
    <w:p w:rsidR="00354F03" w:rsidRPr="00CB776C" w:rsidRDefault="00354F03" w:rsidP="00E35E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2.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CB776C">
        <w:rPr>
          <w:rFonts w:ascii="Times New Roman" w:hAnsi="Times New Roman"/>
          <w:sz w:val="24"/>
          <w:szCs w:val="24"/>
          <w:lang w:val="uk-UA"/>
        </w:rPr>
        <w:t>клад Комісії визначається рішенням виконавчого комітету Знам’янської міської ради.             Комісія підпорядковується міському голові.</w:t>
      </w:r>
    </w:p>
    <w:p w:rsidR="00354F03" w:rsidRPr="00CB776C" w:rsidRDefault="00354F03" w:rsidP="00927E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  3. Комісії підпорядковуються тимчасові органи з питань евакуації, які створюються на території громади для організації і проведення заходів з евакуації.</w:t>
      </w:r>
    </w:p>
    <w:p w:rsidR="00354F03" w:rsidRPr="00CB776C" w:rsidRDefault="00354F03" w:rsidP="00927E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ab/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часу, рішеннями міської ради та її виконавчого комітету, розпорядженнями міського голови та цим Положенням.</w:t>
      </w:r>
    </w:p>
    <w:p w:rsidR="00354F03" w:rsidRPr="00CB776C" w:rsidRDefault="00354F03" w:rsidP="00927E49">
      <w:pPr>
        <w:shd w:val="clear" w:color="auto" w:fill="FFFFFF"/>
        <w:tabs>
          <w:tab w:val="left" w:pos="1166"/>
        </w:tabs>
        <w:spacing w:after="0" w:line="240" w:lineRule="auto"/>
        <w:ind w:left="11" w:firstLine="567"/>
        <w:jc w:val="both"/>
        <w:rPr>
          <w:rFonts w:ascii="Times New Roman" w:hAnsi="Times New Roman"/>
          <w:spacing w:val="-15"/>
          <w:sz w:val="24"/>
          <w:szCs w:val="24"/>
        </w:rPr>
      </w:pPr>
      <w:r w:rsidRPr="00CB776C"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 xml:space="preserve">    5. </w:t>
      </w:r>
      <w:r w:rsidRPr="00CB776C">
        <w:rPr>
          <w:rFonts w:ascii="Times New Roman" w:hAnsi="Times New Roman"/>
          <w:spacing w:val="7"/>
          <w:sz w:val="24"/>
          <w:szCs w:val="24"/>
        </w:rPr>
        <w:t>У невідкладних випадках у складі Комісії утворюється оперативна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6"/>
          <w:sz w:val="24"/>
          <w:szCs w:val="24"/>
        </w:rPr>
        <w:t>група, яка розпочинає роботу з моменту прийняття рішення про проведення</w:t>
      </w: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</w:rPr>
        <w:t>евакуаці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2"/>
          <w:sz w:val="24"/>
          <w:szCs w:val="24"/>
        </w:rPr>
        <w:t>.</w:t>
      </w:r>
    </w:p>
    <w:p w:rsidR="00354F03" w:rsidRPr="00CB776C" w:rsidRDefault="00354F03" w:rsidP="00927E49">
      <w:pPr>
        <w:shd w:val="clear" w:color="auto" w:fill="FFFFFF"/>
        <w:tabs>
          <w:tab w:val="left" w:pos="994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6. </w:t>
      </w:r>
      <w:r w:rsidRPr="00CB776C">
        <w:rPr>
          <w:rFonts w:ascii="Times New Roman" w:hAnsi="Times New Roman"/>
          <w:spacing w:val="-1"/>
          <w:sz w:val="24"/>
          <w:szCs w:val="24"/>
        </w:rPr>
        <w:t>До складу Комісії входять: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1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1) </w:t>
      </w:r>
      <w:r w:rsidRPr="00CB776C">
        <w:rPr>
          <w:rFonts w:ascii="Times New Roman" w:hAnsi="Times New Roman"/>
          <w:spacing w:val="-3"/>
          <w:sz w:val="24"/>
          <w:szCs w:val="24"/>
        </w:rPr>
        <w:t>голова;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2) </w:t>
      </w:r>
      <w:r w:rsidRPr="00CB776C">
        <w:rPr>
          <w:rFonts w:ascii="Times New Roman" w:hAnsi="Times New Roman"/>
          <w:spacing w:val="-1"/>
          <w:sz w:val="24"/>
          <w:szCs w:val="24"/>
        </w:rPr>
        <w:t>заступник голови;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3) </w:t>
      </w:r>
      <w:r w:rsidRPr="00CB776C">
        <w:rPr>
          <w:rFonts w:ascii="Times New Roman" w:hAnsi="Times New Roman"/>
          <w:spacing w:val="-3"/>
          <w:sz w:val="24"/>
          <w:szCs w:val="24"/>
        </w:rPr>
        <w:t>секретар;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4) </w:t>
      </w:r>
      <w:r w:rsidRPr="00CB776C">
        <w:rPr>
          <w:rFonts w:ascii="Times New Roman" w:hAnsi="Times New Roman"/>
          <w:spacing w:val="-1"/>
          <w:sz w:val="24"/>
          <w:szCs w:val="24"/>
        </w:rPr>
        <w:t>помічники</w:t>
      </w: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голови комісії </w:t>
      </w:r>
      <w:r w:rsidRPr="00CB776C">
        <w:rPr>
          <w:rFonts w:ascii="Times New Roman" w:hAnsi="Times New Roman"/>
          <w:spacing w:val="-1"/>
          <w:sz w:val="24"/>
          <w:szCs w:val="24"/>
        </w:rPr>
        <w:t>з питань: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z w:val="24"/>
          <w:szCs w:val="24"/>
        </w:rPr>
        <w:t>медичного забезпечення заходів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з евакуації</w:t>
      </w:r>
      <w:r w:rsidRPr="00CB776C">
        <w:rPr>
          <w:rFonts w:ascii="Times New Roman" w:hAnsi="Times New Roman"/>
          <w:sz w:val="24"/>
          <w:szCs w:val="24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567" w:right="-2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2"/>
          <w:sz w:val="24"/>
          <w:szCs w:val="24"/>
        </w:rPr>
        <w:t>торгівлі,   харчування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,</w:t>
      </w:r>
      <w:r w:rsidRPr="00CB776C">
        <w:rPr>
          <w:rFonts w:ascii="Times New Roman" w:hAnsi="Times New Roman"/>
          <w:spacing w:val="2"/>
          <w:sz w:val="24"/>
          <w:szCs w:val="24"/>
        </w:rPr>
        <w:t xml:space="preserve">   побутового   обслуговування   евакуйованого </w:t>
      </w:r>
      <w:r w:rsidRPr="00CB776C">
        <w:rPr>
          <w:rFonts w:ascii="Times New Roman" w:hAnsi="Times New Roman"/>
          <w:spacing w:val="-2"/>
          <w:sz w:val="24"/>
          <w:szCs w:val="24"/>
        </w:rPr>
        <w:t>населення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та </w:t>
      </w:r>
      <w:r w:rsidRPr="00CB776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  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567" w:right="-2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2"/>
          <w:sz w:val="24"/>
          <w:szCs w:val="24"/>
        </w:rPr>
        <w:t>забезпечення пально-мастильними матеріалами;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567" w:right="2688"/>
        <w:jc w:val="both"/>
        <w:rPr>
          <w:rFonts w:ascii="Times New Roman" w:hAnsi="Times New Roman"/>
          <w:spacing w:val="-2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1"/>
          <w:sz w:val="24"/>
          <w:szCs w:val="24"/>
        </w:rPr>
        <w:t>соціального захисту евакуйованого населення;</w:t>
      </w:r>
    </w:p>
    <w:p w:rsidR="00354F03" w:rsidRPr="00CB776C" w:rsidRDefault="00354F03" w:rsidP="00927E49">
      <w:pPr>
        <w:shd w:val="clear" w:color="auto" w:fill="FFFFFF"/>
        <w:tabs>
          <w:tab w:val="left" w:pos="9921"/>
        </w:tabs>
        <w:spacing w:after="0" w:line="240" w:lineRule="auto"/>
        <w:ind w:left="567" w:right="-2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r w:rsidRPr="00CB776C">
        <w:rPr>
          <w:rFonts w:ascii="Times New Roman" w:hAnsi="Times New Roman"/>
          <w:spacing w:val="-1"/>
          <w:sz w:val="24"/>
          <w:szCs w:val="24"/>
        </w:rPr>
        <w:t>інформаційного забезпечення;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715" w:right="2688" w:firstLine="1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Pr="00CB776C">
        <w:rPr>
          <w:rFonts w:ascii="Times New Roman" w:hAnsi="Times New Roman"/>
          <w:sz w:val="24"/>
          <w:szCs w:val="24"/>
          <w:lang w:val="uk-UA"/>
        </w:rPr>
        <w:t>)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групи забезпечення заходів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з евакуації</w:t>
      </w:r>
      <w:r w:rsidRPr="00CB776C">
        <w:rPr>
          <w:rFonts w:ascii="Times New Roman" w:hAnsi="Times New Roman"/>
          <w:spacing w:val="-1"/>
          <w:sz w:val="24"/>
          <w:szCs w:val="24"/>
        </w:rPr>
        <w:t>:</w:t>
      </w:r>
    </w:p>
    <w:p w:rsidR="00354F03" w:rsidRPr="00CB776C" w:rsidRDefault="00354F03" w:rsidP="00927E49">
      <w:pPr>
        <w:shd w:val="clear" w:color="auto" w:fill="FFFFFF"/>
        <w:tabs>
          <w:tab w:val="left" w:pos="1018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     г</w:t>
      </w:r>
      <w:r w:rsidRPr="00CB776C">
        <w:rPr>
          <w:rFonts w:ascii="Times New Roman" w:hAnsi="Times New Roman"/>
          <w:spacing w:val="-3"/>
          <w:sz w:val="24"/>
          <w:szCs w:val="24"/>
        </w:rPr>
        <w:t xml:space="preserve">рупа </w:t>
      </w: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 xml:space="preserve">планування  та </w:t>
      </w:r>
      <w:r w:rsidRPr="00CB776C">
        <w:rPr>
          <w:rFonts w:ascii="Times New Roman" w:hAnsi="Times New Roman"/>
          <w:spacing w:val="-3"/>
          <w:sz w:val="24"/>
          <w:szCs w:val="24"/>
        </w:rPr>
        <w:t>обліку евакуйованого населення;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8"/>
          <w:sz w:val="24"/>
          <w:szCs w:val="24"/>
          <w:lang w:val="uk-UA"/>
        </w:rPr>
        <w:t xml:space="preserve">    г</w:t>
      </w:r>
      <w:r w:rsidRPr="00CB776C">
        <w:rPr>
          <w:rFonts w:ascii="Times New Roman" w:hAnsi="Times New Roman"/>
          <w:spacing w:val="8"/>
          <w:sz w:val="24"/>
          <w:szCs w:val="24"/>
        </w:rPr>
        <w:t xml:space="preserve">рупа організації розміщення евакуйованого населення у безпечному </w:t>
      </w:r>
      <w:r w:rsidRPr="00CB776C">
        <w:rPr>
          <w:rFonts w:ascii="Times New Roman" w:hAnsi="Times New Roman"/>
          <w:spacing w:val="-2"/>
          <w:sz w:val="24"/>
          <w:szCs w:val="24"/>
        </w:rPr>
        <w:t>районі;</w:t>
      </w:r>
    </w:p>
    <w:p w:rsidR="00354F03" w:rsidRDefault="00354F03" w:rsidP="000F12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г</w:t>
      </w:r>
      <w:r w:rsidRPr="00CB776C">
        <w:rPr>
          <w:rFonts w:ascii="Times New Roman" w:hAnsi="Times New Roman"/>
          <w:spacing w:val="-1"/>
          <w:sz w:val="24"/>
          <w:szCs w:val="24"/>
        </w:rPr>
        <w:t>рупа транспортного забезпечення;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CB776C">
        <w:rPr>
          <w:rFonts w:ascii="Times New Roman" w:hAnsi="Times New Roman"/>
          <w:sz w:val="24"/>
          <w:szCs w:val="24"/>
          <w:lang w:val="uk-UA"/>
        </w:rPr>
        <w:t>г</w:t>
      </w:r>
      <w:r w:rsidRPr="00CB776C">
        <w:rPr>
          <w:rFonts w:ascii="Times New Roman" w:hAnsi="Times New Roman"/>
          <w:sz w:val="24"/>
          <w:szCs w:val="24"/>
        </w:rPr>
        <w:t xml:space="preserve">рупа охорони </w:t>
      </w:r>
      <w:r w:rsidRPr="00CB776C">
        <w:rPr>
          <w:rFonts w:ascii="Times New Roman" w:hAnsi="Times New Roman"/>
          <w:sz w:val="24"/>
          <w:szCs w:val="24"/>
          <w:lang w:val="uk-UA"/>
        </w:rPr>
        <w:t>публічного (</w:t>
      </w:r>
      <w:r w:rsidRPr="00CB776C">
        <w:rPr>
          <w:rFonts w:ascii="Times New Roman" w:hAnsi="Times New Roman"/>
          <w:sz w:val="24"/>
          <w:szCs w:val="24"/>
        </w:rPr>
        <w:t>громадського</w:t>
      </w:r>
      <w:r w:rsidRPr="00CB776C">
        <w:rPr>
          <w:rFonts w:ascii="Times New Roman" w:hAnsi="Times New Roman"/>
          <w:sz w:val="24"/>
          <w:szCs w:val="24"/>
          <w:lang w:val="uk-UA"/>
        </w:rPr>
        <w:t>)</w:t>
      </w:r>
      <w:r w:rsidRPr="00CB776C">
        <w:rPr>
          <w:rFonts w:ascii="Times New Roman" w:hAnsi="Times New Roman"/>
          <w:sz w:val="24"/>
          <w:szCs w:val="24"/>
        </w:rPr>
        <w:t xml:space="preserve"> порядку і безпеки дорожнього руху;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група зв'язку та оповіщення.</w:t>
      </w:r>
    </w:p>
    <w:p w:rsidR="00354F03" w:rsidRPr="00CB776C" w:rsidRDefault="00354F03" w:rsidP="00927E49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6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. Голова Комісії:</w:t>
      </w:r>
    </w:p>
    <w:p w:rsidR="00354F03" w:rsidRPr="00CB776C" w:rsidRDefault="00354F03" w:rsidP="00927E49">
      <w:pPr>
        <w:shd w:val="clear" w:color="auto" w:fill="FFFFFF"/>
        <w:tabs>
          <w:tab w:val="left" w:pos="1262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22"/>
          <w:sz w:val="24"/>
          <w:szCs w:val="24"/>
          <w:lang w:val="uk-UA"/>
        </w:rPr>
        <w:t>1)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здійснює    керівництво    діяльністю    Комісії,    несе    персональну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  <w:t>відповідальність за виконання покладених на Комісію завдань та прийняті нею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z w:val="24"/>
          <w:szCs w:val="24"/>
          <w:lang w:val="uk-UA"/>
        </w:rPr>
        <w:t>рішення, визначає ступінь відповідальності посадових осіб Комісії;</w:t>
      </w:r>
    </w:p>
    <w:p w:rsidR="00354F03" w:rsidRPr="00CB776C" w:rsidRDefault="00354F03" w:rsidP="00927E49">
      <w:pPr>
        <w:shd w:val="clear" w:color="auto" w:fill="FFFFFF"/>
        <w:tabs>
          <w:tab w:val="left" w:pos="1042"/>
        </w:tabs>
        <w:spacing w:after="0" w:line="240" w:lineRule="auto"/>
        <w:ind w:firstLine="851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8"/>
          <w:sz w:val="24"/>
          <w:szCs w:val="24"/>
          <w:lang w:val="uk-UA"/>
        </w:rPr>
        <w:t>2)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розглядає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пропозиції </w:t>
      </w: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та визначає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кількісн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ий 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персональн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ий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склад Комісії,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розподіляє обов'язки її посадових осіб та визначає ступінь відповідальності та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завдання начальникам груп забезпечення з питань організації всебічного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забезпечення евакуації населення;</w:t>
      </w:r>
    </w:p>
    <w:p w:rsidR="00354F03" w:rsidRPr="00CB776C" w:rsidRDefault="00354F03" w:rsidP="000F12F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>3)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організовує роботу Комісії з розроблення (коригування) Плану приймання евакуйованого населення смт.Знам’янка Друга і с.Водяне  при загрозі і виникненні надзвичайної ситуації;</w:t>
      </w:r>
    </w:p>
    <w:p w:rsidR="00354F03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4) </w:t>
      </w:r>
      <w:r w:rsidRPr="00CB776C">
        <w:rPr>
          <w:rFonts w:ascii="Times New Roman" w:hAnsi="Times New Roman"/>
          <w:spacing w:val="1"/>
          <w:sz w:val="24"/>
          <w:szCs w:val="24"/>
        </w:rPr>
        <w:t>організовує надання матеріальної допомоги евакуйованому населенню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з питань</w:t>
      </w:r>
      <w:r w:rsidRPr="00927E49">
        <w:rPr>
          <w:rFonts w:ascii="Times New Roman" w:hAnsi="Times New Roman"/>
          <w:sz w:val="24"/>
          <w:szCs w:val="24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забезпечення його життєдіяльності та соціального захисту;</w:t>
      </w:r>
    </w:p>
    <w:p w:rsidR="00354F03" w:rsidRPr="00CB776C" w:rsidRDefault="00354F03" w:rsidP="000F12FE">
      <w:pPr>
        <w:shd w:val="clear" w:color="auto" w:fill="FFFFFF"/>
        <w:tabs>
          <w:tab w:val="left" w:pos="1402"/>
        </w:tabs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5)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організовує      розроблення      (коригування)      документів      Комісії, функціональних обов'язків її членів та організації навчання;</w:t>
      </w:r>
    </w:p>
    <w:p w:rsidR="00354F03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4F03" w:rsidRPr="000F12FE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 w:rsidRPr="000F12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2 </w:t>
      </w: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54F03" w:rsidRPr="004528C9" w:rsidRDefault="00354F03" w:rsidP="00927E49">
      <w:pPr>
        <w:shd w:val="clear" w:color="auto" w:fill="FFFFFF"/>
        <w:tabs>
          <w:tab w:val="left" w:pos="1402"/>
        </w:tabs>
        <w:spacing w:after="0" w:line="240" w:lineRule="auto"/>
        <w:ind w:left="10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6</w:t>
      </w:r>
      <w:r w:rsidRPr="004528C9">
        <w:rPr>
          <w:rFonts w:ascii="Times New Roman" w:hAnsi="Times New Roman"/>
          <w:spacing w:val="-13"/>
          <w:sz w:val="24"/>
          <w:szCs w:val="24"/>
          <w:lang w:val="uk-UA"/>
        </w:rPr>
        <w:t>)</w:t>
      </w:r>
      <w:r w:rsidRPr="004528C9">
        <w:rPr>
          <w:rFonts w:ascii="Times New Roman" w:hAnsi="Times New Roman"/>
          <w:sz w:val="24"/>
          <w:szCs w:val="24"/>
          <w:lang w:val="uk-UA"/>
        </w:rPr>
        <w:tab/>
      </w:r>
      <w:r w:rsidRPr="004528C9">
        <w:rPr>
          <w:rFonts w:ascii="Times New Roman" w:hAnsi="Times New Roman"/>
          <w:spacing w:val="6"/>
          <w:sz w:val="24"/>
          <w:szCs w:val="24"/>
          <w:lang w:val="uk-UA"/>
        </w:rPr>
        <w:t>здійснює керівництво органами з евакуації під час проведення</w:t>
      </w: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r w:rsidRPr="004528C9">
        <w:rPr>
          <w:rFonts w:ascii="Times New Roman" w:hAnsi="Times New Roman"/>
          <w:spacing w:val="-1"/>
          <w:sz w:val="24"/>
          <w:szCs w:val="24"/>
          <w:lang w:val="uk-UA"/>
        </w:rPr>
        <w:t>евакуації (прийманні) населення;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3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7) віддає у межах своїх повноважень розпорядження, які є обов'язковими для    виконання    всіма    органами    управління    та    керівниками    суб'єктів господарювання незалежно від форм власності;</w:t>
      </w:r>
    </w:p>
    <w:p w:rsidR="00354F03" w:rsidRPr="00CB776C" w:rsidRDefault="00354F03" w:rsidP="00927E49">
      <w:pPr>
        <w:shd w:val="clear" w:color="auto" w:fill="FFFFFF"/>
        <w:tabs>
          <w:tab w:val="left" w:pos="1214"/>
        </w:tabs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8) у разі необхідності проводить засідання Комісії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щодо удосконалення заходів з евакуації та їх транспортного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забезпечення,  через  секретаря  Комісії з питань евакуації своєчасно доводить  їх </w:t>
      </w:r>
      <w:r w:rsidRPr="00CB776C">
        <w:rPr>
          <w:rFonts w:ascii="Times New Roman" w:hAnsi="Times New Roman"/>
          <w:sz w:val="24"/>
          <w:szCs w:val="24"/>
          <w:lang w:val="uk-UA"/>
        </w:rPr>
        <w:t>рішення підпорядкованим органам з евакуації та відповідним організаціям.</w:t>
      </w:r>
    </w:p>
    <w:p w:rsidR="00354F03" w:rsidRPr="00CB776C" w:rsidRDefault="00354F03" w:rsidP="00927E4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5"/>
          <w:sz w:val="24"/>
          <w:szCs w:val="24"/>
          <w:lang w:val="uk-UA"/>
        </w:rPr>
        <w:t xml:space="preserve">       7.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Заступник голови Комісії відповідає за своєчасність коригування та уточнення Плану приймання евакуйованого населення смт.Знам’янка Друга і с.Водяне  при загрозі і виникненні надзвичайної ситуації  щороку до 01 березня станом на 01 січня поточного року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6"/>
          <w:sz w:val="24"/>
          <w:szCs w:val="24"/>
          <w:lang w:val="uk-UA"/>
        </w:rPr>
        <w:t xml:space="preserve">      </w:t>
      </w:r>
      <w:r w:rsidRPr="00CB776C">
        <w:rPr>
          <w:rFonts w:ascii="Times New Roman" w:hAnsi="Times New Roman"/>
          <w:spacing w:val="6"/>
          <w:sz w:val="24"/>
          <w:szCs w:val="24"/>
          <w:lang w:val="uk-UA"/>
        </w:rPr>
        <w:t xml:space="preserve">Під час проведення заходів з евакуації заступник голови Комісії координує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діяльність груп, що входять до її складу, а також організовує чергування членів 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Комісії.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>Під час відсутності голови Комісії він виконує його обов'язки.</w:t>
      </w:r>
    </w:p>
    <w:p w:rsidR="00354F03" w:rsidRPr="00CB776C" w:rsidRDefault="00354F03" w:rsidP="00927E49">
      <w:pPr>
        <w:shd w:val="clear" w:color="auto" w:fill="FFFFFF"/>
        <w:tabs>
          <w:tab w:val="left" w:pos="1162"/>
        </w:tabs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8.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Секретар Комісії підпорядковується голові Комісії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та його заступнику.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2"/>
          <w:sz w:val="24"/>
          <w:szCs w:val="24"/>
        </w:rPr>
        <w:t>Секретар Комісії забезпечує: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своєчасне доведення до виконавців розпоряджень голови Комісії;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>збір і узагальнення інформації, що надходить;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</w:rPr>
        <w:t xml:space="preserve">облік отриманих Комісією та </w:t>
      </w:r>
      <w:r>
        <w:rPr>
          <w:rFonts w:ascii="Times New Roman" w:hAnsi="Times New Roman"/>
          <w:sz w:val="24"/>
          <w:szCs w:val="24"/>
          <w:lang w:val="uk-UA"/>
        </w:rPr>
        <w:t>ви</w:t>
      </w:r>
      <w:r w:rsidRPr="00CB776C">
        <w:rPr>
          <w:rFonts w:ascii="Times New Roman" w:hAnsi="Times New Roman"/>
          <w:sz w:val="24"/>
          <w:szCs w:val="24"/>
        </w:rPr>
        <w:t>даних її головою розпоряджень;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</w:rPr>
        <w:t>оформлення і реєстрацію документів Комісії.</w:t>
      </w:r>
    </w:p>
    <w:p w:rsidR="00354F03" w:rsidRPr="00CB776C" w:rsidRDefault="00354F03" w:rsidP="00927E49">
      <w:pPr>
        <w:shd w:val="clear" w:color="auto" w:fill="FFFFFF"/>
        <w:tabs>
          <w:tab w:val="left" w:pos="1162"/>
        </w:tabs>
        <w:spacing w:after="0" w:line="240" w:lineRule="auto"/>
        <w:ind w:left="5" w:firstLine="988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9. 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Основними завданнями помічників голови  Комісії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та груп забезпечення евакуаційних заходів є:</w:t>
      </w:r>
    </w:p>
    <w:p w:rsidR="00354F03" w:rsidRPr="00CB776C" w:rsidRDefault="00354F03" w:rsidP="00927E49">
      <w:pPr>
        <w:numPr>
          <w:ilvl w:val="0"/>
          <w:numId w:val="17"/>
        </w:numPr>
        <w:shd w:val="clear" w:color="auto" w:fill="FFFFFF"/>
        <w:tabs>
          <w:tab w:val="clear" w:pos="1880"/>
          <w:tab w:val="num" w:pos="142"/>
          <w:tab w:val="left" w:pos="1162"/>
        </w:tabs>
        <w:suppressAutoHyphens/>
        <w:overflowPunct w:val="0"/>
        <w:autoSpaceDE w:val="0"/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>розроблення розділів</w:t>
      </w:r>
      <w:r w:rsidRPr="00CB776C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  <w:lang w:val="uk-UA"/>
        </w:rPr>
        <w:t>Плану приймання евакуйованого населення смт.Знам’янка Друга і с.Водяне  при загрозі і виникненні надзвичайної ситуації за своїми напрямками та щорічне його коригування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pacing w:val="-8"/>
          <w:sz w:val="24"/>
          <w:szCs w:val="24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2) </w:t>
      </w:r>
      <w:r w:rsidRPr="00CB776C">
        <w:rPr>
          <w:rFonts w:ascii="Times New Roman" w:hAnsi="Times New Roman"/>
          <w:spacing w:val="3"/>
          <w:sz w:val="24"/>
          <w:szCs w:val="24"/>
        </w:rPr>
        <w:t xml:space="preserve">визначення сил і засобів, необхідних для забезпечення </w:t>
      </w:r>
      <w:r w:rsidRPr="00CB776C">
        <w:rPr>
          <w:rFonts w:ascii="Times New Roman" w:hAnsi="Times New Roman"/>
          <w:sz w:val="24"/>
          <w:szCs w:val="24"/>
        </w:rPr>
        <w:t xml:space="preserve">заходів з евакуації за напрямками, та подання заявок на поповнення недостатньої кількості </w:t>
      </w:r>
      <w:r w:rsidRPr="00CB776C">
        <w:rPr>
          <w:rFonts w:ascii="Times New Roman" w:hAnsi="Times New Roman"/>
          <w:spacing w:val="-1"/>
          <w:sz w:val="24"/>
          <w:szCs w:val="24"/>
        </w:rPr>
        <w:t>матеріальних засобів;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pacing w:val="-9"/>
          <w:sz w:val="24"/>
          <w:szCs w:val="24"/>
        </w:rPr>
      </w:pP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3) </w:t>
      </w:r>
      <w:r w:rsidRPr="00CB776C">
        <w:rPr>
          <w:rFonts w:ascii="Times New Roman" w:hAnsi="Times New Roman"/>
          <w:spacing w:val="7"/>
          <w:sz w:val="24"/>
          <w:szCs w:val="24"/>
        </w:rPr>
        <w:t>організація забезпечення заходів з евакуації під час проведення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евакуації населення і розміщення в безпечних районах;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      4) узагальнення даних щодо переліку майна, яке підлягає вивезенню в </w:t>
      </w:r>
      <w:r w:rsidRPr="00CB776C">
        <w:rPr>
          <w:rFonts w:ascii="Times New Roman" w:hAnsi="Times New Roman"/>
          <w:sz w:val="24"/>
          <w:szCs w:val="24"/>
          <w:lang w:val="uk-UA"/>
        </w:rPr>
        <w:t>безпечні місця розташування під час проведення евакуації;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5) повне і своєчасне забезпечення груп Комісії усіма видами оснащення, </w:t>
      </w: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обладнання робочих місць членів Комісії всім необхідним для успішного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>виконання ними своїх обов'язків.</w:t>
      </w:r>
    </w:p>
    <w:p w:rsidR="00354F03" w:rsidRPr="00CB776C" w:rsidRDefault="00354F03" w:rsidP="00927E49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10.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Групи забезпечення заходів з евакуації формуються відповідними міськими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 спеціалізованими службами цивільного захисту у складі начальника</w:t>
      </w:r>
      <w:r w:rsidRPr="00CB776C">
        <w:rPr>
          <w:rFonts w:ascii="Times New Roman" w:hAnsi="Times New Roman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групи і фахівців.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      11. Функціональні обов'язки голови Комісії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затверджує міський голова  в установленому порядку, </w:t>
      </w:r>
      <w:r w:rsidRPr="00CB776C">
        <w:rPr>
          <w:rFonts w:ascii="Times New Roman" w:hAnsi="Times New Roman"/>
          <w:spacing w:val="8"/>
          <w:sz w:val="24"/>
          <w:szCs w:val="24"/>
          <w:lang w:val="uk-UA"/>
        </w:rPr>
        <w:t>інших посадових осіб - заступник голови Комісії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12. </w:t>
      </w:r>
      <w:r w:rsidRPr="00CB776C">
        <w:rPr>
          <w:rFonts w:ascii="Times New Roman" w:hAnsi="Times New Roman"/>
          <w:spacing w:val="1"/>
          <w:sz w:val="24"/>
          <w:szCs w:val="24"/>
        </w:rPr>
        <w:t>Час на збір та підготовку Комісії до роботи у робочий час не повинен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14"/>
          <w:sz w:val="24"/>
          <w:szCs w:val="24"/>
        </w:rPr>
        <w:t>перевищувати двох годин, у не робочий час - чотирьох годин з моменту</w:t>
      </w:r>
      <w:r w:rsidRPr="00CB776C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прийняття рішення про проведення евакуаці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1"/>
          <w:sz w:val="24"/>
          <w:szCs w:val="24"/>
        </w:rPr>
        <w:t>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13. Основними завданнями Комісії  є:</w:t>
      </w:r>
    </w:p>
    <w:p w:rsidR="00354F03" w:rsidRPr="00CB776C" w:rsidRDefault="00354F03" w:rsidP="00927E49">
      <w:pPr>
        <w:shd w:val="clear" w:color="auto" w:fill="FFFFFF"/>
        <w:tabs>
          <w:tab w:val="left" w:pos="122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9"/>
          <w:sz w:val="24"/>
          <w:szCs w:val="24"/>
          <w:lang w:val="uk-UA"/>
        </w:rPr>
        <w:t xml:space="preserve">           1)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 xml:space="preserve"> планування, підготовка і проведення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особливий період;</w:t>
      </w:r>
    </w:p>
    <w:p w:rsidR="00354F03" w:rsidRPr="00CB776C" w:rsidRDefault="00354F03" w:rsidP="00927E49">
      <w:pPr>
        <w:shd w:val="clear" w:color="auto" w:fill="FFFFFF"/>
        <w:tabs>
          <w:tab w:val="left" w:pos="1051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CB776C">
        <w:rPr>
          <w:rFonts w:ascii="Times New Roman" w:hAnsi="Times New Roman"/>
          <w:spacing w:val="-8"/>
          <w:sz w:val="24"/>
          <w:szCs w:val="24"/>
          <w:lang w:val="uk-UA"/>
        </w:rPr>
        <w:t xml:space="preserve">           </w:t>
      </w:r>
      <w:r w:rsidRPr="00CB776C">
        <w:rPr>
          <w:rFonts w:ascii="Times New Roman" w:hAnsi="Times New Roman"/>
          <w:spacing w:val="-8"/>
          <w:sz w:val="24"/>
          <w:szCs w:val="24"/>
        </w:rPr>
        <w:t>2)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планування розміщення евакуйованого населення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смт.Знам’янка Друга, с.Водяне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 в безпечних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10"/>
          <w:sz w:val="24"/>
          <w:szCs w:val="24"/>
        </w:rPr>
        <w:t>районах</w:t>
      </w:r>
      <w:r w:rsidRPr="00CB776C">
        <w:rPr>
          <w:rFonts w:ascii="Times New Roman" w:hAnsi="Times New Roman"/>
          <w:spacing w:val="-2"/>
          <w:sz w:val="24"/>
          <w:szCs w:val="24"/>
        </w:rPr>
        <w:t>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3) координація підприємств, організацій, установ,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 </w:t>
      </w: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4) </w:t>
      </w:r>
      <w:r w:rsidRPr="00CB776C">
        <w:rPr>
          <w:rFonts w:ascii="Times New Roman" w:hAnsi="Times New Roman"/>
          <w:spacing w:val="4"/>
          <w:sz w:val="24"/>
          <w:szCs w:val="24"/>
        </w:rPr>
        <w:t>організація   оповіщення  населення  про   початок  евакуації</w:t>
      </w:r>
      <w:r w:rsidRPr="00CB776C">
        <w:rPr>
          <w:rFonts w:ascii="Times New Roman" w:hAnsi="Times New Roman"/>
          <w:sz w:val="24"/>
          <w:szCs w:val="24"/>
        </w:rPr>
        <w:t>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709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5) залучення до виконання заходів з евакуації сил і засобів </w:t>
      </w:r>
      <w:r w:rsidRPr="00CB776C">
        <w:rPr>
          <w:rFonts w:ascii="Times New Roman" w:hAnsi="Times New Roman"/>
          <w:sz w:val="24"/>
          <w:szCs w:val="24"/>
          <w:lang w:val="uk-UA"/>
        </w:rPr>
        <w:t>спеціалізованих служб цивільного захисту та координація їх дій;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6) </w:t>
      </w:r>
      <w:r w:rsidRPr="00CB776C">
        <w:rPr>
          <w:rFonts w:ascii="Times New Roman" w:hAnsi="Times New Roman"/>
          <w:spacing w:val="2"/>
          <w:sz w:val="24"/>
          <w:szCs w:val="24"/>
        </w:rPr>
        <w:t>контроль за підготовкою та розподілом усіх видів автотранспортних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</w:rPr>
        <w:t>засобів для забезпечення евакуаційних перевезень;</w:t>
      </w:r>
    </w:p>
    <w:p w:rsidR="00354F03" w:rsidRPr="00CB776C" w:rsidRDefault="00354F03" w:rsidP="00927E49">
      <w:pPr>
        <w:shd w:val="clear" w:color="auto" w:fill="FFFFFF"/>
        <w:tabs>
          <w:tab w:val="left" w:pos="1234"/>
        </w:tabs>
        <w:spacing w:after="0" w:line="240" w:lineRule="auto"/>
        <w:ind w:left="11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</w:t>
      </w:r>
      <w:r w:rsidRPr="00CB776C">
        <w:rPr>
          <w:rFonts w:ascii="Times New Roman" w:hAnsi="Times New Roman"/>
          <w:spacing w:val="-13"/>
          <w:sz w:val="24"/>
          <w:szCs w:val="24"/>
        </w:rPr>
        <w:t>7)</w:t>
      </w:r>
      <w:r w:rsidRPr="00CB776C">
        <w:rPr>
          <w:rFonts w:ascii="Times New Roman" w:hAnsi="Times New Roman"/>
          <w:sz w:val="24"/>
          <w:szCs w:val="24"/>
        </w:rPr>
        <w:tab/>
        <w:t>контроль    за   розміщенням    та    організацією    життєзабезпечення</w:t>
      </w:r>
      <w:r w:rsidRPr="00CB776C">
        <w:rPr>
          <w:rFonts w:ascii="Times New Roman" w:hAnsi="Times New Roman"/>
          <w:sz w:val="24"/>
          <w:szCs w:val="24"/>
        </w:rPr>
        <w:br/>
      </w:r>
      <w:r w:rsidRPr="00CB776C">
        <w:rPr>
          <w:rFonts w:ascii="Times New Roman" w:hAnsi="Times New Roman"/>
          <w:spacing w:val="-1"/>
          <w:sz w:val="24"/>
          <w:szCs w:val="24"/>
        </w:rPr>
        <w:t>евакуйованого населення;</w:t>
      </w:r>
    </w:p>
    <w:p w:rsidR="00354F03" w:rsidRPr="00CB776C" w:rsidRDefault="00354F03" w:rsidP="00927E49">
      <w:pPr>
        <w:shd w:val="clear" w:color="auto" w:fill="FFFFFF"/>
        <w:tabs>
          <w:tab w:val="left" w:pos="1128"/>
        </w:tabs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5"/>
          <w:sz w:val="24"/>
          <w:szCs w:val="24"/>
          <w:lang w:val="uk-UA"/>
        </w:rPr>
        <w:t xml:space="preserve">             8)</w:t>
      </w:r>
      <w:r w:rsidRPr="00CB776C">
        <w:rPr>
          <w:rFonts w:ascii="Times New Roman" w:hAnsi="Times New Roman"/>
          <w:sz w:val="24"/>
          <w:szCs w:val="24"/>
          <w:lang w:val="uk-UA"/>
        </w:rPr>
        <w:tab/>
        <w:t>взаємодія з іншими органами управління і силами цивільного захисту щодо організації та проведення заходів з евакуації на території міс</w:t>
      </w:r>
      <w:r>
        <w:rPr>
          <w:rFonts w:ascii="Times New Roman" w:hAnsi="Times New Roman"/>
          <w:sz w:val="24"/>
          <w:szCs w:val="24"/>
          <w:lang w:val="uk-UA"/>
        </w:rPr>
        <w:t>ької громади</w:t>
      </w:r>
      <w:r w:rsidRPr="00CB776C"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CB776C" w:rsidRDefault="00354F03" w:rsidP="00927E49">
      <w:pPr>
        <w:shd w:val="clear" w:color="auto" w:fill="FFFFFF"/>
        <w:tabs>
          <w:tab w:val="left" w:pos="1022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 </w:t>
      </w:r>
      <w:r w:rsidRPr="00CB776C">
        <w:rPr>
          <w:rFonts w:ascii="Times New Roman" w:hAnsi="Times New Roman"/>
          <w:spacing w:val="-13"/>
          <w:sz w:val="24"/>
          <w:szCs w:val="24"/>
        </w:rPr>
        <w:t>9)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-1"/>
          <w:sz w:val="24"/>
          <w:szCs w:val="24"/>
        </w:rPr>
        <w:t>організація інформаційного забезпечення.</w:t>
      </w:r>
    </w:p>
    <w:p w:rsidR="00354F03" w:rsidRPr="00CB776C" w:rsidRDefault="00354F03" w:rsidP="00927E49">
      <w:pPr>
        <w:shd w:val="clear" w:color="auto" w:fill="FFFFFF"/>
        <w:tabs>
          <w:tab w:val="left" w:pos="1142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        14. К</w:t>
      </w:r>
      <w:r w:rsidRPr="00CB776C">
        <w:rPr>
          <w:rFonts w:ascii="Times New Roman" w:hAnsi="Times New Roman"/>
          <w:spacing w:val="3"/>
          <w:sz w:val="24"/>
          <w:szCs w:val="24"/>
        </w:rPr>
        <w:t>омісія відповідно до покладених на неї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4"/>
          <w:sz w:val="24"/>
          <w:szCs w:val="24"/>
        </w:rPr>
        <w:t>завдань: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 xml:space="preserve">         1) у режимі повсякденної діяльності: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разом з відповідними спеціалізованими службами цивільного захисту розробляє в установленому порядку, погоджує, затверджує та щороку коригує План приймання евакуйованого населення смт.Знам’янка Друга і с.Водяне  при загрозі і виникненні надзвичайної ситуації;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11" w:right="6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CB776C">
        <w:rPr>
          <w:rFonts w:ascii="Times New Roman" w:hAnsi="Times New Roman"/>
          <w:sz w:val="24"/>
          <w:szCs w:val="24"/>
        </w:rPr>
        <w:t>контролює створення, комплектування та підготовку підпорядкованих органів з евакуації  до виконання завдань;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10" w:righ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прогнозує можливі наслідки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11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вивчає і уточнює безпечні райони розміщення еваконаселення, маршрути </w:t>
      </w:r>
      <w:r w:rsidRPr="00CB776C">
        <w:rPr>
          <w:rFonts w:ascii="Times New Roman" w:hAnsi="Times New Roman"/>
          <w:spacing w:val="7"/>
          <w:sz w:val="24"/>
          <w:szCs w:val="24"/>
          <w:lang w:val="uk-UA"/>
        </w:rPr>
        <w:t xml:space="preserve">евакуації, узгоджує питання приймання, розміщення та забезпечення </w:t>
      </w:r>
      <w:r w:rsidRPr="00CB776C">
        <w:rPr>
          <w:rFonts w:ascii="Times New Roman" w:hAnsi="Times New Roman"/>
          <w:sz w:val="24"/>
          <w:szCs w:val="24"/>
          <w:lang w:val="uk-UA"/>
        </w:rPr>
        <w:t>евакуйованого населення різними видами обслуговування;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B776C">
        <w:rPr>
          <w:rFonts w:ascii="Times New Roman" w:hAnsi="Times New Roman"/>
          <w:sz w:val="24"/>
          <w:szCs w:val="24"/>
        </w:rPr>
        <w:t xml:space="preserve">веде розрахунки щодо наявності автотранспортних засобів за видами транспорту, який задіюється з метою забезпечення евакуації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(прийому) </w:t>
      </w:r>
      <w:r w:rsidRPr="00CB776C">
        <w:rPr>
          <w:rFonts w:ascii="Times New Roman" w:hAnsi="Times New Roman"/>
          <w:sz w:val="24"/>
          <w:szCs w:val="24"/>
        </w:rPr>
        <w:t>населення;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pacing w:val="-1"/>
          <w:sz w:val="24"/>
          <w:szCs w:val="24"/>
        </w:rPr>
        <w:t>2) у разі отримання р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ішення</w:t>
      </w:r>
      <w:r w:rsidRPr="00CB776C">
        <w:rPr>
          <w:rFonts w:ascii="Times New Roman" w:hAnsi="Times New Roman"/>
          <w:spacing w:val="-1"/>
          <w:sz w:val="24"/>
          <w:szCs w:val="24"/>
        </w:rPr>
        <w:t xml:space="preserve"> на проведення евакуаці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1"/>
          <w:sz w:val="24"/>
          <w:szCs w:val="24"/>
        </w:rPr>
        <w:t>: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Комісія здійснює керівництво організацією та проведенням евакуаційних </w:t>
      </w:r>
      <w:r>
        <w:rPr>
          <w:rFonts w:ascii="Times New Roman" w:hAnsi="Times New Roman"/>
          <w:sz w:val="24"/>
          <w:szCs w:val="24"/>
          <w:lang w:val="uk-UA"/>
        </w:rPr>
        <w:t>заходів на території громади</w:t>
      </w:r>
      <w:r w:rsidRPr="00CB776C"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pacing w:val="1"/>
          <w:sz w:val="24"/>
          <w:szCs w:val="24"/>
        </w:rPr>
        <w:t>голова Комісії отримує завдання на проведення евакуаці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 особисто від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міського </w:t>
      </w:r>
      <w:r w:rsidRPr="00CB776C">
        <w:rPr>
          <w:rFonts w:ascii="Times New Roman" w:hAnsi="Times New Roman"/>
          <w:sz w:val="24"/>
          <w:szCs w:val="24"/>
        </w:rPr>
        <w:t>голови;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7"/>
          <w:sz w:val="24"/>
          <w:szCs w:val="24"/>
          <w:lang w:val="uk-UA"/>
        </w:rPr>
        <w:t xml:space="preserve">        рішення про проведення заходів з евакуації приймає виконавчий комітет міської ради, яке доводиться до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підпорядкованих органів з евакуації секретарем Комісії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2"/>
          <w:sz w:val="24"/>
          <w:szCs w:val="24"/>
          <w:lang w:val="uk-UA"/>
        </w:rPr>
        <w:t xml:space="preserve">         </w:t>
      </w:r>
      <w:r w:rsidRPr="00CB776C">
        <w:rPr>
          <w:rFonts w:ascii="Times New Roman" w:hAnsi="Times New Roman"/>
          <w:spacing w:val="12"/>
          <w:sz w:val="24"/>
          <w:szCs w:val="24"/>
        </w:rPr>
        <w:t xml:space="preserve">час на розгортання і підготовку до роботи Комісії не повинен </w:t>
      </w:r>
      <w:r w:rsidRPr="00CB776C">
        <w:rPr>
          <w:rFonts w:ascii="Times New Roman" w:hAnsi="Times New Roman"/>
          <w:sz w:val="24"/>
          <w:szCs w:val="24"/>
        </w:rPr>
        <w:t xml:space="preserve">перевищувати чотирьох годин з моменту отримання рішення про проведення </w:t>
      </w:r>
      <w:r w:rsidRPr="00CB776C">
        <w:rPr>
          <w:rFonts w:ascii="Times New Roman" w:hAnsi="Times New Roman"/>
          <w:spacing w:val="-2"/>
          <w:sz w:val="24"/>
          <w:szCs w:val="24"/>
        </w:rPr>
        <w:t>евакуаці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йних заходів</w:t>
      </w:r>
      <w:r w:rsidRPr="00CB776C">
        <w:rPr>
          <w:rFonts w:ascii="Times New Roman" w:hAnsi="Times New Roman"/>
          <w:spacing w:val="-2"/>
          <w:sz w:val="24"/>
          <w:szCs w:val="24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        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Комісія переводить </w:t>
      </w:r>
      <w:r w:rsidRPr="00CB776C">
        <w:rPr>
          <w:rFonts w:ascii="Times New Roman" w:hAnsi="Times New Roman"/>
          <w:spacing w:val="11"/>
          <w:sz w:val="24"/>
          <w:szCs w:val="24"/>
          <w:lang w:val="uk-UA"/>
        </w:rPr>
        <w:t xml:space="preserve">підпорядковані 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органи з евакуації </w:t>
      </w:r>
      <w:r>
        <w:rPr>
          <w:rFonts w:ascii="Times New Roman" w:hAnsi="Times New Roman"/>
          <w:spacing w:val="11"/>
          <w:sz w:val="24"/>
          <w:szCs w:val="24"/>
          <w:lang w:val="uk-UA"/>
        </w:rPr>
        <w:t>громади</w:t>
      </w:r>
      <w:r w:rsidRPr="00CB776C">
        <w:rPr>
          <w:rFonts w:ascii="Times New Roman" w:hAnsi="Times New Roman"/>
          <w:spacing w:val="11"/>
          <w:sz w:val="24"/>
          <w:szCs w:val="24"/>
        </w:rPr>
        <w:t xml:space="preserve"> на </w:t>
      </w:r>
      <w:r w:rsidRPr="00CB776C">
        <w:rPr>
          <w:rFonts w:ascii="Times New Roman" w:hAnsi="Times New Roman"/>
          <w:spacing w:val="7"/>
          <w:sz w:val="24"/>
          <w:szCs w:val="24"/>
        </w:rPr>
        <w:t>цілодобову роботу</w:t>
      </w:r>
      <w:r w:rsidRPr="00CB776C">
        <w:rPr>
          <w:rFonts w:ascii="Times New Roman" w:hAnsi="Times New Roman"/>
          <w:spacing w:val="-3"/>
          <w:sz w:val="24"/>
          <w:szCs w:val="24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здійснює через помічників голови Комісії при взаємодії з відповідними </w:t>
      </w:r>
      <w:r w:rsidRPr="00CB776C">
        <w:rPr>
          <w:rFonts w:ascii="Times New Roman" w:hAnsi="Times New Roman"/>
          <w:spacing w:val="10"/>
          <w:sz w:val="24"/>
          <w:szCs w:val="24"/>
          <w:lang w:val="uk-UA"/>
        </w:rPr>
        <w:t xml:space="preserve"> спеціалізованими службами цивільного захисту всебічне </w:t>
      </w:r>
      <w:r w:rsidRPr="00CB776C">
        <w:rPr>
          <w:rFonts w:ascii="Times New Roman" w:hAnsi="Times New Roman"/>
          <w:sz w:val="24"/>
          <w:szCs w:val="24"/>
          <w:lang w:val="uk-UA"/>
        </w:rPr>
        <w:t>забезпечення заходів з евакуації;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підтримує постійний зв'язок і обмінюється інформацією з підприємствами, установами, організаціями, які беруть участь в евакозаходах</w:t>
      </w:r>
      <w:r w:rsidRPr="00CB776C">
        <w:rPr>
          <w:rFonts w:ascii="Times New Roman" w:hAnsi="Times New Roman"/>
          <w:sz w:val="24"/>
          <w:szCs w:val="24"/>
          <w:lang w:val="uk-UA"/>
        </w:rPr>
        <w:t>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6" w:right="11" w:firstLine="567"/>
        <w:jc w:val="both"/>
        <w:rPr>
          <w:rFonts w:ascii="Times New Roman" w:hAnsi="Times New Roman"/>
          <w:sz w:val="24"/>
          <w:szCs w:val="24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CB776C">
        <w:rPr>
          <w:rFonts w:ascii="Times New Roman" w:hAnsi="Times New Roman"/>
          <w:sz w:val="24"/>
          <w:szCs w:val="24"/>
        </w:rPr>
        <w:t xml:space="preserve">контролює розміщення та організацію життєзабезпечення евакуйованого </w:t>
      </w:r>
      <w:r w:rsidRPr="00CB776C">
        <w:rPr>
          <w:rFonts w:ascii="Times New Roman" w:hAnsi="Times New Roman"/>
          <w:spacing w:val="-2"/>
          <w:sz w:val="24"/>
          <w:szCs w:val="24"/>
        </w:rPr>
        <w:t>населення;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збирає і узагальнює інформацію про хід виконання заходів з евакуації від всіх  органів евакуації та надає її міському голові (за необхідності - голові </w:t>
      </w:r>
      <w:r>
        <w:rPr>
          <w:rFonts w:ascii="Times New Roman" w:hAnsi="Times New Roman"/>
          <w:sz w:val="24"/>
          <w:szCs w:val="24"/>
          <w:lang w:val="uk-UA"/>
        </w:rPr>
        <w:t xml:space="preserve">районної і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обласної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державної адміністрації).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15. Комісія має право: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1) приводити в готовність всі органи з евакуац</w:t>
      </w:r>
      <w:r>
        <w:rPr>
          <w:rFonts w:ascii="Times New Roman" w:hAnsi="Times New Roman"/>
          <w:spacing w:val="1"/>
          <w:sz w:val="24"/>
          <w:szCs w:val="24"/>
          <w:lang w:val="uk-UA"/>
        </w:rPr>
        <w:t>і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ї, необхідні сили і засоби </w:t>
      </w:r>
      <w:r w:rsidRPr="00CB776C">
        <w:rPr>
          <w:rFonts w:ascii="Times New Roman" w:hAnsi="Times New Roman"/>
          <w:sz w:val="24"/>
          <w:szCs w:val="24"/>
          <w:lang w:val="uk-UA"/>
        </w:rPr>
        <w:t>та здійснювати керівництво їх діями при проведенні евакуаційних заходів;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 2) залучати для проведення заходів з евакуації органи управління, сили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і   засоби   суб'єктів   господарювання   (підприємств,   установ   і   організацій)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незалежно від форми власності;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9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3) доводити,   у   межах   своєї   компетенції,   начальникам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спеціалізованих    служб    цивільного    захисту,    підприємствам,    установам, </w:t>
      </w:r>
      <w:r w:rsidRPr="00CB776C">
        <w:rPr>
          <w:rFonts w:ascii="Times New Roman" w:hAnsi="Times New Roman"/>
          <w:spacing w:val="9"/>
          <w:sz w:val="24"/>
          <w:szCs w:val="24"/>
          <w:lang w:val="uk-UA"/>
        </w:rPr>
        <w:t xml:space="preserve">організаціям, незалежно від форм власності і підпорядкування, завдання з </w:t>
      </w:r>
      <w:r w:rsidRPr="00CB776C">
        <w:rPr>
          <w:rFonts w:ascii="Times New Roman" w:hAnsi="Times New Roman"/>
          <w:sz w:val="24"/>
          <w:szCs w:val="24"/>
          <w:lang w:val="uk-UA"/>
        </w:rPr>
        <w:t>виконання заходів з евакуації та здійснювати контроль за їх виконанням;</w:t>
      </w: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4 </w:t>
      </w:r>
    </w:p>
    <w:p w:rsidR="00354F03" w:rsidRDefault="00354F03" w:rsidP="00927E49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Продовження додатку 3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4) безкоштовно  одержувати  від  місцевих  органів  виконавчої  влади, 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органів   місцевого    самоврядування,   підприємств,   установ    і    організацій </w:t>
      </w:r>
      <w:r w:rsidRPr="00CB776C">
        <w:rPr>
          <w:rFonts w:ascii="Times New Roman" w:hAnsi="Times New Roman"/>
          <w:spacing w:val="9"/>
          <w:sz w:val="24"/>
          <w:szCs w:val="24"/>
          <w:lang w:val="uk-UA"/>
        </w:rPr>
        <w:t xml:space="preserve">незалежно від форми власності і підпорядкування, матеріали і документи, </w:t>
      </w:r>
      <w:r w:rsidRPr="00CB776C">
        <w:rPr>
          <w:rFonts w:ascii="Times New Roman" w:hAnsi="Times New Roman"/>
          <w:sz w:val="24"/>
          <w:szCs w:val="24"/>
          <w:lang w:val="uk-UA"/>
        </w:rPr>
        <w:t>необхідні для планування та організації заходів з евакуації;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5) відпрацьовувати та надавати міському голові </w:t>
      </w:r>
      <w:r w:rsidRPr="00CB776C">
        <w:rPr>
          <w:rFonts w:ascii="Times New Roman" w:hAnsi="Times New Roman"/>
          <w:sz w:val="24"/>
          <w:szCs w:val="24"/>
          <w:lang w:val="uk-UA"/>
        </w:rPr>
        <w:t>пропозиції    щодо    матеріально-технічного    та   інших    видів    забезпечення проведення заходів з евакуації;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6) заслуховувати керівників місцевих органів виконавчої влади, органів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місцевого самоврядування, суб'єктів господарювання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 xml:space="preserve">про стан справ з евакотранспортних питань 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та про хід виконання завдань щодо  організації  проведення  і  всебічного </w:t>
      </w:r>
      <w:r w:rsidRPr="00CB776C">
        <w:rPr>
          <w:rFonts w:ascii="Times New Roman" w:hAnsi="Times New Roman"/>
          <w:sz w:val="24"/>
          <w:szCs w:val="24"/>
          <w:lang w:val="uk-UA"/>
        </w:rPr>
        <w:t>забезпечення заходів з евакуації на території громади;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 7) </w:t>
      </w:r>
      <w:r w:rsidRPr="00CB776C">
        <w:rPr>
          <w:rFonts w:ascii="Times New Roman" w:hAnsi="Times New Roman"/>
          <w:spacing w:val="1"/>
          <w:sz w:val="24"/>
          <w:szCs w:val="24"/>
        </w:rPr>
        <w:t xml:space="preserve">проводити перевірки стану готовності підпорядкованих </w:t>
      </w:r>
      <w:r w:rsidRPr="00CB776C">
        <w:rPr>
          <w:rFonts w:ascii="Times New Roman" w:hAnsi="Times New Roman"/>
          <w:sz w:val="24"/>
          <w:szCs w:val="24"/>
        </w:rPr>
        <w:t>органів з евакуації та служб забезпечення до дій за призначенням;</w:t>
      </w:r>
    </w:p>
    <w:p w:rsidR="00354F03" w:rsidRPr="00CB776C" w:rsidRDefault="00354F03" w:rsidP="00927E4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         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8) приймати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в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межах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повноважень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Комісії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під 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>час проведення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>заходів</w:t>
      </w:r>
      <w:r>
        <w:rPr>
          <w:rFonts w:ascii="Times New Roman" w:hAnsi="Times New Roman"/>
          <w:spacing w:val="3"/>
          <w:sz w:val="24"/>
          <w:szCs w:val="24"/>
          <w:lang w:val="uk-UA"/>
        </w:rPr>
        <w:t xml:space="preserve">  </w:t>
      </w:r>
      <w:r w:rsidRPr="00CB776C">
        <w:rPr>
          <w:rFonts w:ascii="Times New Roman" w:hAnsi="Times New Roman"/>
          <w:spacing w:val="3"/>
          <w:sz w:val="24"/>
          <w:szCs w:val="24"/>
          <w:lang w:val="uk-UA"/>
        </w:rPr>
        <w:t xml:space="preserve"> з евакуації у разі загрози виникнення або виникнення надзвичайної </w:t>
      </w:r>
      <w:r w:rsidRPr="00CB776C">
        <w:rPr>
          <w:rFonts w:ascii="Times New Roman" w:hAnsi="Times New Roman"/>
          <w:spacing w:val="-3"/>
          <w:sz w:val="24"/>
          <w:szCs w:val="24"/>
          <w:lang w:val="uk-UA"/>
        </w:rPr>
        <w:t>ситуації.</w:t>
      </w:r>
    </w:p>
    <w:p w:rsidR="00354F03" w:rsidRPr="00CB776C" w:rsidRDefault="00354F03" w:rsidP="00927E4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ab/>
        <w:t xml:space="preserve">             16.  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Організація роботи Комісії.</w:t>
      </w:r>
    </w:p>
    <w:p w:rsidR="00354F03" w:rsidRPr="00DE3259" w:rsidRDefault="00354F03" w:rsidP="000F12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3"/>
          <w:sz w:val="24"/>
          <w:szCs w:val="24"/>
          <w:lang w:val="uk-UA"/>
        </w:rPr>
        <w:t xml:space="preserve">    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Посадовий склад комісії затверджується рішенням виконавчого комітету міської ради. </w:t>
      </w:r>
      <w:r w:rsidRPr="0002389D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Персональний с</w:t>
      </w:r>
      <w:r w:rsidRPr="00DE3259">
        <w:rPr>
          <w:rFonts w:ascii="Times New Roman" w:hAnsi="Times New Roman"/>
          <w:sz w:val="24"/>
          <w:szCs w:val="24"/>
          <w:lang w:val="uk-UA"/>
        </w:rPr>
        <w:t xml:space="preserve">клад комісії затверджується </w:t>
      </w:r>
      <w:r>
        <w:rPr>
          <w:rFonts w:ascii="Times New Roman" w:hAnsi="Times New Roman"/>
          <w:sz w:val="24"/>
          <w:szCs w:val="24"/>
          <w:lang w:val="uk-UA"/>
        </w:rPr>
        <w:t>головою комісії</w:t>
      </w:r>
      <w:r w:rsidRPr="00DE325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354F03" w:rsidRPr="00CB776C" w:rsidRDefault="00354F03" w:rsidP="00927E49">
      <w:pPr>
        <w:shd w:val="clear" w:color="auto" w:fill="FFFFFF"/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13"/>
          <w:sz w:val="24"/>
          <w:szCs w:val="24"/>
          <w:lang w:val="uk-UA"/>
        </w:rPr>
        <w:t xml:space="preserve">       Засідання </w:t>
      </w:r>
      <w:r w:rsidRPr="00CB776C">
        <w:rPr>
          <w:rFonts w:ascii="Times New Roman" w:hAnsi="Times New Roman"/>
          <w:spacing w:val="13"/>
          <w:sz w:val="24"/>
          <w:szCs w:val="24"/>
          <w:lang w:val="uk-UA"/>
        </w:rPr>
        <w:t>Комісі</w:t>
      </w:r>
      <w:r>
        <w:rPr>
          <w:rFonts w:ascii="Times New Roman" w:hAnsi="Times New Roman"/>
          <w:spacing w:val="13"/>
          <w:sz w:val="24"/>
          <w:szCs w:val="24"/>
          <w:lang w:val="uk-UA"/>
        </w:rPr>
        <w:t>ї організовуються і проводяться у випадку необхідності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.</w:t>
      </w:r>
    </w:p>
    <w:p w:rsidR="00354F03" w:rsidRPr="009527C1" w:rsidRDefault="00354F03" w:rsidP="00927E49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9527C1">
        <w:rPr>
          <w:rFonts w:ascii="Times New Roman" w:hAnsi="Times New Roman"/>
          <w:sz w:val="24"/>
          <w:szCs w:val="24"/>
          <w:lang w:val="uk-UA"/>
        </w:rPr>
        <w:t>Керівництво Комісією здійснює особисто її голова, а у разі відсутності голови, за його дорученням - заступник голови.</w:t>
      </w:r>
    </w:p>
    <w:p w:rsidR="00354F03" w:rsidRPr="00CB776C" w:rsidRDefault="00354F03" w:rsidP="00927E49">
      <w:pPr>
        <w:shd w:val="clear" w:color="auto" w:fill="FFFFFF"/>
        <w:tabs>
          <w:tab w:val="left" w:pos="1214"/>
        </w:tabs>
        <w:spacing w:after="0" w:line="240" w:lineRule="auto"/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      17.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t>Комісія   проводить   засідання   з   питань   планування,   підготовки,</w:t>
      </w:r>
      <w:r w:rsidRPr="00CB776C">
        <w:rPr>
          <w:rFonts w:ascii="Times New Roman" w:hAnsi="Times New Roman"/>
          <w:spacing w:val="-1"/>
          <w:sz w:val="24"/>
          <w:szCs w:val="24"/>
          <w:lang w:val="uk-UA"/>
        </w:rPr>
        <w:br/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організації   проведення   та   всебічного   забезпечення   евакуації   населення, </w:t>
      </w:r>
      <w:r w:rsidRPr="00CB776C">
        <w:rPr>
          <w:rFonts w:ascii="Times New Roman" w:hAnsi="Times New Roman"/>
          <w:sz w:val="24"/>
          <w:szCs w:val="24"/>
          <w:lang w:val="uk-UA"/>
        </w:rPr>
        <w:t xml:space="preserve">приймає   відповідні   рішення.   </w:t>
      </w:r>
      <w:r w:rsidRPr="00CB776C">
        <w:rPr>
          <w:rFonts w:ascii="Times New Roman" w:hAnsi="Times New Roman"/>
          <w:sz w:val="24"/>
          <w:szCs w:val="24"/>
        </w:rPr>
        <w:t xml:space="preserve">Засідання   </w:t>
      </w:r>
      <w:r w:rsidRPr="00CB776C">
        <w:rPr>
          <w:rFonts w:ascii="Times New Roman" w:hAnsi="Times New Roman"/>
          <w:sz w:val="24"/>
          <w:szCs w:val="24"/>
          <w:lang w:val="uk-UA"/>
        </w:rPr>
        <w:t>К</w:t>
      </w:r>
      <w:r w:rsidRPr="00CB776C">
        <w:rPr>
          <w:rFonts w:ascii="Times New Roman" w:hAnsi="Times New Roman"/>
          <w:sz w:val="24"/>
          <w:szCs w:val="24"/>
        </w:rPr>
        <w:t>омісії   проводяться   залежно   від</w:t>
      </w:r>
      <w:r w:rsidRPr="00CB776C">
        <w:rPr>
          <w:rFonts w:ascii="Times New Roman" w:hAnsi="Times New Roman"/>
          <w:sz w:val="24"/>
          <w:szCs w:val="24"/>
        </w:rPr>
        <w:br/>
      </w:r>
      <w:r w:rsidRPr="00CB776C">
        <w:rPr>
          <w:rFonts w:ascii="Times New Roman" w:hAnsi="Times New Roman"/>
          <w:spacing w:val="-1"/>
          <w:sz w:val="24"/>
          <w:szCs w:val="24"/>
        </w:rPr>
        <w:t>ситуації, у разі необхідності.</w:t>
      </w:r>
    </w:p>
    <w:p w:rsidR="00354F03" w:rsidRPr="00CB776C" w:rsidRDefault="00354F03" w:rsidP="00927E49">
      <w:pPr>
        <w:shd w:val="clear" w:color="auto" w:fill="FFFFFF"/>
        <w:tabs>
          <w:tab w:val="left" w:pos="1301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B776C">
        <w:rPr>
          <w:rFonts w:ascii="Times New Roman" w:hAnsi="Times New Roman"/>
          <w:spacing w:val="-10"/>
          <w:sz w:val="24"/>
          <w:szCs w:val="24"/>
          <w:lang w:val="uk-UA"/>
        </w:rPr>
        <w:t xml:space="preserve">             18</w:t>
      </w:r>
      <w:r w:rsidRPr="00CB776C">
        <w:rPr>
          <w:rFonts w:ascii="Times New Roman" w:hAnsi="Times New Roman"/>
          <w:spacing w:val="-10"/>
          <w:sz w:val="24"/>
          <w:szCs w:val="24"/>
        </w:rPr>
        <w:t>.</w:t>
      </w:r>
      <w:r w:rsidRPr="00CB776C">
        <w:rPr>
          <w:rFonts w:ascii="Times New Roman" w:hAnsi="Times New Roman"/>
          <w:sz w:val="24"/>
          <w:szCs w:val="24"/>
        </w:rPr>
        <w:tab/>
      </w:r>
      <w:r w:rsidRPr="00CB776C">
        <w:rPr>
          <w:rFonts w:ascii="Times New Roman" w:hAnsi="Times New Roman"/>
          <w:spacing w:val="1"/>
          <w:sz w:val="24"/>
          <w:szCs w:val="24"/>
        </w:rPr>
        <w:t>Рішення   Комісії   оформляється   протоколом,   який   підписується</w:t>
      </w:r>
      <w:r w:rsidRPr="00CB776C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1"/>
          <w:sz w:val="24"/>
          <w:szCs w:val="24"/>
        </w:rPr>
        <w:t>головою та секретарем Комісії.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 19. Рішення Комісії, прийняті у межах її повноважень, є обов'язковими 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для виконання </w:t>
      </w:r>
      <w:r w:rsidRPr="00CB776C">
        <w:rPr>
          <w:rFonts w:ascii="Times New Roman" w:hAnsi="Times New Roman"/>
          <w:spacing w:val="2"/>
          <w:sz w:val="24"/>
          <w:szCs w:val="24"/>
          <w:lang w:val="uk-UA"/>
        </w:rPr>
        <w:t>місцевими органами виконавчої влади,</w:t>
      </w:r>
      <w:r w:rsidRPr="00CB776C">
        <w:rPr>
          <w:rFonts w:ascii="Times New Roman" w:hAnsi="Times New Roman"/>
          <w:spacing w:val="4"/>
          <w:sz w:val="24"/>
          <w:szCs w:val="24"/>
          <w:lang w:val="uk-UA"/>
        </w:rPr>
        <w:t xml:space="preserve"> суб'єктами господарювання всіх форм власності, які здійснюють свою діяльність на території громади</w:t>
      </w:r>
      <w:r w:rsidRPr="00CB776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20. </w:t>
      </w:r>
      <w:r w:rsidRPr="00CB776C">
        <w:rPr>
          <w:rFonts w:ascii="Times New Roman" w:hAnsi="Times New Roman"/>
          <w:spacing w:val="5"/>
          <w:sz w:val="24"/>
          <w:szCs w:val="24"/>
        </w:rPr>
        <w:t>Контроль за виконанням рішень Комісії покладається на секретаря</w:t>
      </w:r>
      <w:r w:rsidRPr="00CB776C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pacing w:val="-2"/>
          <w:sz w:val="24"/>
          <w:szCs w:val="24"/>
        </w:rPr>
        <w:t>Комісії.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/>
          <w:spacing w:val="-10"/>
          <w:sz w:val="24"/>
          <w:szCs w:val="24"/>
          <w:lang w:val="uk-UA"/>
        </w:rPr>
        <w:t xml:space="preserve">  </w:t>
      </w:r>
      <w:r w:rsidRPr="00CB776C"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Pr="00CB776C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CB776C">
        <w:rPr>
          <w:rFonts w:ascii="Times New Roman" w:hAnsi="Times New Roman"/>
          <w:sz w:val="24"/>
          <w:szCs w:val="24"/>
          <w:lang w:val="uk-UA"/>
        </w:rPr>
        <w:t>. Комісія бере участь у проведенні командно-штабних навчань та штабних тренувань.</w:t>
      </w:r>
    </w:p>
    <w:p w:rsidR="00354F03" w:rsidRPr="00CB776C" w:rsidRDefault="00354F03" w:rsidP="00927E49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76C">
        <w:rPr>
          <w:rFonts w:ascii="Times New Roman" w:hAnsi="Times New Roman"/>
          <w:spacing w:val="10"/>
          <w:sz w:val="24"/>
          <w:szCs w:val="24"/>
          <w:lang w:val="uk-UA"/>
        </w:rPr>
        <w:t xml:space="preserve">         2</w:t>
      </w:r>
      <w:r>
        <w:rPr>
          <w:rFonts w:ascii="Times New Roman" w:hAnsi="Times New Roman"/>
          <w:spacing w:val="10"/>
          <w:sz w:val="24"/>
          <w:szCs w:val="24"/>
          <w:lang w:val="uk-UA"/>
        </w:rPr>
        <w:t>2</w:t>
      </w:r>
      <w:r w:rsidRPr="00CB776C">
        <w:rPr>
          <w:rFonts w:ascii="Times New Roman" w:hAnsi="Times New Roman"/>
          <w:spacing w:val="10"/>
          <w:sz w:val="24"/>
          <w:szCs w:val="24"/>
          <w:lang w:val="uk-UA"/>
        </w:rPr>
        <w:t xml:space="preserve">. </w:t>
      </w:r>
      <w:r w:rsidRPr="00CB776C">
        <w:rPr>
          <w:rFonts w:ascii="Times New Roman" w:hAnsi="Times New Roman"/>
          <w:sz w:val="24"/>
          <w:szCs w:val="24"/>
          <w:lang w:val="uk-UA"/>
        </w:rPr>
        <w:t>Комісія в роботі використовує бланк виконавчого комітету Знам'янської міської ради, вказуючи на ньому  своє найменування.</w:t>
      </w:r>
      <w:r w:rsidRPr="00CB776C">
        <w:rPr>
          <w:rFonts w:ascii="Times New Roman" w:hAnsi="Times New Roman"/>
          <w:sz w:val="24"/>
          <w:szCs w:val="24"/>
          <w:lang w:val="uk-UA"/>
        </w:rPr>
        <w:tab/>
      </w:r>
    </w:p>
    <w:p w:rsidR="00354F03" w:rsidRDefault="00354F03" w:rsidP="00CB776C">
      <w:pPr>
        <w:ind w:firstLine="5812"/>
        <w:jc w:val="both"/>
        <w:rPr>
          <w:lang w:val="uk-UA"/>
        </w:rPr>
      </w:pPr>
    </w:p>
    <w:p w:rsidR="00354F03" w:rsidRDefault="00354F03" w:rsidP="00927E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>________________________________</w:t>
      </w:r>
      <w:r>
        <w:rPr>
          <w:rFonts w:ascii="Times New Roman" w:hAnsi="Times New Roman"/>
          <w:spacing w:val="4"/>
          <w:sz w:val="24"/>
          <w:szCs w:val="24"/>
          <w:lang w:val="uk-UA"/>
        </w:rPr>
        <w:br/>
      </w:r>
    </w:p>
    <w:p w:rsidR="00354F03" w:rsidRDefault="00354F03" w:rsidP="00120A9F">
      <w:pPr>
        <w:jc w:val="center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Default="00354F03" w:rsidP="00CB776C">
      <w:pPr>
        <w:ind w:left="4956" w:firstLine="708"/>
        <w:rPr>
          <w:lang w:val="uk-UA"/>
        </w:rPr>
      </w:pPr>
    </w:p>
    <w:p w:rsidR="00354F03" w:rsidRPr="00FD76A5" w:rsidRDefault="00354F03" w:rsidP="00120A9F">
      <w:pPr>
        <w:pStyle w:val="BodyText2"/>
        <w:spacing w:after="0" w:line="240" w:lineRule="auto"/>
        <w:ind w:left="4247" w:hanging="424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D76A5">
        <w:rPr>
          <w:lang w:val="uk-UA"/>
        </w:rPr>
        <w:t>Додаток</w:t>
      </w:r>
      <w:r>
        <w:rPr>
          <w:lang w:val="uk-UA"/>
        </w:rPr>
        <w:t xml:space="preserve"> 4</w:t>
      </w:r>
    </w:p>
    <w:p w:rsidR="00354F03" w:rsidRDefault="00354F03" w:rsidP="00120A9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6C6E24"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</w:t>
      </w:r>
    </w:p>
    <w:p w:rsidR="00354F03" w:rsidRPr="0025388C" w:rsidRDefault="00354F03" w:rsidP="0025388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25388C">
        <w:rPr>
          <w:rFonts w:ascii="Times New Roman" w:hAnsi="Times New Roman"/>
          <w:sz w:val="24"/>
          <w:szCs w:val="24"/>
          <w:lang w:val="uk-UA"/>
        </w:rPr>
        <w:t xml:space="preserve">              с</w:t>
      </w:r>
      <w:r>
        <w:rPr>
          <w:rFonts w:ascii="Times New Roman" w:hAnsi="Times New Roman"/>
          <w:sz w:val="24"/>
          <w:szCs w:val="24"/>
          <w:lang w:val="uk-UA"/>
        </w:rPr>
        <w:t>ічня</w:t>
      </w:r>
      <w:r w:rsidRPr="0025388C">
        <w:rPr>
          <w:rFonts w:ascii="Times New Roman" w:hAnsi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25388C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354F03" w:rsidRDefault="00354F03" w:rsidP="00CB776C">
      <w:pPr>
        <w:ind w:left="4956" w:firstLine="708"/>
        <w:rPr>
          <w:lang w:val="uk-UA"/>
        </w:rPr>
      </w:pPr>
    </w:p>
    <w:p w:rsidR="00354F03" w:rsidRPr="005F5E78" w:rsidRDefault="00354F03" w:rsidP="00FD76A5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>
        <w:rPr>
          <w:b/>
          <w:lang w:val="uk-UA"/>
        </w:rPr>
        <w:t xml:space="preserve">ПОСАДОВИЙ </w:t>
      </w:r>
      <w:r w:rsidRPr="005F5E78">
        <w:rPr>
          <w:b/>
          <w:lang w:val="uk-UA"/>
        </w:rPr>
        <w:t>СКЛАД</w:t>
      </w:r>
    </w:p>
    <w:p w:rsidR="00354F03" w:rsidRPr="005F5E78" w:rsidRDefault="00354F03" w:rsidP="00DE222A">
      <w:pPr>
        <w:pStyle w:val="BodyText2"/>
        <w:spacing w:after="0" w:line="240" w:lineRule="auto"/>
        <w:ind w:left="4247" w:hanging="4247"/>
        <w:jc w:val="center"/>
        <w:rPr>
          <w:b/>
          <w:lang w:val="uk-UA"/>
        </w:rPr>
      </w:pPr>
      <w:r w:rsidRPr="005F5E78">
        <w:rPr>
          <w:b/>
          <w:lang w:val="uk-UA"/>
        </w:rPr>
        <w:t>комісії з питань евакуації</w:t>
      </w:r>
    </w:p>
    <w:p w:rsidR="00354F03" w:rsidRDefault="00354F03" w:rsidP="00FD76A5">
      <w:pPr>
        <w:pStyle w:val="BodyText2"/>
        <w:spacing w:after="0" w:line="240" w:lineRule="auto"/>
        <w:ind w:left="4245" w:hanging="4245"/>
        <w:jc w:val="center"/>
        <w:rPr>
          <w:lang w:val="uk-UA"/>
        </w:rPr>
      </w:pPr>
      <w:r w:rsidRPr="003968E5">
        <w:rPr>
          <w:b/>
          <w:u w:val="single"/>
          <w:lang w:val="uk-UA"/>
        </w:rPr>
        <w:t>Голова комісії</w:t>
      </w:r>
    </w:p>
    <w:p w:rsidR="00354F03" w:rsidRDefault="00354F03" w:rsidP="000F12FE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>Заступник міського голови з питань діяльності виконавчих органів</w:t>
      </w:r>
    </w:p>
    <w:p w:rsidR="00354F03" w:rsidRPr="003968E5" w:rsidRDefault="00354F03" w:rsidP="00FD76A5">
      <w:pPr>
        <w:pStyle w:val="BodyText2"/>
        <w:spacing w:after="0" w:line="240" w:lineRule="auto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Заступник голови комісії</w:t>
      </w:r>
    </w:p>
    <w:p w:rsidR="00354F03" w:rsidRDefault="00354F03" w:rsidP="000F12FE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Начальник управління  соціального захисту населення </w:t>
      </w:r>
    </w:p>
    <w:p w:rsidR="00354F03" w:rsidRPr="003968E5" w:rsidRDefault="00354F03" w:rsidP="00DE222A">
      <w:pPr>
        <w:pStyle w:val="BodyText2"/>
        <w:spacing w:after="0" w:line="240" w:lineRule="auto"/>
        <w:ind w:left="4245" w:hanging="4245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Секретар комісії</w:t>
      </w:r>
    </w:p>
    <w:p w:rsidR="00354F03" w:rsidRDefault="00354F03" w:rsidP="000F12FE">
      <w:pPr>
        <w:pStyle w:val="BodyText"/>
        <w:spacing w:after="0"/>
        <w:jc w:val="center"/>
        <w:rPr>
          <w:lang w:val="uk-UA"/>
        </w:rPr>
      </w:pPr>
      <w:r>
        <w:rPr>
          <w:lang w:val="uk-UA"/>
        </w:rPr>
        <w:t>З</w:t>
      </w:r>
      <w:r w:rsidRPr="00896C81">
        <w:rPr>
          <w:lang w:val="uk-UA"/>
        </w:rPr>
        <w:t xml:space="preserve">авідуючий сектором з питань надзвичайних ситуацій, охорони праці, екології та благоустрою управління </w:t>
      </w:r>
      <w:r>
        <w:rPr>
          <w:lang w:val="uk-UA"/>
        </w:rPr>
        <w:t>земельних ресурсів, екології, благоустрою та надзвичайних ситуацій</w:t>
      </w:r>
    </w:p>
    <w:p w:rsidR="00354F03" w:rsidRDefault="00354F03" w:rsidP="00FD76A5">
      <w:pPr>
        <w:pStyle w:val="BodyText2"/>
        <w:spacing w:line="240" w:lineRule="auto"/>
        <w:ind w:left="4245" w:hanging="4245"/>
        <w:rPr>
          <w:lang w:val="uk-UA"/>
        </w:rPr>
      </w:pPr>
    </w:p>
    <w:p w:rsidR="00354F03" w:rsidRDefault="00354F03" w:rsidP="00DA6182">
      <w:pPr>
        <w:pStyle w:val="BodyText2"/>
        <w:spacing w:after="0" w:line="240" w:lineRule="auto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Помічник голови комісії з питань медичного забезпечення евакозаходів</w:t>
      </w:r>
    </w:p>
    <w:p w:rsidR="00354F03" w:rsidRDefault="00354F03" w:rsidP="00134F3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 xml:space="preserve">Начальник відділу охорони здоров'я </w:t>
      </w:r>
    </w:p>
    <w:p w:rsidR="00354F03" w:rsidRPr="00E271D3" w:rsidRDefault="00354F03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Помічник голови комісії з питань забезпечення пально-мастильними матеріалами, </w:t>
      </w:r>
    </w:p>
    <w:p w:rsidR="00354F03" w:rsidRPr="00E271D3" w:rsidRDefault="00354F03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торгівлі, харчування та побутового обслуговування еваконаселення</w:t>
      </w:r>
    </w:p>
    <w:p w:rsidR="00354F03" w:rsidRDefault="00354F03" w:rsidP="00134F35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Начальник відділу </w:t>
      </w:r>
      <w:r>
        <w:t xml:space="preserve"> економічного розвитку, п</w:t>
      </w:r>
      <w:r>
        <w:rPr>
          <w:lang w:val="uk-UA"/>
        </w:rPr>
        <w:t>ідприємництва</w:t>
      </w:r>
      <w:r>
        <w:t xml:space="preserve"> та торгівлі</w:t>
      </w:r>
      <w:r>
        <w:rPr>
          <w:lang w:val="uk-UA"/>
        </w:rPr>
        <w:t xml:space="preserve"> </w:t>
      </w:r>
    </w:p>
    <w:p w:rsidR="00354F03" w:rsidRPr="00580631" w:rsidRDefault="00354F03" w:rsidP="00580631">
      <w:pPr>
        <w:pStyle w:val="BodyText2"/>
        <w:spacing w:after="0" w:line="240" w:lineRule="auto"/>
        <w:rPr>
          <w:lang w:val="uk-UA"/>
        </w:rPr>
      </w:pP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3F3604">
        <w:rPr>
          <w:b/>
          <w:u w:val="single"/>
          <w:lang w:val="uk-UA"/>
        </w:rPr>
        <w:t>Помічник голови комісії з питань соціального захисту еваконаселення</w:t>
      </w:r>
    </w:p>
    <w:p w:rsidR="00354F03" w:rsidRDefault="00354F03" w:rsidP="00134F35">
      <w:pPr>
        <w:pStyle w:val="BodyText2"/>
        <w:spacing w:after="0" w:line="240" w:lineRule="auto"/>
        <w:jc w:val="center"/>
        <w:rPr>
          <w:lang w:val="uk-UA"/>
        </w:rPr>
      </w:pPr>
      <w:r>
        <w:rPr>
          <w:lang w:val="uk-UA"/>
        </w:rPr>
        <w:t>Заступник начальника управління  соціального захисту населення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50473F">
        <w:rPr>
          <w:b/>
          <w:u w:val="single"/>
          <w:lang w:val="uk-UA"/>
        </w:rPr>
        <w:t>Помічник голови комісії з питань інформаційного забезпечення</w:t>
      </w:r>
    </w:p>
    <w:p w:rsidR="00354F03" w:rsidRPr="00FD76A5" w:rsidRDefault="00354F03" w:rsidP="00134F3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FD76A5">
        <w:rPr>
          <w:rFonts w:ascii="Times New Roman" w:hAnsi="Times New Roman"/>
          <w:sz w:val="24"/>
          <w:szCs w:val="24"/>
          <w:lang w:val="uk-UA"/>
        </w:rPr>
        <w:t xml:space="preserve">ачальник відділу інформаційної діяльності та комунікацій з </w:t>
      </w:r>
      <w:r w:rsidRPr="00134F35">
        <w:rPr>
          <w:rFonts w:ascii="Times New Roman" w:hAnsi="Times New Roman"/>
          <w:lang w:val="uk-UA"/>
        </w:rPr>
        <w:t>громадськістю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b/>
          <w:lang w:val="uk-UA"/>
        </w:rPr>
      </w:pP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lang w:val="uk-UA"/>
        </w:rPr>
      </w:pPr>
      <w:r w:rsidRPr="00E152FE">
        <w:rPr>
          <w:b/>
          <w:lang w:val="uk-UA"/>
        </w:rPr>
        <w:t xml:space="preserve">Група </w:t>
      </w:r>
      <w:r>
        <w:rPr>
          <w:b/>
          <w:lang w:val="uk-UA"/>
        </w:rPr>
        <w:t xml:space="preserve">планування та </w:t>
      </w:r>
      <w:r w:rsidRPr="00E152FE">
        <w:rPr>
          <w:b/>
          <w:lang w:val="uk-UA"/>
        </w:rPr>
        <w:t>обліку евак</w:t>
      </w:r>
      <w:r>
        <w:rPr>
          <w:b/>
          <w:lang w:val="uk-UA"/>
        </w:rPr>
        <w:t>онаселення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54F03" w:rsidRDefault="00354F03" w:rsidP="00134F35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Начальник відділу по обслуговуванню ветеранів та інвалідів  управління соціального захисту населення  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54F03" w:rsidRDefault="00354F03" w:rsidP="00134F35">
      <w:pPr>
        <w:pStyle w:val="BodyText2"/>
        <w:spacing w:line="240" w:lineRule="auto"/>
        <w:jc w:val="both"/>
        <w:rPr>
          <w:lang w:val="uk-UA"/>
        </w:rPr>
      </w:pPr>
      <w:r>
        <w:rPr>
          <w:lang w:val="uk-UA"/>
        </w:rPr>
        <w:t xml:space="preserve">                Заступник начальника  відділу освіти</w:t>
      </w:r>
    </w:p>
    <w:p w:rsidR="00354F03" w:rsidRDefault="00354F03" w:rsidP="00FD76A5">
      <w:pPr>
        <w:pStyle w:val="BodyText2"/>
        <w:spacing w:line="240" w:lineRule="auto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Головний спеціаліст  управління соціального захисту населення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Головний спеціаліст управління соціального захисту населення  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Головний спеціаліст-експерт з умов праці управління соціального  захисту населення 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b/>
          <w:lang w:val="uk-UA"/>
        </w:rPr>
      </w:pP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b/>
          <w:lang w:val="uk-UA"/>
        </w:rPr>
      </w:pPr>
      <w:r>
        <w:rPr>
          <w:b/>
        </w:rPr>
        <w:t xml:space="preserve">Група  розміщення </w:t>
      </w:r>
      <w:r>
        <w:rPr>
          <w:b/>
          <w:lang w:val="uk-UA"/>
        </w:rPr>
        <w:t>еваконаселення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54F03" w:rsidRDefault="00354F03" w:rsidP="00FD76A5">
      <w:pPr>
        <w:pStyle w:val="BodyText2"/>
        <w:spacing w:line="240" w:lineRule="auto"/>
        <w:rPr>
          <w:lang w:val="uk-UA"/>
        </w:rPr>
      </w:pPr>
      <w:r>
        <w:rPr>
          <w:lang w:val="uk-UA"/>
        </w:rPr>
        <w:t xml:space="preserve">                  Начальник відділу освіти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54F03" w:rsidRPr="00266669" w:rsidRDefault="00354F03" w:rsidP="00FD76A5">
      <w:pPr>
        <w:pStyle w:val="BodyText2"/>
        <w:spacing w:line="240" w:lineRule="auto"/>
        <w:ind w:left="4245" w:hanging="4245"/>
        <w:rPr>
          <w:u w:val="single"/>
          <w:lang w:val="uk-UA"/>
        </w:rPr>
      </w:pPr>
      <w:r>
        <w:rPr>
          <w:lang w:val="uk-UA"/>
        </w:rPr>
        <w:t xml:space="preserve">                   Головний спеціаліст міського відділу освіти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lang w:val="uk-UA"/>
        </w:rPr>
      </w:pPr>
      <w:r>
        <w:rPr>
          <w:u w:val="single"/>
          <w:lang w:val="uk-UA"/>
        </w:rPr>
        <w:t>Члени групи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Фахівець централізованого господарського обслуговування   відділу освіти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 Інженер централізованого господарського обслуговування відділу освіти         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                        </w:t>
      </w:r>
    </w:p>
    <w:p w:rsidR="00354F03" w:rsidRDefault="00354F03" w:rsidP="00134F35">
      <w:pPr>
        <w:pStyle w:val="BodyText2"/>
        <w:spacing w:line="240" w:lineRule="auto"/>
        <w:jc w:val="center"/>
        <w:rPr>
          <w:lang w:val="uk-UA"/>
        </w:rPr>
      </w:pPr>
    </w:p>
    <w:p w:rsidR="00354F03" w:rsidRDefault="00354F03" w:rsidP="00134F3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 xml:space="preserve">   2</w:t>
      </w:r>
    </w:p>
    <w:p w:rsidR="00354F03" w:rsidRPr="00DA6182" w:rsidRDefault="00354F03" w:rsidP="00134F35">
      <w:pPr>
        <w:pStyle w:val="BodyText2"/>
        <w:spacing w:line="24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DA6182">
        <w:rPr>
          <w:lang w:val="uk-UA"/>
        </w:rPr>
        <w:t xml:space="preserve">Продовження додатка </w:t>
      </w:r>
      <w:r>
        <w:rPr>
          <w:lang w:val="uk-UA"/>
        </w:rPr>
        <w:t>4</w:t>
      </w:r>
    </w:p>
    <w:p w:rsidR="00354F03" w:rsidRDefault="00354F03" w:rsidP="00134F35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   Інженер централізованого господарського обслуговування відділу освіти</w:t>
      </w:r>
    </w:p>
    <w:p w:rsidR="00354F03" w:rsidRDefault="00354F03" w:rsidP="00FD76A5">
      <w:pPr>
        <w:pStyle w:val="BodyText2"/>
        <w:spacing w:line="240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54F03" w:rsidRPr="00134F35" w:rsidRDefault="00354F03" w:rsidP="00FD76A5">
      <w:pPr>
        <w:pStyle w:val="BodyText2"/>
        <w:spacing w:line="240" w:lineRule="auto"/>
        <w:jc w:val="center"/>
        <w:rPr>
          <w:b/>
          <w:lang w:val="uk-UA"/>
        </w:rPr>
      </w:pPr>
      <w:r>
        <w:rPr>
          <w:b/>
        </w:rPr>
        <w:t>Група транспортного забезпечення</w:t>
      </w:r>
    </w:p>
    <w:p w:rsidR="00354F03" w:rsidRPr="00986CE1" w:rsidRDefault="00354F03" w:rsidP="00FD76A5">
      <w:pPr>
        <w:pStyle w:val="BodyText2"/>
        <w:spacing w:after="0" w:line="240" w:lineRule="auto"/>
        <w:ind w:left="4247" w:hanging="4247"/>
        <w:jc w:val="center"/>
        <w:rPr>
          <w:u w:val="single"/>
        </w:rPr>
      </w:pPr>
      <w:r w:rsidRPr="00986CE1">
        <w:rPr>
          <w:u w:val="single"/>
        </w:rPr>
        <w:t>Керівник групи</w:t>
      </w:r>
    </w:p>
    <w:p w:rsidR="00354F03" w:rsidRPr="00DA6182" w:rsidRDefault="00354F03" w:rsidP="00DE222A">
      <w:pPr>
        <w:pStyle w:val="Heading1"/>
        <w:spacing w:before="0" w:after="0" w:line="240" w:lineRule="auto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lang w:val="uk-UA"/>
        </w:rPr>
        <w:t xml:space="preserve">                       Начальник </w:t>
      </w:r>
      <w:r w:rsidRPr="00DA6182">
        <w:rPr>
          <w:rFonts w:ascii="Times New Roman" w:hAnsi="Times New Roman" w:cs="Times New Roman"/>
          <w:b w:val="0"/>
          <w:sz w:val="24"/>
        </w:rPr>
        <w:t xml:space="preserve">відділу </w:t>
      </w:r>
      <w:r>
        <w:rPr>
          <w:rFonts w:ascii="Times New Roman" w:hAnsi="Times New Roman" w:cs="Times New Roman"/>
          <w:b w:val="0"/>
          <w:sz w:val="24"/>
          <w:lang w:val="uk-UA"/>
        </w:rPr>
        <w:t>інфраструктури та інвестиційного розвитку</w:t>
      </w:r>
    </w:p>
    <w:p w:rsidR="00354F03" w:rsidRPr="00F06E38" w:rsidRDefault="00354F03" w:rsidP="00DE222A">
      <w:pPr>
        <w:pStyle w:val="BodyText2"/>
        <w:spacing w:after="0" w:line="240" w:lineRule="auto"/>
        <w:ind w:left="4247" w:hanging="4247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54F03" w:rsidRPr="00751E5D" w:rsidRDefault="00354F03" w:rsidP="00134F35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Головний спеціаліст </w:t>
      </w:r>
      <w:r w:rsidRPr="00BF20DA">
        <w:rPr>
          <w:lang w:val="uk-UA"/>
        </w:rPr>
        <w:t xml:space="preserve">відділу інфраструктури та інвестиційного </w:t>
      </w:r>
      <w:r>
        <w:rPr>
          <w:lang w:val="uk-UA"/>
        </w:rPr>
        <w:t xml:space="preserve"> </w:t>
      </w:r>
      <w:r w:rsidRPr="00BF20DA">
        <w:rPr>
          <w:lang w:val="uk-UA"/>
        </w:rPr>
        <w:t>розвитку</w:t>
      </w:r>
      <w:r>
        <w:rPr>
          <w:lang w:val="uk-UA"/>
        </w:rPr>
        <w:t xml:space="preserve"> </w:t>
      </w:r>
    </w:p>
    <w:p w:rsidR="00354F03" w:rsidRDefault="00354F03" w:rsidP="00DE222A">
      <w:pPr>
        <w:pStyle w:val="BodyText2"/>
        <w:spacing w:after="0" w:line="240" w:lineRule="auto"/>
        <w:ind w:left="4247" w:hanging="4247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54F03" w:rsidRDefault="00354F03" w:rsidP="00134F35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Головний спеціаліст відділу економічного розвитку,                                                            підприємництва та торгівлі</w:t>
      </w:r>
    </w:p>
    <w:p w:rsidR="00354F03" w:rsidRDefault="00354F03" w:rsidP="0025388C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Головний спеціаліст відділу економічного розвитку,   підприємництва, промисловості та торгівлі</w:t>
      </w:r>
    </w:p>
    <w:p w:rsidR="00354F03" w:rsidRPr="00751E5D" w:rsidRDefault="00354F03" w:rsidP="00134F35">
      <w:pPr>
        <w:pStyle w:val="BodyText2"/>
        <w:spacing w:after="0" w:line="240" w:lineRule="auto"/>
        <w:rPr>
          <w:lang w:val="uk-UA"/>
        </w:rPr>
      </w:pPr>
    </w:p>
    <w:p w:rsidR="00354F03" w:rsidRDefault="00354F03" w:rsidP="00FD76A5">
      <w:pPr>
        <w:pStyle w:val="BodyText2"/>
        <w:spacing w:line="240" w:lineRule="auto"/>
        <w:ind w:left="4245" w:hanging="4245"/>
        <w:jc w:val="center"/>
      </w:pPr>
      <w:r>
        <w:rPr>
          <w:b/>
        </w:rPr>
        <w:t xml:space="preserve">Група </w:t>
      </w:r>
      <w:r>
        <w:rPr>
          <w:b/>
          <w:lang w:val="uk-UA"/>
        </w:rPr>
        <w:t>охорони</w:t>
      </w:r>
      <w:r>
        <w:rPr>
          <w:b/>
        </w:rPr>
        <w:t xml:space="preserve"> </w:t>
      </w:r>
      <w:r w:rsidRPr="00CC3BD1">
        <w:rPr>
          <w:b/>
          <w:lang w:val="uk-UA"/>
        </w:rPr>
        <w:t>громадського</w:t>
      </w:r>
      <w:r>
        <w:rPr>
          <w:b/>
        </w:rPr>
        <w:t xml:space="preserve"> порядку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</w:rPr>
      </w:pPr>
      <w:r>
        <w:rPr>
          <w:u w:val="single"/>
          <w:lang w:val="uk-UA"/>
        </w:rPr>
        <w:t>Керівник групи</w:t>
      </w:r>
    </w:p>
    <w:p w:rsidR="00354F03" w:rsidRDefault="00354F03" w:rsidP="00333291">
      <w:pPr>
        <w:pStyle w:val="BodyText2"/>
        <w:spacing w:after="0" w:line="240" w:lineRule="auto"/>
        <w:rPr>
          <w:lang w:val="uk-UA"/>
        </w:rPr>
      </w:pPr>
      <w:r>
        <w:rPr>
          <w:lang w:val="uk-UA"/>
        </w:rPr>
        <w:t xml:space="preserve">                        Начальник сектору  превенції  відділу поліції  №1 (Знам’янка)  Кропивницького районного управління ГУНП в Кіровоградській області (за згодою)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354F03" w:rsidRDefault="00354F03" w:rsidP="00CC6B5C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Заступник начальника  сектору  превенції  відділу поліції  №1                                                            (Знам’янка) Кропивницького районного управління ГУНП в Кіровоградській області (за згодою)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354F03" w:rsidRDefault="00354F03" w:rsidP="00333291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Дільничний офіцер поліції відділу поліції  №1 (Знам’янка)                                          Кропивницького районного управління ГУНП в Кіровоградській області (за територіальним закріпленням)</w:t>
      </w:r>
    </w:p>
    <w:p w:rsidR="00354F03" w:rsidRDefault="00354F03" w:rsidP="00CC6B5C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Дільничний офіцер поліції відділу поліції  №1 (Знам’янка)                                          Кропивницького районного управління ГУНП в Кіровоградській області   (за територіальним закріпленням)</w:t>
      </w:r>
    </w:p>
    <w:p w:rsidR="00354F03" w:rsidRDefault="00354F03" w:rsidP="00333291">
      <w:pPr>
        <w:pStyle w:val="BodyText2"/>
        <w:spacing w:after="0" w:line="240" w:lineRule="auto"/>
        <w:jc w:val="both"/>
        <w:rPr>
          <w:b/>
          <w:lang w:val="uk-UA"/>
        </w:rPr>
      </w:pPr>
      <w:r>
        <w:rPr>
          <w:lang w:val="uk-UA"/>
        </w:rPr>
        <w:t xml:space="preserve">                        Дільничний офіцер поліції відділу поліції  №1 (Знам’янка)                                        Кропивницького районного управління ГУНП в Кіровоградській області (за територіальним закріпленням)</w:t>
      </w:r>
    </w:p>
    <w:p w:rsidR="00354F03" w:rsidRDefault="00354F03" w:rsidP="00CC6B5C">
      <w:pPr>
        <w:pStyle w:val="BodyText2"/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              Дільничний офіцер поліції відділу поліції  №1 (Знам’янка)                                          Кропивницького районного управління ГУНП в Кіровоградській області (за територіальним закріпленням)</w:t>
      </w:r>
    </w:p>
    <w:p w:rsidR="00354F03" w:rsidRDefault="00354F03" w:rsidP="00333291">
      <w:pPr>
        <w:pStyle w:val="BodyText2"/>
        <w:spacing w:after="0" w:line="240" w:lineRule="auto"/>
        <w:jc w:val="both"/>
        <w:rPr>
          <w:b/>
          <w:lang w:val="uk-UA"/>
        </w:rPr>
      </w:pP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b/>
        </w:rPr>
        <w:t xml:space="preserve">Група оповіщення та зв`язку 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354F03" w:rsidRDefault="00354F03" w:rsidP="00333291">
      <w:pPr>
        <w:pStyle w:val="BodyText2"/>
        <w:spacing w:line="240" w:lineRule="auto"/>
        <w:ind w:left="4245" w:hanging="4245"/>
        <w:rPr>
          <w:lang w:val="uk-UA"/>
        </w:rPr>
      </w:pPr>
      <w:r>
        <w:rPr>
          <w:lang w:val="uk-UA"/>
        </w:rPr>
        <w:t xml:space="preserve">                          Комендант відділу фінансово-господарського забезпечення </w:t>
      </w:r>
    </w:p>
    <w:p w:rsidR="00354F03" w:rsidRDefault="00354F03" w:rsidP="00FD76A5">
      <w:pPr>
        <w:pStyle w:val="BodyText2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 Заступник керівника групи</w:t>
      </w:r>
    </w:p>
    <w:p w:rsidR="00354F03" w:rsidRPr="006C6E24" w:rsidRDefault="00354F03" w:rsidP="00CC6B5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С</w:t>
      </w:r>
      <w:r w:rsidRPr="006C6E24">
        <w:rPr>
          <w:rFonts w:ascii="Times New Roman" w:hAnsi="Times New Roman"/>
          <w:sz w:val="24"/>
          <w:szCs w:val="24"/>
          <w:lang w:val="uk-UA"/>
        </w:rPr>
        <w:t>торож</w:t>
      </w:r>
    </w:p>
    <w:p w:rsidR="00354F03" w:rsidRPr="006C6E24" w:rsidRDefault="00354F03" w:rsidP="00CC6B5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  <w:r w:rsidRPr="006C6E24">
        <w:rPr>
          <w:rFonts w:ascii="Times New Roman" w:hAnsi="Times New Roman"/>
          <w:sz w:val="24"/>
          <w:szCs w:val="24"/>
          <w:u w:val="single"/>
        </w:rPr>
        <w:t>Члени  групи</w:t>
      </w:r>
      <w:r w:rsidRPr="006C6E24">
        <w:rPr>
          <w:rFonts w:ascii="Times New Roman" w:hAnsi="Times New Roman"/>
          <w:sz w:val="24"/>
          <w:szCs w:val="24"/>
          <w:u w:val="single"/>
          <w:lang w:val="uk-UA"/>
        </w:rPr>
        <w:t>:</w:t>
      </w:r>
    </w:p>
    <w:p w:rsidR="00354F03" w:rsidRPr="006C6E24" w:rsidRDefault="00354F03" w:rsidP="00CC6B5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С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торож </w:t>
      </w:r>
    </w:p>
    <w:p w:rsidR="00354F03" w:rsidRPr="006C6E24" w:rsidRDefault="00354F03" w:rsidP="00CC6B5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С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торож </w:t>
      </w:r>
    </w:p>
    <w:p w:rsidR="00354F03" w:rsidRPr="006C6E24" w:rsidRDefault="00354F03" w:rsidP="0037297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С</w:t>
      </w:r>
      <w:r w:rsidRPr="006C6E24">
        <w:rPr>
          <w:rFonts w:ascii="Times New Roman" w:hAnsi="Times New Roman"/>
          <w:sz w:val="24"/>
          <w:szCs w:val="24"/>
          <w:lang w:val="uk-UA"/>
        </w:rPr>
        <w:t xml:space="preserve">торож </w:t>
      </w:r>
    </w:p>
    <w:p w:rsidR="00354F03" w:rsidRPr="00EB71E4" w:rsidRDefault="00354F03" w:rsidP="001D1C04">
      <w:pPr>
        <w:pStyle w:val="BodyText"/>
        <w:ind w:firstLine="708"/>
        <w:rPr>
          <w:lang w:val="uk-UA"/>
        </w:rPr>
      </w:pPr>
    </w:p>
    <w:p w:rsidR="00354F03" w:rsidRDefault="00354F03" w:rsidP="002D07D7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________________________________________________________</w:t>
      </w:r>
    </w:p>
    <w:sectPr w:rsidR="00354F03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4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62A5196"/>
    <w:multiLevelType w:val="hybridMultilevel"/>
    <w:tmpl w:val="F69C4C34"/>
    <w:lvl w:ilvl="0" w:tplc="0F48837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EE80E5F"/>
    <w:multiLevelType w:val="hybridMultilevel"/>
    <w:tmpl w:val="F5766FB8"/>
    <w:lvl w:ilvl="0" w:tplc="0088D6E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  <w:rPr>
        <w:rFonts w:cs="Times New Roman"/>
      </w:rPr>
    </w:lvl>
  </w:abstractNum>
  <w:abstractNum w:abstractNumId="15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461"/>
    <w:rsid w:val="000008D8"/>
    <w:rsid w:val="00011257"/>
    <w:rsid w:val="0002389D"/>
    <w:rsid w:val="00033FAA"/>
    <w:rsid w:val="0006325B"/>
    <w:rsid w:val="00067384"/>
    <w:rsid w:val="000765C3"/>
    <w:rsid w:val="00083AAD"/>
    <w:rsid w:val="000857EF"/>
    <w:rsid w:val="000A3AAD"/>
    <w:rsid w:val="000B08E8"/>
    <w:rsid w:val="000E01C5"/>
    <w:rsid w:val="000F12FE"/>
    <w:rsid w:val="000F4547"/>
    <w:rsid w:val="00120A9F"/>
    <w:rsid w:val="00134F35"/>
    <w:rsid w:val="00173408"/>
    <w:rsid w:val="001756A1"/>
    <w:rsid w:val="001B0469"/>
    <w:rsid w:val="001C1446"/>
    <w:rsid w:val="001C7643"/>
    <w:rsid w:val="001D0C8C"/>
    <w:rsid w:val="001D1C04"/>
    <w:rsid w:val="001F57A6"/>
    <w:rsid w:val="001F67B1"/>
    <w:rsid w:val="0020271A"/>
    <w:rsid w:val="002100DB"/>
    <w:rsid w:val="002205B3"/>
    <w:rsid w:val="0023248B"/>
    <w:rsid w:val="00236B3E"/>
    <w:rsid w:val="0025388C"/>
    <w:rsid w:val="00266669"/>
    <w:rsid w:val="00287ACE"/>
    <w:rsid w:val="002956C9"/>
    <w:rsid w:val="002C1139"/>
    <w:rsid w:val="002D07D7"/>
    <w:rsid w:val="002D0A68"/>
    <w:rsid w:val="002E6BF8"/>
    <w:rsid w:val="002F6DE2"/>
    <w:rsid w:val="003037AA"/>
    <w:rsid w:val="003107C4"/>
    <w:rsid w:val="00315390"/>
    <w:rsid w:val="003208BA"/>
    <w:rsid w:val="003208C8"/>
    <w:rsid w:val="00333291"/>
    <w:rsid w:val="00353758"/>
    <w:rsid w:val="00354F03"/>
    <w:rsid w:val="0035747E"/>
    <w:rsid w:val="00372974"/>
    <w:rsid w:val="003968E5"/>
    <w:rsid w:val="003E4053"/>
    <w:rsid w:val="003E7E4B"/>
    <w:rsid w:val="003F3604"/>
    <w:rsid w:val="003F63EF"/>
    <w:rsid w:val="00401495"/>
    <w:rsid w:val="004041DC"/>
    <w:rsid w:val="004212C3"/>
    <w:rsid w:val="00425272"/>
    <w:rsid w:val="00430179"/>
    <w:rsid w:val="00442024"/>
    <w:rsid w:val="004528C9"/>
    <w:rsid w:val="00485568"/>
    <w:rsid w:val="00493047"/>
    <w:rsid w:val="004A154C"/>
    <w:rsid w:val="004B12C0"/>
    <w:rsid w:val="004C343A"/>
    <w:rsid w:val="004D63C5"/>
    <w:rsid w:val="004E5B2C"/>
    <w:rsid w:val="005039A7"/>
    <w:rsid w:val="0050473F"/>
    <w:rsid w:val="005579E2"/>
    <w:rsid w:val="005740DD"/>
    <w:rsid w:val="00580631"/>
    <w:rsid w:val="005B48BB"/>
    <w:rsid w:val="005C30F3"/>
    <w:rsid w:val="005C5DE2"/>
    <w:rsid w:val="005F5E78"/>
    <w:rsid w:val="00604F7A"/>
    <w:rsid w:val="0060592B"/>
    <w:rsid w:val="00626884"/>
    <w:rsid w:val="0063092A"/>
    <w:rsid w:val="006449B3"/>
    <w:rsid w:val="006733EF"/>
    <w:rsid w:val="006C6E24"/>
    <w:rsid w:val="0072005C"/>
    <w:rsid w:val="00721539"/>
    <w:rsid w:val="00732D0E"/>
    <w:rsid w:val="00733E91"/>
    <w:rsid w:val="00741E4A"/>
    <w:rsid w:val="00751E5D"/>
    <w:rsid w:val="00757311"/>
    <w:rsid w:val="007763B1"/>
    <w:rsid w:val="00793405"/>
    <w:rsid w:val="007C497A"/>
    <w:rsid w:val="007D571F"/>
    <w:rsid w:val="00812E2E"/>
    <w:rsid w:val="00820154"/>
    <w:rsid w:val="0082067C"/>
    <w:rsid w:val="00831992"/>
    <w:rsid w:val="00896C81"/>
    <w:rsid w:val="008B7C83"/>
    <w:rsid w:val="008C1FA7"/>
    <w:rsid w:val="008D6B12"/>
    <w:rsid w:val="008F2179"/>
    <w:rsid w:val="00912057"/>
    <w:rsid w:val="00920113"/>
    <w:rsid w:val="00921000"/>
    <w:rsid w:val="009218CA"/>
    <w:rsid w:val="0092364D"/>
    <w:rsid w:val="00924A5C"/>
    <w:rsid w:val="00927E49"/>
    <w:rsid w:val="009369B9"/>
    <w:rsid w:val="009527C1"/>
    <w:rsid w:val="00952ED8"/>
    <w:rsid w:val="00957554"/>
    <w:rsid w:val="0096470B"/>
    <w:rsid w:val="00966A21"/>
    <w:rsid w:val="00986CE1"/>
    <w:rsid w:val="009D03F0"/>
    <w:rsid w:val="009D42AD"/>
    <w:rsid w:val="009D5937"/>
    <w:rsid w:val="00A079AB"/>
    <w:rsid w:val="00A23DC2"/>
    <w:rsid w:val="00A52E94"/>
    <w:rsid w:val="00A54D78"/>
    <w:rsid w:val="00A56282"/>
    <w:rsid w:val="00A61C17"/>
    <w:rsid w:val="00A82901"/>
    <w:rsid w:val="00A904BE"/>
    <w:rsid w:val="00AC0E27"/>
    <w:rsid w:val="00AC4A94"/>
    <w:rsid w:val="00AE5BD2"/>
    <w:rsid w:val="00AF3A81"/>
    <w:rsid w:val="00AF6EC2"/>
    <w:rsid w:val="00B56A14"/>
    <w:rsid w:val="00BA050D"/>
    <w:rsid w:val="00BA5F25"/>
    <w:rsid w:val="00BB5E01"/>
    <w:rsid w:val="00BD1038"/>
    <w:rsid w:val="00BF0E02"/>
    <w:rsid w:val="00BF20DA"/>
    <w:rsid w:val="00BF331C"/>
    <w:rsid w:val="00C17AED"/>
    <w:rsid w:val="00C40A69"/>
    <w:rsid w:val="00C55887"/>
    <w:rsid w:val="00C77B6D"/>
    <w:rsid w:val="00C81BEC"/>
    <w:rsid w:val="00C83FD8"/>
    <w:rsid w:val="00C86122"/>
    <w:rsid w:val="00CB776C"/>
    <w:rsid w:val="00CC3BD1"/>
    <w:rsid w:val="00CC4CE6"/>
    <w:rsid w:val="00CC6B5C"/>
    <w:rsid w:val="00CD2900"/>
    <w:rsid w:val="00CD2F4F"/>
    <w:rsid w:val="00D03584"/>
    <w:rsid w:val="00D07A00"/>
    <w:rsid w:val="00D13376"/>
    <w:rsid w:val="00D75A71"/>
    <w:rsid w:val="00DA3A45"/>
    <w:rsid w:val="00DA6182"/>
    <w:rsid w:val="00DB08EE"/>
    <w:rsid w:val="00DE222A"/>
    <w:rsid w:val="00DE3259"/>
    <w:rsid w:val="00E01302"/>
    <w:rsid w:val="00E03EAB"/>
    <w:rsid w:val="00E07715"/>
    <w:rsid w:val="00E107F3"/>
    <w:rsid w:val="00E152FE"/>
    <w:rsid w:val="00E26908"/>
    <w:rsid w:val="00E271D3"/>
    <w:rsid w:val="00E35E4E"/>
    <w:rsid w:val="00E52344"/>
    <w:rsid w:val="00E54A0A"/>
    <w:rsid w:val="00E7093E"/>
    <w:rsid w:val="00E71FF2"/>
    <w:rsid w:val="00E81311"/>
    <w:rsid w:val="00E86CE8"/>
    <w:rsid w:val="00E87FFC"/>
    <w:rsid w:val="00E9223D"/>
    <w:rsid w:val="00E93DAC"/>
    <w:rsid w:val="00EA3462"/>
    <w:rsid w:val="00EB0F79"/>
    <w:rsid w:val="00EB2122"/>
    <w:rsid w:val="00EB71E4"/>
    <w:rsid w:val="00F06461"/>
    <w:rsid w:val="00F06E38"/>
    <w:rsid w:val="00F32BE5"/>
    <w:rsid w:val="00F37BD3"/>
    <w:rsid w:val="00F4672C"/>
    <w:rsid w:val="00F5397D"/>
    <w:rsid w:val="00F54C06"/>
    <w:rsid w:val="00F6027B"/>
    <w:rsid w:val="00F64451"/>
    <w:rsid w:val="00F76B12"/>
    <w:rsid w:val="00FB0A8B"/>
    <w:rsid w:val="00FB26A0"/>
    <w:rsid w:val="00FC79BE"/>
    <w:rsid w:val="00FD4EE5"/>
    <w:rsid w:val="00FD76A5"/>
    <w:rsid w:val="00FE0A54"/>
    <w:rsid w:val="00FE794F"/>
    <w:rsid w:val="00FF17D6"/>
    <w:rsid w:val="00FF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D76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05B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4C06"/>
    <w:rPr>
      <w:rFonts w:ascii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C06"/>
    <w:rPr>
      <w:rFonts w:ascii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next w:val="BodyText"/>
    <w:link w:val="SubtitleChar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TitleChar">
    <w:name w:val="Title Char"/>
    <w:basedOn w:val="DefaultParagraphFont"/>
    <w:link w:val="Title"/>
    <w:uiPriority w:val="99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Normal"/>
    <w:link w:val="Bodytext0"/>
    <w:uiPriority w:val="99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0">
    <w:name w:val="Heading #2"/>
    <w:basedOn w:val="Normal"/>
    <w:uiPriority w:val="99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Normal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41E4A"/>
    <w:pPr>
      <w:ind w:left="720"/>
      <w:contextualSpacing/>
    </w:pPr>
  </w:style>
  <w:style w:type="character" w:customStyle="1" w:styleId="Bodytext0">
    <w:name w:val="Body text_"/>
    <w:basedOn w:val="DefaultParagraphFont"/>
    <w:link w:val="Bodytext1"/>
    <w:uiPriority w:val="99"/>
    <w:locked/>
    <w:rsid w:val="00F64451"/>
    <w:rPr>
      <w:rFonts w:ascii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Normal"/>
    <w:uiPriority w:val="99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23248B"/>
    <w:rPr>
      <w:rFonts w:cs="Times New Roman"/>
      <w:b/>
      <w:bCs/>
      <w:lang w:bidi="ar-SA"/>
    </w:rPr>
  </w:style>
  <w:style w:type="paragraph" w:customStyle="1" w:styleId="21">
    <w:name w:val="Основной текст (2)1"/>
    <w:basedOn w:val="Normal"/>
    <w:link w:val="2"/>
    <w:uiPriority w:val="99"/>
    <w:rsid w:val="0023248B"/>
    <w:pPr>
      <w:widowControl w:val="0"/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msonormalcxspmiddlecxspmiddlecxspmiddle">
    <w:name w:val="msonormalcxspmiddlecxspmiddlecxspmiddle"/>
    <w:basedOn w:val="Normal"/>
    <w:uiPriority w:val="99"/>
    <w:rsid w:val="0023248B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20">
    <w:name w:val="Основной текст (2) + Не полужирный"/>
    <w:basedOn w:val="2"/>
    <w:uiPriority w:val="99"/>
    <w:rsid w:val="000857EF"/>
    <w:rPr>
      <w:color w:val="000000"/>
      <w:spacing w:val="0"/>
      <w:w w:val="100"/>
      <w:position w:val="0"/>
      <w:sz w:val="24"/>
      <w:szCs w:val="24"/>
      <w:lang w:val="uk-UA" w:eastAsia="uk-UA"/>
    </w:rPr>
  </w:style>
  <w:style w:type="paragraph" w:styleId="BodyText2">
    <w:name w:val="Body Text 2"/>
    <w:basedOn w:val="Normal"/>
    <w:link w:val="BodyText2Char"/>
    <w:uiPriority w:val="99"/>
    <w:rsid w:val="00FD76A5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D76A5"/>
    <w:rPr>
      <w:rFonts w:cs="Times New Roman"/>
      <w:sz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852</TotalTime>
  <Pages>13</Pages>
  <Words>5657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йцукен</cp:lastModifiedBy>
  <cp:revision>29</cp:revision>
  <cp:lastPrinted>2022-01-19T13:15:00Z</cp:lastPrinted>
  <dcterms:created xsi:type="dcterms:W3CDTF">2018-09-04T13:25:00Z</dcterms:created>
  <dcterms:modified xsi:type="dcterms:W3CDTF">2022-01-24T12:11:00Z</dcterms:modified>
</cp:coreProperties>
</file>