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E9F" w:rsidRPr="00B553C4" w:rsidRDefault="00F91E9F" w:rsidP="00F91E9F">
      <w:pPr>
        <w:tabs>
          <w:tab w:val="left" w:pos="180"/>
          <w:tab w:val="left" w:pos="4860"/>
        </w:tabs>
        <w:spacing w:after="0"/>
        <w:jc w:val="center"/>
        <w:rPr>
          <w:rFonts w:ascii="Times New Roman" w:hAnsi="Times New Roman" w:cs="Times New Roman"/>
          <w:b/>
          <w:bCs/>
          <w:sz w:val="24"/>
          <w:szCs w:val="24"/>
          <w:lang w:val="uk-UA"/>
        </w:rPr>
      </w:pPr>
      <w:proofErr w:type="spellStart"/>
      <w:r w:rsidRPr="00B553C4">
        <w:rPr>
          <w:rFonts w:ascii="Times New Roman" w:hAnsi="Times New Roman" w:cs="Times New Roman"/>
          <w:b/>
          <w:bCs/>
          <w:sz w:val="24"/>
          <w:szCs w:val="24"/>
          <w:lang w:val="uk-UA"/>
        </w:rPr>
        <w:t>Знам’янська</w:t>
      </w:r>
      <w:proofErr w:type="spellEnd"/>
      <w:r w:rsidRPr="00B553C4">
        <w:rPr>
          <w:rFonts w:ascii="Times New Roman" w:hAnsi="Times New Roman" w:cs="Times New Roman"/>
          <w:b/>
          <w:bCs/>
          <w:sz w:val="24"/>
          <w:szCs w:val="24"/>
          <w:lang w:val="uk-UA"/>
        </w:rPr>
        <w:t xml:space="preserve"> міська рада</w:t>
      </w:r>
    </w:p>
    <w:p w:rsidR="00F91E9F" w:rsidRPr="00B553C4" w:rsidRDefault="00F91E9F" w:rsidP="00F91E9F">
      <w:pPr>
        <w:tabs>
          <w:tab w:val="left" w:pos="180"/>
          <w:tab w:val="left" w:pos="4860"/>
        </w:tabs>
        <w:spacing w:after="0" w:line="240" w:lineRule="auto"/>
        <w:jc w:val="center"/>
        <w:rPr>
          <w:rFonts w:ascii="Times New Roman" w:hAnsi="Times New Roman" w:cs="Times New Roman"/>
          <w:b/>
          <w:bCs/>
          <w:sz w:val="24"/>
          <w:szCs w:val="24"/>
          <w:lang w:val="uk-UA"/>
        </w:rPr>
      </w:pPr>
      <w:r w:rsidRPr="00B553C4">
        <w:rPr>
          <w:rFonts w:ascii="Times New Roman" w:hAnsi="Times New Roman" w:cs="Times New Roman"/>
          <w:b/>
          <w:bCs/>
          <w:sz w:val="24"/>
          <w:szCs w:val="24"/>
          <w:lang w:val="uk-UA"/>
        </w:rPr>
        <w:t>Кропивницького району Кіровоградської області</w:t>
      </w:r>
    </w:p>
    <w:p w:rsidR="00F91E9F" w:rsidRPr="00B553C4" w:rsidRDefault="00F91E9F" w:rsidP="00F91E9F">
      <w:pPr>
        <w:spacing w:after="0" w:line="240" w:lineRule="auto"/>
        <w:jc w:val="center"/>
        <w:rPr>
          <w:rFonts w:ascii="Times New Roman" w:hAnsi="Times New Roman" w:cs="Times New Roman"/>
          <w:b/>
          <w:bCs/>
          <w:sz w:val="24"/>
          <w:szCs w:val="24"/>
          <w:lang w:val="uk-UA"/>
        </w:rPr>
      </w:pPr>
      <w:proofErr w:type="gramStart"/>
      <w:r w:rsidRPr="00B553C4">
        <w:rPr>
          <w:rFonts w:ascii="Times New Roman" w:hAnsi="Times New Roman" w:cs="Times New Roman"/>
          <w:b/>
          <w:bCs/>
          <w:sz w:val="24"/>
          <w:szCs w:val="24"/>
          <w:lang w:val="en-US"/>
        </w:rPr>
        <w:t>X</w:t>
      </w:r>
      <w:r>
        <w:rPr>
          <w:rFonts w:ascii="Times New Roman" w:hAnsi="Times New Roman" w:cs="Times New Roman"/>
          <w:b/>
          <w:bCs/>
          <w:sz w:val="24"/>
          <w:szCs w:val="24"/>
          <w:lang w:val="uk-UA"/>
        </w:rPr>
        <w:t>Ш</w:t>
      </w:r>
      <w:r w:rsidRPr="00B553C4">
        <w:rPr>
          <w:rFonts w:ascii="Times New Roman" w:hAnsi="Times New Roman" w:cs="Times New Roman"/>
          <w:b/>
          <w:bCs/>
          <w:sz w:val="24"/>
          <w:szCs w:val="24"/>
          <w:lang w:val="uk-UA"/>
        </w:rPr>
        <w:t xml:space="preserve">  сесія</w:t>
      </w:r>
      <w:proofErr w:type="gramEnd"/>
      <w:r w:rsidRPr="00B553C4">
        <w:rPr>
          <w:rFonts w:ascii="Times New Roman" w:hAnsi="Times New Roman" w:cs="Times New Roman"/>
          <w:b/>
          <w:bCs/>
          <w:sz w:val="24"/>
          <w:szCs w:val="24"/>
          <w:lang w:val="uk-UA"/>
        </w:rPr>
        <w:t xml:space="preserve"> </w:t>
      </w:r>
      <w:r w:rsidRPr="00B553C4">
        <w:rPr>
          <w:rFonts w:ascii="Times New Roman" w:hAnsi="Times New Roman" w:cs="Times New Roman"/>
          <w:b/>
          <w:bCs/>
          <w:sz w:val="24"/>
          <w:szCs w:val="24"/>
          <w:lang w:val="en-US"/>
        </w:rPr>
        <w:t>VII</w:t>
      </w:r>
      <w:r w:rsidRPr="00B553C4">
        <w:rPr>
          <w:rFonts w:ascii="Times New Roman" w:hAnsi="Times New Roman" w:cs="Times New Roman"/>
          <w:b/>
          <w:bCs/>
          <w:sz w:val="24"/>
          <w:szCs w:val="24"/>
          <w:lang w:val="uk-UA"/>
        </w:rPr>
        <w:t>І скликання</w:t>
      </w:r>
    </w:p>
    <w:p w:rsidR="00F91E9F" w:rsidRPr="00B553C4" w:rsidRDefault="00F91E9F" w:rsidP="00F91E9F">
      <w:pPr>
        <w:spacing w:after="0" w:line="240" w:lineRule="auto"/>
        <w:jc w:val="center"/>
        <w:rPr>
          <w:rFonts w:ascii="Times New Roman" w:hAnsi="Times New Roman" w:cs="Times New Roman"/>
          <w:b/>
          <w:bCs/>
          <w:sz w:val="24"/>
          <w:szCs w:val="24"/>
          <w:lang w:val="uk-UA"/>
        </w:rPr>
      </w:pPr>
    </w:p>
    <w:p w:rsidR="00F91E9F" w:rsidRPr="002713CA" w:rsidRDefault="00F91E9F" w:rsidP="00F91E9F">
      <w:pPr>
        <w:spacing w:after="0" w:line="240" w:lineRule="auto"/>
        <w:jc w:val="center"/>
        <w:rPr>
          <w:rFonts w:ascii="Times New Roman" w:hAnsi="Times New Roman" w:cs="Times New Roman"/>
          <w:b/>
          <w:bCs/>
          <w:sz w:val="24"/>
          <w:szCs w:val="24"/>
          <w:lang w:val="uk-UA"/>
        </w:rPr>
      </w:pPr>
      <w:r w:rsidRPr="002713CA">
        <w:rPr>
          <w:rFonts w:ascii="Times New Roman" w:hAnsi="Times New Roman" w:cs="Times New Roman"/>
          <w:b/>
          <w:sz w:val="24"/>
          <w:szCs w:val="24"/>
          <w:lang w:val="uk-UA"/>
        </w:rPr>
        <w:t xml:space="preserve">Р І Ш Е Н </w:t>
      </w:r>
      <w:proofErr w:type="spellStart"/>
      <w:r w:rsidRPr="002713CA">
        <w:rPr>
          <w:rFonts w:ascii="Times New Roman" w:hAnsi="Times New Roman" w:cs="Times New Roman"/>
          <w:b/>
          <w:sz w:val="24"/>
          <w:szCs w:val="24"/>
          <w:lang w:val="uk-UA"/>
        </w:rPr>
        <w:t>Н</w:t>
      </w:r>
      <w:proofErr w:type="spellEnd"/>
      <w:r w:rsidRPr="002713CA">
        <w:rPr>
          <w:rFonts w:ascii="Times New Roman" w:hAnsi="Times New Roman" w:cs="Times New Roman"/>
          <w:b/>
          <w:sz w:val="24"/>
          <w:szCs w:val="24"/>
          <w:lang w:val="uk-UA"/>
        </w:rPr>
        <w:t xml:space="preserve"> Я</w:t>
      </w:r>
    </w:p>
    <w:p w:rsidR="00F91E9F" w:rsidRPr="002713CA" w:rsidRDefault="00F91E9F" w:rsidP="00F91E9F">
      <w:pPr>
        <w:spacing w:after="0" w:line="240" w:lineRule="auto"/>
        <w:rPr>
          <w:rFonts w:ascii="Times New Roman" w:hAnsi="Times New Roman" w:cs="Times New Roman"/>
          <w:sz w:val="24"/>
          <w:szCs w:val="24"/>
          <w:lang w:val="uk-UA"/>
        </w:rPr>
      </w:pPr>
    </w:p>
    <w:p w:rsidR="00F91E9F" w:rsidRPr="002713CA" w:rsidRDefault="00F91E9F" w:rsidP="00F91E9F">
      <w:pPr>
        <w:spacing w:after="0" w:line="240" w:lineRule="auto"/>
        <w:rPr>
          <w:rFonts w:ascii="Times New Roman" w:hAnsi="Times New Roman" w:cs="Times New Roman"/>
          <w:b/>
          <w:sz w:val="24"/>
          <w:szCs w:val="24"/>
          <w:lang w:val="uk-UA"/>
        </w:rPr>
      </w:pPr>
      <w:r w:rsidRPr="002233FE">
        <w:rPr>
          <w:rFonts w:ascii="Times New Roman" w:hAnsi="Times New Roman" w:cs="Times New Roman"/>
          <w:sz w:val="24"/>
          <w:szCs w:val="24"/>
          <w:lang w:val="uk-UA"/>
        </w:rPr>
        <w:t>від 16 липня  2021 року</w:t>
      </w:r>
      <w:r w:rsidRPr="007561C7">
        <w:rPr>
          <w:rFonts w:ascii="Times New Roman" w:hAnsi="Times New Roman" w:cs="Times New Roman"/>
          <w:b/>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sidRPr="007561C7">
        <w:rPr>
          <w:rFonts w:ascii="Times New Roman" w:hAnsi="Times New Roman" w:cs="Times New Roman"/>
          <w:b/>
          <w:sz w:val="24"/>
          <w:szCs w:val="24"/>
          <w:lang w:val="uk-UA"/>
        </w:rPr>
        <w:t>№</w:t>
      </w:r>
      <w:r>
        <w:rPr>
          <w:rFonts w:ascii="Times New Roman" w:hAnsi="Times New Roman" w:cs="Times New Roman"/>
          <w:b/>
          <w:sz w:val="24"/>
          <w:szCs w:val="24"/>
          <w:lang w:val="uk-UA"/>
        </w:rPr>
        <w:t>487</w:t>
      </w:r>
    </w:p>
    <w:p w:rsidR="00F91E9F" w:rsidRDefault="00F91E9F" w:rsidP="00F91E9F">
      <w:pPr>
        <w:spacing w:after="0" w:line="240" w:lineRule="auto"/>
        <w:jc w:val="center"/>
        <w:rPr>
          <w:rFonts w:ascii="Times New Roman" w:hAnsi="Times New Roman" w:cs="Times New Roman"/>
          <w:sz w:val="24"/>
          <w:szCs w:val="24"/>
          <w:lang w:val="uk-UA"/>
        </w:rPr>
      </w:pPr>
      <w:r w:rsidRPr="00B553C4">
        <w:rPr>
          <w:rFonts w:ascii="Times New Roman" w:hAnsi="Times New Roman" w:cs="Times New Roman"/>
          <w:sz w:val="24"/>
          <w:szCs w:val="24"/>
          <w:lang w:val="uk-UA"/>
        </w:rPr>
        <w:t>м. Знам’янка</w:t>
      </w:r>
    </w:p>
    <w:p w:rsidR="00F91E9F" w:rsidRPr="002713CA" w:rsidRDefault="00F91E9F" w:rsidP="00F91E9F">
      <w:pPr>
        <w:spacing w:after="0" w:line="240" w:lineRule="auto"/>
        <w:rPr>
          <w:rFonts w:ascii="Times New Roman" w:hAnsi="Times New Roman" w:cs="Times New Roman"/>
          <w:sz w:val="24"/>
          <w:szCs w:val="24"/>
          <w:lang w:val="uk-UA"/>
        </w:rPr>
      </w:pPr>
      <w:r w:rsidRPr="000E34CA">
        <w:rPr>
          <w:rFonts w:ascii="Times New Roman" w:hAnsi="Times New Roman" w:cs="Times New Roman"/>
          <w:sz w:val="24"/>
          <w:szCs w:val="24"/>
          <w:lang w:val="uk-UA"/>
        </w:rPr>
        <w:t xml:space="preserve">Про </w:t>
      </w:r>
      <w:r w:rsidRPr="000E34CA">
        <w:rPr>
          <w:rFonts w:ascii="Times New Roman" w:eastAsia="Times New Roman" w:hAnsi="Times New Roman" w:cs="Times New Roman"/>
          <w:sz w:val="24"/>
          <w:szCs w:val="24"/>
          <w:lang w:val="uk-UA"/>
        </w:rPr>
        <w:t xml:space="preserve">затвердження Положення про </w:t>
      </w:r>
    </w:p>
    <w:p w:rsidR="00F91E9F" w:rsidRPr="002713CA" w:rsidRDefault="00F91E9F" w:rsidP="00F91E9F">
      <w:pPr>
        <w:spacing w:after="0" w:line="240" w:lineRule="auto"/>
        <w:rPr>
          <w:rFonts w:ascii="Times New Roman" w:hAnsi="Times New Roman" w:cs="Times New Roman"/>
          <w:sz w:val="24"/>
          <w:szCs w:val="24"/>
          <w:lang w:val="uk-UA"/>
        </w:rPr>
      </w:pPr>
      <w:r w:rsidRPr="000E34CA">
        <w:rPr>
          <w:rFonts w:ascii="Times New Roman" w:eastAsia="Times New Roman" w:hAnsi="Times New Roman" w:cs="Times New Roman"/>
          <w:sz w:val="24"/>
          <w:szCs w:val="24"/>
          <w:lang w:val="uk-UA"/>
        </w:rPr>
        <w:t xml:space="preserve">відділ ведення Державного реєстру </w:t>
      </w:r>
    </w:p>
    <w:p w:rsidR="00F91E9F" w:rsidRPr="002713CA" w:rsidRDefault="00F91E9F" w:rsidP="00F91E9F">
      <w:pPr>
        <w:spacing w:after="0" w:line="240" w:lineRule="auto"/>
        <w:rPr>
          <w:rFonts w:ascii="Times New Roman" w:hAnsi="Times New Roman" w:cs="Times New Roman"/>
          <w:sz w:val="24"/>
          <w:szCs w:val="24"/>
          <w:lang w:val="uk-UA"/>
        </w:rPr>
      </w:pPr>
      <w:r w:rsidRPr="000E34CA">
        <w:rPr>
          <w:rFonts w:ascii="Times New Roman" w:eastAsia="Times New Roman" w:hAnsi="Times New Roman" w:cs="Times New Roman"/>
          <w:sz w:val="24"/>
          <w:szCs w:val="24"/>
          <w:lang w:val="uk-UA"/>
        </w:rPr>
        <w:t xml:space="preserve">виборців </w:t>
      </w:r>
      <w:proofErr w:type="spellStart"/>
      <w:r w:rsidRPr="000E34CA">
        <w:rPr>
          <w:rFonts w:ascii="Times New Roman" w:eastAsia="Times New Roman" w:hAnsi="Times New Roman" w:cs="Times New Roman"/>
          <w:sz w:val="24"/>
          <w:szCs w:val="24"/>
          <w:lang w:val="uk-UA"/>
        </w:rPr>
        <w:t>Знам’янської</w:t>
      </w:r>
      <w:proofErr w:type="spellEnd"/>
      <w:r w:rsidRPr="000E34CA">
        <w:rPr>
          <w:rFonts w:ascii="Times New Roman" w:eastAsia="Times New Roman" w:hAnsi="Times New Roman" w:cs="Times New Roman"/>
          <w:sz w:val="24"/>
          <w:szCs w:val="24"/>
          <w:lang w:val="uk-UA"/>
        </w:rPr>
        <w:t xml:space="preserve"> міської ради</w:t>
      </w:r>
    </w:p>
    <w:p w:rsidR="00F91E9F" w:rsidRPr="000E34CA" w:rsidRDefault="00F91E9F" w:rsidP="00F91E9F">
      <w:pPr>
        <w:spacing w:after="0" w:line="240" w:lineRule="auto"/>
        <w:rPr>
          <w:rFonts w:ascii="Times New Roman" w:hAnsi="Times New Roman" w:cs="Times New Roman"/>
          <w:sz w:val="24"/>
          <w:szCs w:val="24"/>
          <w:lang w:val="uk-UA"/>
        </w:rPr>
      </w:pPr>
    </w:p>
    <w:p w:rsidR="00F91E9F" w:rsidRPr="000E34CA" w:rsidRDefault="00F91E9F" w:rsidP="00F91E9F">
      <w:pPr>
        <w:pStyle w:val="a3"/>
        <w:spacing w:after="0"/>
        <w:jc w:val="both"/>
        <w:rPr>
          <w:sz w:val="24"/>
          <w:szCs w:val="24"/>
        </w:rPr>
      </w:pPr>
      <w:r w:rsidRPr="000E34CA">
        <w:rPr>
          <w:sz w:val="24"/>
          <w:szCs w:val="24"/>
        </w:rPr>
        <w:tab/>
      </w:r>
      <w:r w:rsidRPr="000E34CA">
        <w:rPr>
          <w:b/>
          <w:bCs/>
          <w:sz w:val="24"/>
          <w:szCs w:val="24"/>
        </w:rPr>
        <w:t xml:space="preserve">    </w:t>
      </w:r>
    </w:p>
    <w:p w:rsidR="00F91E9F" w:rsidRPr="000E34CA" w:rsidRDefault="00F91E9F" w:rsidP="00F91E9F">
      <w:pPr>
        <w:spacing w:after="0" w:line="240" w:lineRule="auto"/>
        <w:jc w:val="both"/>
        <w:rPr>
          <w:rFonts w:ascii="Times New Roman" w:hAnsi="Times New Roman" w:cs="Times New Roman"/>
          <w:sz w:val="24"/>
          <w:szCs w:val="24"/>
          <w:lang w:val="uk-UA"/>
        </w:rPr>
      </w:pPr>
      <w:r w:rsidRPr="002713CA">
        <w:rPr>
          <w:rFonts w:ascii="Times New Roman" w:hAnsi="Times New Roman" w:cs="Times New Roman"/>
          <w:sz w:val="24"/>
          <w:szCs w:val="24"/>
          <w:lang w:val="uk-UA"/>
        </w:rPr>
        <w:tab/>
      </w:r>
      <w:r w:rsidRPr="000E34CA">
        <w:rPr>
          <w:rFonts w:ascii="Times New Roman" w:eastAsia="Times New Roman" w:hAnsi="Times New Roman" w:cs="Times New Roman"/>
          <w:sz w:val="24"/>
          <w:szCs w:val="24"/>
          <w:lang w:val="uk-UA"/>
        </w:rPr>
        <w:t xml:space="preserve">У зв’язку зі змінами адміністративно-територіального устрою України та враховуючи розпорядження Кабінету Міністрів України від 12.06.2020 року №716-р </w:t>
      </w:r>
      <w:proofErr w:type="spellStart"/>
      <w:r w:rsidRPr="000E34CA">
        <w:rPr>
          <w:rFonts w:ascii="Times New Roman" w:eastAsia="Times New Roman" w:hAnsi="Times New Roman" w:cs="Times New Roman"/>
          <w:sz w:val="24"/>
          <w:szCs w:val="24"/>
          <w:lang w:val="uk-UA"/>
        </w:rPr>
        <w:t>“Про</w:t>
      </w:r>
      <w:proofErr w:type="spellEnd"/>
      <w:r w:rsidRPr="000E34CA">
        <w:rPr>
          <w:rFonts w:ascii="Times New Roman" w:eastAsia="Times New Roman" w:hAnsi="Times New Roman" w:cs="Times New Roman"/>
          <w:sz w:val="24"/>
          <w:szCs w:val="24"/>
          <w:lang w:val="uk-UA"/>
        </w:rPr>
        <w:t xml:space="preserve"> визначення адміністративних центрів та затвердження територій територіальних громад Кіровоградської  </w:t>
      </w:r>
      <w:proofErr w:type="spellStart"/>
      <w:r>
        <w:rPr>
          <w:rFonts w:ascii="Times New Roman" w:eastAsia="Times New Roman" w:hAnsi="Times New Roman" w:cs="Times New Roman"/>
          <w:sz w:val="24"/>
          <w:szCs w:val="24"/>
          <w:lang w:val="uk-UA"/>
        </w:rPr>
        <w:t>області”</w:t>
      </w:r>
      <w:proofErr w:type="spellEnd"/>
      <w:r>
        <w:rPr>
          <w:rFonts w:ascii="Times New Roman" w:eastAsia="Times New Roman" w:hAnsi="Times New Roman" w:cs="Times New Roman"/>
          <w:sz w:val="24"/>
          <w:szCs w:val="24"/>
          <w:lang w:val="uk-UA"/>
        </w:rPr>
        <w:t xml:space="preserve">, </w:t>
      </w:r>
      <w:proofErr w:type="spellStart"/>
      <w:r w:rsidRPr="000E34CA">
        <w:rPr>
          <w:rFonts w:ascii="Times New Roman" w:eastAsia="Times New Roman" w:hAnsi="Times New Roman" w:cs="Times New Roman"/>
          <w:sz w:val="24"/>
          <w:szCs w:val="24"/>
          <w:lang w:val="uk-UA"/>
        </w:rPr>
        <w:t>Знам’янська</w:t>
      </w:r>
      <w:proofErr w:type="spellEnd"/>
      <w:r w:rsidRPr="000E34CA">
        <w:rPr>
          <w:rFonts w:ascii="Times New Roman" w:eastAsia="Times New Roman" w:hAnsi="Times New Roman" w:cs="Times New Roman"/>
          <w:sz w:val="24"/>
          <w:szCs w:val="24"/>
          <w:lang w:val="uk-UA"/>
        </w:rPr>
        <w:t xml:space="preserve"> міська рада</w:t>
      </w:r>
    </w:p>
    <w:p w:rsidR="00F91E9F" w:rsidRPr="000E34CA" w:rsidRDefault="00F91E9F" w:rsidP="00F91E9F">
      <w:pPr>
        <w:spacing w:after="0" w:line="240" w:lineRule="auto"/>
        <w:jc w:val="center"/>
        <w:rPr>
          <w:rFonts w:ascii="Times New Roman" w:hAnsi="Times New Roman" w:cs="Times New Roman"/>
          <w:b/>
          <w:sz w:val="24"/>
          <w:szCs w:val="24"/>
          <w:lang w:val="uk-UA"/>
        </w:rPr>
      </w:pPr>
    </w:p>
    <w:p w:rsidR="00F91E9F" w:rsidRPr="000E34CA" w:rsidRDefault="00F91E9F" w:rsidP="00F91E9F">
      <w:pPr>
        <w:spacing w:after="0" w:line="240" w:lineRule="auto"/>
        <w:jc w:val="center"/>
        <w:rPr>
          <w:rFonts w:ascii="Times New Roman" w:hAnsi="Times New Roman" w:cs="Times New Roman"/>
          <w:sz w:val="24"/>
          <w:szCs w:val="24"/>
        </w:rPr>
      </w:pPr>
      <w:r w:rsidRPr="000E34CA">
        <w:rPr>
          <w:rFonts w:ascii="Times New Roman" w:hAnsi="Times New Roman" w:cs="Times New Roman"/>
          <w:b/>
          <w:sz w:val="24"/>
          <w:szCs w:val="24"/>
        </w:rPr>
        <w:t xml:space="preserve">В и </w:t>
      </w:r>
      <w:proofErr w:type="spellStart"/>
      <w:proofErr w:type="gramStart"/>
      <w:r w:rsidRPr="000E34CA">
        <w:rPr>
          <w:rFonts w:ascii="Times New Roman" w:hAnsi="Times New Roman" w:cs="Times New Roman"/>
          <w:b/>
          <w:sz w:val="24"/>
          <w:szCs w:val="24"/>
        </w:rPr>
        <w:t>р</w:t>
      </w:r>
      <w:proofErr w:type="spellEnd"/>
      <w:proofErr w:type="gramEnd"/>
      <w:r w:rsidRPr="000E34CA">
        <w:rPr>
          <w:rFonts w:ascii="Times New Roman" w:hAnsi="Times New Roman" w:cs="Times New Roman"/>
          <w:b/>
          <w:sz w:val="24"/>
          <w:szCs w:val="24"/>
        </w:rPr>
        <w:t xml:space="preserve"> </w:t>
      </w:r>
      <w:proofErr w:type="spellStart"/>
      <w:r w:rsidRPr="000E34CA">
        <w:rPr>
          <w:rFonts w:ascii="Times New Roman" w:hAnsi="Times New Roman" w:cs="Times New Roman"/>
          <w:b/>
          <w:sz w:val="24"/>
          <w:szCs w:val="24"/>
        </w:rPr>
        <w:t>і</w:t>
      </w:r>
      <w:proofErr w:type="spellEnd"/>
      <w:r w:rsidRPr="000E34CA">
        <w:rPr>
          <w:rFonts w:ascii="Times New Roman" w:hAnsi="Times New Roman" w:cs="Times New Roman"/>
          <w:b/>
          <w:sz w:val="24"/>
          <w:szCs w:val="24"/>
        </w:rPr>
        <w:t xml:space="preserve"> </w:t>
      </w:r>
      <w:proofErr w:type="spellStart"/>
      <w:r w:rsidRPr="000E34CA">
        <w:rPr>
          <w:rFonts w:ascii="Times New Roman" w:hAnsi="Times New Roman" w:cs="Times New Roman"/>
          <w:b/>
          <w:sz w:val="24"/>
          <w:szCs w:val="24"/>
        </w:rPr>
        <w:t>ш</w:t>
      </w:r>
      <w:proofErr w:type="spellEnd"/>
      <w:r w:rsidRPr="000E34CA">
        <w:rPr>
          <w:rFonts w:ascii="Times New Roman" w:hAnsi="Times New Roman" w:cs="Times New Roman"/>
          <w:b/>
          <w:sz w:val="24"/>
          <w:szCs w:val="24"/>
        </w:rPr>
        <w:t xml:space="preserve"> и л а:</w:t>
      </w:r>
    </w:p>
    <w:p w:rsidR="00F91E9F" w:rsidRPr="000E34CA" w:rsidRDefault="00F91E9F" w:rsidP="00F91E9F">
      <w:pPr>
        <w:spacing w:after="0" w:line="240" w:lineRule="auto"/>
        <w:rPr>
          <w:rFonts w:ascii="Times New Roman" w:hAnsi="Times New Roman" w:cs="Times New Roman"/>
          <w:b/>
          <w:sz w:val="24"/>
          <w:szCs w:val="24"/>
        </w:rPr>
      </w:pPr>
    </w:p>
    <w:p w:rsidR="00F91E9F" w:rsidRPr="000E34CA" w:rsidRDefault="00F91E9F" w:rsidP="00F91E9F">
      <w:pPr>
        <w:numPr>
          <w:ilvl w:val="0"/>
          <w:numId w:val="1"/>
        </w:numPr>
        <w:spacing w:after="0" w:line="240" w:lineRule="auto"/>
        <w:jc w:val="both"/>
        <w:rPr>
          <w:rFonts w:ascii="Times New Roman" w:hAnsi="Times New Roman" w:cs="Times New Roman"/>
          <w:sz w:val="24"/>
          <w:szCs w:val="24"/>
        </w:rPr>
      </w:pPr>
      <w:proofErr w:type="spellStart"/>
      <w:proofErr w:type="gramStart"/>
      <w:r w:rsidRPr="000E34CA">
        <w:rPr>
          <w:rFonts w:ascii="Times New Roman" w:hAnsi="Times New Roman" w:cs="Times New Roman"/>
          <w:sz w:val="24"/>
          <w:szCs w:val="24"/>
        </w:rPr>
        <w:t>Затвердити</w:t>
      </w:r>
      <w:proofErr w:type="spellEnd"/>
      <w:r w:rsidRPr="000E34CA">
        <w:rPr>
          <w:rFonts w:ascii="Times New Roman" w:hAnsi="Times New Roman" w:cs="Times New Roman"/>
          <w:sz w:val="24"/>
          <w:szCs w:val="24"/>
        </w:rPr>
        <w:t xml:space="preserve"> </w:t>
      </w:r>
      <w:proofErr w:type="spellStart"/>
      <w:r w:rsidRPr="000E34CA">
        <w:rPr>
          <w:rFonts w:ascii="Times New Roman" w:hAnsi="Times New Roman" w:cs="Times New Roman"/>
          <w:sz w:val="24"/>
          <w:szCs w:val="24"/>
        </w:rPr>
        <w:t>Положення</w:t>
      </w:r>
      <w:proofErr w:type="spellEnd"/>
      <w:r w:rsidRPr="000E34CA">
        <w:rPr>
          <w:rFonts w:ascii="Times New Roman" w:hAnsi="Times New Roman" w:cs="Times New Roman"/>
          <w:sz w:val="24"/>
          <w:szCs w:val="24"/>
        </w:rPr>
        <w:t xml:space="preserve"> про </w:t>
      </w:r>
      <w:proofErr w:type="spellStart"/>
      <w:r w:rsidRPr="000E34CA">
        <w:rPr>
          <w:rFonts w:ascii="Times New Roman" w:hAnsi="Times New Roman" w:cs="Times New Roman"/>
          <w:sz w:val="24"/>
          <w:szCs w:val="24"/>
        </w:rPr>
        <w:t>відділ</w:t>
      </w:r>
      <w:proofErr w:type="spellEnd"/>
      <w:r w:rsidRPr="000E34CA">
        <w:rPr>
          <w:rFonts w:ascii="Times New Roman" w:hAnsi="Times New Roman" w:cs="Times New Roman"/>
          <w:sz w:val="24"/>
          <w:szCs w:val="24"/>
        </w:rPr>
        <w:t xml:space="preserve"> </w:t>
      </w:r>
      <w:proofErr w:type="spellStart"/>
      <w:r w:rsidRPr="000E34CA">
        <w:rPr>
          <w:rFonts w:ascii="Times New Roman" w:hAnsi="Times New Roman" w:cs="Times New Roman"/>
          <w:sz w:val="24"/>
          <w:szCs w:val="24"/>
        </w:rPr>
        <w:t>ведення</w:t>
      </w:r>
      <w:proofErr w:type="spellEnd"/>
      <w:r w:rsidRPr="000E34CA">
        <w:rPr>
          <w:rFonts w:ascii="Times New Roman" w:hAnsi="Times New Roman" w:cs="Times New Roman"/>
          <w:sz w:val="24"/>
          <w:szCs w:val="24"/>
        </w:rPr>
        <w:t xml:space="preserve"> Державного </w:t>
      </w:r>
      <w:proofErr w:type="spellStart"/>
      <w:r w:rsidRPr="000E34CA">
        <w:rPr>
          <w:rFonts w:ascii="Times New Roman" w:hAnsi="Times New Roman" w:cs="Times New Roman"/>
          <w:sz w:val="24"/>
          <w:szCs w:val="24"/>
        </w:rPr>
        <w:t>реєстру</w:t>
      </w:r>
      <w:proofErr w:type="spellEnd"/>
      <w:r w:rsidRPr="000E34CA">
        <w:rPr>
          <w:rFonts w:ascii="Times New Roman" w:hAnsi="Times New Roman" w:cs="Times New Roman"/>
          <w:sz w:val="24"/>
          <w:szCs w:val="24"/>
        </w:rPr>
        <w:t xml:space="preserve"> </w:t>
      </w:r>
      <w:proofErr w:type="spellStart"/>
      <w:r w:rsidRPr="000E34CA">
        <w:rPr>
          <w:rFonts w:ascii="Times New Roman" w:hAnsi="Times New Roman" w:cs="Times New Roman"/>
          <w:sz w:val="24"/>
          <w:szCs w:val="24"/>
        </w:rPr>
        <w:t>виборців</w:t>
      </w:r>
      <w:proofErr w:type="spellEnd"/>
      <w:r w:rsidRPr="000E34CA">
        <w:rPr>
          <w:rFonts w:ascii="Times New Roman" w:hAnsi="Times New Roman" w:cs="Times New Roman"/>
          <w:sz w:val="24"/>
          <w:szCs w:val="24"/>
        </w:rPr>
        <w:t xml:space="preserve"> </w:t>
      </w:r>
      <w:proofErr w:type="spellStart"/>
      <w:r w:rsidRPr="000E34CA">
        <w:rPr>
          <w:rFonts w:ascii="Times New Roman" w:hAnsi="Times New Roman" w:cs="Times New Roman"/>
          <w:sz w:val="24"/>
          <w:szCs w:val="24"/>
        </w:rPr>
        <w:t>Знам’янської</w:t>
      </w:r>
      <w:proofErr w:type="spellEnd"/>
      <w:r w:rsidRPr="000E34CA">
        <w:rPr>
          <w:rFonts w:ascii="Times New Roman" w:hAnsi="Times New Roman" w:cs="Times New Roman"/>
          <w:sz w:val="24"/>
          <w:szCs w:val="24"/>
        </w:rPr>
        <w:t xml:space="preserve"> </w:t>
      </w:r>
      <w:proofErr w:type="spellStart"/>
      <w:r w:rsidRPr="000E34CA">
        <w:rPr>
          <w:rFonts w:ascii="Times New Roman" w:hAnsi="Times New Roman" w:cs="Times New Roman"/>
          <w:sz w:val="24"/>
          <w:szCs w:val="24"/>
        </w:rPr>
        <w:t>міської</w:t>
      </w:r>
      <w:proofErr w:type="spellEnd"/>
      <w:r w:rsidRPr="000E34CA">
        <w:rPr>
          <w:rFonts w:ascii="Times New Roman" w:hAnsi="Times New Roman" w:cs="Times New Roman"/>
          <w:sz w:val="24"/>
          <w:szCs w:val="24"/>
        </w:rPr>
        <w:t xml:space="preserve"> ради (</w:t>
      </w:r>
      <w:proofErr w:type="spellStart"/>
      <w:r w:rsidRPr="000E34CA">
        <w:rPr>
          <w:rFonts w:ascii="Times New Roman" w:hAnsi="Times New Roman" w:cs="Times New Roman"/>
          <w:sz w:val="24"/>
          <w:szCs w:val="24"/>
        </w:rPr>
        <w:t>додається</w:t>
      </w:r>
      <w:proofErr w:type="spellEnd"/>
      <w:r w:rsidRPr="000E34CA">
        <w:rPr>
          <w:rFonts w:ascii="Times New Roman" w:hAnsi="Times New Roman" w:cs="Times New Roman"/>
          <w:sz w:val="24"/>
          <w:szCs w:val="24"/>
        </w:rPr>
        <w:t>).</w:t>
      </w:r>
      <w:proofErr w:type="gramEnd"/>
    </w:p>
    <w:p w:rsidR="00F91E9F" w:rsidRPr="007C41EE" w:rsidRDefault="00F91E9F" w:rsidP="00F91E9F">
      <w:pPr>
        <w:numPr>
          <w:ilvl w:val="0"/>
          <w:numId w:val="1"/>
        </w:numPr>
        <w:spacing w:after="0" w:line="240" w:lineRule="auto"/>
        <w:jc w:val="both"/>
        <w:rPr>
          <w:rFonts w:ascii="Times New Roman" w:hAnsi="Times New Roman" w:cs="Times New Roman"/>
          <w:sz w:val="24"/>
          <w:szCs w:val="24"/>
        </w:rPr>
      </w:pPr>
      <w:proofErr w:type="spellStart"/>
      <w:r w:rsidRPr="000E34CA">
        <w:rPr>
          <w:rFonts w:ascii="Times New Roman" w:hAnsi="Times New Roman" w:cs="Times New Roman"/>
          <w:sz w:val="24"/>
          <w:szCs w:val="24"/>
        </w:rPr>
        <w:t>Визнати</w:t>
      </w:r>
      <w:proofErr w:type="spellEnd"/>
      <w:r w:rsidRPr="000E34CA">
        <w:rPr>
          <w:rFonts w:ascii="Times New Roman" w:hAnsi="Times New Roman" w:cs="Times New Roman"/>
          <w:sz w:val="24"/>
          <w:szCs w:val="24"/>
        </w:rPr>
        <w:t xml:space="preserve"> таким, </w:t>
      </w:r>
      <w:proofErr w:type="spellStart"/>
      <w:r w:rsidRPr="000E34CA">
        <w:rPr>
          <w:rFonts w:ascii="Times New Roman" w:hAnsi="Times New Roman" w:cs="Times New Roman"/>
          <w:sz w:val="24"/>
          <w:szCs w:val="24"/>
        </w:rPr>
        <w:t>що</w:t>
      </w:r>
      <w:proofErr w:type="spellEnd"/>
      <w:r w:rsidRPr="000E34CA">
        <w:rPr>
          <w:rFonts w:ascii="Times New Roman" w:hAnsi="Times New Roman" w:cs="Times New Roman"/>
          <w:sz w:val="24"/>
          <w:szCs w:val="24"/>
        </w:rPr>
        <w:t xml:space="preserve"> </w:t>
      </w:r>
      <w:proofErr w:type="spellStart"/>
      <w:r w:rsidRPr="000E34CA">
        <w:rPr>
          <w:rFonts w:ascii="Times New Roman" w:hAnsi="Times New Roman" w:cs="Times New Roman"/>
          <w:sz w:val="24"/>
          <w:szCs w:val="24"/>
        </w:rPr>
        <w:t>втратило</w:t>
      </w:r>
      <w:proofErr w:type="spellEnd"/>
      <w:r w:rsidRPr="000E34CA">
        <w:rPr>
          <w:rFonts w:ascii="Times New Roman" w:hAnsi="Times New Roman" w:cs="Times New Roman"/>
          <w:sz w:val="24"/>
          <w:szCs w:val="24"/>
        </w:rPr>
        <w:t xml:space="preserve"> </w:t>
      </w:r>
      <w:proofErr w:type="spellStart"/>
      <w:r w:rsidRPr="000E34CA">
        <w:rPr>
          <w:rFonts w:ascii="Times New Roman" w:hAnsi="Times New Roman" w:cs="Times New Roman"/>
          <w:sz w:val="24"/>
          <w:szCs w:val="24"/>
        </w:rPr>
        <w:t>чинність</w:t>
      </w:r>
      <w:proofErr w:type="spellEnd"/>
      <w:r w:rsidRPr="000E34CA">
        <w:rPr>
          <w:rFonts w:ascii="Times New Roman" w:hAnsi="Times New Roman" w:cs="Times New Roman"/>
          <w:sz w:val="24"/>
          <w:szCs w:val="24"/>
        </w:rPr>
        <w:t xml:space="preserve">, </w:t>
      </w:r>
      <w:proofErr w:type="spellStart"/>
      <w:r w:rsidRPr="000E34CA">
        <w:rPr>
          <w:rFonts w:ascii="Times New Roman" w:hAnsi="Times New Roman" w:cs="Times New Roman"/>
          <w:sz w:val="24"/>
          <w:szCs w:val="24"/>
        </w:rPr>
        <w:t>Положення</w:t>
      </w:r>
      <w:proofErr w:type="spellEnd"/>
      <w:r w:rsidRPr="000E34CA">
        <w:rPr>
          <w:rFonts w:ascii="Times New Roman" w:hAnsi="Times New Roman" w:cs="Times New Roman"/>
          <w:sz w:val="24"/>
          <w:szCs w:val="24"/>
        </w:rPr>
        <w:t xml:space="preserve"> </w:t>
      </w:r>
      <w:r>
        <w:rPr>
          <w:rFonts w:ascii="Times New Roman" w:hAnsi="Times New Roman" w:cs="Times New Roman"/>
          <w:sz w:val="24"/>
          <w:szCs w:val="24"/>
          <w:lang w:val="uk-UA"/>
        </w:rPr>
        <w:t xml:space="preserve">про </w:t>
      </w:r>
      <w:proofErr w:type="spellStart"/>
      <w:r w:rsidRPr="000E34CA">
        <w:rPr>
          <w:rFonts w:ascii="Times New Roman" w:hAnsi="Times New Roman" w:cs="Times New Roman"/>
          <w:sz w:val="24"/>
          <w:szCs w:val="24"/>
        </w:rPr>
        <w:t>відділ</w:t>
      </w:r>
      <w:proofErr w:type="spellEnd"/>
      <w:r w:rsidRPr="000E34CA">
        <w:rPr>
          <w:rFonts w:ascii="Times New Roman" w:hAnsi="Times New Roman" w:cs="Times New Roman"/>
          <w:sz w:val="24"/>
          <w:szCs w:val="24"/>
        </w:rPr>
        <w:t xml:space="preserve"> </w:t>
      </w:r>
      <w:proofErr w:type="spellStart"/>
      <w:r w:rsidRPr="000E34CA">
        <w:rPr>
          <w:rFonts w:ascii="Times New Roman" w:hAnsi="Times New Roman" w:cs="Times New Roman"/>
          <w:sz w:val="24"/>
          <w:szCs w:val="24"/>
        </w:rPr>
        <w:t>ведення</w:t>
      </w:r>
      <w:proofErr w:type="spellEnd"/>
      <w:r w:rsidRPr="000E34CA">
        <w:rPr>
          <w:rFonts w:ascii="Times New Roman" w:hAnsi="Times New Roman" w:cs="Times New Roman"/>
          <w:sz w:val="24"/>
          <w:szCs w:val="24"/>
        </w:rPr>
        <w:t xml:space="preserve"> Державного </w:t>
      </w:r>
      <w:proofErr w:type="spellStart"/>
      <w:r w:rsidRPr="000E34CA">
        <w:rPr>
          <w:rFonts w:ascii="Times New Roman" w:hAnsi="Times New Roman" w:cs="Times New Roman"/>
          <w:sz w:val="24"/>
          <w:szCs w:val="24"/>
        </w:rPr>
        <w:t>реєстру</w:t>
      </w:r>
      <w:proofErr w:type="spellEnd"/>
      <w:r w:rsidRPr="000E34CA">
        <w:rPr>
          <w:rFonts w:ascii="Times New Roman" w:hAnsi="Times New Roman" w:cs="Times New Roman"/>
          <w:sz w:val="24"/>
          <w:szCs w:val="24"/>
        </w:rPr>
        <w:t xml:space="preserve"> </w:t>
      </w:r>
      <w:proofErr w:type="spellStart"/>
      <w:r w:rsidRPr="000E34CA">
        <w:rPr>
          <w:rFonts w:ascii="Times New Roman" w:hAnsi="Times New Roman" w:cs="Times New Roman"/>
          <w:sz w:val="24"/>
          <w:szCs w:val="24"/>
        </w:rPr>
        <w:t>виборців</w:t>
      </w:r>
      <w:proofErr w:type="spellEnd"/>
      <w:r w:rsidRPr="000E34CA">
        <w:rPr>
          <w:rFonts w:ascii="Times New Roman" w:hAnsi="Times New Roman" w:cs="Times New Roman"/>
          <w:sz w:val="24"/>
          <w:szCs w:val="24"/>
        </w:rPr>
        <w:t xml:space="preserve"> </w:t>
      </w:r>
      <w:proofErr w:type="spellStart"/>
      <w:r w:rsidRPr="000E34CA">
        <w:rPr>
          <w:rFonts w:ascii="Times New Roman" w:hAnsi="Times New Roman" w:cs="Times New Roman"/>
          <w:sz w:val="24"/>
          <w:szCs w:val="24"/>
        </w:rPr>
        <w:t>Знам’янської</w:t>
      </w:r>
      <w:proofErr w:type="spellEnd"/>
      <w:r w:rsidRPr="000E34CA">
        <w:rPr>
          <w:rFonts w:ascii="Times New Roman" w:hAnsi="Times New Roman" w:cs="Times New Roman"/>
          <w:sz w:val="24"/>
          <w:szCs w:val="24"/>
        </w:rPr>
        <w:t xml:space="preserve"> </w:t>
      </w:r>
      <w:proofErr w:type="spellStart"/>
      <w:r w:rsidRPr="000E34CA">
        <w:rPr>
          <w:rFonts w:ascii="Times New Roman" w:hAnsi="Times New Roman" w:cs="Times New Roman"/>
          <w:sz w:val="24"/>
          <w:szCs w:val="24"/>
        </w:rPr>
        <w:t>міської</w:t>
      </w:r>
      <w:proofErr w:type="spellEnd"/>
      <w:r w:rsidRPr="000E34CA">
        <w:rPr>
          <w:rFonts w:ascii="Times New Roman" w:hAnsi="Times New Roman" w:cs="Times New Roman"/>
          <w:sz w:val="24"/>
          <w:szCs w:val="24"/>
        </w:rPr>
        <w:t xml:space="preserve"> ради, </w:t>
      </w:r>
      <w:proofErr w:type="spellStart"/>
      <w:r w:rsidRPr="000E34CA">
        <w:rPr>
          <w:rFonts w:ascii="Times New Roman" w:hAnsi="Times New Roman" w:cs="Times New Roman"/>
          <w:sz w:val="24"/>
          <w:szCs w:val="24"/>
        </w:rPr>
        <w:t>затверджене</w:t>
      </w:r>
      <w:proofErr w:type="spellEnd"/>
      <w:r w:rsidRPr="000E34CA">
        <w:rPr>
          <w:rFonts w:ascii="Times New Roman" w:hAnsi="Times New Roman" w:cs="Times New Roman"/>
          <w:sz w:val="24"/>
          <w:szCs w:val="24"/>
        </w:rPr>
        <w:t xml:space="preserve"> </w:t>
      </w:r>
      <w:proofErr w:type="spellStart"/>
      <w:proofErr w:type="gramStart"/>
      <w:r w:rsidRPr="000E34CA">
        <w:rPr>
          <w:rFonts w:ascii="Times New Roman" w:hAnsi="Times New Roman" w:cs="Times New Roman"/>
          <w:sz w:val="24"/>
          <w:szCs w:val="24"/>
        </w:rPr>
        <w:t>р</w:t>
      </w:r>
      <w:proofErr w:type="gramEnd"/>
      <w:r w:rsidRPr="000E34CA">
        <w:rPr>
          <w:rFonts w:ascii="Times New Roman" w:hAnsi="Times New Roman" w:cs="Times New Roman"/>
          <w:sz w:val="24"/>
          <w:szCs w:val="24"/>
        </w:rPr>
        <w:t>ішенням</w:t>
      </w:r>
      <w:proofErr w:type="spellEnd"/>
      <w:r w:rsidRPr="000E34CA">
        <w:rPr>
          <w:rFonts w:ascii="Times New Roman" w:hAnsi="Times New Roman" w:cs="Times New Roman"/>
          <w:sz w:val="24"/>
          <w:szCs w:val="24"/>
        </w:rPr>
        <w:t xml:space="preserve"> </w:t>
      </w:r>
      <w:proofErr w:type="spellStart"/>
      <w:r w:rsidRPr="000E34CA">
        <w:rPr>
          <w:rFonts w:ascii="Times New Roman" w:hAnsi="Times New Roman" w:cs="Times New Roman"/>
          <w:sz w:val="24"/>
          <w:szCs w:val="24"/>
        </w:rPr>
        <w:t>Знам’янської</w:t>
      </w:r>
      <w:proofErr w:type="spellEnd"/>
      <w:r w:rsidRPr="000E34CA">
        <w:rPr>
          <w:rFonts w:ascii="Times New Roman" w:hAnsi="Times New Roman" w:cs="Times New Roman"/>
          <w:sz w:val="24"/>
          <w:szCs w:val="24"/>
        </w:rPr>
        <w:t xml:space="preserve"> </w:t>
      </w:r>
      <w:proofErr w:type="spellStart"/>
      <w:r w:rsidRPr="000E34CA">
        <w:rPr>
          <w:rFonts w:ascii="Times New Roman" w:hAnsi="Times New Roman" w:cs="Times New Roman"/>
          <w:sz w:val="24"/>
          <w:szCs w:val="24"/>
        </w:rPr>
        <w:t>міської</w:t>
      </w:r>
      <w:proofErr w:type="spellEnd"/>
      <w:r w:rsidRPr="000E34CA">
        <w:rPr>
          <w:rFonts w:ascii="Times New Roman" w:hAnsi="Times New Roman" w:cs="Times New Roman"/>
          <w:sz w:val="24"/>
          <w:szCs w:val="24"/>
        </w:rPr>
        <w:t xml:space="preserve"> ради </w:t>
      </w:r>
      <w:proofErr w:type="spellStart"/>
      <w:r w:rsidRPr="000E34CA">
        <w:rPr>
          <w:rFonts w:ascii="Times New Roman" w:hAnsi="Times New Roman" w:cs="Times New Roman"/>
          <w:sz w:val="24"/>
          <w:szCs w:val="24"/>
        </w:rPr>
        <w:t>сьомого</w:t>
      </w:r>
      <w:proofErr w:type="spellEnd"/>
      <w:r w:rsidRPr="000E34CA">
        <w:rPr>
          <w:rFonts w:ascii="Times New Roman" w:hAnsi="Times New Roman" w:cs="Times New Roman"/>
          <w:sz w:val="24"/>
          <w:szCs w:val="24"/>
        </w:rPr>
        <w:t xml:space="preserve"> </w:t>
      </w:r>
      <w:proofErr w:type="spellStart"/>
      <w:r w:rsidRPr="000E34CA">
        <w:rPr>
          <w:rFonts w:ascii="Times New Roman" w:hAnsi="Times New Roman" w:cs="Times New Roman"/>
          <w:sz w:val="24"/>
          <w:szCs w:val="24"/>
        </w:rPr>
        <w:t>скликання</w:t>
      </w:r>
      <w:proofErr w:type="spellEnd"/>
      <w:r w:rsidRPr="000E34CA">
        <w:rPr>
          <w:rFonts w:ascii="Times New Roman" w:hAnsi="Times New Roman" w:cs="Times New Roman"/>
          <w:sz w:val="24"/>
          <w:szCs w:val="24"/>
        </w:rPr>
        <w:t xml:space="preserve"> </w:t>
      </w:r>
      <w:proofErr w:type="spellStart"/>
      <w:r w:rsidRPr="000E34CA">
        <w:rPr>
          <w:rFonts w:ascii="Times New Roman" w:hAnsi="Times New Roman" w:cs="Times New Roman"/>
          <w:sz w:val="24"/>
          <w:szCs w:val="24"/>
        </w:rPr>
        <w:t>від</w:t>
      </w:r>
      <w:proofErr w:type="spellEnd"/>
      <w:r w:rsidRPr="000E34CA">
        <w:rPr>
          <w:rFonts w:ascii="Times New Roman" w:hAnsi="Times New Roman" w:cs="Times New Roman"/>
          <w:sz w:val="24"/>
          <w:szCs w:val="24"/>
        </w:rPr>
        <w:t xml:space="preserve"> 2</w:t>
      </w:r>
      <w:proofErr w:type="spellStart"/>
      <w:r w:rsidRPr="000E34CA">
        <w:rPr>
          <w:rFonts w:ascii="Times New Roman" w:eastAsia="Times New Roman" w:hAnsi="Times New Roman" w:cs="Times New Roman"/>
          <w:sz w:val="24"/>
          <w:szCs w:val="24"/>
          <w:lang w:val="uk-UA"/>
        </w:rPr>
        <w:t>2</w:t>
      </w:r>
      <w:proofErr w:type="spellEnd"/>
      <w:r w:rsidRPr="000E34CA">
        <w:rPr>
          <w:rFonts w:ascii="Times New Roman" w:hAnsi="Times New Roman" w:cs="Times New Roman"/>
          <w:sz w:val="24"/>
          <w:szCs w:val="24"/>
        </w:rPr>
        <w:t xml:space="preserve"> </w:t>
      </w:r>
      <w:proofErr w:type="spellStart"/>
      <w:r w:rsidRPr="000E34CA">
        <w:rPr>
          <w:rFonts w:ascii="Times New Roman" w:hAnsi="Times New Roman" w:cs="Times New Roman"/>
          <w:sz w:val="24"/>
          <w:szCs w:val="24"/>
        </w:rPr>
        <w:t>липня</w:t>
      </w:r>
      <w:proofErr w:type="spellEnd"/>
      <w:r w:rsidRPr="000E34CA">
        <w:rPr>
          <w:rFonts w:ascii="Times New Roman" w:hAnsi="Times New Roman" w:cs="Times New Roman"/>
          <w:sz w:val="24"/>
          <w:szCs w:val="24"/>
        </w:rPr>
        <w:t xml:space="preserve"> 20</w:t>
      </w:r>
      <w:r w:rsidRPr="000E34CA">
        <w:rPr>
          <w:rFonts w:ascii="Times New Roman" w:eastAsia="Times New Roman" w:hAnsi="Times New Roman" w:cs="Times New Roman"/>
          <w:sz w:val="24"/>
          <w:szCs w:val="24"/>
          <w:lang w:val="uk-UA"/>
        </w:rPr>
        <w:t>16</w:t>
      </w:r>
      <w:r w:rsidRPr="000E34CA">
        <w:rPr>
          <w:rFonts w:ascii="Times New Roman" w:hAnsi="Times New Roman" w:cs="Times New Roman"/>
          <w:sz w:val="24"/>
          <w:szCs w:val="24"/>
        </w:rPr>
        <w:t xml:space="preserve"> року №</w:t>
      </w:r>
      <w:r w:rsidRPr="000E34CA">
        <w:rPr>
          <w:rFonts w:ascii="Times New Roman" w:eastAsia="Times New Roman" w:hAnsi="Times New Roman" w:cs="Times New Roman"/>
          <w:sz w:val="24"/>
          <w:szCs w:val="24"/>
          <w:lang w:val="uk-UA"/>
        </w:rPr>
        <w:t>269</w:t>
      </w:r>
      <w:r w:rsidRPr="000E34CA">
        <w:rPr>
          <w:rFonts w:ascii="Times New Roman" w:hAnsi="Times New Roman" w:cs="Times New Roman"/>
          <w:sz w:val="24"/>
          <w:szCs w:val="24"/>
        </w:rPr>
        <w:t xml:space="preserve"> “</w:t>
      </w:r>
      <w:r w:rsidRPr="000E34CA">
        <w:rPr>
          <w:rFonts w:ascii="Times New Roman" w:eastAsia="Times New Roman" w:hAnsi="Times New Roman" w:cs="Times New Roman"/>
          <w:sz w:val="24"/>
          <w:szCs w:val="24"/>
          <w:lang w:val="uk-UA"/>
        </w:rPr>
        <w:t xml:space="preserve">Про затвердження Положень про відділи, управління, служби </w:t>
      </w:r>
      <w:proofErr w:type="spellStart"/>
      <w:r w:rsidRPr="000E34CA">
        <w:rPr>
          <w:rFonts w:ascii="Times New Roman" w:eastAsia="Times New Roman" w:hAnsi="Times New Roman" w:cs="Times New Roman"/>
          <w:sz w:val="24"/>
          <w:szCs w:val="24"/>
          <w:lang w:val="uk-UA"/>
        </w:rPr>
        <w:t>Знам’янської</w:t>
      </w:r>
      <w:proofErr w:type="spellEnd"/>
      <w:r w:rsidRPr="000E34CA">
        <w:rPr>
          <w:rFonts w:ascii="Times New Roman" w:eastAsia="Times New Roman" w:hAnsi="Times New Roman" w:cs="Times New Roman"/>
          <w:sz w:val="24"/>
          <w:szCs w:val="24"/>
          <w:lang w:val="uk-UA"/>
        </w:rPr>
        <w:t xml:space="preserve"> міської ради та її виконавчого </w:t>
      </w:r>
      <w:proofErr w:type="spellStart"/>
      <w:r w:rsidRPr="000E34CA">
        <w:rPr>
          <w:rFonts w:ascii="Times New Roman" w:eastAsia="Times New Roman" w:hAnsi="Times New Roman" w:cs="Times New Roman"/>
          <w:sz w:val="24"/>
          <w:szCs w:val="24"/>
          <w:lang w:val="uk-UA"/>
        </w:rPr>
        <w:t>комітету”</w:t>
      </w:r>
      <w:proofErr w:type="spellEnd"/>
      <w:r w:rsidRPr="000E34CA">
        <w:rPr>
          <w:rFonts w:ascii="Times New Roman" w:hAnsi="Times New Roman" w:cs="Times New Roman"/>
          <w:sz w:val="24"/>
          <w:szCs w:val="24"/>
        </w:rPr>
        <w:t>.</w:t>
      </w:r>
    </w:p>
    <w:p w:rsidR="00F91E9F" w:rsidRPr="003B6D41" w:rsidRDefault="00F91E9F" w:rsidP="00F91E9F">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lang w:val="uk-UA"/>
        </w:rPr>
        <w:t xml:space="preserve">Організацію виконання даного рішення покласти на секретаря </w:t>
      </w:r>
      <w:proofErr w:type="spellStart"/>
      <w:r>
        <w:rPr>
          <w:rFonts w:ascii="Times New Roman" w:hAnsi="Times New Roman" w:cs="Times New Roman"/>
          <w:sz w:val="24"/>
          <w:szCs w:val="24"/>
          <w:lang w:val="uk-UA"/>
        </w:rPr>
        <w:t>Знам’янської</w:t>
      </w:r>
      <w:proofErr w:type="spellEnd"/>
      <w:r>
        <w:rPr>
          <w:rFonts w:ascii="Times New Roman" w:hAnsi="Times New Roman" w:cs="Times New Roman"/>
          <w:sz w:val="24"/>
          <w:szCs w:val="24"/>
          <w:lang w:val="uk-UA"/>
        </w:rPr>
        <w:t xml:space="preserve"> міської ради Вікторію ЗЕЛЕНСЬКУ та начальника відділу ведення Державного реєстру виборців </w:t>
      </w:r>
      <w:proofErr w:type="spellStart"/>
      <w:r>
        <w:rPr>
          <w:rFonts w:ascii="Times New Roman" w:hAnsi="Times New Roman" w:cs="Times New Roman"/>
          <w:sz w:val="24"/>
          <w:szCs w:val="24"/>
          <w:lang w:val="uk-UA"/>
        </w:rPr>
        <w:t>Знам’янської</w:t>
      </w:r>
      <w:proofErr w:type="spellEnd"/>
      <w:r>
        <w:rPr>
          <w:rFonts w:ascii="Times New Roman" w:hAnsi="Times New Roman" w:cs="Times New Roman"/>
          <w:sz w:val="24"/>
          <w:szCs w:val="24"/>
          <w:lang w:val="uk-UA"/>
        </w:rPr>
        <w:t xml:space="preserve"> міської ради Олександра ДЕНИСОВА.</w:t>
      </w:r>
    </w:p>
    <w:p w:rsidR="00F91E9F" w:rsidRPr="000E34CA" w:rsidRDefault="00F91E9F" w:rsidP="00F91E9F">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lang w:val="uk-UA"/>
        </w:rPr>
        <w:t>Контроль за виконанням даного рішення покласти на постійну комісію з питань депутатської діяльності, регламенту, етики, гласності, законності та правопорядку (</w:t>
      </w:r>
      <w:proofErr w:type="spellStart"/>
      <w:r>
        <w:rPr>
          <w:rFonts w:ascii="Times New Roman" w:hAnsi="Times New Roman" w:cs="Times New Roman"/>
          <w:sz w:val="24"/>
          <w:szCs w:val="24"/>
          <w:lang w:val="uk-UA"/>
        </w:rPr>
        <w:t>гол.Оксана</w:t>
      </w:r>
      <w:proofErr w:type="spellEnd"/>
      <w:r>
        <w:rPr>
          <w:rFonts w:ascii="Times New Roman" w:hAnsi="Times New Roman" w:cs="Times New Roman"/>
          <w:sz w:val="24"/>
          <w:szCs w:val="24"/>
          <w:lang w:val="uk-UA"/>
        </w:rPr>
        <w:t xml:space="preserve"> ПЕРЕМОТ).</w:t>
      </w:r>
    </w:p>
    <w:p w:rsidR="00F91E9F" w:rsidRPr="000E34CA" w:rsidRDefault="00F91E9F" w:rsidP="00F91E9F">
      <w:pPr>
        <w:spacing w:after="0" w:line="240" w:lineRule="auto"/>
        <w:rPr>
          <w:rFonts w:ascii="Times New Roman" w:hAnsi="Times New Roman" w:cs="Times New Roman"/>
          <w:sz w:val="24"/>
          <w:szCs w:val="24"/>
        </w:rPr>
      </w:pPr>
    </w:p>
    <w:p w:rsidR="00F91E9F" w:rsidRPr="00A25CC0" w:rsidRDefault="00F91E9F" w:rsidP="00F91E9F">
      <w:pPr>
        <w:rPr>
          <w:rFonts w:ascii="Times New Roman" w:hAnsi="Times New Roman" w:cs="Times New Roman"/>
          <w:sz w:val="24"/>
          <w:szCs w:val="24"/>
        </w:rPr>
      </w:pPr>
      <w:r w:rsidRPr="000E34CA">
        <w:rPr>
          <w:rFonts w:ascii="Times New Roman" w:hAnsi="Times New Roman" w:cs="Times New Roman"/>
          <w:b/>
          <w:sz w:val="24"/>
          <w:szCs w:val="24"/>
        </w:rPr>
        <w:tab/>
      </w:r>
      <w:proofErr w:type="spellStart"/>
      <w:r w:rsidRPr="000E34CA">
        <w:rPr>
          <w:rFonts w:ascii="Times New Roman" w:hAnsi="Times New Roman" w:cs="Times New Roman"/>
          <w:b/>
          <w:sz w:val="24"/>
          <w:szCs w:val="24"/>
        </w:rPr>
        <w:t>Знам’янський</w:t>
      </w:r>
      <w:proofErr w:type="spellEnd"/>
      <w:r w:rsidRPr="000E34CA">
        <w:rPr>
          <w:rFonts w:ascii="Times New Roman" w:hAnsi="Times New Roman" w:cs="Times New Roman"/>
          <w:b/>
          <w:sz w:val="24"/>
          <w:szCs w:val="24"/>
        </w:rPr>
        <w:t xml:space="preserve"> </w:t>
      </w:r>
      <w:proofErr w:type="spellStart"/>
      <w:r w:rsidRPr="000E34CA">
        <w:rPr>
          <w:rFonts w:ascii="Times New Roman" w:hAnsi="Times New Roman" w:cs="Times New Roman"/>
          <w:b/>
          <w:sz w:val="24"/>
          <w:szCs w:val="24"/>
        </w:rPr>
        <w:t>міський</w:t>
      </w:r>
      <w:proofErr w:type="spellEnd"/>
      <w:r w:rsidRPr="000E34CA">
        <w:rPr>
          <w:rFonts w:ascii="Times New Roman" w:hAnsi="Times New Roman" w:cs="Times New Roman"/>
          <w:b/>
          <w:sz w:val="24"/>
          <w:szCs w:val="24"/>
        </w:rPr>
        <w:t xml:space="preserve"> голова</w:t>
      </w:r>
      <w:r w:rsidRPr="000E34CA">
        <w:rPr>
          <w:rFonts w:ascii="Times New Roman" w:hAnsi="Times New Roman" w:cs="Times New Roman"/>
          <w:b/>
          <w:sz w:val="24"/>
          <w:szCs w:val="24"/>
        </w:rPr>
        <w:tab/>
      </w:r>
      <w:r w:rsidRPr="000E34CA">
        <w:rPr>
          <w:rFonts w:ascii="Times New Roman" w:hAnsi="Times New Roman" w:cs="Times New Roman"/>
          <w:b/>
          <w:sz w:val="24"/>
          <w:szCs w:val="24"/>
        </w:rPr>
        <w:tab/>
      </w:r>
      <w:r w:rsidRPr="000E34CA">
        <w:rPr>
          <w:rFonts w:ascii="Times New Roman" w:hAnsi="Times New Roman" w:cs="Times New Roman"/>
          <w:b/>
          <w:sz w:val="24"/>
          <w:szCs w:val="24"/>
        </w:rPr>
        <w:tab/>
      </w:r>
      <w:r w:rsidRPr="000E34CA">
        <w:rPr>
          <w:rFonts w:ascii="Times New Roman" w:hAnsi="Times New Roman" w:cs="Times New Roman"/>
          <w:b/>
          <w:sz w:val="24"/>
          <w:szCs w:val="24"/>
        </w:rPr>
        <w:tab/>
      </w:r>
      <w:proofErr w:type="spellStart"/>
      <w:r w:rsidRPr="000E34CA">
        <w:rPr>
          <w:rFonts w:ascii="Times New Roman" w:hAnsi="Times New Roman" w:cs="Times New Roman"/>
          <w:b/>
          <w:sz w:val="24"/>
          <w:szCs w:val="24"/>
        </w:rPr>
        <w:t>Володимир</w:t>
      </w:r>
      <w:proofErr w:type="spellEnd"/>
      <w:r w:rsidRPr="000E34CA">
        <w:rPr>
          <w:rFonts w:ascii="Times New Roman" w:hAnsi="Times New Roman" w:cs="Times New Roman"/>
          <w:b/>
          <w:sz w:val="24"/>
          <w:szCs w:val="24"/>
        </w:rPr>
        <w:t xml:space="preserve"> СОКИРКО</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F91E9F" w:rsidRPr="00D2504F" w:rsidRDefault="00F91E9F" w:rsidP="00F91E9F">
      <w:pPr>
        <w:spacing w:after="0"/>
        <w:ind w:left="3540" w:firstLine="708"/>
        <w:jc w:val="center"/>
        <w:rPr>
          <w:rFonts w:ascii="Times New Roman" w:hAnsi="Times New Roman" w:cs="Times New Roman"/>
          <w:sz w:val="24"/>
          <w:szCs w:val="24"/>
          <w:lang w:val="uk-UA"/>
        </w:rPr>
      </w:pPr>
      <w:r w:rsidRPr="000E34CA">
        <w:rPr>
          <w:rFonts w:ascii="Times New Roman" w:hAnsi="Times New Roman" w:cs="Times New Roman"/>
          <w:w w:val="101"/>
          <w:sz w:val="24"/>
          <w:szCs w:val="24"/>
          <w:lang w:val="uk-UA"/>
        </w:rPr>
        <w:t>Затверджено</w:t>
      </w:r>
    </w:p>
    <w:p w:rsidR="00F91E9F" w:rsidRPr="00917FB1" w:rsidRDefault="00F91E9F" w:rsidP="00F91E9F">
      <w:pPr>
        <w:spacing w:after="0"/>
        <w:jc w:val="center"/>
        <w:rPr>
          <w:rFonts w:ascii="Times New Roman" w:hAnsi="Times New Roman" w:cs="Times New Roman"/>
          <w:sz w:val="24"/>
          <w:szCs w:val="24"/>
          <w:lang w:val="uk-UA"/>
        </w:rPr>
      </w:pPr>
      <w:r>
        <w:rPr>
          <w:rFonts w:ascii="Times New Roman" w:hAnsi="Times New Roman" w:cs="Times New Roman"/>
          <w:w w:val="101"/>
          <w:sz w:val="24"/>
          <w:szCs w:val="24"/>
          <w:lang w:val="uk-UA"/>
        </w:rPr>
        <w:tab/>
      </w:r>
      <w:r>
        <w:rPr>
          <w:rFonts w:ascii="Times New Roman" w:hAnsi="Times New Roman" w:cs="Times New Roman"/>
          <w:w w:val="101"/>
          <w:sz w:val="24"/>
          <w:szCs w:val="24"/>
          <w:lang w:val="uk-UA"/>
        </w:rPr>
        <w:tab/>
      </w:r>
      <w:r>
        <w:rPr>
          <w:rFonts w:ascii="Times New Roman" w:hAnsi="Times New Roman" w:cs="Times New Roman"/>
          <w:w w:val="101"/>
          <w:sz w:val="24"/>
          <w:szCs w:val="24"/>
          <w:lang w:val="uk-UA"/>
        </w:rPr>
        <w:tab/>
      </w:r>
      <w:r>
        <w:rPr>
          <w:rFonts w:ascii="Times New Roman" w:hAnsi="Times New Roman" w:cs="Times New Roman"/>
          <w:w w:val="101"/>
          <w:sz w:val="24"/>
          <w:szCs w:val="24"/>
          <w:lang w:val="uk-UA"/>
        </w:rPr>
        <w:tab/>
      </w:r>
      <w:r>
        <w:rPr>
          <w:rFonts w:ascii="Times New Roman" w:hAnsi="Times New Roman" w:cs="Times New Roman"/>
          <w:w w:val="101"/>
          <w:sz w:val="24"/>
          <w:szCs w:val="24"/>
          <w:lang w:val="uk-UA"/>
        </w:rPr>
        <w:tab/>
      </w:r>
      <w:r>
        <w:rPr>
          <w:rFonts w:ascii="Times New Roman" w:hAnsi="Times New Roman" w:cs="Times New Roman"/>
          <w:w w:val="101"/>
          <w:sz w:val="24"/>
          <w:szCs w:val="24"/>
          <w:lang w:val="uk-UA"/>
        </w:rPr>
        <w:tab/>
      </w:r>
      <w:r>
        <w:rPr>
          <w:rFonts w:ascii="Times New Roman" w:hAnsi="Times New Roman" w:cs="Times New Roman"/>
          <w:w w:val="101"/>
          <w:sz w:val="24"/>
          <w:szCs w:val="24"/>
          <w:lang w:val="uk-UA"/>
        </w:rPr>
        <w:tab/>
      </w:r>
      <w:r w:rsidRPr="000E34CA">
        <w:rPr>
          <w:rFonts w:ascii="Times New Roman" w:hAnsi="Times New Roman" w:cs="Times New Roman"/>
          <w:w w:val="101"/>
          <w:sz w:val="24"/>
          <w:szCs w:val="24"/>
          <w:lang w:val="uk-UA"/>
        </w:rPr>
        <w:t xml:space="preserve">рішенням </w:t>
      </w:r>
      <w:proofErr w:type="spellStart"/>
      <w:r>
        <w:rPr>
          <w:rFonts w:ascii="Times New Roman" w:hAnsi="Times New Roman" w:cs="Times New Roman"/>
          <w:w w:val="101"/>
          <w:sz w:val="24"/>
          <w:szCs w:val="24"/>
          <w:lang w:val="uk-UA"/>
        </w:rPr>
        <w:t>Знам’янської</w:t>
      </w:r>
      <w:proofErr w:type="spellEnd"/>
      <w:r>
        <w:rPr>
          <w:rFonts w:ascii="Times New Roman" w:hAnsi="Times New Roman" w:cs="Times New Roman"/>
          <w:w w:val="101"/>
          <w:sz w:val="24"/>
          <w:szCs w:val="24"/>
          <w:lang w:val="uk-UA"/>
        </w:rPr>
        <w:t xml:space="preserve"> </w:t>
      </w:r>
      <w:r w:rsidRPr="000E34CA">
        <w:rPr>
          <w:rFonts w:ascii="Times New Roman" w:hAnsi="Times New Roman" w:cs="Times New Roman"/>
          <w:w w:val="101"/>
          <w:sz w:val="24"/>
          <w:szCs w:val="24"/>
          <w:lang w:val="uk-UA"/>
        </w:rPr>
        <w:t>міської ради</w:t>
      </w:r>
    </w:p>
    <w:p w:rsidR="00F91E9F" w:rsidRDefault="00F91E9F" w:rsidP="00F91E9F">
      <w:pPr>
        <w:spacing w:after="0"/>
        <w:jc w:val="center"/>
        <w:rPr>
          <w:rFonts w:ascii="Times New Roman" w:hAnsi="Times New Roman" w:cs="Times New Roman"/>
          <w:w w:val="101"/>
          <w:sz w:val="24"/>
          <w:szCs w:val="24"/>
          <w:lang w:val="uk-UA"/>
        </w:rPr>
      </w:pPr>
      <w:r w:rsidRPr="000E34CA">
        <w:rPr>
          <w:rFonts w:ascii="Times New Roman" w:eastAsia="Times New Roman" w:hAnsi="Times New Roman" w:cs="Times New Roman"/>
          <w:w w:val="101"/>
          <w:sz w:val="24"/>
          <w:szCs w:val="24"/>
          <w:lang w:val="uk-UA"/>
        </w:rPr>
        <w:tab/>
      </w:r>
      <w:r w:rsidRPr="000E34CA">
        <w:rPr>
          <w:rFonts w:ascii="Times New Roman" w:eastAsia="Times New Roman" w:hAnsi="Times New Roman" w:cs="Times New Roman"/>
          <w:w w:val="101"/>
          <w:sz w:val="24"/>
          <w:szCs w:val="24"/>
          <w:lang w:val="uk-UA"/>
        </w:rPr>
        <w:tab/>
      </w:r>
      <w:r w:rsidRPr="000E34CA">
        <w:rPr>
          <w:rFonts w:ascii="Times New Roman" w:eastAsia="Times New Roman" w:hAnsi="Times New Roman" w:cs="Times New Roman"/>
          <w:w w:val="101"/>
          <w:sz w:val="24"/>
          <w:szCs w:val="24"/>
          <w:lang w:val="uk-UA"/>
        </w:rPr>
        <w:tab/>
      </w:r>
      <w:r w:rsidRPr="000E34CA">
        <w:rPr>
          <w:rFonts w:ascii="Times New Roman" w:eastAsia="Times New Roman" w:hAnsi="Times New Roman" w:cs="Times New Roman"/>
          <w:w w:val="101"/>
          <w:sz w:val="24"/>
          <w:szCs w:val="24"/>
          <w:lang w:val="uk-UA"/>
        </w:rPr>
        <w:tab/>
      </w:r>
      <w:r w:rsidRPr="000E34CA">
        <w:rPr>
          <w:rFonts w:ascii="Times New Roman" w:eastAsia="Times New Roman" w:hAnsi="Times New Roman" w:cs="Times New Roman"/>
          <w:w w:val="101"/>
          <w:sz w:val="24"/>
          <w:szCs w:val="24"/>
          <w:lang w:val="uk-UA"/>
        </w:rPr>
        <w:tab/>
      </w:r>
      <w:r w:rsidRPr="000E34CA">
        <w:rPr>
          <w:rFonts w:ascii="Times New Roman" w:eastAsia="Times New Roman" w:hAnsi="Times New Roman" w:cs="Times New Roman"/>
          <w:w w:val="101"/>
          <w:sz w:val="24"/>
          <w:szCs w:val="24"/>
          <w:lang w:val="uk-UA"/>
        </w:rPr>
        <w:tab/>
        <w:t xml:space="preserve">   </w:t>
      </w:r>
      <w:r w:rsidRPr="000E34CA">
        <w:rPr>
          <w:rFonts w:ascii="Times New Roman" w:hAnsi="Times New Roman" w:cs="Times New Roman"/>
          <w:w w:val="101"/>
          <w:sz w:val="24"/>
          <w:szCs w:val="24"/>
          <w:lang w:val="uk-UA"/>
        </w:rPr>
        <w:t xml:space="preserve">від  </w:t>
      </w:r>
      <w:r>
        <w:rPr>
          <w:rFonts w:ascii="Times New Roman" w:hAnsi="Times New Roman" w:cs="Times New Roman"/>
          <w:w w:val="101"/>
          <w:sz w:val="24"/>
          <w:szCs w:val="24"/>
          <w:lang w:val="uk-UA"/>
        </w:rPr>
        <w:t>16 липня 2021 р. №487</w:t>
      </w:r>
    </w:p>
    <w:p w:rsidR="00F91E9F" w:rsidRPr="00917FB1" w:rsidRDefault="00F91E9F" w:rsidP="00F91E9F">
      <w:pPr>
        <w:spacing w:after="0"/>
        <w:jc w:val="center"/>
        <w:rPr>
          <w:rFonts w:ascii="Times New Roman" w:hAnsi="Times New Roman" w:cs="Times New Roman"/>
          <w:sz w:val="24"/>
          <w:szCs w:val="24"/>
          <w:lang w:val="uk-UA"/>
        </w:rPr>
      </w:pPr>
    </w:p>
    <w:p w:rsidR="00F91E9F" w:rsidRPr="00917FB1" w:rsidRDefault="00F91E9F" w:rsidP="00F91E9F">
      <w:pPr>
        <w:spacing w:after="0"/>
        <w:jc w:val="center"/>
        <w:rPr>
          <w:rFonts w:ascii="Times New Roman" w:hAnsi="Times New Roman" w:cs="Times New Roman"/>
          <w:sz w:val="24"/>
          <w:szCs w:val="24"/>
          <w:lang w:val="uk-UA"/>
        </w:rPr>
      </w:pPr>
      <w:r w:rsidRPr="000E34CA">
        <w:rPr>
          <w:rFonts w:ascii="Times New Roman" w:hAnsi="Times New Roman" w:cs="Times New Roman"/>
          <w:b/>
          <w:sz w:val="24"/>
          <w:szCs w:val="24"/>
          <w:lang w:val="uk-UA"/>
        </w:rPr>
        <w:t>ПОЛОЖЕННЯ</w:t>
      </w:r>
      <w:r w:rsidRPr="000E34CA">
        <w:rPr>
          <w:rFonts w:ascii="Times New Roman" w:hAnsi="Times New Roman" w:cs="Times New Roman"/>
          <w:sz w:val="24"/>
          <w:szCs w:val="24"/>
          <w:lang w:val="uk-UA"/>
        </w:rPr>
        <w:br/>
      </w:r>
      <w:r w:rsidRPr="000E34CA">
        <w:rPr>
          <w:rFonts w:ascii="Times New Roman" w:hAnsi="Times New Roman" w:cs="Times New Roman"/>
          <w:b/>
          <w:sz w:val="24"/>
          <w:szCs w:val="24"/>
          <w:lang w:val="uk-UA"/>
        </w:rPr>
        <w:t>про відділ ведення Державного реєстру виборців</w:t>
      </w:r>
    </w:p>
    <w:p w:rsidR="00F91E9F" w:rsidRPr="00917FB1" w:rsidRDefault="00F91E9F" w:rsidP="00F91E9F">
      <w:pPr>
        <w:spacing w:after="0"/>
        <w:jc w:val="center"/>
        <w:rPr>
          <w:rFonts w:ascii="Times New Roman" w:hAnsi="Times New Roman" w:cs="Times New Roman"/>
          <w:sz w:val="24"/>
          <w:szCs w:val="24"/>
          <w:lang w:val="uk-UA"/>
        </w:rPr>
      </w:pPr>
      <w:proofErr w:type="spellStart"/>
      <w:r w:rsidRPr="000E34CA">
        <w:rPr>
          <w:rFonts w:ascii="Times New Roman" w:hAnsi="Times New Roman" w:cs="Times New Roman"/>
          <w:b/>
          <w:sz w:val="24"/>
          <w:szCs w:val="24"/>
          <w:lang w:val="uk-UA"/>
        </w:rPr>
        <w:t>Знам’янської</w:t>
      </w:r>
      <w:proofErr w:type="spellEnd"/>
      <w:r w:rsidRPr="000E34CA">
        <w:rPr>
          <w:rFonts w:ascii="Times New Roman" w:hAnsi="Times New Roman" w:cs="Times New Roman"/>
          <w:b/>
          <w:sz w:val="24"/>
          <w:szCs w:val="24"/>
          <w:lang w:val="uk-UA"/>
        </w:rPr>
        <w:t xml:space="preserve"> міської ради</w:t>
      </w:r>
    </w:p>
    <w:p w:rsidR="00F91E9F" w:rsidRPr="000E34CA" w:rsidRDefault="00F91E9F" w:rsidP="00F91E9F">
      <w:pPr>
        <w:jc w:val="center"/>
        <w:rPr>
          <w:rFonts w:ascii="Times New Roman" w:hAnsi="Times New Roman" w:cs="Times New Roman"/>
          <w:sz w:val="24"/>
          <w:szCs w:val="24"/>
          <w:lang w:val="uk-UA"/>
        </w:rPr>
      </w:pPr>
    </w:p>
    <w:p w:rsidR="00F91E9F" w:rsidRPr="00917FB1" w:rsidRDefault="00F91E9F" w:rsidP="00F91E9F">
      <w:pPr>
        <w:jc w:val="center"/>
        <w:rPr>
          <w:rFonts w:ascii="Times New Roman" w:hAnsi="Times New Roman" w:cs="Times New Roman"/>
          <w:sz w:val="24"/>
          <w:szCs w:val="24"/>
          <w:lang w:val="uk-UA"/>
        </w:rPr>
      </w:pPr>
      <w:r w:rsidRPr="000E34CA">
        <w:rPr>
          <w:rFonts w:ascii="Times New Roman" w:hAnsi="Times New Roman" w:cs="Times New Roman"/>
          <w:b/>
          <w:color w:val="000000"/>
          <w:sz w:val="24"/>
          <w:szCs w:val="24"/>
          <w:lang w:val="uk-UA"/>
        </w:rPr>
        <w:t>1. ЗАГАЛЬНІ ПОЛОЖЕННЯ</w:t>
      </w:r>
    </w:p>
    <w:p w:rsidR="00F91E9F" w:rsidRPr="00D2504F" w:rsidRDefault="00F91E9F" w:rsidP="00F91E9F">
      <w:pPr>
        <w:spacing w:after="0"/>
        <w:jc w:val="both"/>
        <w:rPr>
          <w:rFonts w:ascii="Times New Roman" w:hAnsi="Times New Roman" w:cs="Times New Roman"/>
          <w:sz w:val="24"/>
          <w:szCs w:val="24"/>
          <w:lang w:val="uk-UA"/>
        </w:rPr>
      </w:pPr>
      <w:r w:rsidRPr="000E34CA">
        <w:rPr>
          <w:rFonts w:ascii="Times New Roman" w:hAnsi="Times New Roman" w:cs="Times New Roman"/>
          <w:color w:val="000000"/>
          <w:sz w:val="24"/>
          <w:szCs w:val="24"/>
        </w:rPr>
        <w:t> </w:t>
      </w:r>
      <w:r w:rsidRPr="000E34CA">
        <w:rPr>
          <w:rFonts w:ascii="Times New Roman" w:hAnsi="Times New Roman" w:cs="Times New Roman"/>
          <w:color w:val="000000"/>
          <w:sz w:val="24"/>
          <w:szCs w:val="24"/>
          <w:lang w:val="uk-UA"/>
        </w:rPr>
        <w:tab/>
        <w:t xml:space="preserve">1.1. Відділом ведення Державного реєстру виборців </w:t>
      </w:r>
      <w:proofErr w:type="spellStart"/>
      <w:r w:rsidRPr="000E34CA">
        <w:rPr>
          <w:rFonts w:ascii="Times New Roman" w:hAnsi="Times New Roman" w:cs="Times New Roman"/>
          <w:color w:val="000000"/>
          <w:sz w:val="24"/>
          <w:szCs w:val="24"/>
          <w:lang w:val="uk-UA"/>
        </w:rPr>
        <w:t>Знам’янської</w:t>
      </w:r>
      <w:proofErr w:type="spellEnd"/>
      <w:r w:rsidRPr="000E34CA">
        <w:rPr>
          <w:rFonts w:ascii="Times New Roman" w:hAnsi="Times New Roman" w:cs="Times New Roman"/>
          <w:color w:val="000000"/>
          <w:sz w:val="24"/>
          <w:szCs w:val="24"/>
          <w:lang w:val="uk-UA"/>
        </w:rPr>
        <w:t xml:space="preserve"> міської ради (далі –  відділ ведення Реєстру) є виконавчий орган міської ради, утворений міською радою, їй </w:t>
      </w:r>
      <w:r w:rsidRPr="000E34CA">
        <w:rPr>
          <w:rFonts w:ascii="Times New Roman" w:hAnsi="Times New Roman" w:cs="Times New Roman"/>
          <w:color w:val="000000"/>
          <w:sz w:val="24"/>
          <w:szCs w:val="24"/>
          <w:lang w:val="uk-UA"/>
        </w:rPr>
        <w:lastRenderedPageBreak/>
        <w:t>підзвітний та підконтрольний і підпорядковується виконавчому комітету міської ради та міському голові.</w:t>
      </w:r>
    </w:p>
    <w:p w:rsidR="00F91E9F" w:rsidRDefault="00F91E9F" w:rsidP="00F91E9F">
      <w:pPr>
        <w:spacing w:after="0"/>
        <w:jc w:val="both"/>
        <w:rPr>
          <w:rFonts w:ascii="Times New Roman" w:hAnsi="Times New Roman" w:cs="Times New Roman"/>
          <w:color w:val="000000"/>
          <w:sz w:val="24"/>
          <w:szCs w:val="24"/>
          <w:lang w:val="uk-UA"/>
        </w:rPr>
      </w:pPr>
      <w:r w:rsidRPr="000E34CA">
        <w:rPr>
          <w:rFonts w:ascii="Times New Roman" w:hAnsi="Times New Roman" w:cs="Times New Roman"/>
          <w:color w:val="000000"/>
          <w:sz w:val="24"/>
          <w:szCs w:val="24"/>
          <w:lang w:val="uk-UA"/>
        </w:rPr>
        <w:tab/>
        <w:t>1.2. Відділ ведення Реєстру у своїй діяльності керується Конституцією України, законами України, актами Президента України, Кабінету Міністрів України, Центральної виборчої комісії, голови обласної державної адміністрації, міської ради, виконавчого комітету міської ради та міського голови, а також положенням про відділ ведення Реєстру.</w:t>
      </w:r>
    </w:p>
    <w:p w:rsidR="00F91E9F" w:rsidRPr="000E34CA" w:rsidRDefault="00F91E9F" w:rsidP="00F91E9F">
      <w:pPr>
        <w:spacing w:after="0"/>
        <w:jc w:val="both"/>
        <w:rPr>
          <w:rFonts w:ascii="Times New Roman" w:hAnsi="Times New Roman" w:cs="Times New Roman"/>
          <w:sz w:val="24"/>
          <w:szCs w:val="24"/>
          <w:lang w:val="uk-UA"/>
        </w:rPr>
      </w:pPr>
    </w:p>
    <w:p w:rsidR="00F91E9F" w:rsidRPr="000E34CA" w:rsidRDefault="00F91E9F" w:rsidP="00F91E9F">
      <w:pPr>
        <w:jc w:val="center"/>
        <w:rPr>
          <w:rFonts w:ascii="Times New Roman" w:hAnsi="Times New Roman" w:cs="Times New Roman"/>
          <w:sz w:val="24"/>
          <w:szCs w:val="24"/>
        </w:rPr>
      </w:pPr>
      <w:r w:rsidRPr="000E34CA">
        <w:rPr>
          <w:rFonts w:ascii="Times New Roman" w:hAnsi="Times New Roman" w:cs="Times New Roman"/>
          <w:sz w:val="24"/>
          <w:szCs w:val="24"/>
          <w:lang w:val="uk-UA"/>
        </w:rPr>
        <w:tab/>
        <w:t xml:space="preserve"> </w:t>
      </w:r>
      <w:r w:rsidRPr="000E34CA">
        <w:rPr>
          <w:rFonts w:ascii="Times New Roman" w:hAnsi="Times New Roman" w:cs="Times New Roman"/>
          <w:b/>
          <w:bCs/>
          <w:sz w:val="24"/>
          <w:szCs w:val="24"/>
          <w:lang w:val="uk-UA"/>
        </w:rPr>
        <w:t>2. ФУНКЦІЇ ТА ЗАВДАННЯ ВІДДІЛУ</w:t>
      </w:r>
    </w:p>
    <w:p w:rsidR="00F91E9F" w:rsidRPr="000E34CA" w:rsidRDefault="00F91E9F" w:rsidP="00F91E9F">
      <w:pPr>
        <w:spacing w:after="0"/>
        <w:rPr>
          <w:rFonts w:ascii="Times New Roman" w:hAnsi="Times New Roman" w:cs="Times New Roman"/>
          <w:sz w:val="24"/>
          <w:szCs w:val="24"/>
        </w:rPr>
      </w:pPr>
      <w:r w:rsidRPr="000E34CA">
        <w:rPr>
          <w:rFonts w:ascii="Times New Roman" w:hAnsi="Times New Roman" w:cs="Times New Roman"/>
          <w:sz w:val="24"/>
          <w:szCs w:val="24"/>
          <w:lang w:val="uk-UA"/>
        </w:rPr>
        <w:tab/>
        <w:t>2.1</w:t>
      </w:r>
      <w:r w:rsidRPr="000E34CA">
        <w:rPr>
          <w:rFonts w:ascii="Times New Roman" w:hAnsi="Times New Roman" w:cs="Times New Roman"/>
          <w:color w:val="000000"/>
          <w:sz w:val="24"/>
          <w:szCs w:val="24"/>
          <w:lang w:val="uk-UA"/>
        </w:rPr>
        <w:t>. Основними завданнями відділу ведення Реєстру є:</w:t>
      </w:r>
    </w:p>
    <w:p w:rsidR="00F91E9F" w:rsidRPr="00874005" w:rsidRDefault="00F91E9F" w:rsidP="00F91E9F">
      <w:pPr>
        <w:widowControl w:val="0"/>
        <w:numPr>
          <w:ilvl w:val="0"/>
          <w:numId w:val="3"/>
        </w:numPr>
        <w:spacing w:after="0" w:line="240" w:lineRule="auto"/>
        <w:jc w:val="both"/>
        <w:rPr>
          <w:rFonts w:ascii="Times New Roman" w:hAnsi="Times New Roman" w:cs="Times New Roman"/>
          <w:sz w:val="24"/>
          <w:szCs w:val="24"/>
        </w:rPr>
      </w:pPr>
      <w:r w:rsidRPr="000E34CA">
        <w:rPr>
          <w:rFonts w:ascii="Times New Roman" w:hAnsi="Times New Roman" w:cs="Times New Roman"/>
          <w:color w:val="000000"/>
          <w:sz w:val="24"/>
          <w:szCs w:val="24"/>
          <w:lang w:val="uk-UA"/>
        </w:rPr>
        <w:t xml:space="preserve">ведення Державного реєстру виборців (далі – Реєстр), до якого заносяться відомості про громадян України, які мають право голосу відповідно до статті 70 Конституції України (далі – виборці) і проживають або перебувають на території </w:t>
      </w:r>
      <w:proofErr w:type="spellStart"/>
      <w:r w:rsidRPr="00874005">
        <w:rPr>
          <w:rFonts w:ascii="Times New Roman" w:eastAsia="Arial Unicode MS" w:hAnsi="Times New Roman" w:cs="Times New Roman"/>
          <w:iCs/>
          <w:kern w:val="2"/>
          <w:sz w:val="24"/>
          <w:szCs w:val="24"/>
          <w:lang w:val="uk-UA" w:eastAsia="zh-CN" w:bidi="hi-IN"/>
        </w:rPr>
        <w:t>Знам’янської</w:t>
      </w:r>
      <w:proofErr w:type="spellEnd"/>
      <w:r w:rsidRPr="00874005">
        <w:rPr>
          <w:rFonts w:ascii="Times New Roman" w:eastAsia="Arial Unicode MS" w:hAnsi="Times New Roman" w:cs="Times New Roman"/>
          <w:iCs/>
          <w:kern w:val="2"/>
          <w:sz w:val="24"/>
          <w:szCs w:val="24"/>
          <w:lang w:val="uk-UA" w:eastAsia="zh-CN" w:bidi="hi-IN"/>
        </w:rPr>
        <w:t xml:space="preserve"> міської територіальної громади.</w:t>
      </w:r>
    </w:p>
    <w:p w:rsidR="00F91E9F" w:rsidRPr="000E34CA" w:rsidRDefault="00F91E9F" w:rsidP="00F91E9F">
      <w:pPr>
        <w:widowControl w:val="0"/>
        <w:numPr>
          <w:ilvl w:val="0"/>
          <w:numId w:val="3"/>
        </w:numPr>
        <w:spacing w:after="0" w:line="240" w:lineRule="auto"/>
        <w:jc w:val="both"/>
        <w:rPr>
          <w:rFonts w:ascii="Times New Roman" w:hAnsi="Times New Roman" w:cs="Times New Roman"/>
          <w:sz w:val="24"/>
          <w:szCs w:val="24"/>
        </w:rPr>
      </w:pPr>
      <w:r w:rsidRPr="000E34CA">
        <w:rPr>
          <w:rFonts w:ascii="Times New Roman" w:hAnsi="Times New Roman" w:cs="Times New Roman"/>
          <w:color w:val="000000"/>
          <w:sz w:val="24"/>
          <w:szCs w:val="24"/>
          <w:lang w:val="uk-UA"/>
        </w:rPr>
        <w:t>складання та уточнення списків виборців для проведення виборів і референдумів.</w:t>
      </w:r>
    </w:p>
    <w:p w:rsidR="00F91E9F" w:rsidRPr="000E34CA" w:rsidRDefault="00F91E9F" w:rsidP="00F91E9F">
      <w:pPr>
        <w:spacing w:after="0"/>
        <w:jc w:val="both"/>
        <w:rPr>
          <w:rFonts w:ascii="Times New Roman" w:hAnsi="Times New Roman" w:cs="Times New Roman"/>
          <w:sz w:val="24"/>
          <w:szCs w:val="24"/>
        </w:rPr>
      </w:pPr>
      <w:r w:rsidRPr="000E34CA">
        <w:rPr>
          <w:rFonts w:ascii="Times New Roman" w:hAnsi="Times New Roman" w:cs="Times New Roman"/>
          <w:color w:val="000000"/>
          <w:sz w:val="24"/>
          <w:szCs w:val="24"/>
          <w:lang w:val="uk-UA"/>
        </w:rPr>
        <w:tab/>
        <w:t>2.2. Відділ ведення Реєстру відповідно до покладених на нього завдань:</w:t>
      </w:r>
    </w:p>
    <w:p w:rsidR="00F91E9F" w:rsidRPr="000E34CA" w:rsidRDefault="00F91E9F" w:rsidP="00F91E9F">
      <w:pPr>
        <w:widowControl w:val="0"/>
        <w:numPr>
          <w:ilvl w:val="0"/>
          <w:numId w:val="1"/>
        </w:numPr>
        <w:spacing w:after="0" w:line="240" w:lineRule="auto"/>
        <w:jc w:val="both"/>
        <w:rPr>
          <w:rFonts w:ascii="Times New Roman" w:hAnsi="Times New Roman" w:cs="Times New Roman"/>
          <w:sz w:val="24"/>
          <w:szCs w:val="24"/>
        </w:rPr>
      </w:pPr>
      <w:r w:rsidRPr="000E34CA">
        <w:rPr>
          <w:rFonts w:ascii="Times New Roman" w:hAnsi="Times New Roman" w:cs="Times New Roman"/>
          <w:color w:val="000000"/>
          <w:sz w:val="24"/>
          <w:szCs w:val="24"/>
          <w:lang w:val="uk-UA"/>
        </w:rPr>
        <w:t xml:space="preserve">забезпечує ведення Реєстру, що передбачає здійснення організаційно-правової підготовки та виконання в режимі записування таких дій: внесення запису про виборця до бази даних Реєстру; внесення змін до персональних даних виборців, що містяться в базі даних Реєстру (далі – персональні дані Реєстру); знищення запису Реєстру на підставах і у спосіб, що встановлені Законом України </w:t>
      </w:r>
      <w:proofErr w:type="spellStart"/>
      <w:r w:rsidRPr="000E34CA">
        <w:rPr>
          <w:rFonts w:ascii="Times New Roman" w:hAnsi="Times New Roman" w:cs="Times New Roman"/>
          <w:color w:val="000000"/>
          <w:sz w:val="24"/>
          <w:szCs w:val="24"/>
          <w:lang w:val="uk-UA"/>
        </w:rPr>
        <w:t>“Про</w:t>
      </w:r>
      <w:proofErr w:type="spellEnd"/>
      <w:r w:rsidRPr="000E34CA">
        <w:rPr>
          <w:rFonts w:ascii="Times New Roman" w:hAnsi="Times New Roman" w:cs="Times New Roman"/>
          <w:color w:val="000000"/>
          <w:sz w:val="24"/>
          <w:szCs w:val="24"/>
          <w:lang w:val="uk-UA"/>
        </w:rPr>
        <w:t xml:space="preserve"> Державний реєстр </w:t>
      </w:r>
      <w:proofErr w:type="spellStart"/>
      <w:r w:rsidRPr="000E34CA">
        <w:rPr>
          <w:rFonts w:ascii="Times New Roman" w:hAnsi="Times New Roman" w:cs="Times New Roman"/>
          <w:color w:val="000000"/>
          <w:sz w:val="24"/>
          <w:szCs w:val="24"/>
          <w:lang w:val="uk-UA"/>
        </w:rPr>
        <w:t>виборців”</w:t>
      </w:r>
      <w:proofErr w:type="spellEnd"/>
      <w:r w:rsidRPr="000E34CA">
        <w:rPr>
          <w:rFonts w:ascii="Times New Roman" w:hAnsi="Times New Roman" w:cs="Times New Roman"/>
          <w:color w:val="000000"/>
          <w:sz w:val="24"/>
          <w:szCs w:val="24"/>
          <w:lang w:val="uk-UA"/>
        </w:rPr>
        <w:t xml:space="preserve"> (далі – Закон) та рішеннями розпорядника Реєстру, прийнятими згідно із Законом, з використанням візуального та автоматизованого контролю за повнотою та коректністю персональних даних Реєстру;</w:t>
      </w:r>
    </w:p>
    <w:p w:rsidR="00F91E9F" w:rsidRPr="000E34CA" w:rsidRDefault="00F91E9F" w:rsidP="00F91E9F">
      <w:pPr>
        <w:widowControl w:val="0"/>
        <w:numPr>
          <w:ilvl w:val="0"/>
          <w:numId w:val="1"/>
        </w:numPr>
        <w:spacing w:after="0" w:line="240" w:lineRule="auto"/>
        <w:jc w:val="both"/>
        <w:rPr>
          <w:rFonts w:ascii="Times New Roman" w:hAnsi="Times New Roman" w:cs="Times New Roman"/>
          <w:sz w:val="24"/>
          <w:szCs w:val="24"/>
        </w:rPr>
      </w:pPr>
      <w:r w:rsidRPr="000E34CA">
        <w:rPr>
          <w:rFonts w:ascii="Times New Roman" w:hAnsi="Times New Roman" w:cs="Times New Roman"/>
          <w:color w:val="000000"/>
          <w:sz w:val="24"/>
          <w:szCs w:val="24"/>
          <w:lang w:val="uk-UA"/>
        </w:rPr>
        <w:t>веде облік усіх дій щодо зміни бази даних Реєстру в порядку та за формою, встановленими розпорядником Реєстру;</w:t>
      </w:r>
    </w:p>
    <w:p w:rsidR="00F91E9F" w:rsidRPr="000E34CA" w:rsidRDefault="00F91E9F" w:rsidP="00F91E9F">
      <w:pPr>
        <w:widowControl w:val="0"/>
        <w:numPr>
          <w:ilvl w:val="0"/>
          <w:numId w:val="1"/>
        </w:numPr>
        <w:spacing w:after="0" w:line="240" w:lineRule="auto"/>
        <w:jc w:val="both"/>
        <w:rPr>
          <w:rFonts w:ascii="Times New Roman" w:hAnsi="Times New Roman" w:cs="Times New Roman"/>
          <w:sz w:val="24"/>
          <w:szCs w:val="24"/>
        </w:rPr>
      </w:pPr>
      <w:r w:rsidRPr="000E34CA">
        <w:rPr>
          <w:rFonts w:ascii="Times New Roman" w:hAnsi="Times New Roman" w:cs="Times New Roman"/>
          <w:color w:val="000000"/>
          <w:sz w:val="24"/>
          <w:szCs w:val="24"/>
          <w:lang w:val="uk-UA"/>
        </w:rPr>
        <w:t xml:space="preserve">забезпечує відповідно до законодавства захист Реєстру під час його ведення, в тому числі дотримання вимог функціонування комплексної системи захисту інформації в автоматизованій інформаційно-телекомунікаційній системі </w:t>
      </w:r>
      <w:proofErr w:type="spellStart"/>
      <w:r w:rsidRPr="000E34CA">
        <w:rPr>
          <w:rFonts w:ascii="Times New Roman" w:hAnsi="Times New Roman" w:cs="Times New Roman"/>
          <w:color w:val="000000"/>
          <w:sz w:val="24"/>
          <w:szCs w:val="24"/>
          <w:lang w:val="uk-UA"/>
        </w:rPr>
        <w:t>“Державний</w:t>
      </w:r>
      <w:proofErr w:type="spellEnd"/>
      <w:r w:rsidRPr="000E34CA">
        <w:rPr>
          <w:rFonts w:ascii="Times New Roman" w:hAnsi="Times New Roman" w:cs="Times New Roman"/>
          <w:color w:val="000000"/>
          <w:sz w:val="24"/>
          <w:szCs w:val="24"/>
          <w:lang w:val="uk-UA"/>
        </w:rPr>
        <w:t xml:space="preserve"> реєстр </w:t>
      </w:r>
      <w:proofErr w:type="spellStart"/>
      <w:r w:rsidRPr="000E34CA">
        <w:rPr>
          <w:rFonts w:ascii="Times New Roman" w:hAnsi="Times New Roman" w:cs="Times New Roman"/>
          <w:color w:val="000000"/>
          <w:sz w:val="24"/>
          <w:szCs w:val="24"/>
          <w:lang w:val="uk-UA"/>
        </w:rPr>
        <w:t>виборців”</w:t>
      </w:r>
      <w:proofErr w:type="spellEnd"/>
      <w:r w:rsidRPr="000E34CA">
        <w:rPr>
          <w:rFonts w:ascii="Times New Roman" w:hAnsi="Times New Roman" w:cs="Times New Roman"/>
          <w:color w:val="000000"/>
          <w:sz w:val="24"/>
          <w:szCs w:val="24"/>
          <w:lang w:val="uk-UA"/>
        </w:rPr>
        <w:t>;</w:t>
      </w:r>
    </w:p>
    <w:p w:rsidR="00F91E9F" w:rsidRPr="000E34CA" w:rsidRDefault="00F91E9F" w:rsidP="00F91E9F">
      <w:pPr>
        <w:widowControl w:val="0"/>
        <w:numPr>
          <w:ilvl w:val="0"/>
          <w:numId w:val="1"/>
        </w:numPr>
        <w:spacing w:after="0" w:line="240" w:lineRule="auto"/>
        <w:jc w:val="both"/>
        <w:rPr>
          <w:rFonts w:ascii="Times New Roman" w:hAnsi="Times New Roman" w:cs="Times New Roman"/>
          <w:sz w:val="24"/>
          <w:szCs w:val="24"/>
        </w:rPr>
      </w:pPr>
      <w:r w:rsidRPr="000E34CA">
        <w:rPr>
          <w:rFonts w:ascii="Times New Roman" w:hAnsi="Times New Roman" w:cs="Times New Roman"/>
          <w:color w:val="000000"/>
          <w:sz w:val="24"/>
          <w:szCs w:val="24"/>
          <w:lang w:val="uk-UA"/>
        </w:rPr>
        <w:t>визначає на підставі відомостей про виборчу адресу виборця номер виборчого округу, округу з референдуму та номер виборчої дільниці, дільниці референдуму, до яких відноситься виборець;</w:t>
      </w:r>
    </w:p>
    <w:p w:rsidR="00F91E9F" w:rsidRPr="000E34CA" w:rsidRDefault="00F91E9F" w:rsidP="00F91E9F">
      <w:pPr>
        <w:widowControl w:val="0"/>
        <w:numPr>
          <w:ilvl w:val="0"/>
          <w:numId w:val="1"/>
        </w:numPr>
        <w:spacing w:after="0" w:line="240" w:lineRule="auto"/>
        <w:jc w:val="both"/>
        <w:rPr>
          <w:rFonts w:ascii="Times New Roman" w:hAnsi="Times New Roman" w:cs="Times New Roman"/>
          <w:sz w:val="24"/>
          <w:szCs w:val="24"/>
        </w:rPr>
      </w:pPr>
      <w:r w:rsidRPr="000E34CA">
        <w:rPr>
          <w:rFonts w:ascii="Times New Roman" w:hAnsi="Times New Roman" w:cs="Times New Roman"/>
          <w:color w:val="000000"/>
          <w:sz w:val="24"/>
          <w:szCs w:val="24"/>
          <w:lang w:val="uk-UA"/>
        </w:rPr>
        <w:t>в установленому законом порядку розглядає звернення громадян з питань, пов’язаних з його діяльністю;</w:t>
      </w:r>
    </w:p>
    <w:p w:rsidR="00F91E9F" w:rsidRPr="000E34CA" w:rsidRDefault="00F91E9F" w:rsidP="00F91E9F">
      <w:pPr>
        <w:widowControl w:val="0"/>
        <w:numPr>
          <w:ilvl w:val="0"/>
          <w:numId w:val="1"/>
        </w:numPr>
        <w:spacing w:after="0" w:line="240" w:lineRule="auto"/>
        <w:jc w:val="both"/>
        <w:rPr>
          <w:rFonts w:ascii="Times New Roman" w:hAnsi="Times New Roman" w:cs="Times New Roman"/>
          <w:sz w:val="24"/>
          <w:szCs w:val="24"/>
        </w:rPr>
      </w:pPr>
      <w:r w:rsidRPr="000E34CA">
        <w:rPr>
          <w:rFonts w:ascii="Times New Roman" w:hAnsi="Times New Roman" w:cs="Times New Roman"/>
          <w:color w:val="000000"/>
          <w:sz w:val="24"/>
          <w:szCs w:val="24"/>
          <w:lang w:val="uk-UA"/>
        </w:rPr>
        <w:t>проводить у разі потреби перевірки відомостей про особу, зазначених у заяві про включення до Реєстру чи зміну її персональних даних, внесених до Реєстру;</w:t>
      </w:r>
    </w:p>
    <w:p w:rsidR="00F91E9F" w:rsidRPr="000E34CA" w:rsidRDefault="00F91E9F" w:rsidP="00F91E9F">
      <w:pPr>
        <w:widowControl w:val="0"/>
        <w:numPr>
          <w:ilvl w:val="0"/>
          <w:numId w:val="1"/>
        </w:numPr>
        <w:spacing w:after="0" w:line="240" w:lineRule="auto"/>
        <w:jc w:val="both"/>
        <w:rPr>
          <w:rFonts w:ascii="Times New Roman" w:hAnsi="Times New Roman" w:cs="Times New Roman"/>
          <w:sz w:val="24"/>
          <w:szCs w:val="24"/>
        </w:rPr>
      </w:pPr>
      <w:r w:rsidRPr="000E34CA">
        <w:rPr>
          <w:rFonts w:ascii="Times New Roman" w:hAnsi="Times New Roman" w:cs="Times New Roman"/>
          <w:color w:val="000000"/>
          <w:sz w:val="24"/>
          <w:szCs w:val="24"/>
          <w:lang w:val="uk-UA"/>
        </w:rPr>
        <w:t>надсилає на виборчу адресу виборця повідомлення про його включення до Реєстру за формою, встановленою розпорядником Реєстру;</w:t>
      </w:r>
    </w:p>
    <w:p w:rsidR="00F91E9F" w:rsidRPr="000E34CA" w:rsidRDefault="00F91E9F" w:rsidP="00F91E9F">
      <w:pPr>
        <w:widowControl w:val="0"/>
        <w:numPr>
          <w:ilvl w:val="0"/>
          <w:numId w:val="1"/>
        </w:numPr>
        <w:spacing w:after="0" w:line="240" w:lineRule="auto"/>
        <w:jc w:val="both"/>
        <w:rPr>
          <w:rFonts w:ascii="Times New Roman" w:hAnsi="Times New Roman" w:cs="Times New Roman"/>
          <w:sz w:val="24"/>
          <w:szCs w:val="24"/>
        </w:rPr>
      </w:pPr>
      <w:r w:rsidRPr="000E34CA">
        <w:rPr>
          <w:rFonts w:ascii="Times New Roman" w:hAnsi="Times New Roman" w:cs="Times New Roman"/>
          <w:color w:val="000000"/>
          <w:sz w:val="24"/>
          <w:szCs w:val="24"/>
          <w:lang w:val="uk-UA"/>
        </w:rPr>
        <w:t>надсилає на виборчу адресу виборця повідомлення про внесення змін до його персональних даних, внесених до Реєстру;</w:t>
      </w:r>
    </w:p>
    <w:p w:rsidR="00F91E9F" w:rsidRPr="000E34CA" w:rsidRDefault="00F91E9F" w:rsidP="00F91E9F">
      <w:pPr>
        <w:widowControl w:val="0"/>
        <w:numPr>
          <w:ilvl w:val="0"/>
          <w:numId w:val="1"/>
        </w:numPr>
        <w:spacing w:after="0" w:line="240" w:lineRule="auto"/>
        <w:jc w:val="both"/>
        <w:rPr>
          <w:rFonts w:ascii="Times New Roman" w:hAnsi="Times New Roman" w:cs="Times New Roman"/>
          <w:sz w:val="24"/>
          <w:szCs w:val="24"/>
        </w:rPr>
      </w:pPr>
      <w:r w:rsidRPr="000E34CA">
        <w:rPr>
          <w:rFonts w:ascii="Times New Roman" w:hAnsi="Times New Roman" w:cs="Times New Roman"/>
          <w:color w:val="000000"/>
          <w:sz w:val="24"/>
          <w:szCs w:val="24"/>
          <w:lang w:val="uk-UA"/>
        </w:rPr>
        <w:t>надає на письмовий запит виборця, поданий у встановленому Законом порядку, відповідну інформацію з Реєстру;</w:t>
      </w:r>
    </w:p>
    <w:p w:rsidR="00F91E9F" w:rsidRPr="000E34CA" w:rsidRDefault="00F91E9F" w:rsidP="00F91E9F">
      <w:pPr>
        <w:widowControl w:val="0"/>
        <w:numPr>
          <w:ilvl w:val="0"/>
          <w:numId w:val="1"/>
        </w:numPr>
        <w:spacing w:after="0" w:line="240" w:lineRule="auto"/>
        <w:jc w:val="both"/>
        <w:rPr>
          <w:rFonts w:ascii="Times New Roman" w:hAnsi="Times New Roman" w:cs="Times New Roman"/>
          <w:sz w:val="24"/>
          <w:szCs w:val="24"/>
        </w:rPr>
      </w:pPr>
      <w:r w:rsidRPr="000E34CA">
        <w:rPr>
          <w:rFonts w:ascii="Times New Roman" w:hAnsi="Times New Roman" w:cs="Times New Roman"/>
          <w:color w:val="000000"/>
          <w:sz w:val="24"/>
          <w:szCs w:val="24"/>
          <w:lang w:val="uk-UA"/>
        </w:rPr>
        <w:t>здійснює періодичне поновлення, а також уточнення персональних даних Реєстру;</w:t>
      </w:r>
    </w:p>
    <w:p w:rsidR="00F91E9F" w:rsidRPr="000E34CA" w:rsidRDefault="00F91E9F" w:rsidP="00F91E9F">
      <w:pPr>
        <w:widowControl w:val="0"/>
        <w:numPr>
          <w:ilvl w:val="0"/>
          <w:numId w:val="1"/>
        </w:numPr>
        <w:spacing w:after="0" w:line="240" w:lineRule="auto"/>
        <w:jc w:val="both"/>
        <w:rPr>
          <w:rFonts w:ascii="Times New Roman" w:hAnsi="Times New Roman" w:cs="Times New Roman"/>
          <w:sz w:val="24"/>
          <w:szCs w:val="24"/>
        </w:rPr>
      </w:pPr>
      <w:r w:rsidRPr="000E34CA">
        <w:rPr>
          <w:rFonts w:ascii="Times New Roman" w:hAnsi="Times New Roman" w:cs="Times New Roman"/>
          <w:color w:val="000000"/>
          <w:sz w:val="24"/>
          <w:szCs w:val="24"/>
          <w:lang w:val="uk-UA"/>
        </w:rPr>
        <w:t>забезпечує у разі призначення виборів чи референдумів складання, уточнення та виготовлення списків виборців на виборчих дільницях, дільницях референдуму відповідно до законодавства;</w:t>
      </w:r>
    </w:p>
    <w:p w:rsidR="00F91E9F" w:rsidRPr="000E34CA" w:rsidRDefault="00F91E9F" w:rsidP="00F91E9F">
      <w:pPr>
        <w:widowControl w:val="0"/>
        <w:numPr>
          <w:ilvl w:val="0"/>
          <w:numId w:val="1"/>
        </w:numPr>
        <w:spacing w:after="0" w:line="240" w:lineRule="auto"/>
        <w:jc w:val="both"/>
        <w:rPr>
          <w:rFonts w:ascii="Times New Roman" w:hAnsi="Times New Roman" w:cs="Times New Roman"/>
          <w:sz w:val="24"/>
          <w:szCs w:val="24"/>
        </w:rPr>
      </w:pPr>
      <w:r w:rsidRPr="000E34CA">
        <w:rPr>
          <w:rFonts w:ascii="Times New Roman" w:hAnsi="Times New Roman" w:cs="Times New Roman"/>
          <w:color w:val="000000"/>
          <w:sz w:val="24"/>
          <w:szCs w:val="24"/>
          <w:lang w:val="uk-UA"/>
        </w:rPr>
        <w:t>здійснює відповідно до законодавства заходи щодо тимчасової зміни місця голосування виборця без зміни його виборчої адреси;</w:t>
      </w:r>
    </w:p>
    <w:p w:rsidR="00F91E9F" w:rsidRPr="000E34CA" w:rsidRDefault="00F91E9F" w:rsidP="00F91E9F">
      <w:pPr>
        <w:widowControl w:val="0"/>
        <w:numPr>
          <w:ilvl w:val="0"/>
          <w:numId w:val="1"/>
        </w:numPr>
        <w:spacing w:after="0" w:line="240" w:lineRule="auto"/>
        <w:jc w:val="both"/>
        <w:rPr>
          <w:rFonts w:ascii="Times New Roman" w:hAnsi="Times New Roman" w:cs="Times New Roman"/>
          <w:sz w:val="24"/>
          <w:szCs w:val="24"/>
        </w:rPr>
      </w:pPr>
      <w:r w:rsidRPr="000E34CA">
        <w:rPr>
          <w:rFonts w:ascii="Times New Roman" w:hAnsi="Times New Roman" w:cs="Times New Roman"/>
          <w:color w:val="000000"/>
          <w:sz w:val="24"/>
          <w:szCs w:val="24"/>
          <w:lang w:val="uk-UA"/>
        </w:rPr>
        <w:t>виготовляє іменні запрошення виборцям на вибори чи референдуми у випадках, передбачених законодавством;</w:t>
      </w:r>
    </w:p>
    <w:p w:rsidR="00F91E9F" w:rsidRPr="000E34CA" w:rsidRDefault="00F91E9F" w:rsidP="00F91E9F">
      <w:pPr>
        <w:widowControl w:val="0"/>
        <w:numPr>
          <w:ilvl w:val="0"/>
          <w:numId w:val="1"/>
        </w:numPr>
        <w:spacing w:after="0" w:line="240" w:lineRule="auto"/>
        <w:jc w:val="both"/>
        <w:rPr>
          <w:rFonts w:ascii="Times New Roman" w:hAnsi="Times New Roman" w:cs="Times New Roman"/>
          <w:sz w:val="24"/>
          <w:szCs w:val="24"/>
        </w:rPr>
      </w:pPr>
      <w:r w:rsidRPr="000E34CA">
        <w:rPr>
          <w:rFonts w:ascii="Times New Roman" w:hAnsi="Times New Roman" w:cs="Times New Roman"/>
          <w:color w:val="000000"/>
          <w:sz w:val="24"/>
          <w:szCs w:val="24"/>
          <w:lang w:val="uk-UA"/>
        </w:rPr>
        <w:lastRenderedPageBreak/>
        <w:t>отримує від дільничних виборчих комісій відомості про зміни, внесені ними до уточнених списків виборців, для опрацювання в установленому Законом порядку;</w:t>
      </w:r>
      <w:r w:rsidRPr="000E34CA">
        <w:rPr>
          <w:rFonts w:ascii="Times New Roman" w:hAnsi="Times New Roman" w:cs="Times New Roman"/>
          <w:sz w:val="24"/>
          <w:szCs w:val="24"/>
          <w:lang w:val="uk-UA"/>
        </w:rPr>
        <w:br/>
      </w:r>
      <w:r w:rsidRPr="000E34CA">
        <w:rPr>
          <w:rFonts w:ascii="Times New Roman" w:hAnsi="Times New Roman" w:cs="Times New Roman"/>
          <w:color w:val="000000"/>
          <w:sz w:val="24"/>
          <w:szCs w:val="24"/>
          <w:lang w:val="uk-UA"/>
        </w:rPr>
        <w:t>проводить перевірку звернень політичних партій, розглядає запити виборчих комісій в установленому Законом порядку;</w:t>
      </w:r>
    </w:p>
    <w:p w:rsidR="00F91E9F" w:rsidRPr="000E34CA" w:rsidRDefault="00F91E9F" w:rsidP="00F91E9F">
      <w:pPr>
        <w:widowControl w:val="0"/>
        <w:numPr>
          <w:ilvl w:val="0"/>
          <w:numId w:val="1"/>
        </w:numPr>
        <w:spacing w:after="0" w:line="240" w:lineRule="auto"/>
        <w:jc w:val="both"/>
        <w:rPr>
          <w:rFonts w:ascii="Times New Roman" w:hAnsi="Times New Roman" w:cs="Times New Roman"/>
          <w:sz w:val="24"/>
          <w:szCs w:val="24"/>
        </w:rPr>
      </w:pPr>
      <w:r w:rsidRPr="000E34CA">
        <w:rPr>
          <w:rFonts w:ascii="Times New Roman" w:hAnsi="Times New Roman" w:cs="Times New Roman"/>
          <w:color w:val="000000"/>
          <w:sz w:val="24"/>
          <w:szCs w:val="24"/>
          <w:lang w:val="uk-UA"/>
        </w:rPr>
        <w:t>надає необхідну інформацію на запит суду стосовно уточнення відомостей про виборця у зв’язку з розглядом адміністративної справи щодо уточнення списку виборців;</w:t>
      </w:r>
    </w:p>
    <w:p w:rsidR="00F91E9F" w:rsidRPr="000E34CA" w:rsidRDefault="00F91E9F" w:rsidP="00F91E9F">
      <w:pPr>
        <w:widowControl w:val="0"/>
        <w:numPr>
          <w:ilvl w:val="0"/>
          <w:numId w:val="1"/>
        </w:numPr>
        <w:spacing w:after="0" w:line="240" w:lineRule="auto"/>
        <w:jc w:val="both"/>
        <w:rPr>
          <w:rFonts w:ascii="Times New Roman" w:hAnsi="Times New Roman" w:cs="Times New Roman"/>
          <w:sz w:val="24"/>
          <w:szCs w:val="24"/>
        </w:rPr>
      </w:pPr>
      <w:r w:rsidRPr="000E34CA">
        <w:rPr>
          <w:rFonts w:ascii="Times New Roman" w:hAnsi="Times New Roman" w:cs="Times New Roman"/>
          <w:color w:val="000000"/>
          <w:sz w:val="24"/>
          <w:szCs w:val="24"/>
          <w:lang w:val="uk-UA"/>
        </w:rPr>
        <w:t>надає в установленому законом порядку статистичну інформацію про кількісні характеристики виборчого корпусу на підставі відомостей Реєстру;</w:t>
      </w:r>
    </w:p>
    <w:p w:rsidR="00F91E9F" w:rsidRPr="000E34CA" w:rsidRDefault="00F91E9F" w:rsidP="00F91E9F">
      <w:pPr>
        <w:widowControl w:val="0"/>
        <w:numPr>
          <w:ilvl w:val="0"/>
          <w:numId w:val="1"/>
        </w:numPr>
        <w:spacing w:after="0" w:line="240" w:lineRule="auto"/>
        <w:jc w:val="both"/>
        <w:rPr>
          <w:rFonts w:ascii="Times New Roman" w:hAnsi="Times New Roman" w:cs="Times New Roman"/>
          <w:sz w:val="24"/>
          <w:szCs w:val="24"/>
        </w:rPr>
      </w:pPr>
      <w:r w:rsidRPr="000E34CA">
        <w:rPr>
          <w:rFonts w:ascii="Times New Roman" w:hAnsi="Times New Roman" w:cs="Times New Roman"/>
          <w:color w:val="000000"/>
          <w:sz w:val="24"/>
          <w:szCs w:val="24"/>
          <w:lang w:val="uk-UA"/>
        </w:rPr>
        <w:t>проводить перевірку некоректних відомостей Реєстру, виявлених розпорядником Реєстру;</w:t>
      </w:r>
    </w:p>
    <w:p w:rsidR="00F91E9F" w:rsidRPr="000E34CA" w:rsidRDefault="00F91E9F" w:rsidP="00F91E9F">
      <w:pPr>
        <w:widowControl w:val="0"/>
        <w:numPr>
          <w:ilvl w:val="0"/>
          <w:numId w:val="1"/>
        </w:numPr>
        <w:spacing w:after="0" w:line="240" w:lineRule="auto"/>
        <w:jc w:val="both"/>
        <w:rPr>
          <w:rFonts w:ascii="Times New Roman" w:hAnsi="Times New Roman" w:cs="Times New Roman"/>
          <w:sz w:val="24"/>
          <w:szCs w:val="24"/>
        </w:rPr>
      </w:pPr>
      <w:r w:rsidRPr="000E34CA">
        <w:rPr>
          <w:rFonts w:ascii="Times New Roman" w:hAnsi="Times New Roman" w:cs="Times New Roman"/>
          <w:color w:val="000000"/>
          <w:sz w:val="24"/>
          <w:szCs w:val="24"/>
          <w:lang w:val="uk-UA"/>
        </w:rPr>
        <w:t>формує подання до Центральної виборчої комісії щодо виборчих дільниць, які існують на постійній основі, за наданими суб’єктами їх внесення відомостями;</w:t>
      </w:r>
    </w:p>
    <w:p w:rsidR="00F91E9F" w:rsidRPr="000E34CA" w:rsidRDefault="00F91E9F" w:rsidP="00F91E9F">
      <w:pPr>
        <w:widowControl w:val="0"/>
        <w:numPr>
          <w:ilvl w:val="0"/>
          <w:numId w:val="1"/>
        </w:numPr>
        <w:spacing w:after="0" w:line="240" w:lineRule="auto"/>
        <w:jc w:val="both"/>
        <w:rPr>
          <w:rFonts w:ascii="Times New Roman" w:hAnsi="Times New Roman" w:cs="Times New Roman"/>
          <w:sz w:val="24"/>
          <w:szCs w:val="24"/>
        </w:rPr>
      </w:pPr>
      <w:r w:rsidRPr="000E34CA">
        <w:rPr>
          <w:rFonts w:ascii="Times New Roman" w:hAnsi="Times New Roman" w:cs="Times New Roman"/>
          <w:color w:val="000000"/>
          <w:sz w:val="24"/>
          <w:szCs w:val="24"/>
          <w:lang w:val="uk-UA"/>
        </w:rPr>
        <w:t>здійснює облік виборчих дільниць, які існують на постійній основі;</w:t>
      </w:r>
    </w:p>
    <w:p w:rsidR="00F91E9F" w:rsidRPr="000E34CA" w:rsidRDefault="00F91E9F" w:rsidP="00F91E9F">
      <w:pPr>
        <w:widowControl w:val="0"/>
        <w:numPr>
          <w:ilvl w:val="0"/>
          <w:numId w:val="1"/>
        </w:numPr>
        <w:spacing w:after="0" w:line="240" w:lineRule="auto"/>
        <w:jc w:val="both"/>
        <w:rPr>
          <w:rFonts w:ascii="Times New Roman" w:hAnsi="Times New Roman" w:cs="Times New Roman"/>
          <w:sz w:val="24"/>
          <w:szCs w:val="24"/>
        </w:rPr>
      </w:pPr>
      <w:r w:rsidRPr="000E34CA">
        <w:rPr>
          <w:rFonts w:ascii="Times New Roman" w:hAnsi="Times New Roman" w:cs="Times New Roman"/>
          <w:color w:val="000000"/>
          <w:sz w:val="24"/>
          <w:szCs w:val="24"/>
          <w:lang w:val="uk-UA"/>
        </w:rPr>
        <w:t>вносить до Реєстру дані про номери і межі одномандатних, територіальних виборчих округів після отримання від територіальних виборчих комісій рішення про утворення таких округів;</w:t>
      </w:r>
    </w:p>
    <w:p w:rsidR="00F91E9F" w:rsidRPr="000E34CA" w:rsidRDefault="00F91E9F" w:rsidP="00F91E9F">
      <w:pPr>
        <w:widowControl w:val="0"/>
        <w:numPr>
          <w:ilvl w:val="0"/>
          <w:numId w:val="1"/>
        </w:numPr>
        <w:spacing w:after="0" w:line="240" w:lineRule="auto"/>
        <w:jc w:val="both"/>
        <w:rPr>
          <w:rFonts w:ascii="Times New Roman" w:hAnsi="Times New Roman" w:cs="Times New Roman"/>
          <w:sz w:val="24"/>
          <w:szCs w:val="24"/>
        </w:rPr>
      </w:pPr>
      <w:r w:rsidRPr="000E34CA">
        <w:rPr>
          <w:rFonts w:ascii="Times New Roman" w:hAnsi="Times New Roman" w:cs="Times New Roman"/>
          <w:color w:val="000000"/>
          <w:sz w:val="24"/>
          <w:szCs w:val="24"/>
          <w:lang w:val="uk-UA"/>
        </w:rPr>
        <w:t>передає до Центральної виборчої комісії зміст рішень та повідомлення виборчих комісій у передбачених законодавством випадках;</w:t>
      </w:r>
    </w:p>
    <w:p w:rsidR="00F91E9F" w:rsidRPr="000E34CA" w:rsidRDefault="00F91E9F" w:rsidP="00F91E9F">
      <w:pPr>
        <w:widowControl w:val="0"/>
        <w:numPr>
          <w:ilvl w:val="0"/>
          <w:numId w:val="1"/>
        </w:numPr>
        <w:spacing w:after="0" w:line="240" w:lineRule="auto"/>
        <w:jc w:val="both"/>
        <w:rPr>
          <w:rFonts w:ascii="Times New Roman" w:hAnsi="Times New Roman" w:cs="Times New Roman"/>
          <w:sz w:val="24"/>
          <w:szCs w:val="24"/>
        </w:rPr>
      </w:pPr>
      <w:r w:rsidRPr="000E34CA">
        <w:rPr>
          <w:rFonts w:ascii="Times New Roman" w:hAnsi="Times New Roman" w:cs="Times New Roman"/>
          <w:color w:val="000000"/>
          <w:sz w:val="24"/>
          <w:szCs w:val="24"/>
          <w:lang w:val="uk-UA"/>
        </w:rPr>
        <w:t>здійснює налаштування та супроводження програмного і технічного забезпечення Реєстру;</w:t>
      </w:r>
    </w:p>
    <w:p w:rsidR="00F91E9F" w:rsidRPr="000E34CA" w:rsidRDefault="00F91E9F" w:rsidP="00F91E9F">
      <w:pPr>
        <w:widowControl w:val="0"/>
        <w:numPr>
          <w:ilvl w:val="0"/>
          <w:numId w:val="1"/>
        </w:numPr>
        <w:spacing w:after="0" w:line="240" w:lineRule="auto"/>
        <w:jc w:val="both"/>
        <w:rPr>
          <w:rFonts w:ascii="Times New Roman" w:hAnsi="Times New Roman" w:cs="Times New Roman"/>
          <w:sz w:val="24"/>
          <w:szCs w:val="24"/>
        </w:rPr>
      </w:pPr>
      <w:r w:rsidRPr="000E34CA">
        <w:rPr>
          <w:rFonts w:ascii="Times New Roman" w:hAnsi="Times New Roman" w:cs="Times New Roman"/>
          <w:color w:val="000000"/>
          <w:sz w:val="24"/>
          <w:szCs w:val="24"/>
          <w:lang w:val="uk-UA"/>
        </w:rPr>
        <w:t>виконує доручення міського голови, пов'язані з роботою відділу ведення Реєстру;</w:t>
      </w:r>
    </w:p>
    <w:p w:rsidR="00F91E9F" w:rsidRPr="000E34CA" w:rsidRDefault="00F91E9F" w:rsidP="00F91E9F">
      <w:pPr>
        <w:widowControl w:val="0"/>
        <w:numPr>
          <w:ilvl w:val="0"/>
          <w:numId w:val="1"/>
        </w:numPr>
        <w:spacing w:after="0" w:line="240" w:lineRule="auto"/>
        <w:jc w:val="both"/>
        <w:rPr>
          <w:rFonts w:ascii="Times New Roman" w:hAnsi="Times New Roman" w:cs="Times New Roman"/>
          <w:sz w:val="24"/>
          <w:szCs w:val="24"/>
        </w:rPr>
      </w:pPr>
      <w:r w:rsidRPr="000E34CA">
        <w:rPr>
          <w:rFonts w:ascii="Times New Roman" w:hAnsi="Times New Roman" w:cs="Times New Roman"/>
          <w:sz w:val="24"/>
          <w:szCs w:val="24"/>
          <w:lang w:val="uk-UA"/>
        </w:rPr>
        <w:t>з</w:t>
      </w:r>
      <w:r w:rsidRPr="000E34CA">
        <w:rPr>
          <w:rFonts w:ascii="Times New Roman" w:hAnsi="Times New Roman" w:cs="Times New Roman"/>
          <w:color w:val="000000"/>
          <w:sz w:val="24"/>
          <w:szCs w:val="24"/>
          <w:lang w:val="uk-UA"/>
        </w:rPr>
        <w:t>дійснює інші функції відповідно до законодавства, необхідні для виконання покладених на нього завдань.</w:t>
      </w:r>
    </w:p>
    <w:p w:rsidR="00F91E9F" w:rsidRPr="000E34CA" w:rsidRDefault="00F91E9F" w:rsidP="00F91E9F">
      <w:pPr>
        <w:spacing w:after="0"/>
        <w:jc w:val="center"/>
        <w:rPr>
          <w:rFonts w:ascii="Times New Roman" w:hAnsi="Times New Roman" w:cs="Times New Roman"/>
          <w:b/>
          <w:bCs/>
          <w:color w:val="000000"/>
          <w:sz w:val="24"/>
          <w:szCs w:val="24"/>
          <w:lang w:val="uk-UA"/>
        </w:rPr>
      </w:pPr>
    </w:p>
    <w:p w:rsidR="00F91E9F" w:rsidRPr="000E34CA" w:rsidRDefault="00F91E9F" w:rsidP="00F91E9F">
      <w:pPr>
        <w:jc w:val="center"/>
        <w:rPr>
          <w:rFonts w:ascii="Times New Roman" w:hAnsi="Times New Roman" w:cs="Times New Roman"/>
          <w:sz w:val="24"/>
          <w:szCs w:val="24"/>
          <w:lang w:val="uk-UA"/>
        </w:rPr>
      </w:pPr>
      <w:r w:rsidRPr="000E34CA">
        <w:rPr>
          <w:rFonts w:ascii="Times New Roman" w:hAnsi="Times New Roman" w:cs="Times New Roman"/>
          <w:b/>
          <w:bCs/>
          <w:color w:val="000000"/>
          <w:sz w:val="24"/>
          <w:szCs w:val="24"/>
          <w:lang w:val="uk-UA"/>
        </w:rPr>
        <w:t>3. ПРАВА ВІДДІЛУ</w:t>
      </w:r>
    </w:p>
    <w:p w:rsidR="00F91E9F" w:rsidRPr="000E34CA" w:rsidRDefault="00F91E9F" w:rsidP="00F91E9F">
      <w:pPr>
        <w:spacing w:after="0"/>
        <w:jc w:val="both"/>
        <w:rPr>
          <w:rFonts w:ascii="Times New Roman" w:hAnsi="Times New Roman" w:cs="Times New Roman"/>
          <w:sz w:val="24"/>
          <w:szCs w:val="24"/>
          <w:lang w:val="uk-UA"/>
        </w:rPr>
      </w:pPr>
      <w:r w:rsidRPr="000E34CA">
        <w:rPr>
          <w:rFonts w:ascii="Times New Roman" w:hAnsi="Times New Roman" w:cs="Times New Roman"/>
          <w:color w:val="000000"/>
          <w:sz w:val="24"/>
          <w:szCs w:val="24"/>
          <w:lang w:val="uk-UA"/>
        </w:rPr>
        <w:tab/>
        <w:t>3.1. Відділ ведення Реєстру має право одержувати в установленому порядку від виборців, органів виконавчої влади, органів місцевого самоврядування, виборчих комісій, комісій референдуму, закладів, установ та організацій, їх посадових осіб інформацію, документи та матеріали, необхідні для виконання покладених на нього завдань.</w:t>
      </w:r>
    </w:p>
    <w:p w:rsidR="00F91E9F" w:rsidRPr="000E34CA" w:rsidRDefault="00F91E9F" w:rsidP="00F91E9F">
      <w:pPr>
        <w:spacing w:after="0"/>
        <w:jc w:val="both"/>
        <w:rPr>
          <w:rFonts w:ascii="Times New Roman" w:hAnsi="Times New Roman" w:cs="Times New Roman"/>
          <w:sz w:val="24"/>
          <w:szCs w:val="24"/>
          <w:lang w:val="uk-UA"/>
        </w:rPr>
      </w:pPr>
      <w:r w:rsidRPr="000E34CA">
        <w:rPr>
          <w:rFonts w:ascii="Times New Roman" w:hAnsi="Times New Roman" w:cs="Times New Roman"/>
          <w:color w:val="000000"/>
          <w:sz w:val="24"/>
          <w:szCs w:val="24"/>
          <w:lang w:val="uk-UA"/>
        </w:rPr>
        <w:tab/>
        <w:t>3.2. Відділ ведення Реєстру взаємодіє у процесі виконання покладених на нього завдань із структурними підрозділами відповідно Міністерства закордонних справ України, обласної державної адміністрації, територіальними органами центральних органів виконавчої влади, органами місцевого самоврядування, закордонними дипломатичними установами України, виборчими комісіями, комісіями референдуму, а також закладами, установами та організаціями всіх форм власності, об’єднаннями громадян і окремими громадянами.</w:t>
      </w:r>
    </w:p>
    <w:p w:rsidR="00F91E9F" w:rsidRPr="000E34CA" w:rsidRDefault="00F91E9F" w:rsidP="00F91E9F">
      <w:pPr>
        <w:spacing w:after="0"/>
        <w:jc w:val="center"/>
        <w:rPr>
          <w:rFonts w:ascii="Times New Roman" w:hAnsi="Times New Roman" w:cs="Times New Roman"/>
          <w:sz w:val="24"/>
          <w:szCs w:val="24"/>
          <w:lang w:val="uk-UA"/>
        </w:rPr>
      </w:pPr>
    </w:p>
    <w:p w:rsidR="00F91E9F" w:rsidRPr="000E34CA" w:rsidRDefault="00F91E9F" w:rsidP="00F91E9F">
      <w:pPr>
        <w:spacing w:after="0"/>
        <w:jc w:val="center"/>
        <w:rPr>
          <w:rFonts w:ascii="Times New Roman" w:hAnsi="Times New Roman" w:cs="Times New Roman"/>
          <w:sz w:val="24"/>
          <w:szCs w:val="24"/>
        </w:rPr>
      </w:pPr>
      <w:r w:rsidRPr="000E34CA">
        <w:rPr>
          <w:rFonts w:ascii="Times New Roman" w:hAnsi="Times New Roman" w:cs="Times New Roman"/>
          <w:b/>
          <w:bCs/>
          <w:sz w:val="24"/>
          <w:szCs w:val="24"/>
          <w:lang w:val="uk-UA"/>
        </w:rPr>
        <w:t>4. СТРУКТУРА ВІДДІЛУ</w:t>
      </w:r>
    </w:p>
    <w:p w:rsidR="00F91E9F" w:rsidRPr="000E34CA" w:rsidRDefault="00F91E9F" w:rsidP="00F91E9F">
      <w:pPr>
        <w:spacing w:after="0"/>
        <w:jc w:val="both"/>
        <w:rPr>
          <w:rFonts w:ascii="Times New Roman" w:hAnsi="Times New Roman" w:cs="Times New Roman"/>
          <w:sz w:val="24"/>
          <w:szCs w:val="24"/>
        </w:rPr>
      </w:pPr>
      <w:r w:rsidRPr="000E34CA">
        <w:rPr>
          <w:rFonts w:ascii="Times New Roman" w:hAnsi="Times New Roman" w:cs="Times New Roman"/>
          <w:color w:val="000000"/>
          <w:sz w:val="24"/>
          <w:szCs w:val="24"/>
          <w:lang w:val="uk-UA"/>
        </w:rPr>
        <w:tab/>
        <w:t>4.1. Відділ ведення Реєстру очолює начальник відділу, який:</w:t>
      </w:r>
    </w:p>
    <w:p w:rsidR="00F91E9F" w:rsidRPr="000E34CA" w:rsidRDefault="00F91E9F" w:rsidP="00F91E9F">
      <w:pPr>
        <w:widowControl w:val="0"/>
        <w:numPr>
          <w:ilvl w:val="0"/>
          <w:numId w:val="2"/>
        </w:numPr>
        <w:spacing w:after="0" w:line="240" w:lineRule="auto"/>
        <w:jc w:val="both"/>
        <w:rPr>
          <w:rFonts w:ascii="Times New Roman" w:hAnsi="Times New Roman" w:cs="Times New Roman"/>
          <w:sz w:val="24"/>
          <w:szCs w:val="24"/>
        </w:rPr>
      </w:pPr>
      <w:r w:rsidRPr="000E34CA">
        <w:rPr>
          <w:rFonts w:ascii="Times New Roman" w:hAnsi="Times New Roman" w:cs="Times New Roman"/>
          <w:color w:val="000000"/>
          <w:sz w:val="24"/>
          <w:szCs w:val="24"/>
          <w:lang w:val="uk-UA"/>
        </w:rPr>
        <w:t>забезпечує виконання на відповідній території Закону України про вибори та референдуми з питань, що стосуються діяльності відділу ведення Реєстру;</w:t>
      </w:r>
    </w:p>
    <w:p w:rsidR="00F91E9F" w:rsidRPr="000E34CA" w:rsidRDefault="00F91E9F" w:rsidP="00F91E9F">
      <w:pPr>
        <w:widowControl w:val="0"/>
        <w:numPr>
          <w:ilvl w:val="0"/>
          <w:numId w:val="2"/>
        </w:numPr>
        <w:spacing w:after="0" w:line="240" w:lineRule="auto"/>
        <w:jc w:val="both"/>
        <w:rPr>
          <w:rFonts w:ascii="Times New Roman" w:hAnsi="Times New Roman" w:cs="Times New Roman"/>
          <w:sz w:val="24"/>
          <w:szCs w:val="24"/>
        </w:rPr>
      </w:pPr>
      <w:r w:rsidRPr="000E34CA">
        <w:rPr>
          <w:rFonts w:ascii="Times New Roman" w:hAnsi="Times New Roman" w:cs="Times New Roman"/>
          <w:color w:val="000000"/>
          <w:sz w:val="24"/>
          <w:szCs w:val="24"/>
          <w:lang w:val="uk-UA"/>
        </w:rPr>
        <w:t>здійснює керівництво діяльністю відділу і несе персональну відповідальність за виконання покладених на відділ завдань;</w:t>
      </w:r>
    </w:p>
    <w:p w:rsidR="00F91E9F" w:rsidRPr="000E34CA" w:rsidRDefault="00F91E9F" w:rsidP="00F91E9F">
      <w:pPr>
        <w:widowControl w:val="0"/>
        <w:numPr>
          <w:ilvl w:val="0"/>
          <w:numId w:val="2"/>
        </w:numPr>
        <w:spacing w:after="0" w:line="240" w:lineRule="auto"/>
        <w:jc w:val="both"/>
        <w:rPr>
          <w:rFonts w:ascii="Times New Roman" w:hAnsi="Times New Roman" w:cs="Times New Roman"/>
          <w:sz w:val="24"/>
          <w:szCs w:val="24"/>
        </w:rPr>
      </w:pPr>
      <w:r w:rsidRPr="000E34CA">
        <w:rPr>
          <w:rFonts w:ascii="Times New Roman" w:hAnsi="Times New Roman" w:cs="Times New Roman"/>
          <w:color w:val="000000"/>
          <w:sz w:val="24"/>
          <w:szCs w:val="24"/>
          <w:lang w:val="uk-UA"/>
        </w:rPr>
        <w:t>розподіляє обов’язки між працівниками відділу;</w:t>
      </w:r>
    </w:p>
    <w:p w:rsidR="00F91E9F" w:rsidRPr="000E34CA" w:rsidRDefault="00F91E9F" w:rsidP="00F91E9F">
      <w:pPr>
        <w:widowControl w:val="0"/>
        <w:numPr>
          <w:ilvl w:val="0"/>
          <w:numId w:val="2"/>
        </w:numPr>
        <w:spacing w:after="0" w:line="240" w:lineRule="auto"/>
        <w:jc w:val="both"/>
        <w:rPr>
          <w:rFonts w:ascii="Times New Roman" w:hAnsi="Times New Roman" w:cs="Times New Roman"/>
          <w:sz w:val="24"/>
          <w:szCs w:val="24"/>
        </w:rPr>
      </w:pPr>
      <w:r w:rsidRPr="000E34CA">
        <w:rPr>
          <w:rFonts w:ascii="Times New Roman" w:hAnsi="Times New Roman" w:cs="Times New Roman"/>
          <w:color w:val="000000"/>
          <w:sz w:val="24"/>
          <w:szCs w:val="24"/>
          <w:lang w:val="uk-UA"/>
        </w:rPr>
        <w:t>видає накази у випадках та в порядку, визначених Законом, організовує і контролює їх виконання;</w:t>
      </w:r>
    </w:p>
    <w:p w:rsidR="00F91E9F" w:rsidRPr="000E34CA" w:rsidRDefault="00F91E9F" w:rsidP="00F91E9F">
      <w:pPr>
        <w:widowControl w:val="0"/>
        <w:numPr>
          <w:ilvl w:val="0"/>
          <w:numId w:val="2"/>
        </w:numPr>
        <w:spacing w:after="0" w:line="240" w:lineRule="auto"/>
        <w:jc w:val="both"/>
        <w:rPr>
          <w:rFonts w:ascii="Times New Roman" w:hAnsi="Times New Roman" w:cs="Times New Roman"/>
          <w:sz w:val="24"/>
          <w:szCs w:val="24"/>
        </w:rPr>
      </w:pPr>
      <w:r w:rsidRPr="000E34CA">
        <w:rPr>
          <w:rFonts w:ascii="Times New Roman" w:hAnsi="Times New Roman" w:cs="Times New Roman"/>
          <w:color w:val="000000"/>
          <w:sz w:val="24"/>
          <w:szCs w:val="24"/>
          <w:lang w:val="uk-UA"/>
        </w:rPr>
        <w:t>забезпечує в межах своїх повноважень зберігання інформації з обмеженим доступом відповідно до законодавства;</w:t>
      </w:r>
    </w:p>
    <w:p w:rsidR="00F91E9F" w:rsidRPr="000E34CA" w:rsidRDefault="00F91E9F" w:rsidP="00F91E9F">
      <w:pPr>
        <w:widowControl w:val="0"/>
        <w:numPr>
          <w:ilvl w:val="0"/>
          <w:numId w:val="2"/>
        </w:numPr>
        <w:spacing w:after="0" w:line="240" w:lineRule="auto"/>
        <w:jc w:val="both"/>
        <w:rPr>
          <w:rFonts w:ascii="Times New Roman" w:hAnsi="Times New Roman" w:cs="Times New Roman"/>
          <w:sz w:val="24"/>
          <w:szCs w:val="24"/>
        </w:rPr>
      </w:pPr>
      <w:r w:rsidRPr="000E34CA">
        <w:rPr>
          <w:rFonts w:ascii="Times New Roman" w:hAnsi="Times New Roman" w:cs="Times New Roman"/>
          <w:color w:val="000000"/>
          <w:sz w:val="24"/>
          <w:szCs w:val="24"/>
          <w:lang w:val="uk-UA"/>
        </w:rPr>
        <w:lastRenderedPageBreak/>
        <w:t>вносить у встановленому порядку пропозиції щодо фінансового забезпечення роботи відділу ведення Реєстру;</w:t>
      </w:r>
    </w:p>
    <w:p w:rsidR="00F91E9F" w:rsidRPr="000E34CA" w:rsidRDefault="00F91E9F" w:rsidP="00F91E9F">
      <w:pPr>
        <w:widowControl w:val="0"/>
        <w:numPr>
          <w:ilvl w:val="0"/>
          <w:numId w:val="2"/>
        </w:numPr>
        <w:spacing w:after="0" w:line="240" w:lineRule="auto"/>
        <w:jc w:val="both"/>
        <w:rPr>
          <w:rFonts w:ascii="Times New Roman" w:hAnsi="Times New Roman" w:cs="Times New Roman"/>
          <w:sz w:val="24"/>
          <w:szCs w:val="24"/>
        </w:rPr>
      </w:pPr>
      <w:r w:rsidRPr="000E34CA">
        <w:rPr>
          <w:rFonts w:ascii="Times New Roman" w:hAnsi="Times New Roman" w:cs="Times New Roman"/>
          <w:color w:val="000000"/>
          <w:sz w:val="24"/>
          <w:szCs w:val="24"/>
          <w:lang w:val="uk-UA"/>
        </w:rPr>
        <w:t>підписує визначені Законом документи, що скріплюються печаткою відділу;</w:t>
      </w:r>
      <w:r w:rsidRPr="000E34CA">
        <w:rPr>
          <w:rFonts w:ascii="Times New Roman" w:hAnsi="Times New Roman" w:cs="Times New Roman"/>
          <w:sz w:val="24"/>
          <w:szCs w:val="24"/>
          <w:lang w:val="uk-UA"/>
        </w:rPr>
        <w:br/>
      </w:r>
      <w:r w:rsidRPr="000E34CA">
        <w:rPr>
          <w:rFonts w:ascii="Times New Roman" w:hAnsi="Times New Roman" w:cs="Times New Roman"/>
          <w:color w:val="000000"/>
          <w:sz w:val="24"/>
          <w:szCs w:val="24"/>
          <w:lang w:val="uk-UA"/>
        </w:rPr>
        <w:t>вносить у встановленому законодавством порядку пропозиції стосовно притягнення до відповідальності осіб, винних у порушенні Закону;</w:t>
      </w:r>
    </w:p>
    <w:p w:rsidR="00F91E9F" w:rsidRPr="000E34CA" w:rsidRDefault="00F91E9F" w:rsidP="00F91E9F">
      <w:pPr>
        <w:widowControl w:val="0"/>
        <w:numPr>
          <w:ilvl w:val="0"/>
          <w:numId w:val="2"/>
        </w:numPr>
        <w:spacing w:after="0" w:line="240" w:lineRule="auto"/>
        <w:jc w:val="both"/>
        <w:rPr>
          <w:rFonts w:ascii="Times New Roman" w:hAnsi="Times New Roman" w:cs="Times New Roman"/>
          <w:sz w:val="24"/>
          <w:szCs w:val="24"/>
        </w:rPr>
      </w:pPr>
      <w:r w:rsidRPr="000E34CA">
        <w:rPr>
          <w:rFonts w:ascii="Times New Roman" w:hAnsi="Times New Roman" w:cs="Times New Roman"/>
          <w:color w:val="000000"/>
          <w:sz w:val="24"/>
          <w:szCs w:val="24"/>
          <w:lang w:val="uk-UA"/>
        </w:rPr>
        <w:t>забезпечує в установленому законом порядку представництво інтересів відділу ведення Реєстру в судах;</w:t>
      </w:r>
    </w:p>
    <w:p w:rsidR="00F91E9F" w:rsidRPr="000E34CA" w:rsidRDefault="00F91E9F" w:rsidP="00F91E9F">
      <w:pPr>
        <w:widowControl w:val="0"/>
        <w:numPr>
          <w:ilvl w:val="0"/>
          <w:numId w:val="2"/>
        </w:numPr>
        <w:spacing w:after="0" w:line="240" w:lineRule="auto"/>
        <w:jc w:val="both"/>
        <w:rPr>
          <w:rFonts w:ascii="Times New Roman" w:hAnsi="Times New Roman" w:cs="Times New Roman"/>
          <w:sz w:val="24"/>
          <w:szCs w:val="24"/>
        </w:rPr>
      </w:pPr>
      <w:r w:rsidRPr="000E34CA">
        <w:rPr>
          <w:rFonts w:ascii="Times New Roman" w:hAnsi="Times New Roman" w:cs="Times New Roman"/>
          <w:color w:val="000000"/>
          <w:sz w:val="24"/>
          <w:szCs w:val="24"/>
          <w:lang w:val="uk-UA"/>
        </w:rPr>
        <w:t>виконує інші повноваження згідно з актами законодавства та положенням про відділ.</w:t>
      </w:r>
    </w:p>
    <w:p w:rsidR="00F91E9F" w:rsidRPr="000E34CA" w:rsidRDefault="00F91E9F" w:rsidP="00F91E9F">
      <w:pPr>
        <w:spacing w:after="0"/>
        <w:jc w:val="both"/>
        <w:rPr>
          <w:rFonts w:ascii="Times New Roman" w:hAnsi="Times New Roman" w:cs="Times New Roman"/>
          <w:sz w:val="24"/>
          <w:szCs w:val="24"/>
        </w:rPr>
      </w:pPr>
      <w:r w:rsidRPr="000E34CA">
        <w:rPr>
          <w:rFonts w:ascii="Times New Roman" w:hAnsi="Times New Roman" w:cs="Times New Roman"/>
          <w:sz w:val="24"/>
          <w:szCs w:val="24"/>
          <w:lang w:val="uk-UA"/>
        </w:rPr>
        <w:tab/>
        <w:t>4.2</w:t>
      </w:r>
      <w:r w:rsidRPr="000E34CA">
        <w:rPr>
          <w:rFonts w:ascii="Times New Roman" w:hAnsi="Times New Roman" w:cs="Times New Roman"/>
          <w:color w:val="000000"/>
          <w:sz w:val="24"/>
          <w:szCs w:val="24"/>
          <w:lang w:val="uk-UA"/>
        </w:rPr>
        <w:t>. Начальник відділу та інші працівники відділу ведення Реєстру призначаються на посади та звільняються з посад  міським головою  в установленому законодавством порядку.</w:t>
      </w:r>
    </w:p>
    <w:p w:rsidR="00F91E9F" w:rsidRDefault="00F91E9F" w:rsidP="00F91E9F">
      <w:pPr>
        <w:spacing w:after="0"/>
        <w:jc w:val="both"/>
        <w:rPr>
          <w:rFonts w:ascii="Times New Roman" w:hAnsi="Times New Roman" w:cs="Times New Roman"/>
          <w:color w:val="000000"/>
          <w:sz w:val="24"/>
          <w:szCs w:val="24"/>
          <w:lang w:val="uk-UA"/>
        </w:rPr>
      </w:pPr>
      <w:r w:rsidRPr="000E34CA">
        <w:rPr>
          <w:rFonts w:ascii="Times New Roman" w:hAnsi="Times New Roman" w:cs="Times New Roman"/>
          <w:sz w:val="24"/>
          <w:szCs w:val="24"/>
          <w:lang w:val="uk-UA"/>
        </w:rPr>
        <w:tab/>
        <w:t>4.3</w:t>
      </w:r>
      <w:r w:rsidRPr="000E34CA">
        <w:rPr>
          <w:rFonts w:ascii="Times New Roman" w:hAnsi="Times New Roman" w:cs="Times New Roman"/>
          <w:color w:val="000000"/>
          <w:sz w:val="24"/>
          <w:szCs w:val="24"/>
          <w:lang w:val="uk-UA"/>
        </w:rPr>
        <w:t xml:space="preserve">. Структура та чисельність працівників відділу ведення Реєстру затверджується </w:t>
      </w:r>
      <w:proofErr w:type="spellStart"/>
      <w:r w:rsidRPr="000E34CA">
        <w:rPr>
          <w:rFonts w:ascii="Times New Roman" w:hAnsi="Times New Roman" w:cs="Times New Roman"/>
          <w:color w:val="000000"/>
          <w:sz w:val="24"/>
          <w:szCs w:val="24"/>
          <w:lang w:val="uk-UA"/>
        </w:rPr>
        <w:t>Знам’янської</w:t>
      </w:r>
      <w:proofErr w:type="spellEnd"/>
      <w:r w:rsidRPr="000E34CA">
        <w:rPr>
          <w:rFonts w:ascii="Times New Roman" w:hAnsi="Times New Roman" w:cs="Times New Roman"/>
          <w:color w:val="000000"/>
          <w:sz w:val="24"/>
          <w:szCs w:val="24"/>
          <w:lang w:val="uk-UA"/>
        </w:rPr>
        <w:t xml:space="preserve"> міською радою за поданням міського голови.</w:t>
      </w:r>
    </w:p>
    <w:p w:rsidR="00F91E9F" w:rsidRDefault="00F91E9F" w:rsidP="00F91E9F">
      <w:pPr>
        <w:spacing w:after="0"/>
        <w:jc w:val="both"/>
        <w:rPr>
          <w:rFonts w:ascii="Times New Roman" w:hAnsi="Times New Roman" w:cs="Times New Roman"/>
          <w:color w:val="000000"/>
          <w:sz w:val="24"/>
          <w:szCs w:val="24"/>
          <w:lang w:val="uk-UA"/>
        </w:rPr>
      </w:pPr>
    </w:p>
    <w:p w:rsidR="00F91E9F" w:rsidRPr="000E34CA" w:rsidRDefault="00F91E9F" w:rsidP="00F91E9F">
      <w:pPr>
        <w:spacing w:after="0"/>
        <w:jc w:val="center"/>
        <w:rPr>
          <w:rFonts w:ascii="Times New Roman" w:hAnsi="Times New Roman" w:cs="Times New Roman"/>
          <w:sz w:val="24"/>
          <w:szCs w:val="24"/>
        </w:rPr>
      </w:pPr>
    </w:p>
    <w:p w:rsidR="00F91E9F" w:rsidRPr="000E34CA" w:rsidRDefault="00F91E9F" w:rsidP="00F91E9F">
      <w:pPr>
        <w:spacing w:after="0"/>
        <w:jc w:val="center"/>
        <w:rPr>
          <w:rFonts w:ascii="Times New Roman" w:hAnsi="Times New Roman" w:cs="Times New Roman"/>
          <w:sz w:val="24"/>
          <w:szCs w:val="24"/>
        </w:rPr>
      </w:pPr>
      <w:r w:rsidRPr="000E34CA">
        <w:rPr>
          <w:rFonts w:ascii="Times New Roman" w:hAnsi="Times New Roman" w:cs="Times New Roman"/>
          <w:b/>
          <w:bCs/>
          <w:sz w:val="24"/>
          <w:szCs w:val="24"/>
          <w:lang w:val="uk-UA"/>
        </w:rPr>
        <w:t>5. ЗАКЛЮЧНІ ПОЛОЖЕННЯ</w:t>
      </w:r>
    </w:p>
    <w:p w:rsidR="00F91E9F" w:rsidRPr="000E34CA" w:rsidRDefault="00F91E9F" w:rsidP="00F91E9F">
      <w:pPr>
        <w:spacing w:after="0"/>
        <w:jc w:val="both"/>
        <w:rPr>
          <w:rFonts w:ascii="Times New Roman" w:hAnsi="Times New Roman" w:cs="Times New Roman"/>
          <w:sz w:val="24"/>
          <w:szCs w:val="24"/>
          <w:lang w:val="uk-UA"/>
        </w:rPr>
      </w:pPr>
      <w:r w:rsidRPr="000E34CA">
        <w:rPr>
          <w:rFonts w:ascii="Times New Roman" w:hAnsi="Times New Roman" w:cs="Times New Roman"/>
          <w:color w:val="000000"/>
          <w:sz w:val="24"/>
          <w:szCs w:val="24"/>
          <w:lang w:val="uk-UA"/>
        </w:rPr>
        <w:tab/>
        <w:t>5.1. Відділ ведення Реєстру має власну печатку та бланк.</w:t>
      </w:r>
      <w:r w:rsidRPr="000E34CA">
        <w:rPr>
          <w:rFonts w:ascii="Times New Roman" w:hAnsi="Times New Roman" w:cs="Times New Roman"/>
          <w:sz w:val="24"/>
          <w:szCs w:val="24"/>
          <w:lang w:val="uk-UA"/>
        </w:rPr>
        <w:br/>
      </w:r>
      <w:r w:rsidRPr="000E34CA">
        <w:rPr>
          <w:rFonts w:ascii="Times New Roman" w:hAnsi="Times New Roman" w:cs="Times New Roman"/>
          <w:sz w:val="24"/>
          <w:szCs w:val="24"/>
          <w:lang w:val="uk-UA"/>
        </w:rPr>
        <w:tab/>
        <w:t xml:space="preserve">5.2. </w:t>
      </w:r>
      <w:r w:rsidRPr="000E34CA">
        <w:rPr>
          <w:rFonts w:ascii="Times New Roman" w:hAnsi="Times New Roman" w:cs="Times New Roman"/>
          <w:color w:val="000000"/>
          <w:sz w:val="24"/>
          <w:szCs w:val="24"/>
          <w:lang w:val="uk-UA"/>
        </w:rPr>
        <w:t>Ф</w:t>
      </w:r>
      <w:r w:rsidRPr="000E34CA">
        <w:rPr>
          <w:rFonts w:ascii="Times New Roman" w:hAnsi="Times New Roman" w:cs="Times New Roman"/>
          <w:sz w:val="24"/>
          <w:szCs w:val="24"/>
          <w:lang w:val="uk-UA"/>
        </w:rPr>
        <w:t>інансування та матеріально-технічне забезпечення діяльності відділу здійснюється за рахунок державного та місцевого бюджетів.</w:t>
      </w:r>
      <w:r w:rsidRPr="000E34CA">
        <w:rPr>
          <w:rFonts w:ascii="Times New Roman" w:hAnsi="Times New Roman" w:cs="Times New Roman"/>
          <w:color w:val="000000"/>
          <w:sz w:val="24"/>
          <w:szCs w:val="24"/>
          <w:lang w:val="uk-UA"/>
        </w:rPr>
        <w:tab/>
      </w:r>
    </w:p>
    <w:p w:rsidR="00976434" w:rsidRPr="00F91E9F" w:rsidRDefault="00F91E9F">
      <w:pPr>
        <w:rPr>
          <w:lang w:val="uk-UA"/>
        </w:rPr>
      </w:pPr>
    </w:p>
    <w:sectPr w:rsidR="00976434" w:rsidRPr="00F91E9F" w:rsidSect="0085736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font188">
    <w:altName w:val="Arial Unicode MS"/>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rPr>
        <w:sz w:val="24"/>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color w:val="000000"/>
        <w:sz w:val="24"/>
        <w:szCs w:val="24"/>
        <w:lang w:val="uk-UA"/>
      </w:rPr>
    </w:lvl>
    <w:lvl w:ilvl="1">
      <w:start w:val="1"/>
      <w:numFmt w:val="bullet"/>
      <w:lvlText w:val="◦"/>
      <w:lvlJc w:val="left"/>
      <w:pPr>
        <w:tabs>
          <w:tab w:val="num" w:pos="1080"/>
        </w:tabs>
        <w:ind w:left="1080" w:hanging="360"/>
      </w:pPr>
      <w:rPr>
        <w:rFonts w:ascii="OpenSymbol" w:hAnsi="OpenSymbol" w:cs="OpenSymbol"/>
        <w:sz w:val="24"/>
      </w:rPr>
    </w:lvl>
    <w:lvl w:ilvl="2">
      <w:start w:val="1"/>
      <w:numFmt w:val="bullet"/>
      <w:lvlText w:val="▪"/>
      <w:lvlJc w:val="left"/>
      <w:pPr>
        <w:tabs>
          <w:tab w:val="num" w:pos="1440"/>
        </w:tabs>
        <w:ind w:left="1440" w:hanging="360"/>
      </w:pPr>
      <w:rPr>
        <w:rFonts w:ascii="OpenSymbol" w:hAnsi="OpenSymbol" w:cs="OpenSymbol"/>
        <w:sz w:val="24"/>
      </w:rPr>
    </w:lvl>
    <w:lvl w:ilvl="3">
      <w:start w:val="1"/>
      <w:numFmt w:val="bullet"/>
      <w:lvlText w:val=""/>
      <w:lvlJc w:val="left"/>
      <w:pPr>
        <w:tabs>
          <w:tab w:val="num" w:pos="1800"/>
        </w:tabs>
        <w:ind w:left="1800" w:hanging="360"/>
      </w:pPr>
      <w:rPr>
        <w:rFonts w:ascii="Symbol" w:hAnsi="Symbol" w:cs="OpenSymbol"/>
        <w:color w:val="000000"/>
        <w:sz w:val="24"/>
        <w:szCs w:val="24"/>
        <w:lang w:val="uk-UA"/>
      </w:rPr>
    </w:lvl>
    <w:lvl w:ilvl="4">
      <w:start w:val="1"/>
      <w:numFmt w:val="bullet"/>
      <w:lvlText w:val="◦"/>
      <w:lvlJc w:val="left"/>
      <w:pPr>
        <w:tabs>
          <w:tab w:val="num" w:pos="2160"/>
        </w:tabs>
        <w:ind w:left="2160" w:hanging="360"/>
      </w:pPr>
      <w:rPr>
        <w:rFonts w:ascii="OpenSymbol" w:hAnsi="OpenSymbol" w:cs="OpenSymbol"/>
        <w:sz w:val="24"/>
      </w:rPr>
    </w:lvl>
    <w:lvl w:ilvl="5">
      <w:start w:val="1"/>
      <w:numFmt w:val="bullet"/>
      <w:lvlText w:val="▪"/>
      <w:lvlJc w:val="left"/>
      <w:pPr>
        <w:tabs>
          <w:tab w:val="num" w:pos="2520"/>
        </w:tabs>
        <w:ind w:left="2520" w:hanging="360"/>
      </w:pPr>
      <w:rPr>
        <w:rFonts w:ascii="OpenSymbol" w:hAnsi="OpenSymbol" w:cs="OpenSymbol"/>
        <w:sz w:val="24"/>
      </w:rPr>
    </w:lvl>
    <w:lvl w:ilvl="6">
      <w:start w:val="1"/>
      <w:numFmt w:val="bullet"/>
      <w:lvlText w:val=""/>
      <w:lvlJc w:val="left"/>
      <w:pPr>
        <w:tabs>
          <w:tab w:val="num" w:pos="2880"/>
        </w:tabs>
        <w:ind w:left="2880" w:hanging="360"/>
      </w:pPr>
      <w:rPr>
        <w:rFonts w:ascii="Symbol" w:hAnsi="Symbol" w:cs="OpenSymbol"/>
        <w:color w:val="000000"/>
        <w:sz w:val="24"/>
        <w:szCs w:val="24"/>
        <w:lang w:val="uk-UA"/>
      </w:rPr>
    </w:lvl>
    <w:lvl w:ilvl="7">
      <w:start w:val="1"/>
      <w:numFmt w:val="bullet"/>
      <w:lvlText w:val="◦"/>
      <w:lvlJc w:val="left"/>
      <w:pPr>
        <w:tabs>
          <w:tab w:val="num" w:pos="3240"/>
        </w:tabs>
        <w:ind w:left="3240" w:hanging="360"/>
      </w:pPr>
      <w:rPr>
        <w:rFonts w:ascii="OpenSymbol" w:hAnsi="OpenSymbol" w:cs="OpenSymbol"/>
        <w:sz w:val="24"/>
      </w:rPr>
    </w:lvl>
    <w:lvl w:ilvl="8">
      <w:start w:val="1"/>
      <w:numFmt w:val="bullet"/>
      <w:lvlText w:val="▪"/>
      <w:lvlJc w:val="left"/>
      <w:pPr>
        <w:tabs>
          <w:tab w:val="num" w:pos="3600"/>
        </w:tabs>
        <w:ind w:left="3600" w:hanging="360"/>
      </w:pPr>
      <w:rPr>
        <w:rFonts w:ascii="OpenSymbol" w:hAnsi="OpenSymbol" w:cs="OpenSymbol"/>
        <w:sz w:val="24"/>
      </w:r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b/>
        <w:bCs/>
        <w:color w:val="000000"/>
        <w:kern w:val="2"/>
        <w:sz w:val="26"/>
        <w:szCs w:val="26"/>
        <w:lang w:val="uk-UA" w:eastAsia="zh-CN" w:bidi="hi-IN"/>
      </w:rPr>
    </w:lvl>
    <w:lvl w:ilvl="1">
      <w:start w:val="1"/>
      <w:numFmt w:val="bullet"/>
      <w:lvlText w:val="◦"/>
      <w:lvlJc w:val="left"/>
      <w:pPr>
        <w:tabs>
          <w:tab w:val="num" w:pos="1080"/>
        </w:tabs>
        <w:ind w:left="1080" w:hanging="360"/>
      </w:pPr>
      <w:rPr>
        <w:rFonts w:ascii="OpenSymbol" w:hAnsi="OpenSymbol" w:cs="OpenSymbol"/>
        <w:b/>
        <w:bCs/>
        <w:sz w:val="26"/>
        <w:szCs w:val="26"/>
      </w:rPr>
    </w:lvl>
    <w:lvl w:ilvl="2">
      <w:start w:val="1"/>
      <w:numFmt w:val="bullet"/>
      <w:lvlText w:val="▪"/>
      <w:lvlJc w:val="left"/>
      <w:pPr>
        <w:tabs>
          <w:tab w:val="num" w:pos="1440"/>
        </w:tabs>
        <w:ind w:left="1440" w:hanging="360"/>
      </w:pPr>
      <w:rPr>
        <w:rFonts w:ascii="OpenSymbol" w:hAnsi="OpenSymbol" w:cs="OpenSymbol"/>
        <w:b/>
        <w:bCs/>
        <w:sz w:val="26"/>
        <w:szCs w:val="26"/>
      </w:rPr>
    </w:lvl>
    <w:lvl w:ilvl="3">
      <w:start w:val="1"/>
      <w:numFmt w:val="bullet"/>
      <w:lvlText w:val=""/>
      <w:lvlJc w:val="left"/>
      <w:pPr>
        <w:tabs>
          <w:tab w:val="num" w:pos="1800"/>
        </w:tabs>
        <w:ind w:left="1800" w:hanging="360"/>
      </w:pPr>
      <w:rPr>
        <w:rFonts w:ascii="Symbol" w:hAnsi="Symbol" w:cs="OpenSymbol"/>
        <w:b/>
        <w:bCs/>
        <w:color w:val="000000"/>
        <w:kern w:val="2"/>
        <w:sz w:val="26"/>
        <w:szCs w:val="26"/>
        <w:lang w:val="uk-UA" w:eastAsia="zh-CN" w:bidi="hi-IN"/>
      </w:rPr>
    </w:lvl>
    <w:lvl w:ilvl="4">
      <w:start w:val="1"/>
      <w:numFmt w:val="bullet"/>
      <w:lvlText w:val="◦"/>
      <w:lvlJc w:val="left"/>
      <w:pPr>
        <w:tabs>
          <w:tab w:val="num" w:pos="2160"/>
        </w:tabs>
        <w:ind w:left="2160" w:hanging="360"/>
      </w:pPr>
      <w:rPr>
        <w:rFonts w:ascii="OpenSymbol" w:hAnsi="OpenSymbol" w:cs="OpenSymbol"/>
        <w:b/>
        <w:bCs/>
        <w:sz w:val="26"/>
        <w:szCs w:val="26"/>
      </w:rPr>
    </w:lvl>
    <w:lvl w:ilvl="5">
      <w:start w:val="1"/>
      <w:numFmt w:val="bullet"/>
      <w:lvlText w:val="▪"/>
      <w:lvlJc w:val="left"/>
      <w:pPr>
        <w:tabs>
          <w:tab w:val="num" w:pos="2520"/>
        </w:tabs>
        <w:ind w:left="2520" w:hanging="360"/>
      </w:pPr>
      <w:rPr>
        <w:rFonts w:ascii="OpenSymbol" w:hAnsi="OpenSymbol" w:cs="OpenSymbol"/>
        <w:b/>
        <w:bCs/>
        <w:sz w:val="26"/>
        <w:szCs w:val="26"/>
      </w:rPr>
    </w:lvl>
    <w:lvl w:ilvl="6">
      <w:start w:val="1"/>
      <w:numFmt w:val="bullet"/>
      <w:lvlText w:val=""/>
      <w:lvlJc w:val="left"/>
      <w:pPr>
        <w:tabs>
          <w:tab w:val="num" w:pos="2880"/>
        </w:tabs>
        <w:ind w:left="2880" w:hanging="360"/>
      </w:pPr>
      <w:rPr>
        <w:rFonts w:ascii="Symbol" w:hAnsi="Symbol" w:cs="OpenSymbol"/>
        <w:b/>
        <w:bCs/>
        <w:color w:val="000000"/>
        <w:kern w:val="2"/>
        <w:sz w:val="26"/>
        <w:szCs w:val="26"/>
        <w:lang w:val="uk-UA" w:eastAsia="zh-CN" w:bidi="hi-IN"/>
      </w:rPr>
    </w:lvl>
    <w:lvl w:ilvl="7">
      <w:start w:val="1"/>
      <w:numFmt w:val="bullet"/>
      <w:lvlText w:val="◦"/>
      <w:lvlJc w:val="left"/>
      <w:pPr>
        <w:tabs>
          <w:tab w:val="num" w:pos="3240"/>
        </w:tabs>
        <w:ind w:left="3240" w:hanging="360"/>
      </w:pPr>
      <w:rPr>
        <w:rFonts w:ascii="OpenSymbol" w:hAnsi="OpenSymbol" w:cs="OpenSymbol"/>
        <w:b/>
        <w:bCs/>
        <w:sz w:val="26"/>
        <w:szCs w:val="26"/>
      </w:rPr>
    </w:lvl>
    <w:lvl w:ilvl="8">
      <w:start w:val="1"/>
      <w:numFmt w:val="bullet"/>
      <w:lvlText w:val="▪"/>
      <w:lvlJc w:val="left"/>
      <w:pPr>
        <w:tabs>
          <w:tab w:val="num" w:pos="3600"/>
        </w:tabs>
        <w:ind w:left="3600" w:hanging="360"/>
      </w:pPr>
      <w:rPr>
        <w:rFonts w:ascii="OpenSymbol" w:hAnsi="OpenSymbol" w:cs="OpenSymbol"/>
        <w:b/>
        <w:bCs/>
        <w:sz w:val="26"/>
        <w:szCs w:val="26"/>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91E9F"/>
    <w:rsid w:val="0037192A"/>
    <w:rsid w:val="00857366"/>
    <w:rsid w:val="00E132B7"/>
    <w:rsid w:val="00F91E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1E9F"/>
    <w:pPr>
      <w:suppressAutoHyphens/>
    </w:pPr>
    <w:rPr>
      <w:rFonts w:ascii="Calibri" w:eastAsia="font188" w:hAnsi="Calibri" w:cs="font18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91E9F"/>
    <w:pPr>
      <w:spacing w:after="120" w:line="240" w:lineRule="auto"/>
    </w:pPr>
    <w:rPr>
      <w:rFonts w:ascii="Times New Roman" w:eastAsia="Times New Roman" w:hAnsi="Times New Roman" w:cs="Times New Roman"/>
      <w:sz w:val="20"/>
      <w:szCs w:val="20"/>
      <w:lang w:val="uk-UA"/>
    </w:rPr>
  </w:style>
  <w:style w:type="character" w:customStyle="1" w:styleId="a4">
    <w:name w:val="Основной текст Знак"/>
    <w:basedOn w:val="a0"/>
    <w:link w:val="a3"/>
    <w:rsid w:val="00F91E9F"/>
    <w:rPr>
      <w:rFonts w:ascii="Times New Roman" w:eastAsia="Times New Roman" w:hAnsi="Times New Roman" w:cs="Times New Roman"/>
      <w:sz w:val="20"/>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1334</Words>
  <Characters>7605</Characters>
  <Application>Microsoft Office Word</Application>
  <DocSecurity>0</DocSecurity>
  <Lines>63</Lines>
  <Paragraphs>17</Paragraphs>
  <ScaleCrop>false</ScaleCrop>
  <Company>SPecialiST RePack</Company>
  <LinksUpToDate>false</LinksUpToDate>
  <CharactersWithSpaces>8922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2021-07-20T08:34:00Z</dcterms:created>
  <dcterms:modified xsi:type="dcterms:W3CDTF">2021-07-20T08:34:00Z</dcterms:modified>
</cp:coreProperties>
</file>