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BC" w:rsidRDefault="00B741BC" w:rsidP="00B741BC">
      <w:pPr>
        <w:jc w:val="center"/>
        <w:rPr>
          <w:sz w:val="28"/>
          <w:szCs w:val="28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5232" r:id="rId9"/>
        </w:object>
      </w:r>
      <w:r>
        <w:rPr>
          <w:sz w:val="28"/>
          <w:szCs w:val="28"/>
        </w:rPr>
        <w:t>ЧАПЛИНСЬКА СЕЛИЩНА РАДА</w:t>
      </w:r>
    </w:p>
    <w:p w:rsidR="00B741BC" w:rsidRDefault="00B741BC" w:rsidP="00B741B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B741BC" w:rsidRDefault="00B741BC" w:rsidP="00B741B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B741BC" w:rsidRDefault="00B741BC" w:rsidP="00B741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B741BC" w:rsidRDefault="00B741BC" w:rsidP="00B741BC">
      <w:pPr>
        <w:ind w:right="-1050"/>
        <w:jc w:val="both"/>
        <w:rPr>
          <w:sz w:val="28"/>
          <w:szCs w:val="28"/>
        </w:rPr>
      </w:pPr>
    </w:p>
    <w:p w:rsidR="00B741BC" w:rsidRPr="00A0607D" w:rsidRDefault="00B741BC" w:rsidP="00B741BC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61</w:t>
      </w:r>
    </w:p>
    <w:p w:rsidR="00B741BC" w:rsidRDefault="00B741BC" w:rsidP="00B741BC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смт.Чаплинка</w:t>
      </w:r>
      <w:proofErr w:type="spellEnd"/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укладення додаткової угоди </w:t>
      </w: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договорів оренди комунального </w:t>
      </w: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</w:t>
      </w: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заяви громадян з проханням укласти додаткові угоди до договорів оренди комунального майна у зв’язку зі зміною власника, керуючись</w:t>
      </w:r>
      <w:r w:rsidRPr="000F1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оренду державного та комунального майна», ст. 26, 60 Закону України “Про місцеве самоврядування в Україні” </w:t>
      </w:r>
      <w:r w:rsidRPr="000F1399">
        <w:rPr>
          <w:sz w:val="28"/>
          <w:szCs w:val="28"/>
          <w:lang w:val="uk-UA"/>
        </w:rPr>
        <w:t>та на підставі рекомендацій п</w:t>
      </w:r>
      <w:proofErr w:type="spellStart"/>
      <w:r w:rsidRPr="000F1399">
        <w:rPr>
          <w:sz w:val="28"/>
          <w:szCs w:val="28"/>
        </w:rPr>
        <w:t>остійн</w:t>
      </w:r>
      <w:r w:rsidRPr="000F1399">
        <w:rPr>
          <w:sz w:val="28"/>
          <w:szCs w:val="28"/>
          <w:lang w:val="uk-UA"/>
        </w:rPr>
        <w:t>ої</w:t>
      </w:r>
      <w:proofErr w:type="spellEnd"/>
      <w:r w:rsidRPr="000F1399">
        <w:rPr>
          <w:sz w:val="28"/>
          <w:szCs w:val="28"/>
        </w:rPr>
        <w:t xml:space="preserve"> </w:t>
      </w:r>
      <w:proofErr w:type="spellStart"/>
      <w:r w:rsidRPr="000F1399">
        <w:rPr>
          <w:sz w:val="28"/>
          <w:szCs w:val="28"/>
        </w:rPr>
        <w:t>комісі</w:t>
      </w:r>
      <w:proofErr w:type="spellEnd"/>
      <w:r w:rsidRPr="000F1399">
        <w:rPr>
          <w:sz w:val="28"/>
          <w:szCs w:val="28"/>
          <w:lang w:val="uk-UA"/>
        </w:rPr>
        <w:t>ї</w:t>
      </w:r>
      <w:r w:rsidRPr="000F1399">
        <w:rPr>
          <w:sz w:val="28"/>
          <w:szCs w:val="28"/>
        </w:rPr>
        <w:t xml:space="preserve"> з </w:t>
      </w:r>
      <w:proofErr w:type="spellStart"/>
      <w:r w:rsidRPr="000F1399">
        <w:rPr>
          <w:sz w:val="28"/>
          <w:szCs w:val="28"/>
        </w:rPr>
        <w:t>питань</w:t>
      </w:r>
      <w:proofErr w:type="spellEnd"/>
      <w:r w:rsidRPr="000F1399">
        <w:rPr>
          <w:sz w:val="28"/>
          <w:szCs w:val="28"/>
        </w:rPr>
        <w:t xml:space="preserve"> </w:t>
      </w:r>
      <w:proofErr w:type="spellStart"/>
      <w:r w:rsidRPr="000F1399">
        <w:rPr>
          <w:sz w:val="28"/>
          <w:szCs w:val="28"/>
        </w:rPr>
        <w:t>житлово-комунального</w:t>
      </w:r>
      <w:proofErr w:type="spellEnd"/>
      <w:r w:rsidRPr="000F1399">
        <w:rPr>
          <w:sz w:val="28"/>
          <w:szCs w:val="28"/>
        </w:rPr>
        <w:t xml:space="preserve"> </w:t>
      </w:r>
      <w:proofErr w:type="spellStart"/>
      <w:r w:rsidRPr="000F1399">
        <w:rPr>
          <w:sz w:val="28"/>
          <w:szCs w:val="28"/>
        </w:rPr>
        <w:t>господарства</w:t>
      </w:r>
      <w:proofErr w:type="spellEnd"/>
      <w:r w:rsidRPr="000F1399">
        <w:rPr>
          <w:sz w:val="28"/>
          <w:szCs w:val="28"/>
        </w:rPr>
        <w:t xml:space="preserve">, </w:t>
      </w:r>
      <w:proofErr w:type="spellStart"/>
      <w:r w:rsidRPr="000F1399">
        <w:rPr>
          <w:sz w:val="28"/>
          <w:szCs w:val="28"/>
        </w:rPr>
        <w:t>комунальної</w:t>
      </w:r>
      <w:proofErr w:type="spellEnd"/>
      <w:r w:rsidRPr="000F1399">
        <w:rPr>
          <w:sz w:val="28"/>
          <w:szCs w:val="28"/>
        </w:rPr>
        <w:t xml:space="preserve"> </w:t>
      </w:r>
      <w:proofErr w:type="spellStart"/>
      <w:r w:rsidRPr="000F1399">
        <w:rPr>
          <w:sz w:val="28"/>
          <w:szCs w:val="28"/>
        </w:rPr>
        <w:t>власності</w:t>
      </w:r>
      <w:proofErr w:type="spellEnd"/>
      <w:r w:rsidRPr="000F1399">
        <w:rPr>
          <w:sz w:val="28"/>
          <w:szCs w:val="28"/>
        </w:rPr>
        <w:t xml:space="preserve">, </w:t>
      </w:r>
      <w:proofErr w:type="spellStart"/>
      <w:r w:rsidRPr="000F1399">
        <w:rPr>
          <w:sz w:val="28"/>
          <w:szCs w:val="28"/>
        </w:rPr>
        <w:t>промисловості</w:t>
      </w:r>
      <w:proofErr w:type="spellEnd"/>
      <w:r w:rsidRPr="000F1399">
        <w:rPr>
          <w:sz w:val="28"/>
          <w:szCs w:val="28"/>
        </w:rPr>
        <w:t xml:space="preserve">, </w:t>
      </w:r>
      <w:proofErr w:type="spellStart"/>
      <w:r w:rsidRPr="000F1399">
        <w:rPr>
          <w:sz w:val="28"/>
          <w:szCs w:val="28"/>
        </w:rPr>
        <w:t>підприємництва</w:t>
      </w:r>
      <w:proofErr w:type="spellEnd"/>
      <w:r w:rsidRPr="000F1399">
        <w:rPr>
          <w:sz w:val="28"/>
          <w:szCs w:val="28"/>
        </w:rPr>
        <w:t xml:space="preserve">, транспорту, </w:t>
      </w:r>
      <w:proofErr w:type="spellStart"/>
      <w:r w:rsidRPr="000F1399">
        <w:rPr>
          <w:sz w:val="28"/>
          <w:szCs w:val="28"/>
        </w:rPr>
        <w:t>зв’язку</w:t>
      </w:r>
      <w:proofErr w:type="spellEnd"/>
      <w:r w:rsidRPr="000F1399">
        <w:rPr>
          <w:sz w:val="28"/>
          <w:szCs w:val="28"/>
        </w:rPr>
        <w:t xml:space="preserve"> та </w:t>
      </w:r>
      <w:proofErr w:type="spellStart"/>
      <w:r w:rsidRPr="000F1399">
        <w:rPr>
          <w:sz w:val="28"/>
          <w:szCs w:val="28"/>
        </w:rPr>
        <w:t>сфери</w:t>
      </w:r>
      <w:proofErr w:type="spellEnd"/>
      <w:r w:rsidRPr="000F1399">
        <w:rPr>
          <w:sz w:val="28"/>
          <w:szCs w:val="28"/>
        </w:rPr>
        <w:t xml:space="preserve"> </w:t>
      </w:r>
      <w:proofErr w:type="spellStart"/>
      <w:r w:rsidRPr="000F1399">
        <w:rPr>
          <w:sz w:val="28"/>
          <w:szCs w:val="28"/>
        </w:rPr>
        <w:t>послуг</w:t>
      </w:r>
      <w:proofErr w:type="spellEnd"/>
      <w:r w:rsidRPr="000F1399">
        <w:rPr>
          <w:sz w:val="28"/>
          <w:szCs w:val="28"/>
          <w:lang w:val="uk-UA"/>
        </w:rPr>
        <w:t xml:space="preserve"> </w:t>
      </w:r>
      <w:proofErr w:type="spellStart"/>
      <w:r w:rsidRPr="000F1399">
        <w:rPr>
          <w:sz w:val="28"/>
          <w:szCs w:val="28"/>
          <w:lang w:val="uk-UA"/>
        </w:rPr>
        <w:t>Чаплинська</w:t>
      </w:r>
      <w:proofErr w:type="spellEnd"/>
      <w:r w:rsidRPr="000F1399">
        <w:rPr>
          <w:sz w:val="28"/>
          <w:szCs w:val="28"/>
          <w:lang w:val="uk-UA"/>
        </w:rPr>
        <w:t xml:space="preserve"> селищна рада,</w:t>
      </w:r>
      <w:r>
        <w:rPr>
          <w:sz w:val="28"/>
          <w:szCs w:val="28"/>
          <w:lang w:val="uk-UA"/>
        </w:rPr>
        <w:t xml:space="preserve"> сесія селищної ради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</w:p>
    <w:p w:rsidR="00B741BC" w:rsidRPr="005F5EBD" w:rsidRDefault="00B741BC" w:rsidP="00B741BC">
      <w:pPr>
        <w:ind w:right="-58"/>
        <w:jc w:val="both"/>
        <w:rPr>
          <w:sz w:val="28"/>
          <w:szCs w:val="28"/>
          <w:lang w:val="uk-UA"/>
        </w:rPr>
      </w:pPr>
      <w:r w:rsidRPr="00816690">
        <w:rPr>
          <w:sz w:val="28"/>
          <w:szCs w:val="28"/>
          <w:lang w:val="uk-UA"/>
        </w:rPr>
        <w:t>ВИРІШИЛА 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 w:rsidRPr="001B5B1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11 «Про реорганізацію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ради»: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Укласти додаткову угоду до договору оренди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комунальної власності територіальної громади с. Червона Поляна № 1 від 03 вересня 2016 року укладеного між </w:t>
      </w:r>
      <w:proofErr w:type="spellStart"/>
      <w:r>
        <w:rPr>
          <w:sz w:val="28"/>
          <w:szCs w:val="28"/>
          <w:lang w:val="uk-UA"/>
        </w:rPr>
        <w:t>Червонополянською</w:t>
      </w:r>
      <w:proofErr w:type="spellEnd"/>
      <w:r>
        <w:rPr>
          <w:sz w:val="28"/>
          <w:szCs w:val="28"/>
          <w:lang w:val="uk-UA"/>
        </w:rPr>
        <w:t xml:space="preserve"> сільською радою та ФОП </w:t>
      </w:r>
      <w:proofErr w:type="spellStart"/>
      <w:r>
        <w:rPr>
          <w:sz w:val="28"/>
          <w:szCs w:val="28"/>
          <w:lang w:val="uk-UA"/>
        </w:rPr>
        <w:t>Степанчук</w:t>
      </w:r>
      <w:proofErr w:type="spellEnd"/>
      <w:r>
        <w:rPr>
          <w:sz w:val="28"/>
          <w:szCs w:val="28"/>
          <w:lang w:val="uk-UA"/>
        </w:rPr>
        <w:t xml:space="preserve"> Валентиною Василівною.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 додатковій угоді зазначити наступні доповнення та зміни до договору оренди майна комунальної власності територіальної громади с. Червона Поляна № 1 від 03 вересня 2016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1.2.1. У зв’язку з реорганізацією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11 «Про реорганізацію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Червонополянська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Оверчука</w:t>
      </w:r>
      <w:proofErr w:type="spellEnd"/>
      <w:r>
        <w:rPr>
          <w:sz w:val="28"/>
          <w:szCs w:val="28"/>
          <w:lang w:val="uk-UA"/>
        </w:rPr>
        <w:t xml:space="preserve"> Олександра Терентійовича, який діє на підставі Положення про сільську раду,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1.2.2. в п. 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161CBC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</w:t>
      </w:r>
      <w:r w:rsidRPr="00F97ECB">
        <w:rPr>
          <w:noProof/>
          <w:sz w:val="28"/>
          <w:szCs w:val="28"/>
          <w:lang w:val="uk-UA"/>
        </w:rPr>
        <w:t xml:space="preserve">2.3.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F97EC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Укласти додаткову угоду до договору оренди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комунальної власності територіальної громади с. Червона Поляна № 2 від 03 вересня 2016 року укладеного між </w:t>
      </w:r>
      <w:proofErr w:type="spellStart"/>
      <w:r>
        <w:rPr>
          <w:sz w:val="28"/>
          <w:szCs w:val="28"/>
          <w:lang w:val="uk-UA"/>
        </w:rPr>
        <w:t>Червонополянською</w:t>
      </w:r>
      <w:proofErr w:type="spellEnd"/>
      <w:r>
        <w:rPr>
          <w:sz w:val="28"/>
          <w:szCs w:val="28"/>
          <w:lang w:val="uk-UA"/>
        </w:rPr>
        <w:t xml:space="preserve"> сільською радою та Дем’яновим Сергієм Григоровичем.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В додатковій угоді зазначити наступні доповнення та зміни до договору оренди майна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с.Червона</w:t>
      </w:r>
      <w:proofErr w:type="spellEnd"/>
      <w:r>
        <w:rPr>
          <w:sz w:val="28"/>
          <w:szCs w:val="28"/>
          <w:lang w:val="uk-UA"/>
        </w:rPr>
        <w:t xml:space="preserve"> Поляна № 2 від 03 вересня 2016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1.4.1. У зв’язку з реорганізацією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11 «Про реорганізацію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Червонополянська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Оверчука</w:t>
      </w:r>
      <w:proofErr w:type="spellEnd"/>
      <w:r>
        <w:rPr>
          <w:sz w:val="28"/>
          <w:szCs w:val="28"/>
          <w:lang w:val="uk-UA"/>
        </w:rPr>
        <w:t xml:space="preserve"> Олександра Терентійовича, який діє на підставі Положення про сільську раду,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9C4929" w:rsidRDefault="00B741BC" w:rsidP="00B741BC">
      <w:pPr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1.4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</w:t>
      </w:r>
    </w:p>
    <w:p w:rsidR="00B741BC" w:rsidRDefault="00B741BC" w:rsidP="00B741BC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1.5. Укласти додаткову угоду до договору оренди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комунальної власності територіальної громади с. Червона Поляна № 3 від 03 вересня 2016 року укладеного між </w:t>
      </w:r>
      <w:proofErr w:type="spellStart"/>
      <w:r>
        <w:rPr>
          <w:sz w:val="28"/>
          <w:szCs w:val="28"/>
          <w:lang w:val="uk-UA"/>
        </w:rPr>
        <w:t>Червонополянською</w:t>
      </w:r>
      <w:proofErr w:type="spellEnd"/>
      <w:r>
        <w:rPr>
          <w:sz w:val="28"/>
          <w:szCs w:val="28"/>
          <w:lang w:val="uk-UA"/>
        </w:rPr>
        <w:t xml:space="preserve"> сільською радою та Тихомировим Володимиром Борисовичем.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В додатковій угоді зазначити наступні доповнення та зміни до договору оренди майна комунальної власності територіальної громади </w:t>
      </w:r>
      <w:proofErr w:type="spellStart"/>
      <w:r>
        <w:rPr>
          <w:sz w:val="28"/>
          <w:szCs w:val="28"/>
          <w:lang w:val="uk-UA"/>
        </w:rPr>
        <w:t>с.Червона</w:t>
      </w:r>
      <w:proofErr w:type="spellEnd"/>
      <w:r>
        <w:rPr>
          <w:sz w:val="28"/>
          <w:szCs w:val="28"/>
          <w:lang w:val="uk-UA"/>
        </w:rPr>
        <w:t xml:space="preserve"> Поляна № 3 від 03 вересня 2016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1.6.1. У зв’язку з реорганізацією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11 «Про реорганізацію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Червонополянська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Оверчука</w:t>
      </w:r>
      <w:proofErr w:type="spellEnd"/>
      <w:r>
        <w:rPr>
          <w:sz w:val="28"/>
          <w:szCs w:val="28"/>
          <w:lang w:val="uk-UA"/>
        </w:rPr>
        <w:t xml:space="preserve"> Олександра Терентійовича, який діє на підставі Положення про сільську раду,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1.6.2. в п. 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Default="00B741BC" w:rsidP="00B741BC">
      <w:pPr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1.6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  <w:r>
        <w:rPr>
          <w:sz w:val="28"/>
          <w:szCs w:val="28"/>
          <w:lang w:val="uk-UA"/>
        </w:rPr>
        <w:t xml:space="preserve"> </w:t>
      </w:r>
    </w:p>
    <w:p w:rsidR="00B741BC" w:rsidRDefault="00B741BC" w:rsidP="00B741BC">
      <w:pPr>
        <w:tabs>
          <w:tab w:val="left" w:pos="0"/>
        </w:tabs>
        <w:ind w:right="-7" w:firstLine="709"/>
        <w:jc w:val="both"/>
        <w:rPr>
          <w:sz w:val="28"/>
          <w:szCs w:val="28"/>
          <w:lang w:val="uk-UA"/>
        </w:rPr>
      </w:pPr>
      <w:r w:rsidRPr="00EF543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EF5439">
        <w:rPr>
          <w:sz w:val="28"/>
          <w:szCs w:val="28"/>
          <w:lang w:val="uk-UA"/>
        </w:rPr>
        <w:t>.</w:t>
      </w:r>
      <w:r w:rsidRPr="007F61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додаткову угоду до договору оренди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об’єкта нерухомості, що належить до комунальної власності № 1 від 14 квітня 2015 року укладеного між </w:t>
      </w:r>
      <w:proofErr w:type="spellStart"/>
      <w:r>
        <w:rPr>
          <w:sz w:val="28"/>
          <w:szCs w:val="28"/>
          <w:lang w:val="uk-UA"/>
        </w:rPr>
        <w:t>Червонополянською</w:t>
      </w:r>
      <w:proofErr w:type="spellEnd"/>
      <w:r>
        <w:rPr>
          <w:sz w:val="28"/>
          <w:szCs w:val="28"/>
          <w:lang w:val="uk-UA"/>
        </w:rPr>
        <w:t xml:space="preserve"> сільською радою та </w:t>
      </w:r>
      <w:proofErr w:type="spellStart"/>
      <w:r>
        <w:rPr>
          <w:sz w:val="28"/>
          <w:szCs w:val="28"/>
          <w:lang w:val="uk-UA"/>
        </w:rPr>
        <w:t>Шрамченко</w:t>
      </w:r>
      <w:proofErr w:type="spellEnd"/>
      <w:r>
        <w:rPr>
          <w:sz w:val="28"/>
          <w:szCs w:val="28"/>
          <w:lang w:val="uk-UA"/>
        </w:rPr>
        <w:t xml:space="preserve"> Олександром Миколайовичем.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В додатковій угоді зазначити наступні доповнення та зміни до договору оренди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об’єкта нерухомості, що належить до комунальної власності № 1 від 14 квітня 2015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1.8.1. У зв’язку з реорганізацією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11 «Про реорганізацію </w:t>
      </w:r>
      <w:proofErr w:type="spellStart"/>
      <w:r>
        <w:rPr>
          <w:sz w:val="28"/>
          <w:szCs w:val="28"/>
          <w:lang w:val="uk-UA"/>
        </w:rPr>
        <w:t>Червонополянської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Червонополянська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Візирського</w:t>
      </w:r>
      <w:proofErr w:type="spellEnd"/>
      <w:r>
        <w:rPr>
          <w:sz w:val="28"/>
          <w:szCs w:val="28"/>
          <w:lang w:val="uk-UA"/>
        </w:rPr>
        <w:t xml:space="preserve"> Анатолія Івановича,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1.8.2. в п. 14 Юридичні адреси, банківські реквізити і підписи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161CBC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>1.8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Pr="00161CBC" w:rsidRDefault="00B741BC" w:rsidP="00B741BC">
      <w:pPr>
        <w:tabs>
          <w:tab w:val="left" w:pos="0"/>
        </w:tabs>
        <w:ind w:right="-7" w:firstLine="567"/>
        <w:jc w:val="both"/>
        <w:rPr>
          <w:sz w:val="28"/>
          <w:szCs w:val="28"/>
          <w:lang w:val="uk-UA"/>
        </w:rPr>
      </w:pPr>
      <w:r w:rsidRPr="00161CB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161CBC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Pr="00161CBC">
        <w:rPr>
          <w:sz w:val="28"/>
          <w:szCs w:val="28"/>
          <w:lang w:val="uk-UA"/>
        </w:rPr>
        <w:t>Фаустову</w:t>
      </w:r>
      <w:proofErr w:type="spellEnd"/>
      <w:r w:rsidRPr="00161CBC">
        <w:rPr>
          <w:sz w:val="28"/>
          <w:szCs w:val="28"/>
          <w:lang w:val="uk-UA"/>
        </w:rPr>
        <w:t xml:space="preserve"> Олексію Георгійовичу укласти від імені селищної ради </w:t>
      </w:r>
      <w:r>
        <w:rPr>
          <w:sz w:val="28"/>
          <w:szCs w:val="28"/>
          <w:lang w:val="uk-UA"/>
        </w:rPr>
        <w:t>додаткові угоди до договорів оренди майна комунальної власності</w:t>
      </w:r>
      <w:r w:rsidRPr="00161CBC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их</w:t>
      </w:r>
      <w:r w:rsidRPr="00161CBC">
        <w:rPr>
          <w:sz w:val="28"/>
          <w:szCs w:val="28"/>
          <w:lang w:val="uk-UA"/>
        </w:rPr>
        <w:t xml:space="preserve"> в п.1 даного рішення, а також оформити інші необхідні документи для вчинення цієї угоди.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B5B1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12 «Про реорганізацію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ради»: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комунальної власності </w:t>
      </w:r>
      <w:r w:rsidRPr="00161CBC">
        <w:rPr>
          <w:sz w:val="28"/>
          <w:szCs w:val="28"/>
          <w:lang w:val="uk-UA"/>
        </w:rPr>
        <w:t xml:space="preserve">від 30 березня 2008 року </w:t>
      </w:r>
      <w:r>
        <w:rPr>
          <w:sz w:val="28"/>
          <w:szCs w:val="28"/>
          <w:lang w:val="uk-UA"/>
        </w:rPr>
        <w:t xml:space="preserve">укладеного між </w:t>
      </w:r>
      <w:proofErr w:type="spellStart"/>
      <w:r>
        <w:rPr>
          <w:sz w:val="28"/>
          <w:szCs w:val="28"/>
          <w:lang w:val="uk-UA"/>
        </w:rPr>
        <w:t>Кучерявоволодимирівською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ФОП </w:t>
      </w:r>
      <w:proofErr w:type="spellStart"/>
      <w:r>
        <w:rPr>
          <w:sz w:val="28"/>
          <w:szCs w:val="28"/>
          <w:lang w:val="uk-UA"/>
        </w:rPr>
        <w:t>Андрієць</w:t>
      </w:r>
      <w:proofErr w:type="spellEnd"/>
      <w:r>
        <w:rPr>
          <w:sz w:val="28"/>
          <w:szCs w:val="28"/>
          <w:lang w:val="uk-UA"/>
        </w:rPr>
        <w:t xml:space="preserve"> Ларисою Миколаївною.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 додатковій угоді зазначити наступні доповнення та зміни до договору оренди нерухомого майна комунальної власності від 30 березня 2008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2.2.1. У зв’язку з реорганізацією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№12 «Про реорганізацію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Кучерявоволодимирівська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Соболя Юрія Станіславовича,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4475D6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</w:t>
      </w:r>
      <w:r w:rsidRPr="00F97ECB">
        <w:rPr>
          <w:noProof/>
          <w:sz w:val="28"/>
          <w:szCs w:val="28"/>
          <w:lang w:val="uk-UA"/>
        </w:rPr>
        <w:t xml:space="preserve">2.3.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464B7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>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(нежилих будівель, споруд, приміщень) комунальної власності територіальної громади села </w:t>
      </w:r>
      <w:proofErr w:type="spellStart"/>
      <w:r>
        <w:rPr>
          <w:sz w:val="28"/>
          <w:szCs w:val="28"/>
          <w:lang w:val="uk-UA"/>
        </w:rPr>
        <w:t>Кучерявоволодимирівка</w:t>
      </w:r>
      <w:proofErr w:type="spellEnd"/>
      <w:r>
        <w:rPr>
          <w:sz w:val="28"/>
          <w:szCs w:val="28"/>
          <w:lang w:val="uk-UA"/>
        </w:rPr>
        <w:t xml:space="preserve"> від 15 березня 2007 року № 07-0200/301 укладеного між </w:t>
      </w:r>
      <w:proofErr w:type="spellStart"/>
      <w:r>
        <w:rPr>
          <w:sz w:val="28"/>
          <w:szCs w:val="28"/>
          <w:lang w:val="uk-UA"/>
        </w:rPr>
        <w:t>Кучерявоволодимирівською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ВАТ «Укртелеком».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В додатковій угоді зазначити наступні доповнення та зміни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(нежилих будівель, споруд, приміщень) </w:t>
      </w:r>
      <w:r>
        <w:rPr>
          <w:sz w:val="28"/>
          <w:szCs w:val="28"/>
          <w:lang w:val="uk-UA"/>
        </w:rPr>
        <w:lastRenderedPageBreak/>
        <w:t xml:space="preserve">комунальної власності територіальної громади села </w:t>
      </w:r>
      <w:proofErr w:type="spellStart"/>
      <w:r>
        <w:rPr>
          <w:sz w:val="28"/>
          <w:szCs w:val="28"/>
          <w:lang w:val="uk-UA"/>
        </w:rPr>
        <w:t>Кучерявоволодимирівка</w:t>
      </w:r>
      <w:proofErr w:type="spellEnd"/>
      <w:r>
        <w:rPr>
          <w:sz w:val="28"/>
          <w:szCs w:val="28"/>
          <w:lang w:val="uk-UA"/>
        </w:rPr>
        <w:t xml:space="preserve"> від 15 березня 2007 року № 07-0200/301: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2.4.1. У зв’язку з реорганізацією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12 «Про реорганізацію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Кучерявоволодимирівська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району, в особі сільського голови Пономаренка Миколи Вікторовича,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2.4.2. в п. 11 «Юридичні адреси, поштові та платіжні реквізити, підписи сторін»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2.4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D2A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1D2AD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Укласти додаткову угоду до договору оренди нежитлового приміщення від 01 грудня 2010 року №140 укладеного між </w:t>
      </w:r>
      <w:proofErr w:type="spellStart"/>
      <w:r>
        <w:rPr>
          <w:sz w:val="28"/>
          <w:szCs w:val="28"/>
          <w:lang w:val="uk-UA"/>
        </w:rPr>
        <w:t>Кучерявоволодимирівською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Українським державним підприємством поштового зв’язку «Укрпошта».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В додатковій угоді зазначити наступні доповнення та зміни до договору оренди нежитлового приміщення від 01 грудня 2010 року № 140: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2.6.1. У зв’язку з реорганізацією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12 «Про реорганізацію </w:t>
      </w:r>
      <w:proofErr w:type="spellStart"/>
      <w:r>
        <w:rPr>
          <w:sz w:val="28"/>
          <w:szCs w:val="28"/>
          <w:lang w:val="uk-UA"/>
        </w:rPr>
        <w:t>Кучерявоволодимирівської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Кучерявоволодимирівська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району, в особі сільського голови Соболя Юрія Станіславовича,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Pr="00684976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 w:rsidRPr="00684976">
        <w:rPr>
          <w:sz w:val="28"/>
          <w:szCs w:val="28"/>
          <w:lang w:val="uk-UA"/>
        </w:rPr>
        <w:t xml:space="preserve">2.6.2. В п. 12 «Юридичні адреси сторін» відомості про Орендодавця викласти в наступній редакції: </w:t>
      </w:r>
    </w:p>
    <w:p w:rsidR="00B741BC" w:rsidRPr="00684976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684976">
        <w:rPr>
          <w:sz w:val="28"/>
          <w:szCs w:val="28"/>
          <w:lang w:val="uk-UA"/>
        </w:rPr>
        <w:t>«</w:t>
      </w:r>
      <w:proofErr w:type="spellStart"/>
      <w:r w:rsidRPr="00684976">
        <w:rPr>
          <w:sz w:val="28"/>
          <w:szCs w:val="28"/>
          <w:lang w:val="uk-UA"/>
        </w:rPr>
        <w:t>Чаплинська</w:t>
      </w:r>
      <w:proofErr w:type="spellEnd"/>
      <w:r w:rsidRPr="00684976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684976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684976">
        <w:rPr>
          <w:sz w:val="28"/>
          <w:szCs w:val="28"/>
          <w:lang w:val="uk-UA"/>
        </w:rPr>
        <w:t xml:space="preserve">Смт. </w:t>
      </w:r>
      <w:proofErr w:type="spellStart"/>
      <w:r w:rsidRPr="00684976">
        <w:rPr>
          <w:sz w:val="28"/>
          <w:szCs w:val="28"/>
          <w:lang w:val="uk-UA"/>
        </w:rPr>
        <w:t>Чаплинка</w:t>
      </w:r>
      <w:proofErr w:type="spellEnd"/>
      <w:r w:rsidRPr="00684976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684976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684976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684976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684976">
        <w:rPr>
          <w:noProof/>
          <w:sz w:val="28"/>
          <w:szCs w:val="28"/>
          <w:lang w:val="uk-UA"/>
        </w:rPr>
        <w:lastRenderedPageBreak/>
        <w:t>Банк одержувача – УДКСУ у Чаплинському районі</w:t>
      </w:r>
    </w:p>
    <w:p w:rsidR="00B741BC" w:rsidRPr="00684976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684976">
        <w:rPr>
          <w:noProof/>
          <w:sz w:val="28"/>
          <w:szCs w:val="28"/>
          <w:lang w:val="uk-UA"/>
        </w:rPr>
        <w:t>МФО 852010, код ЄДРПОУ 26348829</w:t>
      </w:r>
    </w:p>
    <w:p w:rsidR="00B741BC" w:rsidRPr="00684976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684976">
        <w:rPr>
          <w:noProof/>
          <w:sz w:val="28"/>
          <w:szCs w:val="28"/>
          <w:lang w:val="uk-UA"/>
        </w:rPr>
        <w:t xml:space="preserve">Рахунок </w:t>
      </w:r>
      <w:r w:rsidRPr="00684976">
        <w:rPr>
          <w:noProof/>
          <w:sz w:val="28"/>
          <w:szCs w:val="28"/>
          <w:u w:val="single"/>
          <w:lang w:val="uk-UA"/>
        </w:rPr>
        <w:t>33212871700369</w:t>
      </w:r>
    </w:p>
    <w:p w:rsidR="00B741BC" w:rsidRPr="00684976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684976">
        <w:rPr>
          <w:noProof/>
          <w:sz w:val="28"/>
          <w:szCs w:val="28"/>
          <w:u w:val="single"/>
          <w:lang w:val="uk-UA"/>
        </w:rPr>
        <w:t>Код 22080401.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2.6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tabs>
          <w:tab w:val="left" w:pos="0"/>
        </w:tabs>
        <w:ind w:right="-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 w:rsidRPr="001D2ADC">
        <w:rPr>
          <w:sz w:val="28"/>
          <w:szCs w:val="28"/>
          <w:lang w:val="uk-UA"/>
        </w:rPr>
        <w:t xml:space="preserve">Доручити селищному голові </w:t>
      </w:r>
      <w:proofErr w:type="spellStart"/>
      <w:r w:rsidRPr="001D2ADC">
        <w:rPr>
          <w:sz w:val="28"/>
          <w:szCs w:val="28"/>
          <w:lang w:val="uk-UA"/>
        </w:rPr>
        <w:t>Фаустову</w:t>
      </w:r>
      <w:proofErr w:type="spellEnd"/>
      <w:r w:rsidRPr="001D2ADC">
        <w:rPr>
          <w:sz w:val="28"/>
          <w:szCs w:val="28"/>
          <w:lang w:val="uk-UA"/>
        </w:rPr>
        <w:t xml:space="preserve"> Олексію Георгійовичу укласти від імені селищної ради </w:t>
      </w:r>
      <w:r>
        <w:rPr>
          <w:sz w:val="28"/>
          <w:szCs w:val="28"/>
          <w:lang w:val="uk-UA"/>
        </w:rPr>
        <w:t>додаткову угоду до договору оренди майна комунальної власності</w:t>
      </w:r>
      <w:r w:rsidRPr="001D2ADC">
        <w:rPr>
          <w:sz w:val="28"/>
          <w:szCs w:val="28"/>
          <w:lang w:val="uk-UA"/>
        </w:rPr>
        <w:t>, зазначено</w:t>
      </w:r>
      <w:r>
        <w:rPr>
          <w:sz w:val="28"/>
          <w:szCs w:val="28"/>
          <w:lang w:val="uk-UA"/>
        </w:rPr>
        <w:t>го</w:t>
      </w:r>
      <w:r w:rsidRPr="001D2ADC">
        <w:rPr>
          <w:sz w:val="28"/>
          <w:szCs w:val="28"/>
          <w:lang w:val="uk-UA"/>
        </w:rPr>
        <w:t xml:space="preserve"> в п.</w:t>
      </w:r>
      <w:r>
        <w:rPr>
          <w:sz w:val="28"/>
          <w:szCs w:val="28"/>
          <w:lang w:val="uk-UA"/>
        </w:rPr>
        <w:t>2</w:t>
      </w:r>
      <w:r w:rsidRPr="001D2ADC">
        <w:rPr>
          <w:sz w:val="28"/>
          <w:szCs w:val="28"/>
          <w:lang w:val="uk-UA"/>
        </w:rPr>
        <w:t xml:space="preserve"> даного рішення, а також оформити інші необхідні документи для вчинення цієї угоди.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13 «Про реорганізацію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ради»: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№1410 </w:t>
      </w:r>
      <w:r w:rsidRPr="0004222A">
        <w:rPr>
          <w:sz w:val="28"/>
          <w:szCs w:val="28"/>
          <w:lang w:val="uk-UA"/>
        </w:rPr>
        <w:t>від 05 жовтня 2016 року</w:t>
      </w:r>
      <w:r>
        <w:rPr>
          <w:sz w:val="28"/>
          <w:szCs w:val="28"/>
          <w:lang w:val="uk-UA"/>
        </w:rPr>
        <w:t xml:space="preserve"> укладеного між </w:t>
      </w:r>
      <w:proofErr w:type="spellStart"/>
      <w:r>
        <w:rPr>
          <w:sz w:val="28"/>
          <w:szCs w:val="28"/>
          <w:lang w:val="uk-UA"/>
        </w:rPr>
        <w:t>Балтазарівською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Українським державним підприємством поштового зв’язку «Укрпошта».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В додатковій угоді зазначити наступні доповнення та зміни до договору оренди нерухомого майна  № 1410 </w:t>
      </w:r>
      <w:r w:rsidRPr="0004222A">
        <w:rPr>
          <w:sz w:val="28"/>
          <w:szCs w:val="28"/>
          <w:lang w:val="uk-UA"/>
        </w:rPr>
        <w:t>від 05 жовтня 2016 року</w:t>
      </w:r>
      <w:r>
        <w:rPr>
          <w:sz w:val="28"/>
          <w:szCs w:val="28"/>
          <w:lang w:val="uk-UA"/>
        </w:rPr>
        <w:t>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3.2.1. У зв’язку з реорганізацією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13 «Про реорганізацію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Балтазарівська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Войцеховської</w:t>
      </w:r>
      <w:proofErr w:type="spellEnd"/>
      <w:r>
        <w:rPr>
          <w:sz w:val="28"/>
          <w:szCs w:val="28"/>
          <w:lang w:val="uk-UA"/>
        </w:rPr>
        <w:t xml:space="preserve"> Наталії Віталіївни, яка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4475D6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</w:t>
      </w:r>
      <w:r w:rsidRPr="00F97ECB">
        <w:rPr>
          <w:noProof/>
          <w:sz w:val="28"/>
          <w:szCs w:val="28"/>
          <w:lang w:val="uk-UA"/>
        </w:rPr>
        <w:t xml:space="preserve">2.3.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№ 2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 січня 2016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укладеного між </w:t>
      </w:r>
      <w:proofErr w:type="spellStart"/>
      <w:r>
        <w:rPr>
          <w:sz w:val="28"/>
          <w:szCs w:val="28"/>
          <w:lang w:val="uk-UA"/>
        </w:rPr>
        <w:t>Балтазарівською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Вольф Ларисою Павлівною.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В додатковій угоді зазначити наступні доповнення та зміни до договору оренди нерухомого майна № 2 </w:t>
      </w:r>
      <w:r w:rsidRPr="0004222A"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1</w:t>
      </w:r>
      <w:r w:rsidRPr="00042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Pr="0004222A">
        <w:rPr>
          <w:sz w:val="28"/>
          <w:szCs w:val="28"/>
          <w:lang w:val="uk-UA"/>
        </w:rPr>
        <w:t>ня 2016 року</w:t>
      </w:r>
      <w:r>
        <w:rPr>
          <w:sz w:val="28"/>
          <w:szCs w:val="28"/>
          <w:lang w:val="uk-UA"/>
        </w:rPr>
        <w:t>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3.4.1. У зв’язку з реорганізацією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13 «Про реорганізацію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Балтазарівська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Войцеховської</w:t>
      </w:r>
      <w:proofErr w:type="spellEnd"/>
      <w:r>
        <w:rPr>
          <w:sz w:val="28"/>
          <w:szCs w:val="28"/>
          <w:lang w:val="uk-UA"/>
        </w:rPr>
        <w:t xml:space="preserve"> Наталії Віталіївни, яка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3.4.2. в п. 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4475D6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3.4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№ 1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серпня 2015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укладеного між </w:t>
      </w:r>
      <w:proofErr w:type="spellStart"/>
      <w:r>
        <w:rPr>
          <w:sz w:val="28"/>
          <w:szCs w:val="28"/>
          <w:lang w:val="uk-UA"/>
        </w:rPr>
        <w:t>Балтазарівською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</w:t>
      </w:r>
      <w:proofErr w:type="spellStart"/>
      <w:r>
        <w:rPr>
          <w:sz w:val="28"/>
          <w:szCs w:val="28"/>
          <w:lang w:val="uk-UA"/>
        </w:rPr>
        <w:t>Чаплинським</w:t>
      </w:r>
      <w:proofErr w:type="spellEnd"/>
      <w:r>
        <w:rPr>
          <w:sz w:val="28"/>
          <w:szCs w:val="28"/>
          <w:lang w:val="uk-UA"/>
        </w:rPr>
        <w:t xml:space="preserve"> ССТ.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В додатковій угоді зазначити наступні доповнення та зміни до договору оренди нерухомого майна №1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</w:t>
      </w:r>
      <w:r w:rsidRPr="00042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</w:t>
      </w:r>
      <w:r w:rsidRPr="0004222A">
        <w:rPr>
          <w:sz w:val="28"/>
          <w:szCs w:val="28"/>
          <w:lang w:val="uk-UA"/>
        </w:rPr>
        <w:t>ня 201</w:t>
      </w:r>
      <w:r>
        <w:rPr>
          <w:sz w:val="28"/>
          <w:szCs w:val="28"/>
          <w:lang w:val="uk-UA"/>
        </w:rPr>
        <w:t>5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3.6.1. У зв’язку з реорганізацією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13 «Про реорганізацію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Балтазарівська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Войцеховської</w:t>
      </w:r>
      <w:proofErr w:type="spellEnd"/>
      <w:r>
        <w:rPr>
          <w:sz w:val="28"/>
          <w:szCs w:val="28"/>
          <w:lang w:val="uk-UA"/>
        </w:rPr>
        <w:t xml:space="preserve"> Наталії Віталіївни, яка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F05E0D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3.6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>Всі інші умови договору оренди залишити незмінними.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3.7. Укласти додаткову угоду до договору оренди нерухомого</w:t>
      </w:r>
      <w:r w:rsidRPr="001B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лютого 2007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укладеного між </w:t>
      </w:r>
      <w:proofErr w:type="spellStart"/>
      <w:r>
        <w:rPr>
          <w:sz w:val="28"/>
          <w:szCs w:val="28"/>
          <w:lang w:val="uk-UA"/>
        </w:rPr>
        <w:t>Балтазарівською</w:t>
      </w:r>
      <w:proofErr w:type="spellEnd"/>
      <w:r>
        <w:rPr>
          <w:sz w:val="28"/>
          <w:szCs w:val="28"/>
          <w:lang w:val="uk-UA"/>
        </w:rPr>
        <w:t xml:space="preserve"> сільською радою та ВАТ «Укртелеком».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 В додатковій угоді зазначити наступні доповнення та зміни до договору оренди нерухомого майна 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 лютого 2007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3.8.1. У зв’язку з реорганізацією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13 «Про реорганізацію </w:t>
      </w:r>
      <w:proofErr w:type="spellStart"/>
      <w:r>
        <w:rPr>
          <w:sz w:val="28"/>
          <w:szCs w:val="28"/>
          <w:lang w:val="uk-UA"/>
        </w:rPr>
        <w:t>Балтазарівської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</w:t>
      </w:r>
      <w:proofErr w:type="spellStart"/>
      <w:r>
        <w:rPr>
          <w:sz w:val="28"/>
          <w:szCs w:val="28"/>
          <w:lang w:val="uk-UA"/>
        </w:rPr>
        <w:t>Балтазарівська</w:t>
      </w:r>
      <w:proofErr w:type="spellEnd"/>
      <w:r>
        <w:rPr>
          <w:sz w:val="28"/>
          <w:szCs w:val="28"/>
          <w:lang w:val="uk-UA"/>
        </w:rPr>
        <w:t xml:space="preserve"> сільська рада, в особі сільського голови </w:t>
      </w:r>
      <w:proofErr w:type="spellStart"/>
      <w:r>
        <w:rPr>
          <w:sz w:val="28"/>
          <w:szCs w:val="28"/>
          <w:lang w:val="uk-UA"/>
        </w:rPr>
        <w:t>Сінаєвського</w:t>
      </w:r>
      <w:proofErr w:type="spellEnd"/>
      <w:r>
        <w:rPr>
          <w:sz w:val="28"/>
          <w:szCs w:val="28"/>
          <w:lang w:val="uk-UA"/>
        </w:rPr>
        <w:t xml:space="preserve"> Віктора Дмитровича, яка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3.8.2.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3.8</w:t>
      </w:r>
      <w:r w:rsidRPr="00F97ECB">
        <w:rPr>
          <w:noProof/>
          <w:sz w:val="28"/>
          <w:szCs w:val="28"/>
          <w:lang w:val="uk-UA"/>
        </w:rPr>
        <w:t xml:space="preserve">.3. </w:t>
      </w:r>
      <w:r>
        <w:rPr>
          <w:noProof/>
          <w:sz w:val="28"/>
          <w:szCs w:val="28"/>
          <w:lang w:val="uk-UA"/>
        </w:rPr>
        <w:t>п. 8.1. Договору викласти в наступній редакції: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Даний Договір діє до 31 грудня 2017 року.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88329B">
        <w:rPr>
          <w:noProof/>
          <w:sz w:val="28"/>
          <w:szCs w:val="28"/>
          <w:lang w:val="uk-UA"/>
        </w:rPr>
        <w:t>Додаткова угода до договору оренди про йог</w:t>
      </w:r>
      <w:r>
        <w:rPr>
          <w:noProof/>
          <w:sz w:val="28"/>
          <w:szCs w:val="28"/>
          <w:lang w:val="uk-UA"/>
        </w:rPr>
        <w:t>о поновлення має бути укладена сторонами у місячний строк в обов'язковому порядку.</w:t>
      </w:r>
    </w:p>
    <w:p w:rsidR="00B741BC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3.8.4.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tabs>
          <w:tab w:val="left" w:pos="0"/>
        </w:tabs>
        <w:ind w:right="-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8329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88329B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Pr="0088329B">
        <w:rPr>
          <w:sz w:val="28"/>
          <w:szCs w:val="28"/>
          <w:lang w:val="uk-UA"/>
        </w:rPr>
        <w:t>Фаустову</w:t>
      </w:r>
      <w:proofErr w:type="spellEnd"/>
      <w:r w:rsidRPr="0088329B">
        <w:rPr>
          <w:sz w:val="28"/>
          <w:szCs w:val="28"/>
          <w:lang w:val="uk-UA"/>
        </w:rPr>
        <w:t xml:space="preserve"> Олексію Георгійовичу укласти від імені селищної ради </w:t>
      </w:r>
      <w:r>
        <w:rPr>
          <w:sz w:val="28"/>
          <w:szCs w:val="28"/>
          <w:lang w:val="uk-UA"/>
        </w:rPr>
        <w:t>додаткові угоди до договорів оренди майна комунальної власності</w:t>
      </w:r>
      <w:r w:rsidRPr="0088329B">
        <w:rPr>
          <w:sz w:val="28"/>
          <w:szCs w:val="28"/>
          <w:lang w:val="uk-UA"/>
        </w:rPr>
        <w:t>, зазначено</w:t>
      </w:r>
      <w:r>
        <w:rPr>
          <w:sz w:val="28"/>
          <w:szCs w:val="28"/>
          <w:lang w:val="uk-UA"/>
        </w:rPr>
        <w:t>го</w:t>
      </w:r>
      <w:r w:rsidRPr="0088329B">
        <w:rPr>
          <w:sz w:val="28"/>
          <w:szCs w:val="28"/>
          <w:lang w:val="uk-UA"/>
        </w:rPr>
        <w:t xml:space="preserve"> в п.</w:t>
      </w:r>
      <w:r>
        <w:rPr>
          <w:sz w:val="28"/>
          <w:szCs w:val="28"/>
          <w:lang w:val="uk-UA"/>
        </w:rPr>
        <w:t>3</w:t>
      </w:r>
      <w:r w:rsidRPr="0088329B">
        <w:rPr>
          <w:sz w:val="28"/>
          <w:szCs w:val="28"/>
          <w:lang w:val="uk-UA"/>
        </w:rPr>
        <w:t xml:space="preserve"> даного рішення, а також оформити інші необхідні документи для вчинення цієї угоди.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535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14 «Про реорганізацію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сільської ради»: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Укласти додаткову угоду до договору оренди об’єкта нерухомості, що належить до комунальної власності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 квітня 2014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укладеного між </w:t>
      </w:r>
      <w:proofErr w:type="spellStart"/>
      <w:r>
        <w:rPr>
          <w:sz w:val="28"/>
          <w:szCs w:val="28"/>
          <w:lang w:val="uk-UA"/>
        </w:rPr>
        <w:t>Скадовською</w:t>
      </w:r>
      <w:proofErr w:type="spellEnd"/>
      <w:r>
        <w:rPr>
          <w:sz w:val="28"/>
          <w:szCs w:val="28"/>
          <w:lang w:val="uk-UA"/>
        </w:rPr>
        <w:t xml:space="preserve"> сільською радою та </w:t>
      </w:r>
      <w:proofErr w:type="spellStart"/>
      <w:r>
        <w:rPr>
          <w:sz w:val="28"/>
          <w:szCs w:val="28"/>
          <w:lang w:val="uk-UA"/>
        </w:rPr>
        <w:t>Чаплинським</w:t>
      </w:r>
      <w:proofErr w:type="spellEnd"/>
      <w:r>
        <w:rPr>
          <w:sz w:val="28"/>
          <w:szCs w:val="28"/>
          <w:lang w:val="uk-UA"/>
        </w:rPr>
        <w:t xml:space="preserve"> ССТ.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В додатковій угоді зазначити наступні доповнення та зміни до договору оренди об’єкта нерухомості, що належить до комунальної власності </w:t>
      </w:r>
      <w:r w:rsidRPr="0004222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 квітня 2014</w:t>
      </w:r>
      <w:r w:rsidRPr="0004222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4.2.1. У зв’язку з реорганізацією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</w:t>
      </w:r>
      <w:r>
        <w:rPr>
          <w:sz w:val="28"/>
          <w:szCs w:val="28"/>
          <w:lang w:val="uk-UA"/>
        </w:rPr>
        <w:lastRenderedPageBreak/>
        <w:t xml:space="preserve">2016 року № 14 «Про реорганізацію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Скадовська сільська рада, в особі </w:t>
      </w:r>
      <w:proofErr w:type="spellStart"/>
      <w:r>
        <w:rPr>
          <w:sz w:val="28"/>
          <w:szCs w:val="28"/>
          <w:lang w:val="uk-UA"/>
        </w:rPr>
        <w:t>Скадовського</w:t>
      </w:r>
      <w:proofErr w:type="spellEnd"/>
      <w:r>
        <w:rPr>
          <w:sz w:val="28"/>
          <w:szCs w:val="28"/>
          <w:lang w:val="uk-UA"/>
        </w:rPr>
        <w:t xml:space="preserve"> сільського голови </w:t>
      </w:r>
      <w:proofErr w:type="spellStart"/>
      <w:r>
        <w:rPr>
          <w:sz w:val="28"/>
          <w:szCs w:val="28"/>
          <w:lang w:val="uk-UA"/>
        </w:rPr>
        <w:t>Мартошенка</w:t>
      </w:r>
      <w:proofErr w:type="spellEnd"/>
      <w:r>
        <w:rPr>
          <w:sz w:val="28"/>
          <w:szCs w:val="28"/>
          <w:lang w:val="uk-UA"/>
        </w:rPr>
        <w:t xml:space="preserve"> Василя Григоровича,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4475D6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4.</w:t>
      </w:r>
      <w:r w:rsidRPr="00F97ECB">
        <w:rPr>
          <w:noProof/>
          <w:sz w:val="28"/>
          <w:szCs w:val="28"/>
          <w:lang w:val="uk-UA"/>
        </w:rPr>
        <w:t xml:space="preserve">2.3.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Укласти додаткову угоду до договору оренди комунального майна територіальної громади № 1834 від 01 грудня 2014 року укладеного між </w:t>
      </w:r>
      <w:proofErr w:type="spellStart"/>
      <w:r>
        <w:rPr>
          <w:sz w:val="28"/>
          <w:szCs w:val="28"/>
          <w:lang w:val="uk-UA"/>
        </w:rPr>
        <w:t>Скадовською</w:t>
      </w:r>
      <w:proofErr w:type="spellEnd"/>
      <w:r>
        <w:rPr>
          <w:sz w:val="28"/>
          <w:szCs w:val="28"/>
          <w:lang w:val="uk-UA"/>
        </w:rPr>
        <w:t xml:space="preserve"> сільською радою та Українським державним підприємством поштового зв’язку «Укрпошта».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В додатковій угоді зазначити наступні доповнення та зміни до договору оренди комунального майна територіальної громади № 1834 від 01 грудня 2014 року: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4.4.1. У зв’язку з реорганізацією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сільської ради, на підставі рішення першої сесії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27 грудня 2016 року № 14 «Про реорганізацію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сільської ради»,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частині назви Орендодавця, а саме: Скадовська сільська рада </w:t>
      </w:r>
      <w:proofErr w:type="spellStart"/>
      <w:r>
        <w:rPr>
          <w:sz w:val="28"/>
          <w:szCs w:val="28"/>
          <w:lang w:val="uk-UA"/>
        </w:rPr>
        <w:t>Чаплинського</w:t>
      </w:r>
      <w:proofErr w:type="spellEnd"/>
      <w:r>
        <w:rPr>
          <w:sz w:val="28"/>
          <w:szCs w:val="28"/>
          <w:lang w:val="uk-UA"/>
        </w:rPr>
        <w:t xml:space="preserve"> району, в особі сільського голови </w:t>
      </w:r>
      <w:proofErr w:type="spellStart"/>
      <w:r>
        <w:rPr>
          <w:sz w:val="28"/>
          <w:szCs w:val="28"/>
          <w:lang w:val="uk-UA"/>
        </w:rPr>
        <w:t>Мартошенка</w:t>
      </w:r>
      <w:proofErr w:type="spellEnd"/>
      <w:r>
        <w:rPr>
          <w:sz w:val="28"/>
          <w:szCs w:val="28"/>
          <w:lang w:val="uk-UA"/>
        </w:rPr>
        <w:t xml:space="preserve"> Василя Григоровича, який діє на підставі Закону України «Про місцеве самоврядування в Україні», замінити на Орендодавець – </w:t>
      </w:r>
      <w:proofErr w:type="spellStart"/>
      <w:r>
        <w:rPr>
          <w:sz w:val="28"/>
          <w:szCs w:val="28"/>
          <w:lang w:val="uk-UA"/>
        </w:rPr>
        <w:t>Чаплинська</w:t>
      </w:r>
      <w:proofErr w:type="spellEnd"/>
      <w:r>
        <w:rPr>
          <w:sz w:val="28"/>
          <w:szCs w:val="28"/>
          <w:lang w:val="uk-UA"/>
        </w:rPr>
        <w:t xml:space="preserve"> селищна рада, в особі селищного голови </w:t>
      </w:r>
      <w:proofErr w:type="spellStart"/>
      <w:r>
        <w:rPr>
          <w:sz w:val="28"/>
          <w:szCs w:val="28"/>
          <w:lang w:val="uk-UA"/>
        </w:rPr>
        <w:t>Фаустова</w:t>
      </w:r>
      <w:proofErr w:type="spellEnd"/>
      <w:r>
        <w:rPr>
          <w:sz w:val="28"/>
          <w:szCs w:val="28"/>
          <w:lang w:val="uk-UA"/>
        </w:rPr>
        <w:t xml:space="preserve"> Олексія Георгійовича, який діє на підставі Закону України «Про місцеве самоврядування в Україні».</w:t>
      </w:r>
    </w:p>
    <w:p w:rsidR="00B741BC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4.4.2. в п.11 Платіжні та поштові реквізити сторін відомості про Орендодавця викласти в наступній редакції: 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>«</w:t>
      </w:r>
      <w:proofErr w:type="spellStart"/>
      <w:r w:rsidRPr="009C4929">
        <w:rPr>
          <w:sz w:val="28"/>
          <w:szCs w:val="28"/>
          <w:lang w:val="uk-UA"/>
        </w:rPr>
        <w:t>Чаплинська</w:t>
      </w:r>
      <w:proofErr w:type="spellEnd"/>
      <w:r w:rsidRPr="009C4929">
        <w:rPr>
          <w:sz w:val="28"/>
          <w:szCs w:val="28"/>
          <w:lang w:val="uk-UA"/>
        </w:rPr>
        <w:t xml:space="preserve"> селищна рада Херсонської області,</w:t>
      </w:r>
    </w:p>
    <w:p w:rsidR="00B741BC" w:rsidRPr="009C4929" w:rsidRDefault="00B741BC" w:rsidP="00B741BC">
      <w:pPr>
        <w:ind w:firstLine="540"/>
        <w:jc w:val="both"/>
        <w:rPr>
          <w:sz w:val="28"/>
          <w:szCs w:val="28"/>
          <w:lang w:val="uk-UA"/>
        </w:rPr>
      </w:pPr>
      <w:r w:rsidRPr="009C4929">
        <w:rPr>
          <w:sz w:val="28"/>
          <w:szCs w:val="28"/>
          <w:lang w:val="uk-UA"/>
        </w:rPr>
        <w:t xml:space="preserve">Смт. </w:t>
      </w:r>
      <w:proofErr w:type="spellStart"/>
      <w:r w:rsidRPr="009C4929">
        <w:rPr>
          <w:sz w:val="28"/>
          <w:szCs w:val="28"/>
          <w:lang w:val="uk-UA"/>
        </w:rPr>
        <w:t>Чаплинка</w:t>
      </w:r>
      <w:proofErr w:type="spellEnd"/>
      <w:r w:rsidRPr="009C4929">
        <w:rPr>
          <w:sz w:val="28"/>
          <w:szCs w:val="28"/>
          <w:lang w:val="uk-UA"/>
        </w:rPr>
        <w:t>, Херсонська область, вул. Паркова,40,</w:t>
      </w:r>
    </w:p>
    <w:p w:rsidR="00B741BC" w:rsidRPr="00F97ECB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F97ECB">
        <w:rPr>
          <w:noProof/>
          <w:sz w:val="28"/>
          <w:szCs w:val="28"/>
          <w:u w:val="single"/>
          <w:lang w:val="uk-UA"/>
        </w:rPr>
        <w:t>Код бюджетної класифікації 13050500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Банк одержувача – УДКСУ у Чаплинському районі</w:t>
      </w:r>
    </w:p>
    <w:p w:rsidR="00B741BC" w:rsidRPr="009C4929" w:rsidRDefault="00B741BC" w:rsidP="00B741BC">
      <w:pPr>
        <w:ind w:firstLine="540"/>
        <w:jc w:val="both"/>
        <w:rPr>
          <w:noProof/>
          <w:sz w:val="28"/>
          <w:szCs w:val="28"/>
          <w:lang w:val="uk-UA"/>
        </w:rPr>
      </w:pPr>
      <w:r w:rsidRPr="009C4929">
        <w:rPr>
          <w:noProof/>
          <w:sz w:val="28"/>
          <w:szCs w:val="28"/>
          <w:lang w:val="uk-UA"/>
        </w:rPr>
        <w:t>МФО 852010, код ЄДРПОУ 26348829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 w:rsidRPr="009C4929">
        <w:rPr>
          <w:noProof/>
          <w:sz w:val="28"/>
          <w:szCs w:val="28"/>
          <w:lang w:val="uk-UA"/>
        </w:rPr>
        <w:t xml:space="preserve">Рахунок </w:t>
      </w:r>
      <w:r>
        <w:rPr>
          <w:noProof/>
          <w:sz w:val="28"/>
          <w:szCs w:val="28"/>
          <w:u w:val="single"/>
          <w:lang w:val="uk-UA"/>
        </w:rPr>
        <w:t>33212871700369</w:t>
      </w:r>
    </w:p>
    <w:p w:rsidR="00B741BC" w:rsidRDefault="00B741BC" w:rsidP="00B741BC">
      <w:pPr>
        <w:ind w:firstLine="540"/>
        <w:jc w:val="both"/>
        <w:rPr>
          <w:noProof/>
          <w:sz w:val="28"/>
          <w:szCs w:val="28"/>
          <w:u w:val="single"/>
          <w:lang w:val="uk-UA"/>
        </w:rPr>
      </w:pPr>
      <w:r>
        <w:rPr>
          <w:noProof/>
          <w:sz w:val="28"/>
          <w:szCs w:val="28"/>
          <w:u w:val="single"/>
          <w:lang w:val="uk-UA"/>
        </w:rPr>
        <w:t>Код 22080401</w:t>
      </w:r>
      <w:r w:rsidRPr="00F97ECB">
        <w:rPr>
          <w:noProof/>
          <w:sz w:val="28"/>
          <w:szCs w:val="28"/>
          <w:u w:val="single"/>
          <w:lang w:val="uk-UA"/>
        </w:rPr>
        <w:t>.</w:t>
      </w:r>
    </w:p>
    <w:p w:rsidR="00B741BC" w:rsidRPr="000535EB" w:rsidRDefault="00B741BC" w:rsidP="00B741BC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4.4</w:t>
      </w:r>
      <w:r w:rsidRPr="00F97ECB">
        <w:rPr>
          <w:noProof/>
          <w:sz w:val="28"/>
          <w:szCs w:val="28"/>
          <w:lang w:val="uk-UA"/>
        </w:rPr>
        <w:t xml:space="preserve">.3. </w:t>
      </w:r>
      <w:r w:rsidRPr="00F97ECB">
        <w:rPr>
          <w:sz w:val="28"/>
          <w:szCs w:val="28"/>
          <w:lang w:val="uk-UA"/>
        </w:rPr>
        <w:t xml:space="preserve">Всі інші умови договору оренди залишити незмінними.    </w:t>
      </w:r>
    </w:p>
    <w:p w:rsidR="00B741BC" w:rsidRPr="000F1399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промисловості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транспорту,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.</w:t>
      </w:r>
    </w:p>
    <w:p w:rsidR="00B741BC" w:rsidRPr="000F1399" w:rsidRDefault="00B741BC" w:rsidP="00B741BC">
      <w:pPr>
        <w:ind w:right="-58" w:firstLine="70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  <w:r w:rsidRPr="00D564EF">
        <w:rPr>
          <w:sz w:val="28"/>
          <w:szCs w:val="28"/>
          <w:lang w:val="uk-UA"/>
        </w:rPr>
        <w:t xml:space="preserve">Селищний голова                                                           О.Г. </w:t>
      </w:r>
      <w:proofErr w:type="spellStart"/>
      <w:r w:rsidRPr="00D564EF">
        <w:rPr>
          <w:sz w:val="28"/>
          <w:szCs w:val="28"/>
          <w:lang w:val="uk-UA"/>
        </w:rPr>
        <w:t>Фаустов</w:t>
      </w:r>
      <w:proofErr w:type="spellEnd"/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B741BC" w:rsidRDefault="00B741BC" w:rsidP="00B741BC">
      <w:pPr>
        <w:ind w:right="-58"/>
        <w:jc w:val="both"/>
        <w:rPr>
          <w:sz w:val="28"/>
          <w:szCs w:val="28"/>
          <w:lang w:val="uk-UA"/>
        </w:rPr>
      </w:pPr>
    </w:p>
    <w:p w:rsidR="004409B2" w:rsidRPr="00B741BC" w:rsidRDefault="004409B2" w:rsidP="00B741BC"/>
    <w:sectPr w:rsidR="004409B2" w:rsidRPr="00B741BC" w:rsidSect="00B741BC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3B5" w:rsidRDefault="006143B5">
      <w:r>
        <w:separator/>
      </w:r>
    </w:p>
  </w:endnote>
  <w:endnote w:type="continuationSeparator" w:id="0">
    <w:p w:rsidR="006143B5" w:rsidRDefault="0061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3B5" w:rsidRDefault="006143B5">
      <w:r>
        <w:separator/>
      </w:r>
    </w:p>
  </w:footnote>
  <w:footnote w:type="continuationSeparator" w:id="0">
    <w:p w:rsidR="006143B5" w:rsidRDefault="00614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43B5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741BC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E18BA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960F-C206-4D20-A376-0A0DF80D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10</Pages>
  <Words>3159</Words>
  <Characters>18010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2017-11-14T07:00:00Z</dcterms:modified>
</cp:coreProperties>
</file>