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EDC" w:rsidRDefault="00BC1EDC" w:rsidP="00BC1EDC">
      <w:pPr>
        <w:jc w:val="both"/>
        <w:rPr>
          <w:sz w:val="28"/>
          <w:szCs w:val="28"/>
          <w:lang w:val="uk-UA"/>
        </w:rPr>
      </w:pPr>
    </w:p>
    <w:p w:rsidR="00BC1EDC" w:rsidRDefault="00BC1EDC" w:rsidP="00BC1EDC">
      <w:pPr>
        <w:jc w:val="center"/>
        <w:rPr>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75" DrawAspect="Content" ObjectID="_1572156166" r:id="rId9"/>
        </w:object>
      </w:r>
      <w:r>
        <w:rPr>
          <w:sz w:val="28"/>
          <w:szCs w:val="28"/>
        </w:rPr>
        <w:t>ЧАПЛИНСЬКА СЕЛИЩНА РАДА</w:t>
      </w:r>
    </w:p>
    <w:p w:rsidR="00BC1EDC" w:rsidRDefault="00BC1EDC" w:rsidP="00BC1EDC">
      <w:pPr>
        <w:jc w:val="center"/>
        <w:rPr>
          <w:sz w:val="28"/>
          <w:szCs w:val="28"/>
        </w:rPr>
      </w:pPr>
      <w:r>
        <w:rPr>
          <w:sz w:val="28"/>
          <w:szCs w:val="28"/>
        </w:rPr>
        <w:t>ЧАПЛИНСЬКОГО РАЙОНУ ХЕРСОНСЬКОЇ ОБЛАСТІ</w:t>
      </w:r>
    </w:p>
    <w:p w:rsidR="00BC1EDC" w:rsidRDefault="00BC1EDC" w:rsidP="00BC1EDC">
      <w:pPr>
        <w:widowControl w:val="0"/>
        <w:autoSpaceDE w:val="0"/>
        <w:autoSpaceDN w:val="0"/>
        <w:adjustRightInd w:val="0"/>
        <w:jc w:val="center"/>
        <w:rPr>
          <w:sz w:val="28"/>
          <w:szCs w:val="28"/>
        </w:rPr>
      </w:pPr>
      <w:r>
        <w:rPr>
          <w:sz w:val="28"/>
          <w:szCs w:val="28"/>
        </w:rPr>
        <w:t xml:space="preserve">  </w:t>
      </w:r>
      <w:r>
        <w:rPr>
          <w:sz w:val="28"/>
          <w:szCs w:val="28"/>
          <w:lang w:val="uk-UA"/>
        </w:rPr>
        <w:t>П’ЯТА</w:t>
      </w:r>
      <w:r>
        <w:rPr>
          <w:sz w:val="28"/>
          <w:szCs w:val="28"/>
        </w:rPr>
        <w:t xml:space="preserve"> СЕСІЯ </w:t>
      </w:r>
      <w:r>
        <w:rPr>
          <w:sz w:val="28"/>
          <w:szCs w:val="28"/>
          <w:lang w:val="en-US"/>
        </w:rPr>
        <w:t>V</w:t>
      </w:r>
      <w:r>
        <w:rPr>
          <w:sz w:val="28"/>
          <w:szCs w:val="28"/>
        </w:rPr>
        <w:t>ІІ</w:t>
      </w:r>
      <w:r>
        <w:rPr>
          <w:sz w:val="28"/>
          <w:szCs w:val="28"/>
          <w:lang w:val="uk-UA"/>
        </w:rPr>
        <w:t>І</w:t>
      </w:r>
      <w:r>
        <w:rPr>
          <w:sz w:val="28"/>
          <w:szCs w:val="28"/>
        </w:rPr>
        <w:t xml:space="preserve"> СКЛИКАННЯ</w:t>
      </w:r>
    </w:p>
    <w:p w:rsidR="00BC1EDC" w:rsidRDefault="00BC1EDC" w:rsidP="00BC1EDC">
      <w:pPr>
        <w:jc w:val="center"/>
        <w:rPr>
          <w:sz w:val="28"/>
          <w:szCs w:val="28"/>
        </w:rPr>
      </w:pPr>
      <w:r>
        <w:rPr>
          <w:sz w:val="28"/>
          <w:szCs w:val="28"/>
        </w:rPr>
        <w:t xml:space="preserve">Р І Ш Е Н </w:t>
      </w:r>
      <w:proofErr w:type="spellStart"/>
      <w:r>
        <w:rPr>
          <w:sz w:val="28"/>
          <w:szCs w:val="28"/>
        </w:rPr>
        <w:t>Н</w:t>
      </w:r>
      <w:proofErr w:type="spellEnd"/>
      <w:r>
        <w:rPr>
          <w:sz w:val="28"/>
          <w:szCs w:val="28"/>
        </w:rPr>
        <w:t xml:space="preserve"> Я</w:t>
      </w:r>
    </w:p>
    <w:p w:rsidR="00BC1EDC" w:rsidRDefault="00BC1EDC" w:rsidP="00BC1EDC">
      <w:pPr>
        <w:ind w:right="-1050"/>
        <w:jc w:val="both"/>
        <w:rPr>
          <w:sz w:val="28"/>
          <w:szCs w:val="28"/>
        </w:rPr>
      </w:pPr>
    </w:p>
    <w:p w:rsidR="00BC1EDC" w:rsidRPr="00A0607D" w:rsidRDefault="00BC1EDC" w:rsidP="00BC1EDC">
      <w:pPr>
        <w:ind w:right="-1050"/>
        <w:jc w:val="both"/>
        <w:rPr>
          <w:sz w:val="28"/>
          <w:szCs w:val="28"/>
          <w:lang w:val="uk-UA"/>
        </w:rPr>
      </w:pPr>
      <w:proofErr w:type="spellStart"/>
      <w:r>
        <w:rPr>
          <w:sz w:val="28"/>
          <w:szCs w:val="28"/>
        </w:rPr>
        <w:t>від</w:t>
      </w:r>
      <w:proofErr w:type="spellEnd"/>
      <w:r>
        <w:rPr>
          <w:sz w:val="28"/>
          <w:szCs w:val="28"/>
        </w:rPr>
        <w:t xml:space="preserve"> </w:t>
      </w:r>
      <w:r>
        <w:rPr>
          <w:sz w:val="28"/>
          <w:szCs w:val="28"/>
          <w:lang w:val="uk-UA"/>
        </w:rPr>
        <w:t>24 лютого</w:t>
      </w:r>
      <w:r>
        <w:rPr>
          <w:sz w:val="28"/>
          <w:szCs w:val="28"/>
        </w:rPr>
        <w:t xml:space="preserve"> 201</w:t>
      </w:r>
      <w:r>
        <w:rPr>
          <w:sz w:val="28"/>
          <w:szCs w:val="28"/>
          <w:lang w:val="uk-UA"/>
        </w:rPr>
        <w:t>7</w:t>
      </w:r>
      <w:r>
        <w:rPr>
          <w:sz w:val="28"/>
          <w:szCs w:val="28"/>
        </w:rPr>
        <w:t xml:space="preserve"> року                      №</w:t>
      </w:r>
      <w:r>
        <w:rPr>
          <w:sz w:val="28"/>
          <w:szCs w:val="28"/>
          <w:lang w:val="uk-UA"/>
        </w:rPr>
        <w:t>64</w:t>
      </w:r>
    </w:p>
    <w:p w:rsidR="00BC1EDC" w:rsidRDefault="00BC1EDC" w:rsidP="00BC1EDC">
      <w:pPr>
        <w:ind w:right="-1050"/>
        <w:jc w:val="both"/>
        <w:rPr>
          <w:sz w:val="28"/>
          <w:szCs w:val="28"/>
          <w:lang w:val="uk-UA"/>
        </w:rPr>
      </w:pPr>
      <w:proofErr w:type="spellStart"/>
      <w:r>
        <w:rPr>
          <w:sz w:val="28"/>
          <w:szCs w:val="28"/>
        </w:rPr>
        <w:t>смт.Чаплинка</w:t>
      </w:r>
      <w:proofErr w:type="spellEnd"/>
    </w:p>
    <w:p w:rsidR="00BC1EDC" w:rsidRDefault="00BC1EDC" w:rsidP="00BC1EDC">
      <w:pPr>
        <w:tabs>
          <w:tab w:val="left" w:pos="0"/>
        </w:tabs>
        <w:ind w:right="-57"/>
        <w:jc w:val="both"/>
        <w:rPr>
          <w:sz w:val="28"/>
          <w:lang w:val="uk-UA"/>
        </w:rPr>
      </w:pPr>
    </w:p>
    <w:p w:rsidR="00BC1EDC" w:rsidRDefault="00BC1EDC" w:rsidP="00BC1EDC">
      <w:pPr>
        <w:tabs>
          <w:tab w:val="left" w:pos="0"/>
        </w:tabs>
        <w:ind w:right="-57"/>
        <w:jc w:val="both"/>
        <w:rPr>
          <w:sz w:val="28"/>
          <w:szCs w:val="22"/>
          <w:lang w:val="uk-UA"/>
        </w:rPr>
      </w:pPr>
      <w:r>
        <w:rPr>
          <w:sz w:val="28"/>
          <w:lang w:val="uk-UA"/>
        </w:rPr>
        <w:t>Про припинення дії договору</w:t>
      </w:r>
    </w:p>
    <w:p w:rsidR="00BC1EDC" w:rsidRPr="00C64AE8" w:rsidRDefault="00BC1EDC" w:rsidP="00BC1EDC">
      <w:pPr>
        <w:tabs>
          <w:tab w:val="left" w:pos="0"/>
        </w:tabs>
        <w:ind w:right="-57"/>
        <w:jc w:val="both"/>
        <w:rPr>
          <w:sz w:val="28"/>
          <w:lang w:val="uk-UA"/>
        </w:rPr>
      </w:pPr>
      <w:r>
        <w:rPr>
          <w:sz w:val="28"/>
          <w:lang w:val="uk-UA"/>
        </w:rPr>
        <w:t>оренди землі</w:t>
      </w:r>
    </w:p>
    <w:p w:rsidR="00BC1EDC" w:rsidRDefault="00BC1EDC" w:rsidP="00BC1EDC">
      <w:pPr>
        <w:tabs>
          <w:tab w:val="left" w:pos="0"/>
        </w:tabs>
        <w:ind w:right="-57"/>
        <w:jc w:val="both"/>
        <w:rPr>
          <w:sz w:val="28"/>
          <w:szCs w:val="28"/>
          <w:lang w:val="uk-UA"/>
        </w:rPr>
      </w:pPr>
    </w:p>
    <w:p w:rsidR="00BC1EDC" w:rsidRDefault="00BC1EDC" w:rsidP="00BC1EDC">
      <w:pPr>
        <w:tabs>
          <w:tab w:val="left" w:pos="0"/>
        </w:tabs>
        <w:ind w:right="-57"/>
        <w:jc w:val="both"/>
        <w:rPr>
          <w:sz w:val="28"/>
          <w:szCs w:val="28"/>
          <w:lang w:val="uk-UA"/>
        </w:rPr>
      </w:pPr>
    </w:p>
    <w:p w:rsidR="00BC1EDC" w:rsidRDefault="00BC1EDC" w:rsidP="00BC1EDC">
      <w:pPr>
        <w:tabs>
          <w:tab w:val="left" w:pos="0"/>
        </w:tabs>
        <w:ind w:right="-57"/>
        <w:jc w:val="both"/>
        <w:rPr>
          <w:sz w:val="28"/>
          <w:szCs w:val="28"/>
          <w:lang w:val="uk-UA"/>
        </w:rPr>
      </w:pPr>
    </w:p>
    <w:p w:rsidR="00BC1EDC" w:rsidRDefault="00BC1EDC" w:rsidP="00BC1EDC">
      <w:pPr>
        <w:tabs>
          <w:tab w:val="left" w:pos="0"/>
        </w:tabs>
        <w:ind w:right="-57"/>
        <w:jc w:val="both"/>
        <w:rPr>
          <w:sz w:val="28"/>
          <w:szCs w:val="28"/>
          <w:lang w:val="uk-UA"/>
        </w:rPr>
      </w:pPr>
      <w:r>
        <w:rPr>
          <w:sz w:val="28"/>
          <w:szCs w:val="28"/>
          <w:lang w:val="uk-UA"/>
        </w:rPr>
        <w:tab/>
        <w:t>Розглянувши заяву ПП Шевченко В.Й. про вилучення земельної ділянки, керуючись ст.ст.12, 141 Земельного кодексу України, ст.416 Цивільного кодексу України, ст.24, 32, 34 Закону України «Про оренду землі», ст.26, 33 Закону України “Про місцеве самоврядування в Україні”, сесія селищної ради</w:t>
      </w:r>
    </w:p>
    <w:p w:rsidR="00BC1EDC" w:rsidRDefault="00BC1EDC" w:rsidP="00BC1EDC">
      <w:pPr>
        <w:tabs>
          <w:tab w:val="left" w:pos="0"/>
          <w:tab w:val="left" w:pos="4080"/>
        </w:tabs>
        <w:ind w:right="-57"/>
        <w:jc w:val="both"/>
        <w:rPr>
          <w:sz w:val="28"/>
          <w:szCs w:val="28"/>
          <w:lang w:val="uk-UA"/>
        </w:rPr>
      </w:pPr>
      <w:r>
        <w:rPr>
          <w:sz w:val="28"/>
          <w:szCs w:val="28"/>
          <w:lang w:val="uk-UA"/>
        </w:rPr>
        <w:tab/>
      </w:r>
    </w:p>
    <w:p w:rsidR="00BC1EDC" w:rsidRDefault="00BC1EDC" w:rsidP="00BC1EDC">
      <w:pPr>
        <w:tabs>
          <w:tab w:val="left" w:pos="0"/>
        </w:tabs>
        <w:ind w:right="-57"/>
        <w:jc w:val="both"/>
        <w:rPr>
          <w:sz w:val="28"/>
          <w:szCs w:val="28"/>
          <w:lang w:val="uk-UA"/>
        </w:rPr>
      </w:pPr>
    </w:p>
    <w:p w:rsidR="00BC1EDC" w:rsidRDefault="00BC1EDC" w:rsidP="00BC1EDC">
      <w:pPr>
        <w:tabs>
          <w:tab w:val="left" w:pos="0"/>
        </w:tabs>
        <w:ind w:right="-58"/>
        <w:jc w:val="both"/>
        <w:rPr>
          <w:sz w:val="28"/>
          <w:szCs w:val="28"/>
          <w:lang w:val="uk-UA"/>
        </w:rPr>
      </w:pPr>
      <w:r>
        <w:rPr>
          <w:sz w:val="28"/>
          <w:szCs w:val="28"/>
          <w:lang w:val="uk-UA"/>
        </w:rPr>
        <w:t xml:space="preserve">              </w:t>
      </w:r>
      <w:r>
        <w:rPr>
          <w:sz w:val="28"/>
          <w:szCs w:val="28"/>
        </w:rPr>
        <w:t>ВИРІШИЛА :</w:t>
      </w:r>
    </w:p>
    <w:p w:rsidR="00BC1EDC" w:rsidRDefault="00BC1EDC" w:rsidP="00BC1EDC">
      <w:pPr>
        <w:tabs>
          <w:tab w:val="left" w:pos="0"/>
        </w:tabs>
        <w:ind w:right="-58"/>
        <w:jc w:val="both"/>
        <w:rPr>
          <w:sz w:val="28"/>
          <w:szCs w:val="28"/>
          <w:lang w:val="uk-UA"/>
        </w:rPr>
      </w:pPr>
    </w:p>
    <w:p w:rsidR="00BC1EDC" w:rsidRPr="00C64AE8" w:rsidRDefault="00BC1EDC" w:rsidP="00BC1EDC">
      <w:pPr>
        <w:tabs>
          <w:tab w:val="left" w:pos="0"/>
        </w:tabs>
        <w:ind w:right="-58"/>
        <w:jc w:val="both"/>
        <w:rPr>
          <w:sz w:val="28"/>
          <w:szCs w:val="28"/>
          <w:lang w:val="uk-UA"/>
        </w:rPr>
      </w:pPr>
    </w:p>
    <w:p w:rsidR="00BC1EDC" w:rsidRDefault="00BC1EDC" w:rsidP="00BC1EDC">
      <w:pPr>
        <w:tabs>
          <w:tab w:val="left" w:pos="0"/>
        </w:tabs>
        <w:ind w:right="-58"/>
        <w:jc w:val="both"/>
        <w:rPr>
          <w:sz w:val="28"/>
          <w:szCs w:val="28"/>
          <w:lang w:val="uk-UA"/>
        </w:rPr>
      </w:pPr>
      <w:r>
        <w:rPr>
          <w:sz w:val="28"/>
          <w:szCs w:val="28"/>
          <w:lang w:val="uk-UA"/>
        </w:rPr>
        <w:tab/>
        <w:t xml:space="preserve">1.Припинити дію договору оренди земельної ділянки площею 0.0120 га розташованої за </w:t>
      </w:r>
      <w:proofErr w:type="spellStart"/>
      <w:r>
        <w:rPr>
          <w:sz w:val="28"/>
          <w:szCs w:val="28"/>
          <w:lang w:val="uk-UA"/>
        </w:rPr>
        <w:t>адресою</w:t>
      </w:r>
      <w:proofErr w:type="spellEnd"/>
      <w:r>
        <w:rPr>
          <w:sz w:val="28"/>
          <w:szCs w:val="28"/>
          <w:lang w:val="uk-UA"/>
        </w:rPr>
        <w:t xml:space="preserve"> вул. Грушевського (Леніна),73»А», </w:t>
      </w:r>
      <w:proofErr w:type="spellStart"/>
      <w:r>
        <w:rPr>
          <w:sz w:val="28"/>
          <w:szCs w:val="28"/>
          <w:lang w:val="uk-UA"/>
        </w:rPr>
        <w:t>смт.Чаплинка</w:t>
      </w:r>
      <w:proofErr w:type="spellEnd"/>
      <w:r>
        <w:rPr>
          <w:sz w:val="28"/>
          <w:szCs w:val="28"/>
          <w:lang w:val="uk-UA"/>
        </w:rPr>
        <w:t xml:space="preserve">, надану для будівництва та обслуговування магазину промислових товарів ПП Шевченку Віктору Йосиповичу, зареєстрованого за № 4АА002022040873000008 від 28.05.2008 року за взаємною згодою сторін у </w:t>
      </w:r>
      <w:proofErr w:type="spellStart"/>
      <w:r>
        <w:rPr>
          <w:sz w:val="28"/>
          <w:szCs w:val="28"/>
          <w:lang w:val="uk-UA"/>
        </w:rPr>
        <w:t>зв»язку</w:t>
      </w:r>
      <w:proofErr w:type="spellEnd"/>
      <w:r>
        <w:rPr>
          <w:sz w:val="28"/>
          <w:szCs w:val="28"/>
          <w:lang w:val="uk-UA"/>
        </w:rPr>
        <w:t xml:space="preserve"> з закінченням терміну дії.</w:t>
      </w:r>
    </w:p>
    <w:p w:rsidR="00BC1EDC" w:rsidRDefault="00BC1EDC" w:rsidP="00BC1EDC">
      <w:pPr>
        <w:tabs>
          <w:tab w:val="left" w:pos="0"/>
        </w:tabs>
        <w:ind w:right="-58"/>
        <w:jc w:val="both"/>
        <w:rPr>
          <w:sz w:val="28"/>
          <w:szCs w:val="28"/>
          <w:lang w:val="uk-UA"/>
        </w:rPr>
      </w:pPr>
      <w:r>
        <w:rPr>
          <w:sz w:val="28"/>
          <w:szCs w:val="28"/>
          <w:lang w:val="uk-UA"/>
        </w:rPr>
        <w:tab/>
        <w:t xml:space="preserve">1.1.Земельну ділянку відвести до земель запасу </w:t>
      </w:r>
      <w:proofErr w:type="spellStart"/>
      <w:r>
        <w:rPr>
          <w:sz w:val="28"/>
          <w:szCs w:val="28"/>
          <w:lang w:val="uk-UA"/>
        </w:rPr>
        <w:t>Чаплинської</w:t>
      </w:r>
      <w:proofErr w:type="spellEnd"/>
      <w:r>
        <w:rPr>
          <w:sz w:val="28"/>
          <w:szCs w:val="28"/>
          <w:lang w:val="uk-UA"/>
        </w:rPr>
        <w:t xml:space="preserve"> селищної ради.</w:t>
      </w:r>
    </w:p>
    <w:p w:rsidR="00BC1EDC" w:rsidRDefault="00BC1EDC" w:rsidP="00BC1EDC">
      <w:pPr>
        <w:tabs>
          <w:tab w:val="left" w:pos="0"/>
        </w:tabs>
        <w:ind w:right="-58"/>
        <w:jc w:val="both"/>
        <w:rPr>
          <w:sz w:val="28"/>
          <w:szCs w:val="28"/>
          <w:lang w:val="uk-UA"/>
        </w:rPr>
      </w:pPr>
      <w:r>
        <w:rPr>
          <w:sz w:val="28"/>
          <w:szCs w:val="28"/>
          <w:lang w:val="uk-UA"/>
        </w:rPr>
        <w:tab/>
        <w:t>2</w:t>
      </w:r>
      <w:r>
        <w:rPr>
          <w:sz w:val="28"/>
          <w:szCs w:val="28"/>
        </w:rPr>
        <w:t>.</w:t>
      </w:r>
      <w:r>
        <w:rPr>
          <w:sz w:val="28"/>
          <w:szCs w:val="28"/>
          <w:lang w:val="uk-UA"/>
        </w:rPr>
        <w:t xml:space="preserve"> </w:t>
      </w:r>
      <w:r>
        <w:rPr>
          <w:sz w:val="28"/>
          <w:szCs w:val="28"/>
        </w:rPr>
        <w:t xml:space="preserve">Контроль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з </w:t>
      </w:r>
      <w:proofErr w:type="spellStart"/>
      <w:r>
        <w:rPr>
          <w:sz w:val="28"/>
          <w:szCs w:val="28"/>
        </w:rPr>
        <w:t>питань</w:t>
      </w:r>
      <w:proofErr w:type="spellEnd"/>
      <w:r>
        <w:rPr>
          <w:sz w:val="28"/>
          <w:szCs w:val="28"/>
          <w:lang w:val="uk-UA"/>
        </w:rPr>
        <w:t xml:space="preserve"> містобудування, будівництва, земельних відносин та охорони природи.</w:t>
      </w:r>
    </w:p>
    <w:p w:rsidR="00BC1EDC" w:rsidRDefault="00BC1EDC" w:rsidP="00BC1EDC">
      <w:pPr>
        <w:tabs>
          <w:tab w:val="left" w:pos="0"/>
        </w:tabs>
        <w:ind w:right="-58"/>
        <w:jc w:val="both"/>
        <w:rPr>
          <w:sz w:val="28"/>
          <w:szCs w:val="28"/>
          <w:lang w:val="uk-UA"/>
        </w:rPr>
      </w:pPr>
    </w:p>
    <w:p w:rsidR="00BC1EDC" w:rsidRDefault="00BC1EDC" w:rsidP="00BC1EDC">
      <w:pPr>
        <w:tabs>
          <w:tab w:val="left" w:pos="0"/>
        </w:tabs>
        <w:ind w:right="-58"/>
        <w:jc w:val="both"/>
        <w:rPr>
          <w:sz w:val="28"/>
          <w:szCs w:val="28"/>
          <w:lang w:val="uk-UA"/>
        </w:rPr>
      </w:pPr>
    </w:p>
    <w:p w:rsidR="00BC1EDC" w:rsidRDefault="00BC1EDC" w:rsidP="00BC1EDC">
      <w:pPr>
        <w:tabs>
          <w:tab w:val="left" w:pos="0"/>
        </w:tabs>
        <w:ind w:right="-58"/>
        <w:jc w:val="both"/>
        <w:rPr>
          <w:sz w:val="28"/>
          <w:szCs w:val="28"/>
          <w:lang w:val="uk-UA"/>
        </w:rPr>
      </w:pPr>
    </w:p>
    <w:p w:rsidR="00BC1EDC" w:rsidRDefault="00BC1EDC" w:rsidP="00BC1EDC">
      <w:pPr>
        <w:tabs>
          <w:tab w:val="left" w:pos="0"/>
        </w:tabs>
        <w:ind w:right="-58"/>
        <w:jc w:val="both"/>
        <w:rPr>
          <w:sz w:val="28"/>
          <w:szCs w:val="28"/>
          <w:lang w:val="uk-UA"/>
        </w:rPr>
      </w:pPr>
    </w:p>
    <w:p w:rsidR="00BC1EDC" w:rsidRDefault="00BC1EDC" w:rsidP="00BC1EDC">
      <w:pPr>
        <w:tabs>
          <w:tab w:val="left" w:pos="0"/>
        </w:tabs>
        <w:ind w:right="-58"/>
        <w:jc w:val="both"/>
        <w:rPr>
          <w:sz w:val="28"/>
          <w:szCs w:val="28"/>
          <w:lang w:val="uk-UA"/>
        </w:rPr>
      </w:pPr>
    </w:p>
    <w:p w:rsidR="00BC1EDC" w:rsidRPr="00C64AE8" w:rsidRDefault="00BC1EDC" w:rsidP="00BC1EDC">
      <w:pPr>
        <w:tabs>
          <w:tab w:val="left" w:pos="0"/>
        </w:tabs>
        <w:ind w:right="-58"/>
        <w:jc w:val="both"/>
        <w:rPr>
          <w:sz w:val="28"/>
          <w:szCs w:val="28"/>
          <w:lang w:val="uk-UA"/>
        </w:rPr>
      </w:pPr>
    </w:p>
    <w:p w:rsidR="00BC1EDC" w:rsidRDefault="00BC1EDC" w:rsidP="00BC1EDC">
      <w:pPr>
        <w:tabs>
          <w:tab w:val="left" w:pos="0"/>
        </w:tabs>
        <w:ind w:right="-58"/>
        <w:jc w:val="both"/>
        <w:rPr>
          <w:sz w:val="28"/>
          <w:szCs w:val="22"/>
          <w:lang w:val="uk-UA"/>
        </w:rPr>
      </w:pPr>
      <w:proofErr w:type="spellStart"/>
      <w:r>
        <w:rPr>
          <w:sz w:val="28"/>
        </w:rPr>
        <w:t>Селищний</w:t>
      </w:r>
      <w:proofErr w:type="spellEnd"/>
      <w:r>
        <w:rPr>
          <w:sz w:val="28"/>
        </w:rPr>
        <w:t xml:space="preserve"> голова                                                          О.Г. </w:t>
      </w:r>
      <w:proofErr w:type="spellStart"/>
      <w:r>
        <w:rPr>
          <w:sz w:val="28"/>
        </w:rPr>
        <w:t>Фаус</w:t>
      </w:r>
      <w:r>
        <w:rPr>
          <w:sz w:val="28"/>
          <w:lang w:val="uk-UA"/>
        </w:rPr>
        <w:t>тов</w:t>
      </w:r>
      <w:proofErr w:type="spellEnd"/>
    </w:p>
    <w:p w:rsidR="004409B2" w:rsidRPr="00BC1EDC" w:rsidRDefault="004409B2" w:rsidP="00BC1EDC">
      <w:bookmarkStart w:id="0" w:name="_GoBack"/>
      <w:bookmarkEnd w:id="0"/>
    </w:p>
    <w:sectPr w:rsidR="004409B2" w:rsidRPr="00BC1EDC" w:rsidSect="00BC1EDC">
      <w:footerReference w:type="default" r:id="rId10"/>
      <w:footerReference w:type="first" r:id="rId11"/>
      <w:pgSz w:w="11906" w:h="16838"/>
      <w:pgMar w:top="1701" w:right="1134" w:bottom="850"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1D8" w:rsidRDefault="002361D8">
      <w:r>
        <w:separator/>
      </w:r>
    </w:p>
  </w:endnote>
  <w:endnote w:type="continuationSeparator" w:id="0">
    <w:p w:rsidR="002361D8" w:rsidRDefault="0023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S Mincho"/>
    <w:panose1 w:val="020B0604020202020204"/>
    <w:charset w:val="80"/>
    <w:family w:val="swiss"/>
    <w:pitch w:val="variable"/>
    <w:sig w:usb0="00000000" w:usb1="E9DFFFFF" w:usb2="0000003F" w:usb3="00000000" w:csb0="003F01FF" w:csb1="00000000"/>
  </w:font>
  <w:font w:name="FreeSans">
    <w:altName w:val="Arial"/>
    <w:charset w:val="01"/>
    <w:family w:val="swiss"/>
    <w:pitch w:val="default"/>
  </w:font>
  <w:font w:name="Nimbus Roman No9 L">
    <w:altName w:val="MS Mincho"/>
    <w:charset w:val="80"/>
    <w:family w:val="roman"/>
    <w:pitch w:val="variable"/>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1D8" w:rsidRDefault="002361D8">
      <w:r>
        <w:separator/>
      </w:r>
    </w:p>
  </w:footnote>
  <w:footnote w:type="continuationSeparator" w:id="0">
    <w:p w:rsidR="002361D8" w:rsidRDefault="002361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2"/>
    <w:multiLevelType w:val="singleLevel"/>
    <w:tmpl w:val="00000012"/>
    <w:name w:val="WW8Num22"/>
    <w:lvl w:ilvl="0">
      <w:start w:val="1"/>
      <w:numFmt w:val="bullet"/>
      <w:lvlText w:val=""/>
      <w:lvlJc w:val="left"/>
      <w:pPr>
        <w:tabs>
          <w:tab w:val="num" w:pos="2148"/>
        </w:tabs>
        <w:ind w:left="2148" w:hanging="360"/>
      </w:pPr>
      <w:rPr>
        <w:rFonts w:ascii="Symbol" w:hAnsi="Symbol" w:cs="Symbol" w:hint="default"/>
      </w:rPr>
    </w:lvl>
  </w:abstractNum>
  <w:abstractNum w:abstractNumId="17"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8"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20"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1"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2" w15:restartNumberingAfterBreak="0">
    <w:nsid w:val="00000018"/>
    <w:multiLevelType w:val="singleLevel"/>
    <w:tmpl w:val="00000018"/>
    <w:name w:val="WW8Num29"/>
    <w:lvl w:ilvl="0">
      <w:start w:val="1"/>
      <w:numFmt w:val="bullet"/>
      <w:lvlText w:val=""/>
      <w:lvlJc w:val="left"/>
      <w:pPr>
        <w:tabs>
          <w:tab w:val="num" w:pos="1440"/>
        </w:tabs>
        <w:ind w:left="1440" w:hanging="360"/>
      </w:pPr>
      <w:rPr>
        <w:rFonts w:ascii="Symbol" w:hAnsi="Symbol" w:cs="Symbol" w:hint="default"/>
      </w:rPr>
    </w:lvl>
  </w:abstractNum>
  <w:abstractNum w:abstractNumId="23"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4"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5"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6"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7" w15:restartNumberingAfterBreak="0">
    <w:nsid w:val="00695BDA"/>
    <w:multiLevelType w:val="hybridMultilevel"/>
    <w:tmpl w:val="D5FEF5D0"/>
    <w:lvl w:ilvl="0" w:tplc="3C001AB4">
      <w:start w:val="4"/>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9AF27BC"/>
    <w:multiLevelType w:val="hybridMultilevel"/>
    <w:tmpl w:val="B610226C"/>
    <w:lvl w:ilvl="0" w:tplc="ED627AE8">
      <w:start w:val="1"/>
      <w:numFmt w:val="decimal"/>
      <w:lvlText w:val="%1."/>
      <w:lvlJc w:val="left"/>
      <w:pPr>
        <w:ind w:left="1468" w:hanging="360"/>
      </w:pPr>
      <w:rPr>
        <w:rFonts w:hint="default"/>
      </w:rPr>
    </w:lvl>
    <w:lvl w:ilvl="1" w:tplc="04220019" w:tentative="1">
      <w:start w:val="1"/>
      <w:numFmt w:val="lowerLetter"/>
      <w:lvlText w:val="%2."/>
      <w:lvlJc w:val="left"/>
      <w:pPr>
        <w:ind w:left="2188" w:hanging="360"/>
      </w:pPr>
    </w:lvl>
    <w:lvl w:ilvl="2" w:tplc="0422001B" w:tentative="1">
      <w:start w:val="1"/>
      <w:numFmt w:val="lowerRoman"/>
      <w:lvlText w:val="%3."/>
      <w:lvlJc w:val="right"/>
      <w:pPr>
        <w:ind w:left="2908" w:hanging="180"/>
      </w:pPr>
    </w:lvl>
    <w:lvl w:ilvl="3" w:tplc="0422000F" w:tentative="1">
      <w:start w:val="1"/>
      <w:numFmt w:val="decimal"/>
      <w:lvlText w:val="%4."/>
      <w:lvlJc w:val="left"/>
      <w:pPr>
        <w:ind w:left="3628" w:hanging="360"/>
      </w:pPr>
    </w:lvl>
    <w:lvl w:ilvl="4" w:tplc="04220019" w:tentative="1">
      <w:start w:val="1"/>
      <w:numFmt w:val="lowerLetter"/>
      <w:lvlText w:val="%5."/>
      <w:lvlJc w:val="left"/>
      <w:pPr>
        <w:ind w:left="4348" w:hanging="360"/>
      </w:pPr>
    </w:lvl>
    <w:lvl w:ilvl="5" w:tplc="0422001B" w:tentative="1">
      <w:start w:val="1"/>
      <w:numFmt w:val="lowerRoman"/>
      <w:lvlText w:val="%6."/>
      <w:lvlJc w:val="right"/>
      <w:pPr>
        <w:ind w:left="5068" w:hanging="180"/>
      </w:pPr>
    </w:lvl>
    <w:lvl w:ilvl="6" w:tplc="0422000F" w:tentative="1">
      <w:start w:val="1"/>
      <w:numFmt w:val="decimal"/>
      <w:lvlText w:val="%7."/>
      <w:lvlJc w:val="left"/>
      <w:pPr>
        <w:ind w:left="5788" w:hanging="360"/>
      </w:pPr>
    </w:lvl>
    <w:lvl w:ilvl="7" w:tplc="04220019" w:tentative="1">
      <w:start w:val="1"/>
      <w:numFmt w:val="lowerLetter"/>
      <w:lvlText w:val="%8."/>
      <w:lvlJc w:val="left"/>
      <w:pPr>
        <w:ind w:left="6508" w:hanging="360"/>
      </w:pPr>
    </w:lvl>
    <w:lvl w:ilvl="8" w:tplc="0422001B" w:tentative="1">
      <w:start w:val="1"/>
      <w:numFmt w:val="lowerRoman"/>
      <w:lvlText w:val="%9."/>
      <w:lvlJc w:val="right"/>
      <w:pPr>
        <w:ind w:left="7228" w:hanging="180"/>
      </w:pPr>
    </w:lvl>
  </w:abstractNum>
  <w:abstractNum w:abstractNumId="29" w15:restartNumberingAfterBreak="0">
    <w:nsid w:val="09D85F6B"/>
    <w:multiLevelType w:val="multilevel"/>
    <w:tmpl w:val="F936200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0"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1" w15:restartNumberingAfterBreak="0">
    <w:nsid w:val="13F84532"/>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22E6469"/>
    <w:multiLevelType w:val="hybridMultilevel"/>
    <w:tmpl w:val="D7AA1988"/>
    <w:lvl w:ilvl="0" w:tplc="4D40F6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2399592C"/>
    <w:multiLevelType w:val="hybridMultilevel"/>
    <w:tmpl w:val="C31E0D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0C355F6"/>
    <w:multiLevelType w:val="hybridMultilevel"/>
    <w:tmpl w:val="917EF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3164028C"/>
    <w:multiLevelType w:val="hybridMultilevel"/>
    <w:tmpl w:val="DC52F3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34B94DC9"/>
    <w:multiLevelType w:val="hybridMultilevel"/>
    <w:tmpl w:val="419C55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35FE7F40"/>
    <w:multiLevelType w:val="hybridMultilevel"/>
    <w:tmpl w:val="B456CF24"/>
    <w:lvl w:ilvl="0" w:tplc="D5B64662">
      <w:start w:val="2"/>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15:restartNumberingAfterBreak="0">
    <w:nsid w:val="3BF568C6"/>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4072136C"/>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40FE0AA6"/>
    <w:multiLevelType w:val="multilevel"/>
    <w:tmpl w:val="5714110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1260"/>
        </w:tabs>
        <w:ind w:left="1260" w:hanging="1080"/>
      </w:pPr>
      <w:rPr>
        <w:rFonts w:hint="default"/>
      </w:rPr>
    </w:lvl>
    <w:lvl w:ilvl="3">
      <w:start w:val="1"/>
      <w:numFmt w:val="decimal"/>
      <w:lvlText w:val="%1.%2.%3.%4"/>
      <w:lvlJc w:val="left"/>
      <w:pPr>
        <w:tabs>
          <w:tab w:val="num" w:pos="1710"/>
        </w:tabs>
        <w:ind w:left="1710" w:hanging="1440"/>
      </w:pPr>
      <w:rPr>
        <w:rFonts w:hint="default"/>
      </w:rPr>
    </w:lvl>
    <w:lvl w:ilvl="4">
      <w:start w:val="1"/>
      <w:numFmt w:val="decimal"/>
      <w:lvlText w:val="%1.%2.%3.%4.%5"/>
      <w:lvlJc w:val="left"/>
      <w:pPr>
        <w:tabs>
          <w:tab w:val="num" w:pos="2160"/>
        </w:tabs>
        <w:ind w:left="2160" w:hanging="1800"/>
      </w:pPr>
      <w:rPr>
        <w:rFonts w:hint="default"/>
      </w:rPr>
    </w:lvl>
    <w:lvl w:ilvl="5">
      <w:start w:val="1"/>
      <w:numFmt w:val="decimal"/>
      <w:lvlText w:val="%1.%2.%3.%4.%5.%6"/>
      <w:lvlJc w:val="left"/>
      <w:pPr>
        <w:tabs>
          <w:tab w:val="num" w:pos="2250"/>
        </w:tabs>
        <w:ind w:left="2250" w:hanging="1800"/>
      </w:pPr>
      <w:rPr>
        <w:rFonts w:hint="default"/>
      </w:rPr>
    </w:lvl>
    <w:lvl w:ilvl="6">
      <w:start w:val="1"/>
      <w:numFmt w:val="decimal"/>
      <w:lvlText w:val="%1.%2.%3.%4.%5.%6.%7"/>
      <w:lvlJc w:val="left"/>
      <w:pPr>
        <w:tabs>
          <w:tab w:val="num" w:pos="2700"/>
        </w:tabs>
        <w:ind w:left="2700" w:hanging="2160"/>
      </w:pPr>
      <w:rPr>
        <w:rFonts w:hint="default"/>
      </w:rPr>
    </w:lvl>
    <w:lvl w:ilvl="7">
      <w:start w:val="1"/>
      <w:numFmt w:val="decimal"/>
      <w:lvlText w:val="%1.%2.%3.%4.%5.%6.%7.%8"/>
      <w:lvlJc w:val="left"/>
      <w:pPr>
        <w:tabs>
          <w:tab w:val="num" w:pos="3150"/>
        </w:tabs>
        <w:ind w:left="3150" w:hanging="2520"/>
      </w:pPr>
      <w:rPr>
        <w:rFonts w:hint="default"/>
      </w:rPr>
    </w:lvl>
    <w:lvl w:ilvl="8">
      <w:start w:val="1"/>
      <w:numFmt w:val="decimal"/>
      <w:lvlText w:val="%1.%2.%3.%4.%5.%6.%7.%8.%9"/>
      <w:lvlJc w:val="left"/>
      <w:pPr>
        <w:tabs>
          <w:tab w:val="num" w:pos="3600"/>
        </w:tabs>
        <w:ind w:left="3600" w:hanging="2880"/>
      </w:pPr>
      <w:rPr>
        <w:rFonts w:hint="default"/>
      </w:rPr>
    </w:lvl>
  </w:abstractNum>
  <w:abstractNum w:abstractNumId="41" w15:restartNumberingAfterBreak="0">
    <w:nsid w:val="4F867EFA"/>
    <w:multiLevelType w:val="hybridMultilevel"/>
    <w:tmpl w:val="3C96A406"/>
    <w:lvl w:ilvl="0" w:tplc="DA9ACA80">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52235A45"/>
    <w:multiLevelType w:val="hybridMultilevel"/>
    <w:tmpl w:val="4B4649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622D191D"/>
    <w:multiLevelType w:val="multilevel"/>
    <w:tmpl w:val="6F2EB6A8"/>
    <w:lvl w:ilvl="0">
      <w:start w:val="2"/>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44"/>
  </w:num>
  <w:num w:numId="3">
    <w:abstractNumId w:val="30"/>
  </w:num>
  <w:num w:numId="4">
    <w:abstractNumId w:val="38"/>
  </w:num>
  <w:num w:numId="5">
    <w:abstractNumId w:val="39"/>
  </w:num>
  <w:num w:numId="6">
    <w:abstractNumId w:val="32"/>
  </w:num>
  <w:num w:numId="7">
    <w:abstractNumId w:val="31"/>
  </w:num>
  <w:num w:numId="8">
    <w:abstractNumId w:val="43"/>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12"/>
  </w:num>
  <w:num w:numId="22">
    <w:abstractNumId w:val="13"/>
  </w:num>
  <w:num w:numId="23">
    <w:abstractNumId w:val="14"/>
  </w:num>
  <w:num w:numId="24">
    <w:abstractNumId w:val="15"/>
  </w:num>
  <w:num w:numId="25">
    <w:abstractNumId w:val="17"/>
  </w:num>
  <w:num w:numId="26">
    <w:abstractNumId w:val="18"/>
  </w:num>
  <w:num w:numId="27">
    <w:abstractNumId w:val="19"/>
  </w:num>
  <w:num w:numId="28">
    <w:abstractNumId w:val="20"/>
  </w:num>
  <w:num w:numId="29">
    <w:abstractNumId w:val="21"/>
  </w:num>
  <w:num w:numId="30">
    <w:abstractNumId w:val="23"/>
  </w:num>
  <w:num w:numId="31">
    <w:abstractNumId w:val="24"/>
  </w:num>
  <w:num w:numId="32">
    <w:abstractNumId w:val="25"/>
  </w:num>
  <w:num w:numId="33">
    <w:abstractNumId w:val="26"/>
  </w:num>
  <w:num w:numId="34">
    <w:abstractNumId w:val="41"/>
  </w:num>
  <w:num w:numId="35">
    <w:abstractNumId w:val="45"/>
  </w:num>
  <w:num w:numId="36">
    <w:abstractNumId w:val="29"/>
  </w:num>
  <w:num w:numId="37">
    <w:abstractNumId w:val="37"/>
  </w:num>
  <w:num w:numId="38">
    <w:abstractNumId w:val="28"/>
  </w:num>
  <w:num w:numId="39">
    <w:abstractNumId w:val="35"/>
  </w:num>
  <w:num w:numId="40">
    <w:abstractNumId w:val="36"/>
  </w:num>
  <w:num w:numId="41">
    <w:abstractNumId w:val="42"/>
  </w:num>
  <w:num w:numId="42">
    <w:abstractNumId w:val="34"/>
  </w:num>
  <w:num w:numId="43">
    <w:abstractNumId w:val="33"/>
  </w:num>
  <w:num w:numId="44">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61F"/>
    <w:rsid w:val="0000543B"/>
    <w:rsid w:val="0000648F"/>
    <w:rsid w:val="00006791"/>
    <w:rsid w:val="00007F4D"/>
    <w:rsid w:val="000132BF"/>
    <w:rsid w:val="00015EBD"/>
    <w:rsid w:val="000236A6"/>
    <w:rsid w:val="00040D04"/>
    <w:rsid w:val="00050B55"/>
    <w:rsid w:val="00053EE2"/>
    <w:rsid w:val="00065031"/>
    <w:rsid w:val="00065400"/>
    <w:rsid w:val="00074B58"/>
    <w:rsid w:val="000834B2"/>
    <w:rsid w:val="000938A4"/>
    <w:rsid w:val="000939B1"/>
    <w:rsid w:val="0009425D"/>
    <w:rsid w:val="000968A3"/>
    <w:rsid w:val="000A5375"/>
    <w:rsid w:val="000B4864"/>
    <w:rsid w:val="000D16C9"/>
    <w:rsid w:val="000E653C"/>
    <w:rsid w:val="000F20F7"/>
    <w:rsid w:val="000F46DA"/>
    <w:rsid w:val="0010060A"/>
    <w:rsid w:val="0010114C"/>
    <w:rsid w:val="00102741"/>
    <w:rsid w:val="00113D53"/>
    <w:rsid w:val="0011494D"/>
    <w:rsid w:val="00116063"/>
    <w:rsid w:val="00120D09"/>
    <w:rsid w:val="00122908"/>
    <w:rsid w:val="00123477"/>
    <w:rsid w:val="00124219"/>
    <w:rsid w:val="00134BE1"/>
    <w:rsid w:val="001350CF"/>
    <w:rsid w:val="00140009"/>
    <w:rsid w:val="001501D9"/>
    <w:rsid w:val="00156A79"/>
    <w:rsid w:val="00161CBC"/>
    <w:rsid w:val="00167DE5"/>
    <w:rsid w:val="001756D2"/>
    <w:rsid w:val="00180F65"/>
    <w:rsid w:val="00192E08"/>
    <w:rsid w:val="001A2AAF"/>
    <w:rsid w:val="001A461F"/>
    <w:rsid w:val="001A4E78"/>
    <w:rsid w:val="001D0F16"/>
    <w:rsid w:val="001D340F"/>
    <w:rsid w:val="001E7314"/>
    <w:rsid w:val="001E7E6C"/>
    <w:rsid w:val="001F0B0C"/>
    <w:rsid w:val="001F23D7"/>
    <w:rsid w:val="001F6277"/>
    <w:rsid w:val="00203375"/>
    <w:rsid w:val="0020425F"/>
    <w:rsid w:val="00216470"/>
    <w:rsid w:val="00221265"/>
    <w:rsid w:val="00222D36"/>
    <w:rsid w:val="002361D8"/>
    <w:rsid w:val="0025299F"/>
    <w:rsid w:val="00252EBE"/>
    <w:rsid w:val="0026570D"/>
    <w:rsid w:val="002710F7"/>
    <w:rsid w:val="00273E47"/>
    <w:rsid w:val="00274001"/>
    <w:rsid w:val="00275C0D"/>
    <w:rsid w:val="00276BEE"/>
    <w:rsid w:val="00280970"/>
    <w:rsid w:val="00280EAE"/>
    <w:rsid w:val="002964E5"/>
    <w:rsid w:val="002A1C5A"/>
    <w:rsid w:val="002B1008"/>
    <w:rsid w:val="002C130A"/>
    <w:rsid w:val="002E0849"/>
    <w:rsid w:val="002F22F9"/>
    <w:rsid w:val="002F5C5D"/>
    <w:rsid w:val="0030519F"/>
    <w:rsid w:val="003056D7"/>
    <w:rsid w:val="00312165"/>
    <w:rsid w:val="00317DA4"/>
    <w:rsid w:val="00322AC3"/>
    <w:rsid w:val="00326888"/>
    <w:rsid w:val="00330962"/>
    <w:rsid w:val="00332179"/>
    <w:rsid w:val="003411E6"/>
    <w:rsid w:val="003464B7"/>
    <w:rsid w:val="00351CA3"/>
    <w:rsid w:val="00355478"/>
    <w:rsid w:val="00362E5B"/>
    <w:rsid w:val="00364509"/>
    <w:rsid w:val="003645B8"/>
    <w:rsid w:val="00387ABB"/>
    <w:rsid w:val="00390594"/>
    <w:rsid w:val="00393477"/>
    <w:rsid w:val="003949FB"/>
    <w:rsid w:val="0039611C"/>
    <w:rsid w:val="003968F0"/>
    <w:rsid w:val="00396C85"/>
    <w:rsid w:val="003A029B"/>
    <w:rsid w:val="003A06B8"/>
    <w:rsid w:val="003A66F3"/>
    <w:rsid w:val="003B2A86"/>
    <w:rsid w:val="003B3E32"/>
    <w:rsid w:val="003B65C2"/>
    <w:rsid w:val="003C60C2"/>
    <w:rsid w:val="003D0938"/>
    <w:rsid w:val="003D680A"/>
    <w:rsid w:val="003E3100"/>
    <w:rsid w:val="003F03C2"/>
    <w:rsid w:val="003F0694"/>
    <w:rsid w:val="003F2595"/>
    <w:rsid w:val="003F3CD1"/>
    <w:rsid w:val="003F49A6"/>
    <w:rsid w:val="003F60D7"/>
    <w:rsid w:val="004006F1"/>
    <w:rsid w:val="00400772"/>
    <w:rsid w:val="00407D3E"/>
    <w:rsid w:val="00421C35"/>
    <w:rsid w:val="004243FC"/>
    <w:rsid w:val="00430BE6"/>
    <w:rsid w:val="00436FCD"/>
    <w:rsid w:val="004409B2"/>
    <w:rsid w:val="004475D6"/>
    <w:rsid w:val="0045416C"/>
    <w:rsid w:val="00456A6D"/>
    <w:rsid w:val="004606FF"/>
    <w:rsid w:val="00466221"/>
    <w:rsid w:val="00466CAB"/>
    <w:rsid w:val="0047608C"/>
    <w:rsid w:val="0048097C"/>
    <w:rsid w:val="0048101B"/>
    <w:rsid w:val="00495F0D"/>
    <w:rsid w:val="004A00AD"/>
    <w:rsid w:val="004A7350"/>
    <w:rsid w:val="004B18F6"/>
    <w:rsid w:val="004B427B"/>
    <w:rsid w:val="004C1558"/>
    <w:rsid w:val="004C7693"/>
    <w:rsid w:val="004D5943"/>
    <w:rsid w:val="004D6F9F"/>
    <w:rsid w:val="004D797B"/>
    <w:rsid w:val="004E16E9"/>
    <w:rsid w:val="00501612"/>
    <w:rsid w:val="005041BE"/>
    <w:rsid w:val="00504974"/>
    <w:rsid w:val="00507959"/>
    <w:rsid w:val="005213AC"/>
    <w:rsid w:val="00522A99"/>
    <w:rsid w:val="00524659"/>
    <w:rsid w:val="00532B8B"/>
    <w:rsid w:val="00532EBE"/>
    <w:rsid w:val="00540BE5"/>
    <w:rsid w:val="0054441E"/>
    <w:rsid w:val="00555E5B"/>
    <w:rsid w:val="005601CD"/>
    <w:rsid w:val="00570240"/>
    <w:rsid w:val="005715C1"/>
    <w:rsid w:val="00590D2E"/>
    <w:rsid w:val="00592A22"/>
    <w:rsid w:val="00593C43"/>
    <w:rsid w:val="005952E5"/>
    <w:rsid w:val="00595B6B"/>
    <w:rsid w:val="005B3750"/>
    <w:rsid w:val="005B4271"/>
    <w:rsid w:val="005D4908"/>
    <w:rsid w:val="005E55E8"/>
    <w:rsid w:val="005E6D53"/>
    <w:rsid w:val="005E770D"/>
    <w:rsid w:val="005F70C3"/>
    <w:rsid w:val="0060461E"/>
    <w:rsid w:val="0060538B"/>
    <w:rsid w:val="00605AB3"/>
    <w:rsid w:val="006173C6"/>
    <w:rsid w:val="00620CB4"/>
    <w:rsid w:val="00621513"/>
    <w:rsid w:val="006220FB"/>
    <w:rsid w:val="00640B5A"/>
    <w:rsid w:val="00641135"/>
    <w:rsid w:val="00644FBA"/>
    <w:rsid w:val="00665C4D"/>
    <w:rsid w:val="00673CB7"/>
    <w:rsid w:val="006A546F"/>
    <w:rsid w:val="006A5B77"/>
    <w:rsid w:val="006B027A"/>
    <w:rsid w:val="0070557D"/>
    <w:rsid w:val="00707ABD"/>
    <w:rsid w:val="00711811"/>
    <w:rsid w:val="0071409D"/>
    <w:rsid w:val="0071619A"/>
    <w:rsid w:val="00723FC4"/>
    <w:rsid w:val="0073273A"/>
    <w:rsid w:val="007347EB"/>
    <w:rsid w:val="00734DD7"/>
    <w:rsid w:val="0074002F"/>
    <w:rsid w:val="00742504"/>
    <w:rsid w:val="00743057"/>
    <w:rsid w:val="00750D39"/>
    <w:rsid w:val="007659C4"/>
    <w:rsid w:val="0077431E"/>
    <w:rsid w:val="00780D82"/>
    <w:rsid w:val="0079513C"/>
    <w:rsid w:val="00796525"/>
    <w:rsid w:val="00796B7B"/>
    <w:rsid w:val="007B7EE8"/>
    <w:rsid w:val="007C4AEB"/>
    <w:rsid w:val="007C5C7B"/>
    <w:rsid w:val="007D4498"/>
    <w:rsid w:val="007D522A"/>
    <w:rsid w:val="007E6C21"/>
    <w:rsid w:val="00800918"/>
    <w:rsid w:val="00801845"/>
    <w:rsid w:val="00806D89"/>
    <w:rsid w:val="008167C8"/>
    <w:rsid w:val="00827B42"/>
    <w:rsid w:val="00833237"/>
    <w:rsid w:val="00835221"/>
    <w:rsid w:val="008416F6"/>
    <w:rsid w:val="00844B77"/>
    <w:rsid w:val="00851E60"/>
    <w:rsid w:val="0087094D"/>
    <w:rsid w:val="008A1266"/>
    <w:rsid w:val="008B204E"/>
    <w:rsid w:val="008B660E"/>
    <w:rsid w:val="008B6F60"/>
    <w:rsid w:val="008D54D8"/>
    <w:rsid w:val="008E3CF0"/>
    <w:rsid w:val="008E74E6"/>
    <w:rsid w:val="008E7B7A"/>
    <w:rsid w:val="008F3307"/>
    <w:rsid w:val="008F5100"/>
    <w:rsid w:val="008F5762"/>
    <w:rsid w:val="008F59C5"/>
    <w:rsid w:val="008F5A4D"/>
    <w:rsid w:val="00907723"/>
    <w:rsid w:val="009134AD"/>
    <w:rsid w:val="00916CCB"/>
    <w:rsid w:val="00924918"/>
    <w:rsid w:val="00932CFA"/>
    <w:rsid w:val="0093416C"/>
    <w:rsid w:val="00940689"/>
    <w:rsid w:val="00941F70"/>
    <w:rsid w:val="0094462F"/>
    <w:rsid w:val="0095334B"/>
    <w:rsid w:val="009552F4"/>
    <w:rsid w:val="00957A2E"/>
    <w:rsid w:val="009668FD"/>
    <w:rsid w:val="00966A6F"/>
    <w:rsid w:val="00970AC5"/>
    <w:rsid w:val="009752AE"/>
    <w:rsid w:val="00976F64"/>
    <w:rsid w:val="00993A6F"/>
    <w:rsid w:val="00995F6C"/>
    <w:rsid w:val="009B37C9"/>
    <w:rsid w:val="009C22CB"/>
    <w:rsid w:val="009F2C36"/>
    <w:rsid w:val="009F67D8"/>
    <w:rsid w:val="00A002D1"/>
    <w:rsid w:val="00A00E94"/>
    <w:rsid w:val="00A02FE0"/>
    <w:rsid w:val="00A059E8"/>
    <w:rsid w:val="00A070C6"/>
    <w:rsid w:val="00A10E48"/>
    <w:rsid w:val="00A12262"/>
    <w:rsid w:val="00A15F32"/>
    <w:rsid w:val="00A23CC3"/>
    <w:rsid w:val="00A3192E"/>
    <w:rsid w:val="00A33186"/>
    <w:rsid w:val="00A33329"/>
    <w:rsid w:val="00A3461F"/>
    <w:rsid w:val="00A3722D"/>
    <w:rsid w:val="00A45EFB"/>
    <w:rsid w:val="00A46560"/>
    <w:rsid w:val="00A6123A"/>
    <w:rsid w:val="00A61A65"/>
    <w:rsid w:val="00A65099"/>
    <w:rsid w:val="00A721BD"/>
    <w:rsid w:val="00A8301C"/>
    <w:rsid w:val="00A9018F"/>
    <w:rsid w:val="00A92D8C"/>
    <w:rsid w:val="00A96D0D"/>
    <w:rsid w:val="00AA2DB2"/>
    <w:rsid w:val="00AB40A8"/>
    <w:rsid w:val="00AC54D4"/>
    <w:rsid w:val="00AC5BDC"/>
    <w:rsid w:val="00AE06BA"/>
    <w:rsid w:val="00AE2AE3"/>
    <w:rsid w:val="00AE2F33"/>
    <w:rsid w:val="00AE5235"/>
    <w:rsid w:val="00B04E2F"/>
    <w:rsid w:val="00B06B46"/>
    <w:rsid w:val="00B07E54"/>
    <w:rsid w:val="00B10A81"/>
    <w:rsid w:val="00B15E11"/>
    <w:rsid w:val="00B213B2"/>
    <w:rsid w:val="00B23DB5"/>
    <w:rsid w:val="00B23F29"/>
    <w:rsid w:val="00B270FC"/>
    <w:rsid w:val="00B30744"/>
    <w:rsid w:val="00B413D1"/>
    <w:rsid w:val="00B46AE5"/>
    <w:rsid w:val="00B50510"/>
    <w:rsid w:val="00B50AF4"/>
    <w:rsid w:val="00B518F0"/>
    <w:rsid w:val="00B64F92"/>
    <w:rsid w:val="00B66399"/>
    <w:rsid w:val="00B66DAF"/>
    <w:rsid w:val="00B6720F"/>
    <w:rsid w:val="00B71554"/>
    <w:rsid w:val="00B73E61"/>
    <w:rsid w:val="00B73FF9"/>
    <w:rsid w:val="00B95653"/>
    <w:rsid w:val="00B95ADD"/>
    <w:rsid w:val="00B96021"/>
    <w:rsid w:val="00BA27AC"/>
    <w:rsid w:val="00BB0BE3"/>
    <w:rsid w:val="00BC1EDC"/>
    <w:rsid w:val="00BD1371"/>
    <w:rsid w:val="00BD1545"/>
    <w:rsid w:val="00BD3571"/>
    <w:rsid w:val="00BF10EC"/>
    <w:rsid w:val="00BF21B5"/>
    <w:rsid w:val="00BF7D55"/>
    <w:rsid w:val="00C015A0"/>
    <w:rsid w:val="00C021D7"/>
    <w:rsid w:val="00C24D32"/>
    <w:rsid w:val="00C33CF7"/>
    <w:rsid w:val="00C33ECF"/>
    <w:rsid w:val="00C41A08"/>
    <w:rsid w:val="00C42421"/>
    <w:rsid w:val="00C51A8E"/>
    <w:rsid w:val="00C562F4"/>
    <w:rsid w:val="00C570EC"/>
    <w:rsid w:val="00C64AE8"/>
    <w:rsid w:val="00C73D40"/>
    <w:rsid w:val="00C74067"/>
    <w:rsid w:val="00C77ABD"/>
    <w:rsid w:val="00C920EC"/>
    <w:rsid w:val="00C9339B"/>
    <w:rsid w:val="00CA287C"/>
    <w:rsid w:val="00CA49FE"/>
    <w:rsid w:val="00CB6C28"/>
    <w:rsid w:val="00CD4A83"/>
    <w:rsid w:val="00CE4CB0"/>
    <w:rsid w:val="00CF01A7"/>
    <w:rsid w:val="00D028D4"/>
    <w:rsid w:val="00D0785E"/>
    <w:rsid w:val="00D158E5"/>
    <w:rsid w:val="00D17E64"/>
    <w:rsid w:val="00D17F00"/>
    <w:rsid w:val="00D27D8A"/>
    <w:rsid w:val="00D47977"/>
    <w:rsid w:val="00D55DC7"/>
    <w:rsid w:val="00D564EF"/>
    <w:rsid w:val="00D752BC"/>
    <w:rsid w:val="00D80203"/>
    <w:rsid w:val="00D80FE2"/>
    <w:rsid w:val="00D8143D"/>
    <w:rsid w:val="00D8311D"/>
    <w:rsid w:val="00D9023E"/>
    <w:rsid w:val="00D95C4D"/>
    <w:rsid w:val="00D97DA0"/>
    <w:rsid w:val="00DA04D3"/>
    <w:rsid w:val="00DA29D3"/>
    <w:rsid w:val="00DB5813"/>
    <w:rsid w:val="00DB6173"/>
    <w:rsid w:val="00DB6FB3"/>
    <w:rsid w:val="00DC27F6"/>
    <w:rsid w:val="00DC32DC"/>
    <w:rsid w:val="00DC342E"/>
    <w:rsid w:val="00DC579E"/>
    <w:rsid w:val="00DD74D3"/>
    <w:rsid w:val="00DD7615"/>
    <w:rsid w:val="00DE2543"/>
    <w:rsid w:val="00DF18C3"/>
    <w:rsid w:val="00DF6B2D"/>
    <w:rsid w:val="00E02D4B"/>
    <w:rsid w:val="00E0731B"/>
    <w:rsid w:val="00E130A4"/>
    <w:rsid w:val="00E15EC8"/>
    <w:rsid w:val="00E175D9"/>
    <w:rsid w:val="00E25C36"/>
    <w:rsid w:val="00E27533"/>
    <w:rsid w:val="00E35D36"/>
    <w:rsid w:val="00E536B6"/>
    <w:rsid w:val="00E54130"/>
    <w:rsid w:val="00E543B8"/>
    <w:rsid w:val="00E54AA3"/>
    <w:rsid w:val="00E60061"/>
    <w:rsid w:val="00E604C7"/>
    <w:rsid w:val="00E615FF"/>
    <w:rsid w:val="00E6597B"/>
    <w:rsid w:val="00E664D3"/>
    <w:rsid w:val="00E96DAF"/>
    <w:rsid w:val="00E97DFD"/>
    <w:rsid w:val="00EA4E1B"/>
    <w:rsid w:val="00EA6554"/>
    <w:rsid w:val="00EC69CB"/>
    <w:rsid w:val="00ED11CC"/>
    <w:rsid w:val="00EE7ACE"/>
    <w:rsid w:val="00EF001F"/>
    <w:rsid w:val="00EF5439"/>
    <w:rsid w:val="00EF557E"/>
    <w:rsid w:val="00F163E2"/>
    <w:rsid w:val="00F33938"/>
    <w:rsid w:val="00F36931"/>
    <w:rsid w:val="00F4217F"/>
    <w:rsid w:val="00F6055B"/>
    <w:rsid w:val="00F66981"/>
    <w:rsid w:val="00F715EB"/>
    <w:rsid w:val="00F72BC2"/>
    <w:rsid w:val="00F76989"/>
    <w:rsid w:val="00F96697"/>
    <w:rsid w:val="00FA0D2D"/>
    <w:rsid w:val="00FA2102"/>
    <w:rsid w:val="00FA675B"/>
    <w:rsid w:val="00FB6683"/>
    <w:rsid w:val="00FB769B"/>
    <w:rsid w:val="00FC13CC"/>
    <w:rsid w:val="00FC2703"/>
    <w:rsid w:val="00FC4BBD"/>
    <w:rsid w:val="00FD177E"/>
    <w:rsid w:val="00FE2789"/>
    <w:rsid w:val="00FE3E0F"/>
    <w:rsid w:val="00FF3A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8543A"/>
  <w15:docId w15:val="{198BE2C3-E3F7-45FC-AE58-15B6F96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61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9"/>
    <w:qFormat/>
    <w:rsid w:val="00844B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4409B2"/>
    <w:pPr>
      <w:keepNext/>
      <w:tabs>
        <w:tab w:val="num" w:pos="576"/>
      </w:tabs>
      <w:suppressAutoHyphens/>
      <w:spacing w:before="240" w:after="60"/>
      <w:ind w:left="576" w:hanging="576"/>
      <w:outlineLvl w:val="1"/>
    </w:pPr>
    <w:rPr>
      <w:rFonts w:ascii="Arial" w:hAnsi="Arial" w:cs="Arial"/>
      <w:b/>
      <w:bCs/>
      <w:i/>
      <w:iCs/>
      <w:sz w:val="28"/>
      <w:szCs w:val="28"/>
      <w:lang w:eastAsia="zh-CN"/>
    </w:rPr>
  </w:style>
  <w:style w:type="paragraph" w:styleId="3">
    <w:name w:val="heading 3"/>
    <w:basedOn w:val="a"/>
    <w:next w:val="a0"/>
    <w:link w:val="30"/>
    <w:uiPriority w:val="99"/>
    <w:qFormat/>
    <w:rsid w:val="004409B2"/>
    <w:pPr>
      <w:tabs>
        <w:tab w:val="num" w:pos="720"/>
      </w:tabs>
      <w:suppressAutoHyphens/>
      <w:spacing w:before="280" w:after="280"/>
      <w:ind w:left="720" w:hanging="720"/>
      <w:outlineLvl w:val="2"/>
    </w:pPr>
    <w:rPr>
      <w:b/>
      <w:bCs/>
      <w:sz w:val="27"/>
      <w:szCs w:val="27"/>
      <w:lang w:eastAsia="zh-CN"/>
    </w:rPr>
  </w:style>
  <w:style w:type="paragraph" w:styleId="4">
    <w:name w:val="heading 4"/>
    <w:basedOn w:val="a"/>
    <w:next w:val="a"/>
    <w:link w:val="40"/>
    <w:uiPriority w:val="99"/>
    <w:qFormat/>
    <w:rsid w:val="004409B2"/>
    <w:pPr>
      <w:keepNext/>
      <w:tabs>
        <w:tab w:val="num" w:pos="864"/>
      </w:tabs>
      <w:suppressAutoHyphens/>
      <w:spacing w:before="240" w:after="60"/>
      <w:ind w:left="864" w:hanging="864"/>
      <w:outlineLvl w:val="3"/>
    </w:pPr>
    <w:rPr>
      <w:b/>
      <w:bCs/>
      <w:sz w:val="28"/>
      <w:szCs w:val="28"/>
      <w:lang w:val="uk-UA"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w:basedOn w:val="a"/>
    <w:uiPriority w:val="99"/>
    <w:rsid w:val="00A3461F"/>
    <w:rPr>
      <w:rFonts w:ascii="Verdana" w:hAnsi="Verdana" w:cs="Verdana"/>
      <w:lang w:val="en-US" w:eastAsia="en-US"/>
    </w:rPr>
  </w:style>
  <w:style w:type="paragraph" w:customStyle="1" w:styleId="Style4">
    <w:name w:val="Style4"/>
    <w:basedOn w:val="a"/>
    <w:uiPriority w:val="99"/>
    <w:rsid w:val="004606FF"/>
    <w:pPr>
      <w:widowControl w:val="0"/>
      <w:autoSpaceDE w:val="0"/>
      <w:autoSpaceDN w:val="0"/>
      <w:adjustRightInd w:val="0"/>
      <w:spacing w:line="312" w:lineRule="exact"/>
      <w:ind w:firstLine="1373"/>
    </w:pPr>
    <w:rPr>
      <w:sz w:val="24"/>
      <w:szCs w:val="24"/>
    </w:rPr>
  </w:style>
  <w:style w:type="paragraph" w:customStyle="1" w:styleId="Style18">
    <w:name w:val="Style18"/>
    <w:basedOn w:val="a"/>
    <w:uiPriority w:val="99"/>
    <w:rsid w:val="004606FF"/>
    <w:pPr>
      <w:widowControl w:val="0"/>
      <w:autoSpaceDE w:val="0"/>
      <w:autoSpaceDN w:val="0"/>
      <w:adjustRightInd w:val="0"/>
      <w:spacing w:line="275" w:lineRule="exact"/>
      <w:ind w:firstLine="701"/>
      <w:jc w:val="both"/>
    </w:pPr>
    <w:rPr>
      <w:sz w:val="24"/>
      <w:szCs w:val="24"/>
    </w:rPr>
  </w:style>
  <w:style w:type="character" w:customStyle="1" w:styleId="FontStyle26">
    <w:name w:val="Font Style26"/>
    <w:uiPriority w:val="99"/>
    <w:rsid w:val="004606FF"/>
    <w:rPr>
      <w:rFonts w:ascii="Times New Roman" w:hAnsi="Times New Roman" w:cs="Times New Roman" w:hint="default"/>
      <w:sz w:val="20"/>
      <w:szCs w:val="20"/>
    </w:rPr>
  </w:style>
  <w:style w:type="paragraph" w:styleId="a5">
    <w:name w:val="header"/>
    <w:basedOn w:val="a"/>
    <w:link w:val="a6"/>
    <w:uiPriority w:val="99"/>
    <w:rsid w:val="004606FF"/>
    <w:pPr>
      <w:tabs>
        <w:tab w:val="center" w:pos="4153"/>
        <w:tab w:val="right" w:pos="8306"/>
      </w:tabs>
    </w:pPr>
  </w:style>
  <w:style w:type="character" w:customStyle="1" w:styleId="a6">
    <w:name w:val="Верхний колонтитул Знак"/>
    <w:basedOn w:val="a1"/>
    <w:link w:val="a5"/>
    <w:uiPriority w:val="99"/>
    <w:rsid w:val="004606FF"/>
    <w:rPr>
      <w:rFonts w:ascii="Times New Roman" w:eastAsia="Times New Roman" w:hAnsi="Times New Roman" w:cs="Times New Roman"/>
      <w:sz w:val="20"/>
      <w:szCs w:val="20"/>
      <w:lang w:val="ru-RU" w:eastAsia="ru-RU"/>
    </w:rPr>
  </w:style>
  <w:style w:type="paragraph" w:customStyle="1" w:styleId="StyleZakonu">
    <w:name w:val="StyleZakonu"/>
    <w:basedOn w:val="a"/>
    <w:uiPriority w:val="99"/>
    <w:rsid w:val="003B2A86"/>
    <w:pPr>
      <w:spacing w:after="60" w:line="220" w:lineRule="exact"/>
      <w:ind w:firstLine="284"/>
      <w:jc w:val="both"/>
    </w:pPr>
    <w:rPr>
      <w:lang w:val="uk-UA"/>
    </w:rPr>
  </w:style>
  <w:style w:type="paragraph" w:customStyle="1" w:styleId="StyleProp">
    <w:name w:val="StyleProp"/>
    <w:basedOn w:val="a"/>
    <w:uiPriority w:val="99"/>
    <w:rsid w:val="003B2A86"/>
    <w:pPr>
      <w:spacing w:line="200" w:lineRule="exact"/>
      <w:ind w:firstLine="227"/>
      <w:jc w:val="both"/>
    </w:pPr>
    <w:rPr>
      <w:sz w:val="18"/>
      <w:lang w:val="uk-UA"/>
    </w:rPr>
  </w:style>
  <w:style w:type="paragraph" w:styleId="a7">
    <w:name w:val="List Paragraph"/>
    <w:basedOn w:val="a"/>
    <w:uiPriority w:val="99"/>
    <w:qFormat/>
    <w:rsid w:val="003B65C2"/>
    <w:pPr>
      <w:spacing w:after="200" w:line="276" w:lineRule="auto"/>
      <w:ind w:left="720"/>
      <w:contextualSpacing/>
    </w:pPr>
    <w:rPr>
      <w:rFonts w:ascii="Calibri" w:hAnsi="Calibri"/>
      <w:sz w:val="22"/>
      <w:szCs w:val="22"/>
      <w:lang w:eastAsia="en-US"/>
    </w:rPr>
  </w:style>
  <w:style w:type="paragraph" w:styleId="a8">
    <w:name w:val="No Spacing"/>
    <w:uiPriority w:val="99"/>
    <w:qFormat/>
    <w:rsid w:val="003B65C2"/>
    <w:pPr>
      <w:spacing w:after="0" w:line="240" w:lineRule="auto"/>
    </w:pPr>
    <w:rPr>
      <w:rFonts w:ascii="Calibri" w:eastAsia="Times New Roman" w:hAnsi="Calibri" w:cs="Times New Roman"/>
      <w:lang w:val="ru-RU" w:eastAsia="ru-RU"/>
    </w:rPr>
  </w:style>
  <w:style w:type="paragraph" w:styleId="a9">
    <w:name w:val="Balloon Text"/>
    <w:basedOn w:val="a"/>
    <w:link w:val="aa"/>
    <w:uiPriority w:val="99"/>
    <w:unhideWhenUsed/>
    <w:rsid w:val="006220FB"/>
    <w:rPr>
      <w:rFonts w:ascii="Tahoma" w:hAnsi="Tahoma" w:cs="Tahoma"/>
      <w:sz w:val="16"/>
      <w:szCs w:val="16"/>
    </w:rPr>
  </w:style>
  <w:style w:type="character" w:customStyle="1" w:styleId="aa">
    <w:name w:val="Текст выноски Знак"/>
    <w:basedOn w:val="a1"/>
    <w:link w:val="a9"/>
    <w:uiPriority w:val="99"/>
    <w:rsid w:val="006220FB"/>
    <w:rPr>
      <w:rFonts w:ascii="Tahoma" w:eastAsia="Times New Roman" w:hAnsi="Tahoma" w:cs="Tahoma"/>
      <w:sz w:val="16"/>
      <w:szCs w:val="16"/>
      <w:lang w:val="ru-RU" w:eastAsia="ru-RU"/>
    </w:rPr>
  </w:style>
  <w:style w:type="character" w:customStyle="1" w:styleId="ab">
    <w:name w:val="Обычный (веб) Знак"/>
    <w:aliases w:val="Обычный (Web) Знак"/>
    <w:link w:val="ac"/>
    <w:uiPriority w:val="99"/>
    <w:locked/>
    <w:rsid w:val="00FD177E"/>
    <w:rPr>
      <w:sz w:val="24"/>
      <w:szCs w:val="24"/>
    </w:rPr>
  </w:style>
  <w:style w:type="paragraph" w:styleId="ac">
    <w:name w:val="Normal (Web)"/>
    <w:aliases w:val="Обычный (Web)"/>
    <w:basedOn w:val="a"/>
    <w:link w:val="ab"/>
    <w:uiPriority w:val="99"/>
    <w:unhideWhenUsed/>
    <w:qFormat/>
    <w:rsid w:val="00FD177E"/>
    <w:pPr>
      <w:spacing w:after="120"/>
      <w:ind w:left="283"/>
    </w:pPr>
    <w:rPr>
      <w:rFonts w:asciiTheme="minorHAnsi" w:eastAsiaTheme="minorHAnsi" w:hAnsiTheme="minorHAnsi" w:cstheme="minorBidi"/>
      <w:sz w:val="24"/>
      <w:szCs w:val="24"/>
      <w:lang w:val="uk-UA" w:eastAsia="en-US"/>
    </w:rPr>
  </w:style>
  <w:style w:type="character" w:customStyle="1" w:styleId="20">
    <w:name w:val="Заголовок 2 Знак"/>
    <w:basedOn w:val="a1"/>
    <w:link w:val="2"/>
    <w:uiPriority w:val="99"/>
    <w:rsid w:val="004409B2"/>
    <w:rPr>
      <w:rFonts w:ascii="Arial" w:eastAsia="Times New Roman" w:hAnsi="Arial" w:cs="Arial"/>
      <w:b/>
      <w:bCs/>
      <w:i/>
      <w:iCs/>
      <w:sz w:val="28"/>
      <w:szCs w:val="28"/>
      <w:lang w:val="ru-RU" w:eastAsia="zh-CN"/>
    </w:rPr>
  </w:style>
  <w:style w:type="character" w:customStyle="1" w:styleId="30">
    <w:name w:val="Заголовок 3 Знак"/>
    <w:basedOn w:val="a1"/>
    <w:link w:val="3"/>
    <w:uiPriority w:val="99"/>
    <w:rsid w:val="004409B2"/>
    <w:rPr>
      <w:rFonts w:ascii="Times New Roman" w:eastAsia="Times New Roman" w:hAnsi="Times New Roman" w:cs="Times New Roman"/>
      <w:b/>
      <w:bCs/>
      <w:sz w:val="27"/>
      <w:szCs w:val="27"/>
      <w:lang w:val="ru-RU" w:eastAsia="zh-CN"/>
    </w:rPr>
  </w:style>
  <w:style w:type="character" w:customStyle="1" w:styleId="40">
    <w:name w:val="Заголовок 4 Знак"/>
    <w:basedOn w:val="a1"/>
    <w:link w:val="4"/>
    <w:uiPriority w:val="99"/>
    <w:rsid w:val="004409B2"/>
    <w:rPr>
      <w:rFonts w:ascii="Times New Roman" w:eastAsia="Times New Roman" w:hAnsi="Times New Roman" w:cs="Times New Roman"/>
      <w:b/>
      <w:bCs/>
      <w:sz w:val="28"/>
      <w:szCs w:val="28"/>
      <w:lang w:eastAsia="zh-CN"/>
    </w:rPr>
  </w:style>
  <w:style w:type="character" w:customStyle="1" w:styleId="WW8Num1z0">
    <w:name w:val="WW8Num1z0"/>
    <w:uiPriority w:val="99"/>
    <w:rsid w:val="004409B2"/>
    <w:rPr>
      <w:rFonts w:eastAsia="DejaVu Sans"/>
      <w:kern w:val="1"/>
      <w:sz w:val="28"/>
      <w:szCs w:val="28"/>
      <w:lang w:val="uk-UA"/>
    </w:rPr>
  </w:style>
  <w:style w:type="character" w:customStyle="1" w:styleId="WW8Num2z0">
    <w:name w:val="WW8Num2z0"/>
    <w:uiPriority w:val="99"/>
    <w:rsid w:val="004409B2"/>
    <w:rPr>
      <w:rFonts w:ascii="Symbol" w:hAnsi="Symbol" w:cs="Symbol" w:hint="default"/>
      <w:lang w:val="uk-UA"/>
    </w:rPr>
  </w:style>
  <w:style w:type="character" w:customStyle="1" w:styleId="WW8Num2z1">
    <w:name w:val="WW8Num2z1"/>
    <w:uiPriority w:val="99"/>
    <w:rsid w:val="004409B2"/>
    <w:rPr>
      <w:rFonts w:ascii="Times New Roman" w:eastAsia="Times New Roman" w:hAnsi="Times New Roman" w:cs="Times New Roman" w:hint="default"/>
    </w:rPr>
  </w:style>
  <w:style w:type="character" w:customStyle="1" w:styleId="WW8Num2z2">
    <w:name w:val="WW8Num2z2"/>
    <w:uiPriority w:val="99"/>
    <w:rsid w:val="004409B2"/>
    <w:rPr>
      <w:rFonts w:ascii="Wingdings" w:hAnsi="Wingdings" w:cs="Wingdings" w:hint="default"/>
    </w:rPr>
  </w:style>
  <w:style w:type="character" w:customStyle="1" w:styleId="WW8Num2z4">
    <w:name w:val="WW8Num2z4"/>
    <w:uiPriority w:val="99"/>
    <w:rsid w:val="004409B2"/>
    <w:rPr>
      <w:rFonts w:ascii="Courier New" w:hAnsi="Courier New" w:cs="Courier New" w:hint="default"/>
    </w:rPr>
  </w:style>
  <w:style w:type="character" w:customStyle="1" w:styleId="WW8Num3z0">
    <w:name w:val="WW8Num3z0"/>
    <w:uiPriority w:val="99"/>
    <w:rsid w:val="004409B2"/>
    <w:rPr>
      <w:rFonts w:ascii="Symbol" w:hAnsi="Symbol" w:cs="Symbol" w:hint="default"/>
    </w:rPr>
  </w:style>
  <w:style w:type="character" w:customStyle="1" w:styleId="WW8Num3z1">
    <w:name w:val="WW8Num3z1"/>
    <w:uiPriority w:val="99"/>
    <w:rsid w:val="004409B2"/>
    <w:rPr>
      <w:rFonts w:ascii="Times New Roman" w:eastAsia="Times New Roman" w:hAnsi="Times New Roman" w:cs="Times New Roman" w:hint="default"/>
    </w:rPr>
  </w:style>
  <w:style w:type="character" w:customStyle="1" w:styleId="WW8Num3z2">
    <w:name w:val="WW8Num3z2"/>
    <w:uiPriority w:val="99"/>
    <w:rsid w:val="004409B2"/>
    <w:rPr>
      <w:rFonts w:ascii="Wingdings" w:hAnsi="Wingdings" w:cs="Wingdings" w:hint="default"/>
    </w:rPr>
  </w:style>
  <w:style w:type="character" w:customStyle="1" w:styleId="WW8Num3z4">
    <w:name w:val="WW8Num3z4"/>
    <w:uiPriority w:val="99"/>
    <w:rsid w:val="004409B2"/>
    <w:rPr>
      <w:rFonts w:ascii="Courier New" w:hAnsi="Courier New" w:cs="Courier New" w:hint="default"/>
    </w:rPr>
  </w:style>
  <w:style w:type="character" w:customStyle="1" w:styleId="WW8Num4z0">
    <w:name w:val="WW8Num4z0"/>
    <w:uiPriority w:val="99"/>
    <w:rsid w:val="004409B2"/>
    <w:rPr>
      <w:rFonts w:ascii="Symbol" w:hAnsi="Symbol" w:cs="Symbol" w:hint="default"/>
      <w:lang w:val="uk-UA"/>
    </w:rPr>
  </w:style>
  <w:style w:type="character" w:customStyle="1" w:styleId="WW8Num4z1">
    <w:name w:val="WW8Num4z1"/>
    <w:uiPriority w:val="99"/>
    <w:rsid w:val="004409B2"/>
    <w:rPr>
      <w:rFonts w:ascii="Times New Roman" w:eastAsia="Times New Roman" w:hAnsi="Times New Roman" w:cs="Times New Roman" w:hint="default"/>
    </w:rPr>
  </w:style>
  <w:style w:type="character" w:customStyle="1" w:styleId="WW8Num4z2">
    <w:name w:val="WW8Num4z2"/>
    <w:uiPriority w:val="99"/>
    <w:rsid w:val="004409B2"/>
    <w:rPr>
      <w:rFonts w:ascii="Wingdings" w:hAnsi="Wingdings" w:cs="Wingdings" w:hint="default"/>
    </w:rPr>
  </w:style>
  <w:style w:type="character" w:customStyle="1" w:styleId="WW8Num4z4">
    <w:name w:val="WW8Num4z4"/>
    <w:uiPriority w:val="99"/>
    <w:rsid w:val="004409B2"/>
    <w:rPr>
      <w:rFonts w:ascii="Courier New" w:hAnsi="Courier New" w:cs="Courier New" w:hint="default"/>
    </w:rPr>
  </w:style>
  <w:style w:type="character" w:customStyle="1" w:styleId="WW8Num5z0">
    <w:name w:val="WW8Num5z0"/>
    <w:uiPriority w:val="99"/>
    <w:rsid w:val="004409B2"/>
    <w:rPr>
      <w:rFonts w:ascii="Symbol" w:hAnsi="Symbol" w:cs="Symbol" w:hint="default"/>
      <w:lang w:val="uk-UA"/>
    </w:rPr>
  </w:style>
  <w:style w:type="character" w:customStyle="1" w:styleId="WW8Num5z1">
    <w:name w:val="WW8Num5z1"/>
    <w:uiPriority w:val="99"/>
    <w:rsid w:val="004409B2"/>
    <w:rPr>
      <w:rFonts w:ascii="Courier New" w:hAnsi="Courier New" w:cs="Courier New" w:hint="default"/>
    </w:rPr>
  </w:style>
  <w:style w:type="character" w:customStyle="1" w:styleId="WW8Num5z2">
    <w:name w:val="WW8Num5z2"/>
    <w:uiPriority w:val="99"/>
    <w:rsid w:val="004409B2"/>
    <w:rPr>
      <w:rFonts w:ascii="Wingdings" w:hAnsi="Wingdings" w:cs="Wingdings" w:hint="default"/>
    </w:rPr>
  </w:style>
  <w:style w:type="character" w:customStyle="1" w:styleId="WW8Num6z0">
    <w:name w:val="WW8Num6z0"/>
    <w:uiPriority w:val="99"/>
    <w:rsid w:val="004409B2"/>
    <w:rPr>
      <w:rFonts w:ascii="Symbol" w:hAnsi="Symbol" w:cs="Symbol" w:hint="default"/>
    </w:rPr>
  </w:style>
  <w:style w:type="character" w:customStyle="1" w:styleId="WW8Num6z1">
    <w:name w:val="WW8Num6z1"/>
    <w:uiPriority w:val="99"/>
    <w:rsid w:val="004409B2"/>
    <w:rPr>
      <w:rFonts w:ascii="Courier New" w:hAnsi="Courier New" w:cs="Courier New" w:hint="default"/>
    </w:rPr>
  </w:style>
  <w:style w:type="character" w:customStyle="1" w:styleId="WW8Num6z2">
    <w:name w:val="WW8Num6z2"/>
    <w:uiPriority w:val="99"/>
    <w:rsid w:val="004409B2"/>
    <w:rPr>
      <w:rFonts w:ascii="Wingdings" w:hAnsi="Wingdings" w:cs="Wingdings" w:hint="default"/>
    </w:rPr>
  </w:style>
  <w:style w:type="character" w:customStyle="1" w:styleId="WW8Num7z0">
    <w:name w:val="WW8Num7z0"/>
    <w:uiPriority w:val="99"/>
    <w:rsid w:val="004409B2"/>
    <w:rPr>
      <w:rFonts w:ascii="Symbol" w:hAnsi="Symbol" w:cs="Symbol" w:hint="default"/>
      <w:color w:val="000000"/>
      <w:lang w:val="uk-UA"/>
    </w:rPr>
  </w:style>
  <w:style w:type="character" w:customStyle="1" w:styleId="WW8Num7z2">
    <w:name w:val="WW8Num7z2"/>
    <w:uiPriority w:val="99"/>
    <w:rsid w:val="004409B2"/>
    <w:rPr>
      <w:rFonts w:ascii="Wingdings" w:hAnsi="Wingdings" w:cs="Wingdings" w:hint="default"/>
    </w:rPr>
  </w:style>
  <w:style w:type="character" w:customStyle="1" w:styleId="WW8Num7z4">
    <w:name w:val="WW8Num7z4"/>
    <w:uiPriority w:val="99"/>
    <w:rsid w:val="004409B2"/>
    <w:rPr>
      <w:rFonts w:ascii="Courier New" w:hAnsi="Courier New" w:cs="Courier New" w:hint="default"/>
    </w:rPr>
  </w:style>
  <w:style w:type="character" w:customStyle="1" w:styleId="WW8Num8z0">
    <w:name w:val="WW8Num8z0"/>
    <w:uiPriority w:val="99"/>
    <w:rsid w:val="004409B2"/>
    <w:rPr>
      <w:rFonts w:ascii="Symbol" w:hAnsi="Symbol" w:cs="Symbol" w:hint="default"/>
      <w:lang w:val="uk-UA"/>
    </w:rPr>
  </w:style>
  <w:style w:type="character" w:customStyle="1" w:styleId="WW8Num8z1">
    <w:name w:val="WW8Num8z1"/>
    <w:uiPriority w:val="99"/>
    <w:rsid w:val="004409B2"/>
    <w:rPr>
      <w:rFonts w:ascii="Times New Roman" w:eastAsia="Times New Roman" w:hAnsi="Times New Roman" w:cs="Times New Roman" w:hint="default"/>
    </w:rPr>
  </w:style>
  <w:style w:type="character" w:customStyle="1" w:styleId="WW8Num8z2">
    <w:name w:val="WW8Num8z2"/>
    <w:uiPriority w:val="99"/>
    <w:rsid w:val="004409B2"/>
    <w:rPr>
      <w:rFonts w:ascii="Wingdings" w:hAnsi="Wingdings" w:cs="Wingdings" w:hint="default"/>
    </w:rPr>
  </w:style>
  <w:style w:type="character" w:customStyle="1" w:styleId="WW8Num8z4">
    <w:name w:val="WW8Num8z4"/>
    <w:uiPriority w:val="99"/>
    <w:rsid w:val="004409B2"/>
    <w:rPr>
      <w:rFonts w:ascii="Courier New" w:hAnsi="Courier New" w:cs="Courier New" w:hint="default"/>
    </w:rPr>
  </w:style>
  <w:style w:type="character" w:customStyle="1" w:styleId="WW8Num9z0">
    <w:name w:val="WW8Num9z0"/>
    <w:uiPriority w:val="99"/>
    <w:rsid w:val="004409B2"/>
  </w:style>
  <w:style w:type="character" w:customStyle="1" w:styleId="WW8Num9z1">
    <w:name w:val="WW8Num9z1"/>
    <w:uiPriority w:val="99"/>
    <w:rsid w:val="004409B2"/>
  </w:style>
  <w:style w:type="character" w:customStyle="1" w:styleId="WW8Num9z2">
    <w:name w:val="WW8Num9z2"/>
    <w:uiPriority w:val="99"/>
    <w:rsid w:val="004409B2"/>
  </w:style>
  <w:style w:type="character" w:customStyle="1" w:styleId="WW8Num9z3">
    <w:name w:val="WW8Num9z3"/>
    <w:uiPriority w:val="99"/>
    <w:rsid w:val="004409B2"/>
  </w:style>
  <w:style w:type="character" w:customStyle="1" w:styleId="WW8Num9z4">
    <w:name w:val="WW8Num9z4"/>
    <w:uiPriority w:val="99"/>
    <w:rsid w:val="004409B2"/>
  </w:style>
  <w:style w:type="character" w:customStyle="1" w:styleId="WW8Num9z5">
    <w:name w:val="WW8Num9z5"/>
    <w:uiPriority w:val="99"/>
    <w:rsid w:val="004409B2"/>
  </w:style>
  <w:style w:type="character" w:customStyle="1" w:styleId="WW8Num9z6">
    <w:name w:val="WW8Num9z6"/>
    <w:uiPriority w:val="99"/>
    <w:rsid w:val="004409B2"/>
  </w:style>
  <w:style w:type="character" w:customStyle="1" w:styleId="WW8Num9z7">
    <w:name w:val="WW8Num9z7"/>
    <w:uiPriority w:val="99"/>
    <w:rsid w:val="004409B2"/>
  </w:style>
  <w:style w:type="character" w:customStyle="1" w:styleId="WW8Num9z8">
    <w:name w:val="WW8Num9z8"/>
    <w:uiPriority w:val="99"/>
    <w:rsid w:val="004409B2"/>
  </w:style>
  <w:style w:type="character" w:customStyle="1" w:styleId="WW8Num10z0">
    <w:name w:val="WW8Num10z0"/>
    <w:uiPriority w:val="99"/>
    <w:rsid w:val="004409B2"/>
    <w:rPr>
      <w:rFonts w:ascii="Times New Roman" w:eastAsia="Times New Roman" w:hAnsi="Times New Roman" w:cs="Times New Roman" w:hint="default"/>
    </w:rPr>
  </w:style>
  <w:style w:type="character" w:customStyle="1" w:styleId="WW8Num10z1">
    <w:name w:val="WW8Num10z1"/>
    <w:uiPriority w:val="99"/>
    <w:rsid w:val="004409B2"/>
    <w:rPr>
      <w:rFonts w:ascii="Courier New" w:hAnsi="Courier New" w:cs="Courier New" w:hint="default"/>
    </w:rPr>
  </w:style>
  <w:style w:type="character" w:customStyle="1" w:styleId="WW8Num10z2">
    <w:name w:val="WW8Num10z2"/>
    <w:uiPriority w:val="99"/>
    <w:rsid w:val="004409B2"/>
    <w:rPr>
      <w:rFonts w:ascii="Wingdings" w:hAnsi="Wingdings" w:cs="Wingdings" w:hint="default"/>
    </w:rPr>
  </w:style>
  <w:style w:type="character" w:customStyle="1" w:styleId="WW8Num10z3">
    <w:name w:val="WW8Num10z3"/>
    <w:uiPriority w:val="99"/>
    <w:rsid w:val="004409B2"/>
    <w:rPr>
      <w:rFonts w:ascii="Symbol" w:hAnsi="Symbol" w:cs="Symbol" w:hint="default"/>
    </w:rPr>
  </w:style>
  <w:style w:type="character" w:customStyle="1" w:styleId="WW8Num11z0">
    <w:name w:val="WW8Num11z0"/>
    <w:uiPriority w:val="99"/>
    <w:rsid w:val="004409B2"/>
    <w:rPr>
      <w:rFonts w:ascii="Symbol" w:hAnsi="Symbol" w:cs="Symbol" w:hint="default"/>
    </w:rPr>
  </w:style>
  <w:style w:type="character" w:customStyle="1" w:styleId="WW8Num11z1">
    <w:name w:val="WW8Num11z1"/>
    <w:uiPriority w:val="99"/>
    <w:rsid w:val="004409B2"/>
  </w:style>
  <w:style w:type="character" w:customStyle="1" w:styleId="WW8Num11z2">
    <w:name w:val="WW8Num11z2"/>
    <w:uiPriority w:val="99"/>
    <w:rsid w:val="004409B2"/>
  </w:style>
  <w:style w:type="character" w:customStyle="1" w:styleId="WW8Num11z3">
    <w:name w:val="WW8Num11z3"/>
    <w:uiPriority w:val="99"/>
    <w:rsid w:val="004409B2"/>
  </w:style>
  <w:style w:type="character" w:customStyle="1" w:styleId="WW8Num11z4">
    <w:name w:val="WW8Num11z4"/>
    <w:uiPriority w:val="99"/>
    <w:rsid w:val="004409B2"/>
  </w:style>
  <w:style w:type="character" w:customStyle="1" w:styleId="WW8Num11z5">
    <w:name w:val="WW8Num11z5"/>
    <w:uiPriority w:val="99"/>
    <w:rsid w:val="004409B2"/>
  </w:style>
  <w:style w:type="character" w:customStyle="1" w:styleId="WW8Num11z6">
    <w:name w:val="WW8Num11z6"/>
    <w:uiPriority w:val="99"/>
    <w:rsid w:val="004409B2"/>
  </w:style>
  <w:style w:type="character" w:customStyle="1" w:styleId="WW8Num11z7">
    <w:name w:val="WW8Num11z7"/>
    <w:uiPriority w:val="99"/>
    <w:rsid w:val="004409B2"/>
  </w:style>
  <w:style w:type="character" w:customStyle="1" w:styleId="WW8Num11z8">
    <w:name w:val="WW8Num11z8"/>
    <w:uiPriority w:val="99"/>
    <w:rsid w:val="004409B2"/>
  </w:style>
  <w:style w:type="character" w:customStyle="1" w:styleId="WW8Num12z0">
    <w:name w:val="WW8Num12z0"/>
    <w:uiPriority w:val="99"/>
    <w:rsid w:val="004409B2"/>
    <w:rPr>
      <w:rFonts w:ascii="Symbol" w:hAnsi="Symbol" w:cs="Symbol" w:hint="default"/>
      <w:lang w:val="uk-UA"/>
    </w:rPr>
  </w:style>
  <w:style w:type="character" w:customStyle="1" w:styleId="WW8Num12z1">
    <w:name w:val="WW8Num12z1"/>
    <w:uiPriority w:val="99"/>
    <w:rsid w:val="004409B2"/>
    <w:rPr>
      <w:rFonts w:ascii="Courier New" w:hAnsi="Courier New" w:cs="Courier New" w:hint="default"/>
    </w:rPr>
  </w:style>
  <w:style w:type="character" w:customStyle="1" w:styleId="WW8Num12z2">
    <w:name w:val="WW8Num12z2"/>
    <w:uiPriority w:val="99"/>
    <w:rsid w:val="004409B2"/>
    <w:rPr>
      <w:rFonts w:ascii="Wingdings" w:hAnsi="Wingdings" w:cs="Wingdings" w:hint="default"/>
    </w:rPr>
  </w:style>
  <w:style w:type="character" w:customStyle="1" w:styleId="WW8Num13z0">
    <w:name w:val="WW8Num13z0"/>
    <w:uiPriority w:val="99"/>
    <w:rsid w:val="004409B2"/>
    <w:rPr>
      <w:rFonts w:ascii="Symbol" w:hAnsi="Symbol" w:cs="Symbol" w:hint="default"/>
      <w:lang w:val="uk-UA"/>
    </w:rPr>
  </w:style>
  <w:style w:type="character" w:customStyle="1" w:styleId="WW8Num13z1">
    <w:name w:val="WW8Num13z1"/>
    <w:uiPriority w:val="99"/>
    <w:rsid w:val="004409B2"/>
    <w:rPr>
      <w:rFonts w:ascii="Courier New" w:hAnsi="Courier New" w:cs="Courier New" w:hint="default"/>
    </w:rPr>
  </w:style>
  <w:style w:type="character" w:customStyle="1" w:styleId="WW8Num13z2">
    <w:name w:val="WW8Num13z2"/>
    <w:uiPriority w:val="99"/>
    <w:rsid w:val="004409B2"/>
    <w:rPr>
      <w:rFonts w:ascii="Wingdings" w:hAnsi="Wingdings" w:cs="Wingdings" w:hint="default"/>
    </w:rPr>
  </w:style>
  <w:style w:type="character" w:customStyle="1" w:styleId="WW8Num14z0">
    <w:name w:val="WW8Num14z0"/>
    <w:uiPriority w:val="99"/>
    <w:rsid w:val="004409B2"/>
    <w:rPr>
      <w:rFonts w:ascii="Symbol" w:hAnsi="Symbol" w:cs="Symbol" w:hint="default"/>
      <w:spacing w:val="-6"/>
      <w:lang w:val="uk-UA"/>
    </w:rPr>
  </w:style>
  <w:style w:type="character" w:customStyle="1" w:styleId="WW8Num14z1">
    <w:name w:val="WW8Num14z1"/>
    <w:uiPriority w:val="99"/>
    <w:rsid w:val="004409B2"/>
  </w:style>
  <w:style w:type="character" w:customStyle="1" w:styleId="WW8Num14z2">
    <w:name w:val="WW8Num14z2"/>
    <w:uiPriority w:val="99"/>
    <w:rsid w:val="004409B2"/>
  </w:style>
  <w:style w:type="character" w:customStyle="1" w:styleId="WW8Num14z3">
    <w:name w:val="WW8Num14z3"/>
    <w:uiPriority w:val="99"/>
    <w:rsid w:val="004409B2"/>
  </w:style>
  <w:style w:type="character" w:customStyle="1" w:styleId="WW8Num14z4">
    <w:name w:val="WW8Num14z4"/>
    <w:uiPriority w:val="99"/>
    <w:rsid w:val="004409B2"/>
  </w:style>
  <w:style w:type="character" w:customStyle="1" w:styleId="WW8Num14z5">
    <w:name w:val="WW8Num14z5"/>
    <w:uiPriority w:val="99"/>
    <w:rsid w:val="004409B2"/>
  </w:style>
  <w:style w:type="character" w:customStyle="1" w:styleId="WW8Num14z6">
    <w:name w:val="WW8Num14z6"/>
    <w:uiPriority w:val="99"/>
    <w:rsid w:val="004409B2"/>
  </w:style>
  <w:style w:type="character" w:customStyle="1" w:styleId="WW8Num14z7">
    <w:name w:val="WW8Num14z7"/>
    <w:uiPriority w:val="99"/>
    <w:rsid w:val="004409B2"/>
  </w:style>
  <w:style w:type="character" w:customStyle="1" w:styleId="WW8Num14z8">
    <w:name w:val="WW8Num14z8"/>
    <w:uiPriority w:val="99"/>
    <w:rsid w:val="004409B2"/>
  </w:style>
  <w:style w:type="character" w:customStyle="1" w:styleId="WW8Num15z0">
    <w:name w:val="WW8Num15z0"/>
    <w:uiPriority w:val="99"/>
    <w:rsid w:val="004409B2"/>
    <w:rPr>
      <w:rFonts w:ascii="Symbol" w:hAnsi="Symbol" w:cs="Symbol" w:hint="default"/>
    </w:rPr>
  </w:style>
  <w:style w:type="character" w:customStyle="1" w:styleId="WW8Num15z1">
    <w:name w:val="WW8Num15z1"/>
    <w:uiPriority w:val="99"/>
    <w:rsid w:val="004409B2"/>
    <w:rPr>
      <w:rFonts w:ascii="Courier New" w:hAnsi="Courier New" w:cs="Courier New" w:hint="default"/>
    </w:rPr>
  </w:style>
  <w:style w:type="character" w:customStyle="1" w:styleId="WW8Num15z2">
    <w:name w:val="WW8Num15z2"/>
    <w:uiPriority w:val="99"/>
    <w:rsid w:val="004409B2"/>
    <w:rPr>
      <w:rFonts w:ascii="Wingdings" w:hAnsi="Wingdings" w:cs="Wingdings" w:hint="default"/>
    </w:rPr>
  </w:style>
  <w:style w:type="character" w:customStyle="1" w:styleId="WW8Num16z0">
    <w:name w:val="WW8Num16z0"/>
    <w:uiPriority w:val="99"/>
    <w:rsid w:val="004409B2"/>
    <w:rPr>
      <w:rFonts w:ascii="Symbol" w:hAnsi="Symbol" w:cs="Symbol" w:hint="default"/>
      <w:lang w:val="uk-UA"/>
    </w:rPr>
  </w:style>
  <w:style w:type="character" w:customStyle="1" w:styleId="WW8Num16z1">
    <w:name w:val="WW8Num16z1"/>
    <w:uiPriority w:val="99"/>
    <w:rsid w:val="004409B2"/>
    <w:rPr>
      <w:rFonts w:ascii="Courier New" w:hAnsi="Courier New" w:cs="Courier New" w:hint="default"/>
    </w:rPr>
  </w:style>
  <w:style w:type="character" w:customStyle="1" w:styleId="WW8Num16z2">
    <w:name w:val="WW8Num16z2"/>
    <w:uiPriority w:val="99"/>
    <w:rsid w:val="004409B2"/>
    <w:rPr>
      <w:rFonts w:ascii="Wingdings" w:hAnsi="Wingdings" w:cs="Wingdings" w:hint="default"/>
    </w:rPr>
  </w:style>
  <w:style w:type="character" w:customStyle="1" w:styleId="WW8Num17z0">
    <w:name w:val="WW8Num17z0"/>
    <w:uiPriority w:val="99"/>
    <w:rsid w:val="004409B2"/>
    <w:rPr>
      <w:rFonts w:ascii="Symbol" w:hAnsi="Symbol" w:cs="Symbol" w:hint="default"/>
      <w:color w:val="000000"/>
    </w:rPr>
  </w:style>
  <w:style w:type="character" w:customStyle="1" w:styleId="WW8Num17z1">
    <w:name w:val="WW8Num17z1"/>
    <w:uiPriority w:val="99"/>
    <w:rsid w:val="004409B2"/>
    <w:rPr>
      <w:rFonts w:ascii="Courier New" w:hAnsi="Courier New" w:cs="Courier New" w:hint="default"/>
    </w:rPr>
  </w:style>
  <w:style w:type="character" w:customStyle="1" w:styleId="WW8Num17z2">
    <w:name w:val="WW8Num17z2"/>
    <w:uiPriority w:val="99"/>
    <w:rsid w:val="004409B2"/>
    <w:rPr>
      <w:rFonts w:ascii="Wingdings" w:hAnsi="Wingdings" w:cs="Wingdings" w:hint="default"/>
    </w:rPr>
  </w:style>
  <w:style w:type="character" w:customStyle="1" w:styleId="WW8Num18z0">
    <w:name w:val="WW8Num18z0"/>
    <w:uiPriority w:val="99"/>
    <w:rsid w:val="004409B2"/>
    <w:rPr>
      <w:rFonts w:ascii="Symbol" w:hAnsi="Symbol" w:cs="Symbol" w:hint="default"/>
    </w:rPr>
  </w:style>
  <w:style w:type="character" w:customStyle="1" w:styleId="WW8Num18z2">
    <w:name w:val="WW8Num18z2"/>
    <w:uiPriority w:val="99"/>
    <w:rsid w:val="004409B2"/>
    <w:rPr>
      <w:rFonts w:ascii="Wingdings" w:hAnsi="Wingdings" w:cs="Wingdings" w:hint="default"/>
    </w:rPr>
  </w:style>
  <w:style w:type="character" w:customStyle="1" w:styleId="WW8Num18z4">
    <w:name w:val="WW8Num18z4"/>
    <w:uiPriority w:val="99"/>
    <w:rsid w:val="004409B2"/>
    <w:rPr>
      <w:rFonts w:ascii="Courier New" w:hAnsi="Courier New" w:cs="Courier New" w:hint="default"/>
    </w:rPr>
  </w:style>
  <w:style w:type="character" w:customStyle="1" w:styleId="WW8Num19z0">
    <w:name w:val="WW8Num19z0"/>
    <w:uiPriority w:val="99"/>
    <w:rsid w:val="004409B2"/>
    <w:rPr>
      <w:rFonts w:ascii="Symbol" w:hAnsi="Symbol" w:cs="Symbol" w:hint="default"/>
      <w:color w:val="000000"/>
      <w:lang w:val="uk-UA"/>
    </w:rPr>
  </w:style>
  <w:style w:type="character" w:customStyle="1" w:styleId="WW8Num19z1">
    <w:name w:val="WW8Num19z1"/>
    <w:uiPriority w:val="99"/>
    <w:rsid w:val="004409B2"/>
    <w:rPr>
      <w:rFonts w:ascii="Courier New" w:hAnsi="Courier New" w:cs="Courier New" w:hint="default"/>
    </w:rPr>
  </w:style>
  <w:style w:type="character" w:customStyle="1" w:styleId="WW8Num19z2">
    <w:name w:val="WW8Num19z2"/>
    <w:uiPriority w:val="99"/>
    <w:rsid w:val="004409B2"/>
    <w:rPr>
      <w:rFonts w:ascii="Wingdings" w:hAnsi="Wingdings" w:cs="Wingdings" w:hint="default"/>
    </w:rPr>
  </w:style>
  <w:style w:type="character" w:customStyle="1" w:styleId="WW8Num20z0">
    <w:name w:val="WW8Num20z0"/>
    <w:uiPriority w:val="99"/>
    <w:rsid w:val="004409B2"/>
    <w:rPr>
      <w:rFonts w:ascii="Times New Roman" w:eastAsia="Times New Roman" w:hAnsi="Times New Roman" w:cs="Times New Roman" w:hint="default"/>
    </w:rPr>
  </w:style>
  <w:style w:type="character" w:customStyle="1" w:styleId="WW8Num20z1">
    <w:name w:val="WW8Num20z1"/>
    <w:uiPriority w:val="99"/>
    <w:rsid w:val="004409B2"/>
    <w:rPr>
      <w:rFonts w:ascii="Symbol" w:hAnsi="Symbol" w:cs="Symbol" w:hint="default"/>
      <w:lang w:val="uk-UA"/>
    </w:rPr>
  </w:style>
  <w:style w:type="character" w:customStyle="1" w:styleId="WW8Num20z2">
    <w:name w:val="WW8Num20z2"/>
    <w:uiPriority w:val="99"/>
    <w:rsid w:val="004409B2"/>
    <w:rPr>
      <w:rFonts w:ascii="Wingdings" w:hAnsi="Wingdings" w:cs="Wingdings" w:hint="default"/>
    </w:rPr>
  </w:style>
  <w:style w:type="character" w:customStyle="1" w:styleId="WW8Num20z4">
    <w:name w:val="WW8Num20z4"/>
    <w:uiPriority w:val="99"/>
    <w:rsid w:val="004409B2"/>
    <w:rPr>
      <w:rFonts w:ascii="Courier New" w:hAnsi="Courier New" w:cs="Courier New" w:hint="default"/>
    </w:rPr>
  </w:style>
  <w:style w:type="character" w:customStyle="1" w:styleId="WW8Num21z0">
    <w:name w:val="WW8Num21z0"/>
    <w:uiPriority w:val="99"/>
    <w:rsid w:val="004409B2"/>
    <w:rPr>
      <w:rFonts w:ascii="Symbol" w:hAnsi="Symbol" w:cs="Symbol" w:hint="default"/>
    </w:rPr>
  </w:style>
  <w:style w:type="character" w:customStyle="1" w:styleId="WW8Num21z1">
    <w:name w:val="WW8Num21z1"/>
    <w:uiPriority w:val="99"/>
    <w:rsid w:val="004409B2"/>
    <w:rPr>
      <w:rFonts w:ascii="Courier New" w:hAnsi="Courier New" w:cs="Courier New" w:hint="default"/>
    </w:rPr>
  </w:style>
  <w:style w:type="character" w:customStyle="1" w:styleId="WW8Num21z2">
    <w:name w:val="WW8Num21z2"/>
    <w:uiPriority w:val="99"/>
    <w:rsid w:val="004409B2"/>
    <w:rPr>
      <w:rFonts w:ascii="Wingdings" w:hAnsi="Wingdings" w:cs="Wingdings" w:hint="default"/>
    </w:rPr>
  </w:style>
  <w:style w:type="character" w:customStyle="1" w:styleId="WW8Num22z0">
    <w:name w:val="WW8Num22z0"/>
    <w:uiPriority w:val="99"/>
    <w:rsid w:val="004409B2"/>
    <w:rPr>
      <w:rFonts w:ascii="Symbol" w:hAnsi="Symbol" w:cs="Symbol" w:hint="default"/>
    </w:rPr>
  </w:style>
  <w:style w:type="character" w:customStyle="1" w:styleId="WW8Num22z1">
    <w:name w:val="WW8Num22z1"/>
    <w:uiPriority w:val="99"/>
    <w:rsid w:val="004409B2"/>
    <w:rPr>
      <w:rFonts w:ascii="Courier New" w:hAnsi="Courier New" w:cs="Courier New" w:hint="default"/>
    </w:rPr>
  </w:style>
  <w:style w:type="character" w:customStyle="1" w:styleId="WW8Num22z2">
    <w:name w:val="WW8Num22z2"/>
    <w:uiPriority w:val="99"/>
    <w:rsid w:val="004409B2"/>
    <w:rPr>
      <w:rFonts w:ascii="Wingdings" w:hAnsi="Wingdings" w:cs="Wingdings" w:hint="default"/>
    </w:rPr>
  </w:style>
  <w:style w:type="character" w:customStyle="1" w:styleId="WW8Num23z0">
    <w:name w:val="WW8Num23z0"/>
    <w:uiPriority w:val="99"/>
    <w:rsid w:val="004409B2"/>
    <w:rPr>
      <w:rFonts w:ascii="Symbol" w:hAnsi="Symbol" w:cs="Symbol" w:hint="default"/>
      <w:lang w:val="uk-UA"/>
    </w:rPr>
  </w:style>
  <w:style w:type="character" w:customStyle="1" w:styleId="WW8Num23z1">
    <w:name w:val="WW8Num23z1"/>
    <w:uiPriority w:val="99"/>
    <w:rsid w:val="004409B2"/>
    <w:rPr>
      <w:rFonts w:ascii="Courier New" w:hAnsi="Courier New" w:cs="Courier New" w:hint="default"/>
    </w:rPr>
  </w:style>
  <w:style w:type="character" w:customStyle="1" w:styleId="WW8Num23z2">
    <w:name w:val="WW8Num23z2"/>
    <w:uiPriority w:val="99"/>
    <w:rsid w:val="004409B2"/>
    <w:rPr>
      <w:rFonts w:ascii="Wingdings" w:hAnsi="Wingdings" w:cs="Wingdings" w:hint="default"/>
    </w:rPr>
  </w:style>
  <w:style w:type="character" w:customStyle="1" w:styleId="WW8Num24z0">
    <w:name w:val="WW8Num24z0"/>
    <w:uiPriority w:val="99"/>
    <w:rsid w:val="004409B2"/>
    <w:rPr>
      <w:rFonts w:ascii="Symbol" w:hAnsi="Symbol" w:cs="Symbol" w:hint="default"/>
      <w:lang w:val="uk-UA"/>
    </w:rPr>
  </w:style>
  <w:style w:type="character" w:customStyle="1" w:styleId="WW8Num24z2">
    <w:name w:val="WW8Num24z2"/>
    <w:uiPriority w:val="99"/>
    <w:rsid w:val="004409B2"/>
    <w:rPr>
      <w:rFonts w:ascii="Wingdings" w:hAnsi="Wingdings" w:cs="Wingdings" w:hint="default"/>
    </w:rPr>
  </w:style>
  <w:style w:type="character" w:customStyle="1" w:styleId="WW8Num24z4">
    <w:name w:val="WW8Num24z4"/>
    <w:uiPriority w:val="99"/>
    <w:rsid w:val="004409B2"/>
    <w:rPr>
      <w:rFonts w:ascii="Courier New" w:hAnsi="Courier New" w:cs="Courier New" w:hint="default"/>
    </w:rPr>
  </w:style>
  <w:style w:type="character" w:customStyle="1" w:styleId="WW8Num25z0">
    <w:name w:val="WW8Num25z0"/>
    <w:uiPriority w:val="99"/>
    <w:rsid w:val="004409B2"/>
    <w:rPr>
      <w:rFonts w:ascii="Symbol" w:hAnsi="Symbol" w:cs="Symbol" w:hint="default"/>
    </w:rPr>
  </w:style>
  <w:style w:type="character" w:customStyle="1" w:styleId="WW8Num25z1">
    <w:name w:val="WW8Num25z1"/>
    <w:uiPriority w:val="99"/>
    <w:rsid w:val="004409B2"/>
    <w:rPr>
      <w:rFonts w:cs="Times New Roman"/>
    </w:rPr>
  </w:style>
  <w:style w:type="character" w:customStyle="1" w:styleId="WW8Num26z0">
    <w:name w:val="WW8Num26z0"/>
    <w:uiPriority w:val="99"/>
    <w:rsid w:val="004409B2"/>
    <w:rPr>
      <w:rFonts w:ascii="Symbol" w:hAnsi="Symbol" w:cs="Symbol" w:hint="default"/>
      <w:lang w:val="uk-UA"/>
    </w:rPr>
  </w:style>
  <w:style w:type="character" w:customStyle="1" w:styleId="WW8Num26z1">
    <w:name w:val="WW8Num26z1"/>
    <w:uiPriority w:val="99"/>
    <w:rsid w:val="004409B2"/>
    <w:rPr>
      <w:rFonts w:ascii="Courier New" w:hAnsi="Courier New" w:cs="Courier New" w:hint="default"/>
    </w:rPr>
  </w:style>
  <w:style w:type="character" w:customStyle="1" w:styleId="WW8Num26z2">
    <w:name w:val="WW8Num26z2"/>
    <w:uiPriority w:val="99"/>
    <w:rsid w:val="004409B2"/>
    <w:rPr>
      <w:rFonts w:ascii="Wingdings" w:hAnsi="Wingdings" w:cs="Wingdings" w:hint="default"/>
    </w:rPr>
  </w:style>
  <w:style w:type="character" w:customStyle="1" w:styleId="WW8Num27z0">
    <w:name w:val="WW8Num27z0"/>
    <w:uiPriority w:val="99"/>
    <w:rsid w:val="004409B2"/>
    <w:rPr>
      <w:rFonts w:ascii="Symbol" w:hAnsi="Symbol" w:cs="Symbol" w:hint="default"/>
    </w:rPr>
  </w:style>
  <w:style w:type="character" w:customStyle="1" w:styleId="WW8Num27z1">
    <w:name w:val="WW8Num27z1"/>
    <w:uiPriority w:val="99"/>
    <w:rsid w:val="004409B2"/>
    <w:rPr>
      <w:rFonts w:ascii="Courier New" w:hAnsi="Courier New" w:cs="Courier New" w:hint="default"/>
    </w:rPr>
  </w:style>
  <w:style w:type="character" w:customStyle="1" w:styleId="WW8Num27z2">
    <w:name w:val="WW8Num27z2"/>
    <w:uiPriority w:val="99"/>
    <w:rsid w:val="004409B2"/>
    <w:rPr>
      <w:rFonts w:ascii="Wingdings" w:hAnsi="Wingdings" w:cs="Wingdings" w:hint="default"/>
    </w:rPr>
  </w:style>
  <w:style w:type="character" w:customStyle="1" w:styleId="WW8Num28z0">
    <w:name w:val="WW8Num28z0"/>
    <w:uiPriority w:val="99"/>
    <w:rsid w:val="004409B2"/>
    <w:rPr>
      <w:rFonts w:ascii="Symbol" w:hAnsi="Symbol" w:cs="Symbol" w:hint="default"/>
      <w:lang w:val="uk-UA"/>
    </w:rPr>
  </w:style>
  <w:style w:type="character" w:customStyle="1" w:styleId="WW8Num28z1">
    <w:name w:val="WW8Num28z1"/>
    <w:uiPriority w:val="99"/>
    <w:rsid w:val="004409B2"/>
    <w:rPr>
      <w:rFonts w:ascii="Courier New" w:hAnsi="Courier New" w:cs="Courier New" w:hint="default"/>
    </w:rPr>
  </w:style>
  <w:style w:type="character" w:customStyle="1" w:styleId="WW8Num28z2">
    <w:name w:val="WW8Num28z2"/>
    <w:uiPriority w:val="99"/>
    <w:rsid w:val="004409B2"/>
    <w:rPr>
      <w:rFonts w:ascii="Wingdings" w:hAnsi="Wingdings" w:cs="Wingdings" w:hint="default"/>
    </w:rPr>
  </w:style>
  <w:style w:type="character" w:customStyle="1" w:styleId="WW8Num29z0">
    <w:name w:val="WW8Num29z0"/>
    <w:uiPriority w:val="99"/>
    <w:rsid w:val="004409B2"/>
    <w:rPr>
      <w:rFonts w:ascii="Symbol" w:hAnsi="Symbol" w:cs="Symbol" w:hint="default"/>
    </w:rPr>
  </w:style>
  <w:style w:type="character" w:customStyle="1" w:styleId="WW8Num29z1">
    <w:name w:val="WW8Num29z1"/>
    <w:uiPriority w:val="99"/>
    <w:rsid w:val="004409B2"/>
    <w:rPr>
      <w:rFonts w:ascii="Courier New" w:hAnsi="Courier New" w:cs="Courier New" w:hint="default"/>
    </w:rPr>
  </w:style>
  <w:style w:type="character" w:customStyle="1" w:styleId="WW8Num29z2">
    <w:name w:val="WW8Num29z2"/>
    <w:uiPriority w:val="99"/>
    <w:rsid w:val="004409B2"/>
    <w:rPr>
      <w:rFonts w:ascii="Wingdings" w:hAnsi="Wingdings" w:cs="Wingdings" w:hint="default"/>
    </w:rPr>
  </w:style>
  <w:style w:type="character" w:customStyle="1" w:styleId="WW8Num30z0">
    <w:name w:val="WW8Num30z0"/>
    <w:uiPriority w:val="99"/>
    <w:rsid w:val="004409B2"/>
    <w:rPr>
      <w:rFonts w:ascii="Symbol" w:hAnsi="Symbol" w:cs="Symbol" w:hint="default"/>
      <w:lang w:val="uk-UA"/>
    </w:rPr>
  </w:style>
  <w:style w:type="character" w:customStyle="1" w:styleId="WW8Num30z1">
    <w:name w:val="WW8Num30z1"/>
    <w:uiPriority w:val="99"/>
    <w:rsid w:val="004409B2"/>
    <w:rPr>
      <w:rFonts w:ascii="Courier New" w:hAnsi="Courier New" w:cs="Courier New" w:hint="default"/>
    </w:rPr>
  </w:style>
  <w:style w:type="character" w:customStyle="1" w:styleId="WW8Num30z2">
    <w:name w:val="WW8Num30z2"/>
    <w:uiPriority w:val="99"/>
    <w:rsid w:val="004409B2"/>
    <w:rPr>
      <w:rFonts w:ascii="Wingdings" w:hAnsi="Wingdings" w:cs="Wingdings" w:hint="default"/>
    </w:rPr>
  </w:style>
  <w:style w:type="character" w:customStyle="1" w:styleId="WW8Num31z0">
    <w:name w:val="WW8Num31z0"/>
    <w:uiPriority w:val="99"/>
    <w:rsid w:val="004409B2"/>
    <w:rPr>
      <w:rFonts w:ascii="Symbol" w:hAnsi="Symbol" w:cs="Symbol" w:hint="default"/>
      <w:lang w:val="uk-UA"/>
    </w:rPr>
  </w:style>
  <w:style w:type="character" w:customStyle="1" w:styleId="WW8Num31z1">
    <w:name w:val="WW8Num31z1"/>
    <w:uiPriority w:val="99"/>
    <w:rsid w:val="004409B2"/>
    <w:rPr>
      <w:rFonts w:ascii="Courier New" w:hAnsi="Courier New" w:cs="Courier New" w:hint="default"/>
    </w:rPr>
  </w:style>
  <w:style w:type="character" w:customStyle="1" w:styleId="WW8Num31z2">
    <w:name w:val="WW8Num31z2"/>
    <w:uiPriority w:val="99"/>
    <w:rsid w:val="004409B2"/>
    <w:rPr>
      <w:rFonts w:ascii="Wingdings" w:hAnsi="Wingdings" w:cs="Wingdings" w:hint="default"/>
    </w:rPr>
  </w:style>
  <w:style w:type="character" w:customStyle="1" w:styleId="WW8Num32z0">
    <w:name w:val="WW8Num32z0"/>
    <w:uiPriority w:val="99"/>
    <w:rsid w:val="004409B2"/>
    <w:rPr>
      <w:rFonts w:ascii="Symbol" w:hAnsi="Symbol" w:cs="Symbol" w:hint="default"/>
      <w:lang w:val="uk-UA"/>
    </w:rPr>
  </w:style>
  <w:style w:type="character" w:customStyle="1" w:styleId="WW8Num32z1">
    <w:name w:val="WW8Num32z1"/>
    <w:uiPriority w:val="99"/>
    <w:rsid w:val="004409B2"/>
    <w:rPr>
      <w:rFonts w:ascii="Courier New" w:hAnsi="Courier New" w:cs="Courier New" w:hint="default"/>
    </w:rPr>
  </w:style>
  <w:style w:type="character" w:customStyle="1" w:styleId="WW8Num32z2">
    <w:name w:val="WW8Num32z2"/>
    <w:uiPriority w:val="99"/>
    <w:rsid w:val="004409B2"/>
    <w:rPr>
      <w:rFonts w:ascii="Wingdings" w:hAnsi="Wingdings" w:cs="Wingdings" w:hint="default"/>
    </w:rPr>
  </w:style>
  <w:style w:type="character" w:customStyle="1" w:styleId="WW8Num33z0">
    <w:name w:val="WW8Num33z0"/>
    <w:uiPriority w:val="99"/>
    <w:rsid w:val="004409B2"/>
    <w:rPr>
      <w:rFonts w:ascii="Symbol" w:hAnsi="Symbol" w:cs="Symbol" w:hint="default"/>
    </w:rPr>
  </w:style>
  <w:style w:type="character" w:customStyle="1" w:styleId="WW8Num33z1">
    <w:name w:val="WW8Num33z1"/>
    <w:uiPriority w:val="99"/>
    <w:rsid w:val="004409B2"/>
    <w:rPr>
      <w:rFonts w:ascii="Courier New" w:hAnsi="Courier New" w:cs="Courier New" w:hint="default"/>
    </w:rPr>
  </w:style>
  <w:style w:type="character" w:customStyle="1" w:styleId="WW8Num33z2">
    <w:name w:val="WW8Num33z2"/>
    <w:uiPriority w:val="99"/>
    <w:rsid w:val="004409B2"/>
    <w:rPr>
      <w:rFonts w:ascii="Wingdings" w:hAnsi="Wingdings" w:cs="Wingdings" w:hint="default"/>
    </w:rPr>
  </w:style>
  <w:style w:type="character" w:customStyle="1" w:styleId="WW8Num34z0">
    <w:name w:val="WW8Num34z0"/>
    <w:uiPriority w:val="99"/>
    <w:rsid w:val="004409B2"/>
    <w:rPr>
      <w:rFonts w:ascii="Symbol" w:hAnsi="Symbol" w:cs="Symbol" w:hint="default"/>
    </w:rPr>
  </w:style>
  <w:style w:type="character" w:customStyle="1" w:styleId="WW8Num34z2">
    <w:name w:val="WW8Num34z2"/>
    <w:uiPriority w:val="99"/>
    <w:rsid w:val="004409B2"/>
    <w:rPr>
      <w:rFonts w:ascii="Wingdings" w:hAnsi="Wingdings" w:cs="Wingdings" w:hint="default"/>
    </w:rPr>
  </w:style>
  <w:style w:type="character" w:customStyle="1" w:styleId="WW8Num34z4">
    <w:name w:val="WW8Num34z4"/>
    <w:uiPriority w:val="99"/>
    <w:rsid w:val="004409B2"/>
    <w:rPr>
      <w:rFonts w:ascii="Courier New" w:hAnsi="Courier New" w:cs="Courier New" w:hint="default"/>
    </w:rPr>
  </w:style>
  <w:style w:type="character" w:customStyle="1" w:styleId="WW8Num35z0">
    <w:name w:val="WW8Num35z0"/>
    <w:uiPriority w:val="99"/>
    <w:rsid w:val="004409B2"/>
    <w:rPr>
      <w:rFonts w:ascii="Symbol" w:hAnsi="Symbol" w:cs="Symbol" w:hint="default"/>
    </w:rPr>
  </w:style>
  <w:style w:type="character" w:customStyle="1" w:styleId="WW8Num35z1">
    <w:name w:val="WW8Num35z1"/>
    <w:uiPriority w:val="99"/>
    <w:rsid w:val="004409B2"/>
    <w:rPr>
      <w:rFonts w:ascii="Courier New" w:hAnsi="Courier New" w:cs="Courier New" w:hint="default"/>
    </w:rPr>
  </w:style>
  <w:style w:type="character" w:customStyle="1" w:styleId="WW8Num35z2">
    <w:name w:val="WW8Num35z2"/>
    <w:uiPriority w:val="99"/>
    <w:rsid w:val="004409B2"/>
    <w:rPr>
      <w:rFonts w:ascii="Wingdings" w:hAnsi="Wingdings" w:cs="Wingdings" w:hint="default"/>
    </w:rPr>
  </w:style>
  <w:style w:type="character" w:customStyle="1" w:styleId="WW8Num36z0">
    <w:name w:val="WW8Num36z0"/>
    <w:uiPriority w:val="99"/>
    <w:rsid w:val="004409B2"/>
    <w:rPr>
      <w:rFonts w:ascii="Symbol" w:hAnsi="Symbol" w:cs="Symbol" w:hint="default"/>
    </w:rPr>
  </w:style>
  <w:style w:type="character" w:customStyle="1" w:styleId="WW8Num36z1">
    <w:name w:val="WW8Num36z1"/>
    <w:uiPriority w:val="99"/>
    <w:rsid w:val="004409B2"/>
    <w:rPr>
      <w:rFonts w:ascii="Times New Roman" w:eastAsia="Times New Roman" w:hAnsi="Times New Roman" w:cs="Times New Roman" w:hint="default"/>
    </w:rPr>
  </w:style>
  <w:style w:type="character" w:customStyle="1" w:styleId="WW8Num36z2">
    <w:name w:val="WW8Num36z2"/>
    <w:uiPriority w:val="99"/>
    <w:rsid w:val="004409B2"/>
    <w:rPr>
      <w:rFonts w:ascii="Wingdings" w:hAnsi="Wingdings" w:cs="Wingdings" w:hint="default"/>
    </w:rPr>
  </w:style>
  <w:style w:type="character" w:customStyle="1" w:styleId="WW8Num36z4">
    <w:name w:val="WW8Num36z4"/>
    <w:uiPriority w:val="99"/>
    <w:rsid w:val="004409B2"/>
    <w:rPr>
      <w:rFonts w:ascii="Courier New" w:hAnsi="Courier New" w:cs="Courier New" w:hint="default"/>
    </w:rPr>
  </w:style>
  <w:style w:type="character" w:customStyle="1" w:styleId="11">
    <w:name w:val="Основной шрифт абзаца1"/>
    <w:uiPriority w:val="99"/>
    <w:rsid w:val="004409B2"/>
  </w:style>
  <w:style w:type="character" w:customStyle="1" w:styleId="110">
    <w:name w:val="Знак1 Знак Знак1"/>
    <w:uiPriority w:val="99"/>
    <w:rsid w:val="004409B2"/>
    <w:rPr>
      <w:rFonts w:cs="Times New Roman"/>
      <w:bCs/>
      <w:i/>
      <w:sz w:val="24"/>
      <w:szCs w:val="24"/>
      <w:lang w:val="uk-UA" w:bidi="ar-SA"/>
    </w:rPr>
  </w:style>
  <w:style w:type="character" w:customStyle="1" w:styleId="ad">
    <w:name w:val="Основной текст Знак"/>
    <w:uiPriority w:val="99"/>
    <w:rsid w:val="004409B2"/>
    <w:rPr>
      <w:sz w:val="24"/>
      <w:szCs w:val="24"/>
      <w:lang w:val="uk-UA" w:bidi="ar-SA"/>
    </w:rPr>
  </w:style>
  <w:style w:type="character" w:customStyle="1" w:styleId="HTML">
    <w:name w:val="Стандартный HTML Знак"/>
    <w:uiPriority w:val="99"/>
    <w:rsid w:val="004409B2"/>
    <w:rPr>
      <w:rFonts w:ascii="Arial Unicode MS" w:eastAsia="Arial Unicode MS" w:hAnsi="Arial Unicode MS" w:cs="Arial Unicode MS"/>
      <w:lang w:val="ru-RU" w:bidi="ar-SA"/>
    </w:rPr>
  </w:style>
  <w:style w:type="character" w:customStyle="1" w:styleId="ae">
    <w:name w:val="Основной текст с отступом Знак"/>
    <w:uiPriority w:val="99"/>
    <w:rsid w:val="004409B2"/>
    <w:rPr>
      <w:sz w:val="24"/>
      <w:szCs w:val="24"/>
      <w:lang w:val="uk-UA" w:bidi="ar-SA"/>
    </w:rPr>
  </w:style>
  <w:style w:type="character" w:customStyle="1" w:styleId="stile00text1">
    <w:name w:val="stile00text1"/>
    <w:uiPriority w:val="99"/>
    <w:rsid w:val="004409B2"/>
    <w:rPr>
      <w:rFonts w:ascii="Arial" w:hAnsi="Arial" w:cs="Arial" w:hint="default"/>
      <w:b w:val="0"/>
      <w:bCs w:val="0"/>
      <w:i w:val="0"/>
      <w:iCs w:val="0"/>
      <w:vanish w:val="0"/>
      <w:spacing w:val="0"/>
      <w:position w:val="0"/>
      <w:sz w:val="18"/>
      <w:szCs w:val="18"/>
      <w:vertAlign w:val="baseline"/>
    </w:rPr>
  </w:style>
  <w:style w:type="character" w:customStyle="1" w:styleId="af">
    <w:name w:val="Обичний Знак"/>
    <w:uiPriority w:val="99"/>
    <w:rsid w:val="004409B2"/>
    <w:rPr>
      <w:sz w:val="24"/>
      <w:szCs w:val="24"/>
      <w:lang w:val="ru-RU" w:bidi="ar-SA"/>
    </w:rPr>
  </w:style>
  <w:style w:type="character" w:customStyle="1" w:styleId="FontStyle11">
    <w:name w:val="Font Style11"/>
    <w:uiPriority w:val="99"/>
    <w:rsid w:val="004409B2"/>
    <w:rPr>
      <w:rFonts w:ascii="Times New Roman" w:hAnsi="Times New Roman" w:cs="Times New Roman"/>
      <w:sz w:val="22"/>
      <w:szCs w:val="22"/>
    </w:rPr>
  </w:style>
  <w:style w:type="character" w:styleId="af0">
    <w:name w:val="page number"/>
    <w:basedOn w:val="11"/>
    <w:uiPriority w:val="99"/>
    <w:rsid w:val="004409B2"/>
  </w:style>
  <w:style w:type="character" w:styleId="af1">
    <w:name w:val="Hyperlink"/>
    <w:uiPriority w:val="99"/>
    <w:rsid w:val="004409B2"/>
    <w:rPr>
      <w:color w:val="000080"/>
      <w:u w:val="single"/>
    </w:rPr>
  </w:style>
  <w:style w:type="paragraph" w:customStyle="1" w:styleId="12">
    <w:name w:val="Заголовок1"/>
    <w:basedOn w:val="a"/>
    <w:next w:val="a0"/>
    <w:uiPriority w:val="99"/>
    <w:rsid w:val="004409B2"/>
    <w:pPr>
      <w:suppressAutoHyphens/>
      <w:jc w:val="center"/>
    </w:pPr>
    <w:rPr>
      <w:b/>
      <w:sz w:val="28"/>
      <w:lang w:val="uk-UA" w:eastAsia="zh-CN"/>
    </w:rPr>
  </w:style>
  <w:style w:type="paragraph" w:styleId="a0">
    <w:name w:val="Body Text"/>
    <w:basedOn w:val="a"/>
    <w:link w:val="13"/>
    <w:uiPriority w:val="99"/>
    <w:rsid w:val="004409B2"/>
    <w:pPr>
      <w:suppressAutoHyphens/>
      <w:spacing w:after="120"/>
    </w:pPr>
    <w:rPr>
      <w:sz w:val="24"/>
      <w:szCs w:val="24"/>
      <w:lang w:val="uk-UA" w:eastAsia="zh-CN"/>
    </w:rPr>
  </w:style>
  <w:style w:type="character" w:customStyle="1" w:styleId="13">
    <w:name w:val="Основной текст Знак1"/>
    <w:basedOn w:val="a1"/>
    <w:link w:val="a0"/>
    <w:uiPriority w:val="99"/>
    <w:rsid w:val="004409B2"/>
    <w:rPr>
      <w:rFonts w:ascii="Times New Roman" w:eastAsia="Times New Roman" w:hAnsi="Times New Roman" w:cs="Times New Roman"/>
      <w:sz w:val="24"/>
      <w:szCs w:val="24"/>
      <w:lang w:eastAsia="zh-CN"/>
    </w:rPr>
  </w:style>
  <w:style w:type="paragraph" w:styleId="af2">
    <w:name w:val="List"/>
    <w:basedOn w:val="a0"/>
    <w:uiPriority w:val="99"/>
    <w:rsid w:val="004409B2"/>
    <w:rPr>
      <w:rFonts w:cs="FreeSans"/>
    </w:rPr>
  </w:style>
  <w:style w:type="paragraph" w:styleId="af3">
    <w:name w:val="caption"/>
    <w:basedOn w:val="a"/>
    <w:uiPriority w:val="99"/>
    <w:qFormat/>
    <w:rsid w:val="004409B2"/>
    <w:pPr>
      <w:suppressLineNumbers/>
      <w:suppressAutoHyphens/>
      <w:spacing w:before="120" w:after="120"/>
    </w:pPr>
    <w:rPr>
      <w:rFonts w:cs="FreeSans"/>
      <w:i/>
      <w:iCs/>
      <w:sz w:val="24"/>
      <w:szCs w:val="24"/>
      <w:lang w:eastAsia="zh-CN"/>
    </w:rPr>
  </w:style>
  <w:style w:type="paragraph" w:customStyle="1" w:styleId="af4">
    <w:name w:val="Покажчик"/>
    <w:basedOn w:val="a"/>
    <w:uiPriority w:val="99"/>
    <w:rsid w:val="004409B2"/>
    <w:pPr>
      <w:suppressLineNumbers/>
      <w:suppressAutoHyphens/>
    </w:pPr>
    <w:rPr>
      <w:rFonts w:cs="FreeSans"/>
      <w:sz w:val="24"/>
      <w:szCs w:val="24"/>
      <w:lang w:eastAsia="zh-CN"/>
    </w:rPr>
  </w:style>
  <w:style w:type="paragraph" w:customStyle="1" w:styleId="14">
    <w:name w:val="Абзац списка1"/>
    <w:basedOn w:val="a"/>
    <w:uiPriority w:val="99"/>
    <w:rsid w:val="004409B2"/>
    <w:pPr>
      <w:suppressAutoHyphens/>
      <w:ind w:left="720"/>
      <w:contextualSpacing/>
    </w:pPr>
    <w:rPr>
      <w:rFonts w:eastAsia="Calibri"/>
      <w:sz w:val="24"/>
      <w:szCs w:val="24"/>
      <w:lang w:val="uk-UA" w:eastAsia="zh-CN"/>
    </w:rPr>
  </w:style>
  <w:style w:type="paragraph" w:styleId="HTML0">
    <w:name w:val="HTML Preformatted"/>
    <w:basedOn w:val="a"/>
    <w:link w:val="HTML1"/>
    <w:rsid w:val="00440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Arial Unicode MS" w:eastAsia="Arial Unicode MS" w:hAnsi="Arial Unicode MS" w:cs="Arial Unicode MS"/>
      <w:lang w:eastAsia="zh-CN"/>
    </w:rPr>
  </w:style>
  <w:style w:type="character" w:customStyle="1" w:styleId="HTML1">
    <w:name w:val="Стандартный HTML Знак1"/>
    <w:basedOn w:val="a1"/>
    <w:link w:val="HTML0"/>
    <w:uiPriority w:val="99"/>
    <w:rsid w:val="004409B2"/>
    <w:rPr>
      <w:rFonts w:ascii="Arial Unicode MS" w:eastAsia="Arial Unicode MS" w:hAnsi="Arial Unicode MS" w:cs="Arial Unicode MS"/>
      <w:sz w:val="20"/>
      <w:szCs w:val="20"/>
      <w:lang w:val="ru-RU" w:eastAsia="zh-CN"/>
    </w:rPr>
  </w:style>
  <w:style w:type="paragraph" w:customStyle="1" w:styleId="15">
    <w:name w:val="Знак Знак Знак1 Знак Знак Знак Знак"/>
    <w:basedOn w:val="a"/>
    <w:uiPriority w:val="99"/>
    <w:rsid w:val="004409B2"/>
    <w:pPr>
      <w:suppressAutoHyphens/>
    </w:pPr>
    <w:rPr>
      <w:rFonts w:ascii="Verdana" w:hAnsi="Verdana" w:cs="Verdana"/>
      <w:lang w:val="uk-UA" w:eastAsia="zh-CN"/>
    </w:rPr>
  </w:style>
  <w:style w:type="paragraph" w:customStyle="1" w:styleId="22">
    <w:name w:val="Основной текст с отступом 22"/>
    <w:basedOn w:val="a"/>
    <w:uiPriority w:val="99"/>
    <w:rsid w:val="004409B2"/>
    <w:pPr>
      <w:suppressAutoHyphens/>
      <w:spacing w:after="120" w:line="480" w:lineRule="auto"/>
      <w:ind w:left="283"/>
    </w:pPr>
    <w:rPr>
      <w:sz w:val="24"/>
      <w:szCs w:val="24"/>
      <w:lang w:eastAsia="zh-CN"/>
    </w:rPr>
  </w:style>
  <w:style w:type="paragraph" w:customStyle="1" w:styleId="16">
    <w:name w:val="Без интервала1"/>
    <w:uiPriority w:val="99"/>
    <w:rsid w:val="004409B2"/>
    <w:pPr>
      <w:suppressAutoHyphens/>
      <w:spacing w:after="0" w:line="240" w:lineRule="auto"/>
    </w:pPr>
    <w:rPr>
      <w:rFonts w:ascii="Times New Roman" w:eastAsia="Calibri" w:hAnsi="Times New Roman" w:cs="Times New Roman"/>
      <w:sz w:val="24"/>
      <w:szCs w:val="24"/>
      <w:lang w:eastAsia="zh-CN"/>
    </w:rPr>
  </w:style>
  <w:style w:type="paragraph" w:customStyle="1" w:styleId="FR1">
    <w:name w:val="FR1"/>
    <w:uiPriority w:val="99"/>
    <w:rsid w:val="004409B2"/>
    <w:pPr>
      <w:widowControl w:val="0"/>
      <w:suppressAutoHyphens/>
      <w:spacing w:after="0" w:line="300" w:lineRule="auto"/>
      <w:ind w:firstLine="180"/>
      <w:jc w:val="both"/>
    </w:pPr>
    <w:rPr>
      <w:rFonts w:ascii="Times New Roman" w:eastAsia="Times New Roman" w:hAnsi="Times New Roman" w:cs="Times New Roman"/>
      <w:szCs w:val="20"/>
      <w:lang w:eastAsia="zh-CN"/>
    </w:rPr>
  </w:style>
  <w:style w:type="paragraph" w:customStyle="1" w:styleId="af5">
    <w:name w:val="Знак"/>
    <w:basedOn w:val="a"/>
    <w:uiPriority w:val="99"/>
    <w:rsid w:val="004409B2"/>
    <w:pPr>
      <w:suppressAutoHyphens/>
    </w:pPr>
    <w:rPr>
      <w:rFonts w:ascii="Verdana" w:hAnsi="Verdana" w:cs="Verdana"/>
      <w:lang w:val="en-US" w:eastAsia="zh-CN"/>
    </w:rPr>
  </w:style>
  <w:style w:type="paragraph" w:customStyle="1" w:styleId="Style3">
    <w:name w:val="Style3"/>
    <w:basedOn w:val="a"/>
    <w:uiPriority w:val="99"/>
    <w:rsid w:val="004409B2"/>
    <w:pPr>
      <w:widowControl w:val="0"/>
      <w:suppressAutoHyphens/>
      <w:autoSpaceDE w:val="0"/>
      <w:spacing w:line="319" w:lineRule="exact"/>
    </w:pPr>
    <w:rPr>
      <w:sz w:val="24"/>
      <w:szCs w:val="24"/>
      <w:lang w:eastAsia="zh-CN"/>
    </w:rPr>
  </w:style>
  <w:style w:type="paragraph" w:styleId="af6">
    <w:name w:val="Body Text Indent"/>
    <w:basedOn w:val="a"/>
    <w:link w:val="17"/>
    <w:uiPriority w:val="99"/>
    <w:rsid w:val="004409B2"/>
    <w:pPr>
      <w:suppressAutoHyphens/>
      <w:spacing w:after="120"/>
      <w:ind w:left="283"/>
    </w:pPr>
    <w:rPr>
      <w:sz w:val="24"/>
      <w:szCs w:val="24"/>
      <w:lang w:val="uk-UA" w:eastAsia="zh-CN"/>
    </w:rPr>
  </w:style>
  <w:style w:type="character" w:customStyle="1" w:styleId="17">
    <w:name w:val="Основной текст с отступом Знак1"/>
    <w:basedOn w:val="a1"/>
    <w:link w:val="af6"/>
    <w:uiPriority w:val="99"/>
    <w:rsid w:val="004409B2"/>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uiPriority w:val="99"/>
    <w:rsid w:val="004409B2"/>
    <w:pPr>
      <w:suppressAutoHyphens/>
      <w:autoSpaceDE w:val="0"/>
      <w:spacing w:after="120" w:line="480" w:lineRule="auto"/>
      <w:ind w:left="283"/>
    </w:pPr>
    <w:rPr>
      <w:lang w:val="uk-UA" w:eastAsia="zh-CN"/>
    </w:rPr>
  </w:style>
  <w:style w:type="paragraph" w:customStyle="1" w:styleId="af7">
    <w:name w:val="Обичний"/>
    <w:uiPriority w:val="99"/>
    <w:rsid w:val="004409B2"/>
    <w:pPr>
      <w:suppressAutoHyphens/>
      <w:spacing w:after="0" w:line="240" w:lineRule="auto"/>
    </w:pPr>
    <w:rPr>
      <w:rFonts w:ascii="Times New Roman" w:eastAsia="Times New Roman" w:hAnsi="Times New Roman" w:cs="Times New Roman"/>
      <w:sz w:val="24"/>
      <w:szCs w:val="24"/>
      <w:lang w:val="ru-RU" w:eastAsia="zh-CN"/>
    </w:rPr>
  </w:style>
  <w:style w:type="paragraph" w:customStyle="1" w:styleId="210">
    <w:name w:val="Основной текст 21"/>
    <w:basedOn w:val="a"/>
    <w:uiPriority w:val="99"/>
    <w:rsid w:val="004409B2"/>
    <w:pPr>
      <w:suppressAutoHyphens/>
      <w:spacing w:after="120" w:line="480" w:lineRule="auto"/>
    </w:pPr>
    <w:rPr>
      <w:sz w:val="24"/>
      <w:szCs w:val="24"/>
      <w:lang w:val="uk-UA" w:eastAsia="zh-CN"/>
    </w:rPr>
  </w:style>
  <w:style w:type="paragraph" w:customStyle="1" w:styleId="rvps2">
    <w:name w:val="rvps2"/>
    <w:basedOn w:val="a"/>
    <w:uiPriority w:val="99"/>
    <w:rsid w:val="004409B2"/>
    <w:pPr>
      <w:suppressAutoHyphens/>
      <w:spacing w:before="280" w:after="280"/>
    </w:pPr>
    <w:rPr>
      <w:sz w:val="24"/>
      <w:szCs w:val="24"/>
      <w:lang w:eastAsia="zh-CN"/>
    </w:rPr>
  </w:style>
  <w:style w:type="paragraph" w:styleId="af8">
    <w:name w:val="footer"/>
    <w:basedOn w:val="a"/>
    <w:link w:val="af9"/>
    <w:uiPriority w:val="99"/>
    <w:rsid w:val="004409B2"/>
    <w:pPr>
      <w:tabs>
        <w:tab w:val="center" w:pos="4677"/>
        <w:tab w:val="right" w:pos="9355"/>
      </w:tabs>
      <w:suppressAutoHyphens/>
    </w:pPr>
    <w:rPr>
      <w:sz w:val="24"/>
      <w:szCs w:val="24"/>
      <w:lang w:eastAsia="zh-CN"/>
    </w:rPr>
  </w:style>
  <w:style w:type="character" w:customStyle="1" w:styleId="af9">
    <w:name w:val="Нижний колонтитул Знак"/>
    <w:basedOn w:val="a1"/>
    <w:link w:val="af8"/>
    <w:uiPriority w:val="99"/>
    <w:rsid w:val="004409B2"/>
    <w:rPr>
      <w:rFonts w:ascii="Times New Roman" w:eastAsia="Times New Roman" w:hAnsi="Times New Roman" w:cs="Times New Roman"/>
      <w:sz w:val="24"/>
      <w:szCs w:val="24"/>
      <w:lang w:val="ru-RU" w:eastAsia="zh-CN"/>
    </w:rPr>
  </w:style>
  <w:style w:type="paragraph" w:customStyle="1" w:styleId="afa">
    <w:name w:val="Содержимое таблицы"/>
    <w:basedOn w:val="a"/>
    <w:uiPriority w:val="99"/>
    <w:rsid w:val="004409B2"/>
    <w:pPr>
      <w:widowControl w:val="0"/>
      <w:suppressLineNumbers/>
      <w:suppressAutoHyphens/>
    </w:pPr>
    <w:rPr>
      <w:rFonts w:ascii="Nimbus Roman No9 L" w:eastAsia="DejaVu Sans" w:hAnsi="Nimbus Roman No9 L" w:cs="Nimbus Roman No9 L"/>
      <w:kern w:val="1"/>
      <w:sz w:val="24"/>
      <w:szCs w:val="24"/>
      <w:lang w:val="uk-UA" w:eastAsia="zh-CN"/>
    </w:rPr>
  </w:style>
  <w:style w:type="paragraph" w:customStyle="1" w:styleId="afb">
    <w:name w:val="Знак Знак Знак Знак Знак Знак Знак"/>
    <w:basedOn w:val="a"/>
    <w:uiPriority w:val="99"/>
    <w:rsid w:val="004409B2"/>
    <w:pPr>
      <w:suppressAutoHyphens/>
    </w:pPr>
    <w:rPr>
      <w:rFonts w:ascii="Verdana" w:hAnsi="Verdana" w:cs="Verdana"/>
      <w:lang w:val="en-US" w:eastAsia="zh-CN"/>
    </w:rPr>
  </w:style>
  <w:style w:type="paragraph" w:customStyle="1" w:styleId="afc">
    <w:name w:val="Вміст таблиці"/>
    <w:basedOn w:val="a"/>
    <w:uiPriority w:val="99"/>
    <w:rsid w:val="004409B2"/>
    <w:pPr>
      <w:widowControl w:val="0"/>
      <w:suppressLineNumbers/>
      <w:suppressAutoHyphens/>
    </w:pPr>
    <w:rPr>
      <w:rFonts w:ascii="Liberation Serif" w:eastAsia="SimSun" w:hAnsi="Liberation Serif" w:cs="Lucida Sans"/>
      <w:kern w:val="1"/>
      <w:sz w:val="24"/>
      <w:szCs w:val="24"/>
      <w:lang w:eastAsia="zh-CN" w:bidi="hi-IN"/>
    </w:rPr>
  </w:style>
  <w:style w:type="paragraph" w:customStyle="1" w:styleId="afd">
    <w:name w:val="Вміст рамки"/>
    <w:basedOn w:val="a"/>
    <w:uiPriority w:val="99"/>
    <w:rsid w:val="004409B2"/>
    <w:pPr>
      <w:suppressAutoHyphens/>
    </w:pPr>
    <w:rPr>
      <w:sz w:val="24"/>
      <w:szCs w:val="24"/>
      <w:lang w:eastAsia="zh-CN"/>
    </w:rPr>
  </w:style>
  <w:style w:type="paragraph" w:customStyle="1" w:styleId="afe">
    <w:name w:val="Заголовок таблиці"/>
    <w:basedOn w:val="afc"/>
    <w:uiPriority w:val="99"/>
    <w:rsid w:val="004409B2"/>
    <w:pPr>
      <w:jc w:val="center"/>
    </w:pPr>
    <w:rPr>
      <w:b/>
      <w:bCs/>
    </w:rPr>
  </w:style>
  <w:style w:type="character" w:customStyle="1" w:styleId="10">
    <w:name w:val="Заголовок 1 Знак"/>
    <w:basedOn w:val="a1"/>
    <w:link w:val="1"/>
    <w:uiPriority w:val="99"/>
    <w:rsid w:val="00844B77"/>
    <w:rPr>
      <w:rFonts w:asciiTheme="majorHAnsi" w:eastAsiaTheme="majorEastAsia" w:hAnsiTheme="majorHAnsi" w:cstheme="majorBidi"/>
      <w:b/>
      <w:bCs/>
      <w:color w:val="365F91" w:themeColor="accent1" w:themeShade="BF"/>
      <w:sz w:val="28"/>
      <w:szCs w:val="28"/>
      <w:lang w:val="ru-RU" w:eastAsia="ru-RU"/>
    </w:rPr>
  </w:style>
  <w:style w:type="paragraph" w:styleId="31">
    <w:name w:val="Body Text Indent 3"/>
    <w:basedOn w:val="a"/>
    <w:link w:val="32"/>
    <w:uiPriority w:val="99"/>
    <w:unhideWhenUsed/>
    <w:rsid w:val="00844B77"/>
    <w:pPr>
      <w:spacing w:after="120"/>
      <w:ind w:left="283"/>
    </w:pPr>
    <w:rPr>
      <w:sz w:val="16"/>
      <w:szCs w:val="16"/>
    </w:rPr>
  </w:style>
  <w:style w:type="character" w:customStyle="1" w:styleId="32">
    <w:name w:val="Основной текст с отступом 3 Знак"/>
    <w:basedOn w:val="a1"/>
    <w:link w:val="31"/>
    <w:uiPriority w:val="99"/>
    <w:rsid w:val="00844B77"/>
    <w:rPr>
      <w:rFonts w:ascii="Times New Roman" w:eastAsia="Times New Roman" w:hAnsi="Times New Roman" w:cs="Times New Roman"/>
      <w:sz w:val="16"/>
      <w:szCs w:val="16"/>
      <w:lang w:val="ru-RU" w:eastAsia="ru-RU"/>
    </w:rPr>
  </w:style>
  <w:style w:type="paragraph" w:styleId="aff">
    <w:name w:val="Title"/>
    <w:basedOn w:val="a"/>
    <w:link w:val="aff0"/>
    <w:uiPriority w:val="99"/>
    <w:qFormat/>
    <w:rsid w:val="00844B77"/>
    <w:pPr>
      <w:jc w:val="center"/>
    </w:pPr>
    <w:rPr>
      <w:sz w:val="28"/>
      <w:lang w:val="uk-UA"/>
    </w:rPr>
  </w:style>
  <w:style w:type="character" w:customStyle="1" w:styleId="aff0">
    <w:name w:val="Заголовок Знак"/>
    <w:basedOn w:val="a1"/>
    <w:link w:val="aff"/>
    <w:uiPriority w:val="99"/>
    <w:rsid w:val="00844B77"/>
    <w:rPr>
      <w:rFonts w:ascii="Times New Roman" w:eastAsia="Times New Roman" w:hAnsi="Times New Roman" w:cs="Times New Roman"/>
      <w:sz w:val="28"/>
      <w:szCs w:val="20"/>
      <w:lang w:eastAsia="ru-RU"/>
    </w:rPr>
  </w:style>
  <w:style w:type="character" w:styleId="aff1">
    <w:name w:val="Strong"/>
    <w:uiPriority w:val="99"/>
    <w:qFormat/>
    <w:rsid w:val="00844B77"/>
    <w:rPr>
      <w:b/>
      <w:bCs/>
    </w:rPr>
  </w:style>
  <w:style w:type="character" w:customStyle="1" w:styleId="apple-converted-space">
    <w:name w:val="apple-converted-space"/>
    <w:basedOn w:val="a1"/>
    <w:rsid w:val="00844B77"/>
  </w:style>
  <w:style w:type="table" w:styleId="aff2">
    <w:name w:val="Table Grid"/>
    <w:basedOn w:val="a2"/>
    <w:rsid w:val="00AE2AE3"/>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1"/>
    <w:rsid w:val="00AE2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364897">
      <w:bodyDiv w:val="1"/>
      <w:marLeft w:val="0"/>
      <w:marRight w:val="0"/>
      <w:marTop w:val="0"/>
      <w:marBottom w:val="0"/>
      <w:divBdr>
        <w:top w:val="none" w:sz="0" w:space="0" w:color="auto"/>
        <w:left w:val="none" w:sz="0" w:space="0" w:color="auto"/>
        <w:bottom w:val="none" w:sz="0" w:space="0" w:color="auto"/>
        <w:right w:val="none" w:sz="0" w:space="0" w:color="auto"/>
      </w:divBdr>
    </w:div>
    <w:div w:id="186536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E2A7F-2553-43FB-B725-0D2F5152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4592</TotalTime>
  <Pages>1</Pages>
  <Words>177</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324</cp:revision>
  <cp:lastPrinted>2017-05-24T06:23:00Z</cp:lastPrinted>
  <dcterms:created xsi:type="dcterms:W3CDTF">2017-02-13T13:34:00Z</dcterms:created>
  <dcterms:modified xsi:type="dcterms:W3CDTF">2017-11-14T07:16:00Z</dcterms:modified>
</cp:coreProperties>
</file>