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96F" w:rsidRDefault="0038496F" w:rsidP="0038496F">
      <w:pPr>
        <w:jc w:val="center"/>
        <w:rPr>
          <w:sz w:val="28"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5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75" DrawAspect="Content" ObjectID="_1572155452" r:id="rId9"/>
        </w:object>
      </w:r>
      <w:r>
        <w:rPr>
          <w:sz w:val="28"/>
          <w:szCs w:val="28"/>
        </w:rPr>
        <w:t>Ч</w:t>
      </w:r>
      <w:bookmarkStart w:id="0" w:name="_GoBack"/>
      <w:bookmarkEnd w:id="0"/>
      <w:r>
        <w:rPr>
          <w:sz w:val="28"/>
          <w:szCs w:val="28"/>
        </w:rPr>
        <w:t>АПЛИНСЬКА СЕЛИЩНА РАДА</w:t>
      </w:r>
    </w:p>
    <w:p w:rsidR="0038496F" w:rsidRDefault="0038496F" w:rsidP="0038496F">
      <w:pPr>
        <w:jc w:val="center"/>
        <w:rPr>
          <w:sz w:val="28"/>
          <w:szCs w:val="28"/>
        </w:rPr>
      </w:pPr>
      <w:r>
        <w:rPr>
          <w:sz w:val="28"/>
          <w:szCs w:val="28"/>
        </w:rPr>
        <w:t>ЧАПЛИНСЬКОГО РАЙОНУ ХЕРСОНСЬКОЇ ОБЛАСТІ</w:t>
      </w:r>
    </w:p>
    <w:p w:rsidR="0038496F" w:rsidRDefault="0038496F" w:rsidP="0038496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П’ЯТА</w:t>
      </w:r>
      <w:r>
        <w:rPr>
          <w:sz w:val="28"/>
          <w:szCs w:val="28"/>
        </w:rPr>
        <w:t xml:space="preserve">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СКЛИКАННЯ</w:t>
      </w:r>
    </w:p>
    <w:p w:rsidR="0038496F" w:rsidRDefault="0038496F" w:rsidP="0038496F">
      <w:pPr>
        <w:jc w:val="center"/>
        <w:rPr>
          <w:sz w:val="28"/>
          <w:szCs w:val="28"/>
        </w:rPr>
      </w:pPr>
      <w:r>
        <w:rPr>
          <w:sz w:val="28"/>
          <w:szCs w:val="28"/>
        </w:rPr>
        <w:t>Р І Ш Е Н Н Я</w:t>
      </w:r>
    </w:p>
    <w:p w:rsidR="0038496F" w:rsidRDefault="0038496F" w:rsidP="0038496F">
      <w:pPr>
        <w:ind w:right="-1050"/>
        <w:jc w:val="both"/>
        <w:rPr>
          <w:sz w:val="28"/>
          <w:szCs w:val="28"/>
        </w:rPr>
      </w:pPr>
    </w:p>
    <w:p w:rsidR="0038496F" w:rsidRPr="00A0607D" w:rsidRDefault="0038496F" w:rsidP="0038496F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>24 лютого</w:t>
      </w:r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 року                      №</w:t>
      </w:r>
      <w:r>
        <w:rPr>
          <w:sz w:val="28"/>
          <w:szCs w:val="28"/>
          <w:lang w:val="uk-UA"/>
        </w:rPr>
        <w:t>62</w:t>
      </w:r>
    </w:p>
    <w:p w:rsidR="0038496F" w:rsidRDefault="0038496F" w:rsidP="0038496F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смт.Чаплинка</w:t>
      </w:r>
    </w:p>
    <w:p w:rsidR="0038496F" w:rsidRDefault="0038496F" w:rsidP="0038496F">
      <w:pPr>
        <w:rPr>
          <w:sz w:val="28"/>
          <w:szCs w:val="28"/>
          <w:lang w:val="uk-UA"/>
        </w:rPr>
      </w:pPr>
    </w:p>
    <w:p w:rsidR="0038496F" w:rsidRDefault="0038496F" w:rsidP="0038496F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надання дозволів на розробку </w:t>
      </w:r>
    </w:p>
    <w:p w:rsidR="0038496F" w:rsidRDefault="0038496F" w:rsidP="0038496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проектів землеустрою та технічних документацій</w:t>
      </w:r>
    </w:p>
    <w:p w:rsidR="0038496F" w:rsidRDefault="0038496F" w:rsidP="0038496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ділянок</w:t>
      </w:r>
    </w:p>
    <w:p w:rsidR="0038496F" w:rsidRDefault="0038496F" w:rsidP="0038496F">
      <w:pPr>
        <w:tabs>
          <w:tab w:val="left" w:pos="0"/>
        </w:tabs>
        <w:ind w:right="-58"/>
        <w:jc w:val="both"/>
        <w:rPr>
          <w:b/>
          <w:sz w:val="28"/>
          <w:szCs w:val="28"/>
          <w:lang w:val="uk-UA"/>
        </w:rPr>
      </w:pPr>
    </w:p>
    <w:p w:rsidR="0038496F" w:rsidRDefault="0038496F" w:rsidP="0038496F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Розглянувши надані до селищної ради клопотання (заяви) фізичних та юридичних осіб з приводу оформлення земельних ділянок, керуючись статтями 15, 22, 79, 93, 122-124, 134, Земельного кодексу України, та ст. 25 Закону України «Про землеустрій», Постановою Кабінету Міністрів України від 26.05.2006 року №677 “Про затвердження Порядку розроблення проектів землеустрою щодо відведення земельних ділянок”, ст.26, 33 Закону України “Про місцеве самоврядування в Україні”, селищна рада</w:t>
      </w:r>
    </w:p>
    <w:p w:rsidR="0038496F" w:rsidRDefault="0038496F" w:rsidP="0038496F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</w:p>
    <w:p w:rsidR="0038496F" w:rsidRDefault="0038496F" w:rsidP="0038496F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>ВИРІШИЛА :</w:t>
      </w:r>
    </w:p>
    <w:p w:rsidR="0038496F" w:rsidRDefault="0038496F" w:rsidP="0038496F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</w:p>
    <w:p w:rsidR="0038496F" w:rsidRDefault="0038496F" w:rsidP="0038496F">
      <w:pPr>
        <w:tabs>
          <w:tab w:val="left" w:pos="0"/>
        </w:tabs>
        <w:ind w:right="-5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 xml:space="preserve">1. Надати дозволи на розробку проектів землеустрою </w:t>
      </w:r>
      <w:r>
        <w:rPr>
          <w:sz w:val="28"/>
          <w:szCs w:val="28"/>
          <w:lang w:val="uk-UA"/>
        </w:rPr>
        <w:t xml:space="preserve">та технічних документацій на земельні ділянки </w:t>
      </w:r>
      <w:r>
        <w:rPr>
          <w:sz w:val="28"/>
          <w:szCs w:val="28"/>
        </w:rPr>
        <w:t xml:space="preserve">згідно з переліком заяв відповідно до </w:t>
      </w:r>
      <w:r>
        <w:rPr>
          <w:b/>
          <w:sz w:val="28"/>
          <w:szCs w:val="28"/>
        </w:rPr>
        <w:t>додатку № 1</w:t>
      </w:r>
    </w:p>
    <w:p w:rsidR="0038496F" w:rsidRDefault="0038496F" w:rsidP="0038496F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 xml:space="preserve">1.1. Термін дії дозволу на замовлення проектів землеустрою </w:t>
      </w:r>
      <w:r>
        <w:rPr>
          <w:sz w:val="28"/>
          <w:szCs w:val="28"/>
          <w:lang w:val="uk-UA"/>
        </w:rPr>
        <w:t xml:space="preserve">та технічних документацій </w:t>
      </w:r>
      <w:r>
        <w:rPr>
          <w:sz w:val="28"/>
          <w:szCs w:val="28"/>
        </w:rPr>
        <w:t xml:space="preserve">земельних ділянок встановити </w:t>
      </w:r>
      <w:r>
        <w:rPr>
          <w:sz w:val="28"/>
          <w:szCs w:val="28"/>
          <w:lang w:val="uk-UA"/>
        </w:rPr>
        <w:t>протягом</w:t>
      </w:r>
      <w:r>
        <w:rPr>
          <w:sz w:val="28"/>
          <w:szCs w:val="28"/>
        </w:rPr>
        <w:t xml:space="preserve"> шести місяц</w:t>
      </w:r>
      <w:r>
        <w:rPr>
          <w:sz w:val="28"/>
          <w:szCs w:val="28"/>
          <w:lang w:val="uk-UA"/>
        </w:rPr>
        <w:t>ів</w:t>
      </w:r>
      <w:r>
        <w:rPr>
          <w:sz w:val="28"/>
          <w:szCs w:val="28"/>
        </w:rPr>
        <w:t>.</w:t>
      </w:r>
    </w:p>
    <w:p w:rsidR="0038496F" w:rsidRDefault="0038496F" w:rsidP="0038496F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 xml:space="preserve">2. Остаточну площу земельних ділянок, зазначених у </w:t>
      </w:r>
      <w:r>
        <w:rPr>
          <w:b/>
          <w:sz w:val="28"/>
          <w:szCs w:val="28"/>
        </w:rPr>
        <w:t>додатку №1</w:t>
      </w:r>
      <w:r>
        <w:rPr>
          <w:sz w:val="28"/>
          <w:szCs w:val="28"/>
        </w:rPr>
        <w:t xml:space="preserve"> до цього рішення, визначити за результатами кадастрових зйомок.</w:t>
      </w:r>
    </w:p>
    <w:p w:rsidR="0038496F" w:rsidRDefault="0038496F" w:rsidP="0038496F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3.Розроблені проекти  землеустрою та технічні документації щодо відведення земельних ділянок погодити відповідно до вимог чинного законодавства, з урахуванням пункту 3 та 4 статті 24 Закону України «Про регулювання містобудівної діяльності».</w:t>
      </w:r>
    </w:p>
    <w:p w:rsidR="0038496F" w:rsidRDefault="0038496F" w:rsidP="0038496F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4. </w:t>
      </w:r>
      <w:r>
        <w:rPr>
          <w:sz w:val="28"/>
          <w:szCs w:val="28"/>
        </w:rPr>
        <w:t>Контроль покласти на постійну комісію з питань</w:t>
      </w:r>
      <w:r>
        <w:rPr>
          <w:sz w:val="28"/>
          <w:szCs w:val="28"/>
          <w:lang w:val="uk-UA"/>
        </w:rPr>
        <w:t xml:space="preserve">  містобудування, будівництва, земельних  відносин та охорони природи.</w:t>
      </w:r>
    </w:p>
    <w:p w:rsidR="0038496F" w:rsidRDefault="0038496F" w:rsidP="0038496F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</w:p>
    <w:p w:rsidR="0038496F" w:rsidRDefault="0038496F" w:rsidP="0038496F">
      <w:pPr>
        <w:tabs>
          <w:tab w:val="left" w:pos="0"/>
        </w:tabs>
        <w:ind w:right="-58"/>
        <w:jc w:val="both"/>
        <w:rPr>
          <w:sz w:val="28"/>
          <w:szCs w:val="22"/>
          <w:lang w:val="uk-UA"/>
        </w:rPr>
      </w:pPr>
    </w:p>
    <w:p w:rsidR="0038496F" w:rsidRDefault="0038496F" w:rsidP="0038496F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</w:p>
    <w:p w:rsidR="0038496F" w:rsidRDefault="0038496F" w:rsidP="0038496F">
      <w:pPr>
        <w:tabs>
          <w:tab w:val="left" w:pos="0"/>
        </w:tabs>
        <w:ind w:right="-58"/>
        <w:jc w:val="both"/>
        <w:rPr>
          <w:sz w:val="28"/>
          <w:szCs w:val="28"/>
        </w:rPr>
      </w:pPr>
      <w:r>
        <w:rPr>
          <w:sz w:val="28"/>
          <w:szCs w:val="28"/>
        </w:rPr>
        <w:t>Селищний голова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О.Г. Фаустов</w:t>
      </w:r>
    </w:p>
    <w:p w:rsidR="0038496F" w:rsidRDefault="0038496F" w:rsidP="0038496F">
      <w:pPr>
        <w:tabs>
          <w:tab w:val="left" w:pos="0"/>
        </w:tabs>
        <w:ind w:right="-58"/>
        <w:jc w:val="both"/>
        <w:rPr>
          <w:sz w:val="28"/>
          <w:szCs w:val="28"/>
        </w:rPr>
      </w:pPr>
    </w:p>
    <w:p w:rsidR="0038496F" w:rsidRDefault="0038496F" w:rsidP="0038496F">
      <w:pPr>
        <w:tabs>
          <w:tab w:val="left" w:pos="0"/>
        </w:tabs>
        <w:ind w:right="-58"/>
        <w:jc w:val="both"/>
        <w:rPr>
          <w:sz w:val="28"/>
          <w:szCs w:val="28"/>
        </w:rPr>
      </w:pPr>
    </w:p>
    <w:p w:rsidR="0038496F" w:rsidRDefault="0038496F" w:rsidP="0038496F">
      <w:pPr>
        <w:tabs>
          <w:tab w:val="left" w:pos="0"/>
        </w:tabs>
        <w:ind w:right="-58"/>
        <w:jc w:val="both"/>
        <w:rPr>
          <w:sz w:val="28"/>
          <w:szCs w:val="28"/>
        </w:rPr>
      </w:pPr>
    </w:p>
    <w:p w:rsidR="0038496F" w:rsidRPr="00A070C6" w:rsidRDefault="0038496F" w:rsidP="0038496F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</w:p>
    <w:p w:rsidR="0038496F" w:rsidRPr="00A070C6" w:rsidRDefault="0038496F" w:rsidP="0038496F">
      <w:pPr>
        <w:tabs>
          <w:tab w:val="left" w:pos="0"/>
        </w:tabs>
        <w:ind w:right="-58"/>
        <w:jc w:val="right"/>
        <w:rPr>
          <w:sz w:val="22"/>
          <w:szCs w:val="22"/>
          <w:lang w:val="uk-UA"/>
        </w:rPr>
      </w:pPr>
      <w:r>
        <w:rPr>
          <w:b/>
          <w:lang w:val="uk-UA"/>
        </w:rPr>
        <w:t xml:space="preserve">                                                      </w:t>
      </w:r>
      <w:r w:rsidRPr="00A070C6">
        <w:rPr>
          <w:sz w:val="22"/>
          <w:szCs w:val="22"/>
          <w:lang w:val="uk-UA"/>
        </w:rPr>
        <w:t xml:space="preserve">Додаток №1 </w:t>
      </w:r>
    </w:p>
    <w:p w:rsidR="0038496F" w:rsidRDefault="0038496F" w:rsidP="0038496F">
      <w:pPr>
        <w:tabs>
          <w:tab w:val="left" w:pos="0"/>
        </w:tabs>
        <w:ind w:right="-5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П Е Р Е Л І К</w:t>
      </w:r>
    </w:p>
    <w:p w:rsidR="0038496F" w:rsidRDefault="0038496F" w:rsidP="0038496F">
      <w:pPr>
        <w:tabs>
          <w:tab w:val="left" w:pos="0"/>
        </w:tabs>
        <w:ind w:right="-58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звернень фізичних та юридичних осіб щодо оформлення земельних ділянок</w:t>
      </w:r>
    </w:p>
    <w:p w:rsidR="0038496F" w:rsidRDefault="0038496F" w:rsidP="0038496F">
      <w:pPr>
        <w:tabs>
          <w:tab w:val="left" w:pos="0"/>
        </w:tabs>
        <w:ind w:right="-58"/>
        <w:rPr>
          <w:b/>
          <w:sz w:val="22"/>
          <w:szCs w:val="22"/>
          <w:lang w:val="uk-UA"/>
        </w:rPr>
      </w:pPr>
    </w:p>
    <w:tbl>
      <w:tblPr>
        <w:tblW w:w="97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"/>
        <w:gridCol w:w="4188"/>
        <w:gridCol w:w="1030"/>
        <w:gridCol w:w="3892"/>
      </w:tblGrid>
      <w:tr w:rsidR="0038496F" w:rsidRPr="00C96D53" w:rsidTr="006208E9">
        <w:trPr>
          <w:trHeight w:val="32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Pr="00595B6B" w:rsidRDefault="0038496F" w:rsidP="006208E9">
            <w:pPr>
              <w:pStyle w:val="ac"/>
              <w:spacing w:after="0" w:line="252" w:lineRule="auto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95B6B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8496F" w:rsidRPr="00595B6B" w:rsidRDefault="0038496F" w:rsidP="006208E9">
            <w:pPr>
              <w:pStyle w:val="ac"/>
              <w:spacing w:after="0" w:line="252" w:lineRule="auto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5B6B">
              <w:rPr>
                <w:rFonts w:ascii="Times New Roman" w:hAnsi="Times New Roman" w:cs="Times New Roman"/>
                <w:sz w:val="18"/>
                <w:szCs w:val="18"/>
              </w:rPr>
              <w:t>з/п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Pr="00595B6B" w:rsidRDefault="0038496F" w:rsidP="006208E9">
            <w:pPr>
              <w:pStyle w:val="ac"/>
              <w:spacing w:after="0" w:line="252" w:lineRule="auto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5B6B">
              <w:rPr>
                <w:rFonts w:ascii="Times New Roman" w:hAnsi="Times New Roman" w:cs="Times New Roman"/>
                <w:sz w:val="18"/>
                <w:szCs w:val="18"/>
              </w:rPr>
              <w:t xml:space="preserve">П.І.Б. фізичної особи чи назва </w:t>
            </w:r>
          </w:p>
          <w:p w:rsidR="0038496F" w:rsidRPr="00595B6B" w:rsidRDefault="0038496F" w:rsidP="006208E9">
            <w:pPr>
              <w:pStyle w:val="ac"/>
              <w:spacing w:after="0" w:line="252" w:lineRule="auto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5B6B">
              <w:rPr>
                <w:rFonts w:ascii="Times New Roman" w:hAnsi="Times New Roman" w:cs="Times New Roman"/>
                <w:sz w:val="18"/>
                <w:szCs w:val="18"/>
              </w:rPr>
              <w:t xml:space="preserve">юридична особи, адреса земельної </w:t>
            </w:r>
          </w:p>
          <w:p w:rsidR="0038496F" w:rsidRPr="00595B6B" w:rsidRDefault="0038496F" w:rsidP="006208E9">
            <w:pPr>
              <w:pStyle w:val="ac"/>
              <w:spacing w:after="0" w:line="252" w:lineRule="auto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5B6B">
              <w:rPr>
                <w:rFonts w:ascii="Times New Roman" w:hAnsi="Times New Roman" w:cs="Times New Roman"/>
                <w:sz w:val="18"/>
                <w:szCs w:val="18"/>
              </w:rPr>
              <w:t>ділянки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Pr="00595B6B" w:rsidRDefault="0038496F" w:rsidP="006208E9">
            <w:pPr>
              <w:pStyle w:val="ac"/>
              <w:spacing w:after="0" w:line="252" w:lineRule="auto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5B6B">
              <w:rPr>
                <w:rFonts w:ascii="Times New Roman" w:hAnsi="Times New Roman" w:cs="Times New Roman"/>
                <w:sz w:val="18"/>
                <w:szCs w:val="18"/>
              </w:rPr>
              <w:t>Площа</w:t>
            </w:r>
          </w:p>
          <w:p w:rsidR="0038496F" w:rsidRPr="00595B6B" w:rsidRDefault="0038496F" w:rsidP="006208E9">
            <w:pPr>
              <w:pStyle w:val="ac"/>
              <w:spacing w:after="0" w:line="252" w:lineRule="auto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5B6B">
              <w:rPr>
                <w:rFonts w:ascii="Times New Roman" w:hAnsi="Times New Roman" w:cs="Times New Roman"/>
                <w:sz w:val="18"/>
                <w:szCs w:val="18"/>
              </w:rPr>
              <w:t>ділян-</w:t>
            </w:r>
          </w:p>
          <w:p w:rsidR="0038496F" w:rsidRPr="00595B6B" w:rsidRDefault="0038496F" w:rsidP="006208E9">
            <w:pPr>
              <w:pStyle w:val="ac"/>
              <w:spacing w:after="0" w:line="252" w:lineRule="auto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5B6B">
              <w:rPr>
                <w:rFonts w:ascii="Times New Roman" w:hAnsi="Times New Roman" w:cs="Times New Roman"/>
                <w:sz w:val="18"/>
                <w:szCs w:val="18"/>
              </w:rPr>
              <w:t>ки га.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Pr="00595B6B" w:rsidRDefault="0038496F" w:rsidP="006208E9">
            <w:pPr>
              <w:pStyle w:val="ac"/>
              <w:spacing w:after="0" w:line="252" w:lineRule="auto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5B6B">
              <w:rPr>
                <w:rFonts w:ascii="Times New Roman" w:hAnsi="Times New Roman" w:cs="Times New Roman"/>
                <w:sz w:val="18"/>
                <w:szCs w:val="18"/>
              </w:rPr>
              <w:t>Цільове</w:t>
            </w:r>
          </w:p>
          <w:p w:rsidR="0038496F" w:rsidRPr="00595B6B" w:rsidRDefault="0038496F" w:rsidP="006208E9">
            <w:pPr>
              <w:pStyle w:val="ac"/>
              <w:spacing w:after="0" w:line="252" w:lineRule="auto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5B6B">
              <w:rPr>
                <w:rFonts w:ascii="Times New Roman" w:hAnsi="Times New Roman" w:cs="Times New Roman"/>
                <w:sz w:val="18"/>
                <w:szCs w:val="18"/>
              </w:rPr>
              <w:t>Призначення</w:t>
            </w:r>
          </w:p>
        </w:tc>
      </w:tr>
      <w:tr w:rsidR="0038496F" w:rsidRPr="00C96D53" w:rsidTr="006208E9">
        <w:trPr>
          <w:trHeight w:val="36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Приватне підприємство «Тандем-МЛ»</w:t>
            </w:r>
          </w:p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смт.Чаплинка вул. Паркова,42а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0.09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2"/>
                <w:szCs w:val="22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Технічна документація із землеустрою щодо встановлення меж земельної ділянки для обслуговування   нежитлової будівлі</w:t>
            </w:r>
          </w:p>
        </w:tc>
      </w:tr>
      <w:tr w:rsidR="0038496F" w:rsidRPr="00C96D53" w:rsidTr="006208E9">
        <w:trPr>
          <w:trHeight w:val="36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Рунов Олег Ігорович </w:t>
            </w:r>
          </w:p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смт.Чаплинка </w:t>
            </w:r>
          </w:p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Турбаївська,48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0.15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2"/>
                <w:szCs w:val="22"/>
                <w:lang w:val="uk-UA" w:eastAsia="en-US"/>
              </w:rPr>
            </w:pPr>
            <w:r>
              <w:rPr>
                <w:lang w:val="uk-UA" w:eastAsia="en-US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38496F" w:rsidRPr="00C96D53" w:rsidTr="006208E9">
        <w:trPr>
          <w:trHeight w:val="36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Бабишен Михайло Ісакович</w:t>
            </w:r>
          </w:p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смт.Чаплинка вул. Франко,11а-3</w:t>
            </w:r>
          </w:p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0.0037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2"/>
                <w:szCs w:val="22"/>
                <w:lang w:val="uk-UA" w:eastAsia="en-US"/>
              </w:rPr>
            </w:pPr>
            <w:r>
              <w:rPr>
                <w:lang w:val="uk-UA" w:eastAsia="en-US"/>
              </w:rPr>
              <w:t>Технічна документація із землеустрою щодо встановлення меж земельної ділянки для будівництва та обслуговування індивідуального гаражу</w:t>
            </w:r>
          </w:p>
        </w:tc>
      </w:tr>
      <w:tr w:rsidR="0038496F" w:rsidRPr="00C96D53" w:rsidTr="006208E9">
        <w:trPr>
          <w:trHeight w:val="36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Зус Антоніна Іванівна</w:t>
            </w:r>
          </w:p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смт.Чаплинка вул. Турбаївська, 45а</w:t>
            </w:r>
          </w:p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0.15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2"/>
                <w:szCs w:val="22"/>
                <w:lang w:val="uk-UA" w:eastAsia="en-US"/>
              </w:rPr>
            </w:pPr>
            <w:r>
              <w:rPr>
                <w:lang w:val="uk-UA" w:eastAsia="en-US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38496F" w:rsidRPr="00C96D53" w:rsidTr="006208E9">
        <w:trPr>
          <w:trHeight w:val="36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Територіальна громада Чаплинської селищної ради</w:t>
            </w:r>
          </w:p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смт.Чаплинка </w:t>
            </w:r>
          </w:p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вул. Декабристів, 14 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2.7844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2"/>
                <w:szCs w:val="22"/>
                <w:lang w:val="uk-UA" w:eastAsia="en-US"/>
              </w:rPr>
            </w:pPr>
            <w:r>
              <w:rPr>
                <w:lang w:val="uk-UA" w:eastAsia="en-US"/>
              </w:rPr>
              <w:t>Технічна документація із землеустрою щодо встановлення меж земельної ділянки по передачі в постійне користування для обслуговування об»єкта нерухомого майна  (майнового комплексу Чаплинської середньої школи № 1)</w:t>
            </w:r>
          </w:p>
        </w:tc>
      </w:tr>
      <w:tr w:rsidR="0038496F" w:rsidRPr="00C96D53" w:rsidTr="006208E9">
        <w:trPr>
          <w:trHeight w:val="36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6.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Широкий Анатолій Пантелейович</w:t>
            </w:r>
          </w:p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смт.Чаплинка вул. Пушкіна,2а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0.12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2"/>
                <w:szCs w:val="22"/>
                <w:lang w:val="uk-UA" w:eastAsia="en-US"/>
              </w:rPr>
            </w:pPr>
            <w:r>
              <w:rPr>
                <w:lang w:val="uk-UA" w:eastAsia="en-US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38496F" w:rsidRPr="00C96D53" w:rsidTr="006208E9">
        <w:trPr>
          <w:trHeight w:val="36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Вільшун Ярослава Володимирівна</w:t>
            </w:r>
          </w:p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смт.Чаплинка вул. Лермонтова,33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0.15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2"/>
                <w:szCs w:val="22"/>
                <w:lang w:val="uk-UA" w:eastAsia="en-US"/>
              </w:rPr>
            </w:pPr>
            <w:r>
              <w:rPr>
                <w:lang w:val="uk-UA" w:eastAsia="en-US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38496F" w:rsidRPr="00C96D53" w:rsidTr="006208E9">
        <w:trPr>
          <w:trHeight w:val="36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8.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Бондаренко Євгеній Віталійович</w:t>
            </w:r>
          </w:p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смт.Чаплинка вул.Спортивна,31 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0.14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2"/>
                <w:szCs w:val="22"/>
                <w:lang w:val="uk-UA" w:eastAsia="en-US"/>
              </w:rPr>
            </w:pPr>
            <w:r>
              <w:rPr>
                <w:lang w:val="uk-UA" w:eastAsia="en-US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38496F" w:rsidRPr="0038496F" w:rsidTr="006208E9">
        <w:trPr>
          <w:trHeight w:val="36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9.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Гаркуша Заріна Серверівна</w:t>
            </w:r>
          </w:p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Лобач Мирослава Олександрівна</w:t>
            </w:r>
          </w:p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смт.Чаплинка вул. Меліораторів,63а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0.12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2"/>
                <w:szCs w:val="22"/>
                <w:lang w:val="uk-UA" w:eastAsia="en-US"/>
              </w:rPr>
            </w:pPr>
            <w:r>
              <w:rPr>
                <w:lang w:val="uk-UA" w:eastAsia="en-US"/>
              </w:rPr>
              <w:t xml:space="preserve">Технічна документація із землеустрою щодо встановлення меж земельної ділянки  у спільну-часткову власність для </w:t>
            </w:r>
            <w:r>
              <w:rPr>
                <w:lang w:val="uk-UA" w:eastAsia="en-US"/>
              </w:rPr>
              <w:lastRenderedPageBreak/>
              <w:t>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38496F" w:rsidRPr="00C96D53" w:rsidTr="006208E9">
        <w:trPr>
          <w:trHeight w:val="36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10.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Кобзаренко Максим Анатолійович</w:t>
            </w:r>
          </w:p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смт.Чаплинка вул. Зелена,11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0.10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2"/>
                <w:szCs w:val="22"/>
                <w:lang w:val="uk-UA" w:eastAsia="en-US"/>
              </w:rPr>
            </w:pPr>
            <w:r>
              <w:rPr>
                <w:lang w:val="uk-UA" w:eastAsia="en-US"/>
              </w:rPr>
              <w:t>Проект землеустрою щодо відведення земельної ділянки у власність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38496F" w:rsidRPr="00C96D53" w:rsidTr="006208E9">
        <w:trPr>
          <w:trHeight w:val="36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11.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Поляновський Олексій Миколайович</w:t>
            </w:r>
          </w:p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смт.Чаплинка вул. Франко, 41 «б»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0.15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2"/>
                <w:szCs w:val="22"/>
                <w:lang w:val="uk-UA" w:eastAsia="en-US"/>
              </w:rPr>
            </w:pPr>
            <w:r>
              <w:rPr>
                <w:lang w:val="uk-UA" w:eastAsia="en-US"/>
              </w:rPr>
              <w:t>Проект землеустрою щодо відведення земельної ділянки у власність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38496F" w:rsidRPr="00C96D53" w:rsidTr="006208E9">
        <w:trPr>
          <w:trHeight w:val="36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12.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Поляновський Микола Миколайович</w:t>
            </w:r>
          </w:p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смт.Чаплинка вул.Франко,41 «а»</w:t>
            </w:r>
          </w:p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0.15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2"/>
                <w:szCs w:val="22"/>
                <w:lang w:val="uk-UA" w:eastAsia="en-US"/>
              </w:rPr>
            </w:pPr>
            <w:r>
              <w:rPr>
                <w:lang w:val="uk-UA" w:eastAsia="en-US"/>
              </w:rPr>
              <w:t>Проект землеустрою щодо відведення земельної ділянки у власність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38496F" w:rsidRPr="00C96D53" w:rsidTr="006208E9">
        <w:trPr>
          <w:trHeight w:val="36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13.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Свіргоцький Денис Анатолійович</w:t>
            </w:r>
          </w:p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смт.Чаплинка вул. Турбаївська,4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0.15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2"/>
                <w:szCs w:val="22"/>
                <w:lang w:val="uk-UA" w:eastAsia="en-US"/>
              </w:rPr>
            </w:pPr>
            <w:r>
              <w:rPr>
                <w:lang w:val="uk-UA" w:eastAsia="en-US"/>
              </w:rPr>
              <w:t>Проект землеустрою щодо відведення земельної ділянки у власність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38496F" w:rsidRPr="00C96D53" w:rsidTr="006208E9">
        <w:trPr>
          <w:trHeight w:val="36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14.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Алутіна Оксана Миколаївна</w:t>
            </w:r>
          </w:p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смт.Чаплинка вул. Турбаївська,6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0.15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2"/>
                <w:szCs w:val="22"/>
                <w:lang w:val="uk-UA" w:eastAsia="en-US"/>
              </w:rPr>
            </w:pPr>
            <w:r>
              <w:rPr>
                <w:lang w:val="uk-UA" w:eastAsia="en-US"/>
              </w:rPr>
              <w:t>Проект землеустрою щодо відведення земельної ділянки у власність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38496F" w:rsidRPr="00C96D53" w:rsidTr="006208E9">
        <w:trPr>
          <w:trHeight w:val="36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15.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Добрянська Крістіна Георгіївна</w:t>
            </w:r>
          </w:p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смт.Чаплинка вул.Західна,77</w:t>
            </w:r>
          </w:p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0.15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2"/>
                <w:szCs w:val="22"/>
                <w:lang w:val="uk-UA" w:eastAsia="en-US"/>
              </w:rPr>
            </w:pPr>
            <w:r>
              <w:rPr>
                <w:lang w:val="uk-UA" w:eastAsia="en-US"/>
              </w:rPr>
              <w:t>Проект землеустрою щодо відведення земельної ділянки у власність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38496F" w:rsidRPr="00C96D53" w:rsidTr="006208E9">
        <w:trPr>
          <w:trHeight w:val="36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16.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Наконечний Ярослав Ярославович</w:t>
            </w:r>
          </w:p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смт.Чаплинка вул. 50 років Перемоги,5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0.15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2"/>
                <w:szCs w:val="22"/>
                <w:lang w:val="uk-UA" w:eastAsia="en-US"/>
              </w:rPr>
            </w:pPr>
            <w:r>
              <w:rPr>
                <w:lang w:val="uk-UA" w:eastAsia="en-US"/>
              </w:rPr>
              <w:t>Проект землеустрою щодо відведення земельної ділянки у власність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38496F" w:rsidRPr="00C96D53" w:rsidTr="006208E9">
        <w:trPr>
          <w:trHeight w:val="36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17.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Наконечна Христина Віталіївна</w:t>
            </w:r>
          </w:p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смт.Чаплинка вул. 50 років Перемоги,3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0.15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2"/>
                <w:szCs w:val="22"/>
                <w:lang w:val="uk-UA" w:eastAsia="en-US"/>
              </w:rPr>
            </w:pPr>
            <w:r>
              <w:rPr>
                <w:lang w:val="uk-UA" w:eastAsia="en-US"/>
              </w:rPr>
              <w:t>Проект землеустрою щодо відведення земельної ділянки у власність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38496F" w:rsidRPr="00C96D53" w:rsidTr="006208E9">
        <w:trPr>
          <w:trHeight w:val="36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18.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Лелеко Петро Петрович</w:t>
            </w:r>
          </w:p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смт.Чаплинка вул.Глінки,17 «б»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0.12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2"/>
                <w:szCs w:val="22"/>
                <w:lang w:val="uk-UA" w:eastAsia="en-US"/>
              </w:rPr>
            </w:pPr>
            <w:r>
              <w:rPr>
                <w:lang w:val="uk-UA" w:eastAsia="en-US"/>
              </w:rPr>
              <w:t>Проект землеустрою щодо відведення земельної ділянки у власність для ведення садівництва</w:t>
            </w:r>
          </w:p>
        </w:tc>
      </w:tr>
      <w:tr w:rsidR="0038496F" w:rsidRPr="00C96D53" w:rsidTr="006208E9">
        <w:trPr>
          <w:trHeight w:val="36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19.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Лелеко Ксенія Тимофіївна</w:t>
            </w:r>
          </w:p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смт.Чаплинка вул. Глінки,17 «а»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0.12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2"/>
                <w:szCs w:val="22"/>
                <w:lang w:val="uk-UA" w:eastAsia="en-US"/>
              </w:rPr>
            </w:pPr>
            <w:r>
              <w:rPr>
                <w:lang w:val="uk-UA" w:eastAsia="en-US"/>
              </w:rPr>
              <w:t xml:space="preserve">Проект землеустрою щодо відведення земельної ділянки у власність для ведення садівництва </w:t>
            </w:r>
          </w:p>
        </w:tc>
      </w:tr>
      <w:tr w:rsidR="0038496F" w:rsidRPr="00C96D53" w:rsidTr="006208E9">
        <w:trPr>
          <w:trHeight w:val="36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20.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Наумов Леонід Павлович</w:t>
            </w:r>
          </w:p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смт.Чаплинка вул.Франко,13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0.0940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2"/>
                <w:szCs w:val="22"/>
                <w:lang w:val="uk-UA" w:eastAsia="en-US"/>
              </w:rPr>
            </w:pPr>
            <w:r>
              <w:rPr>
                <w:lang w:val="uk-UA" w:eastAsia="en-US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38496F" w:rsidRPr="00C96D53" w:rsidTr="006208E9">
        <w:trPr>
          <w:trHeight w:val="36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21.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Чаплинське сільське споживче </w:t>
            </w:r>
            <w:r>
              <w:rPr>
                <w:sz w:val="28"/>
                <w:szCs w:val="28"/>
                <w:lang w:val="uk-UA" w:eastAsia="en-US"/>
              </w:rPr>
              <w:lastRenderedPageBreak/>
              <w:t>товариство</w:t>
            </w:r>
          </w:p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смт.Чаплинка вул. Грушевського,75/а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1.66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Pr="00FB6683" w:rsidRDefault="0038496F" w:rsidP="006208E9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4"/>
                <w:szCs w:val="24"/>
                <w:lang w:val="uk-UA" w:eastAsia="en-US"/>
              </w:rPr>
            </w:pPr>
            <w:r w:rsidRPr="00FB6683">
              <w:rPr>
                <w:sz w:val="24"/>
                <w:szCs w:val="24"/>
                <w:lang w:val="uk-UA"/>
              </w:rPr>
              <w:t xml:space="preserve">Проект землеустрою по передачі в </w:t>
            </w:r>
            <w:r w:rsidRPr="00FB6683">
              <w:rPr>
                <w:sz w:val="24"/>
                <w:szCs w:val="24"/>
                <w:lang w:val="uk-UA"/>
              </w:rPr>
              <w:lastRenderedPageBreak/>
              <w:t xml:space="preserve">оренду земельної ділянки для </w:t>
            </w:r>
            <w:r>
              <w:rPr>
                <w:sz w:val="24"/>
                <w:szCs w:val="24"/>
                <w:lang w:val="uk-UA"/>
              </w:rPr>
              <w:t xml:space="preserve">обслуговування </w:t>
            </w:r>
            <w:r w:rsidRPr="00FB6683">
              <w:rPr>
                <w:sz w:val="24"/>
                <w:szCs w:val="24"/>
                <w:lang w:val="uk-UA"/>
              </w:rPr>
              <w:t>будівель торгівлі та торгівельної площі</w:t>
            </w:r>
          </w:p>
        </w:tc>
      </w:tr>
      <w:tr w:rsidR="0038496F" w:rsidRPr="00C96D53" w:rsidTr="006208E9">
        <w:trPr>
          <w:trHeight w:val="36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22.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Третяк Сергій Федорович</w:t>
            </w:r>
          </w:p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смт.Чаплинка</w:t>
            </w:r>
          </w:p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Турбаїська,33 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0.15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2"/>
                <w:szCs w:val="22"/>
                <w:lang w:val="uk-UA" w:eastAsia="en-US"/>
              </w:rPr>
            </w:pPr>
            <w:r>
              <w:rPr>
                <w:lang w:val="uk-UA" w:eastAsia="en-US"/>
              </w:rPr>
              <w:t>Проект землеустрою щодо відведення земельної ділянки у власність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38496F" w:rsidRPr="00C96D53" w:rsidTr="006208E9">
        <w:trPr>
          <w:trHeight w:val="36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23.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Чаплинська районна рада</w:t>
            </w:r>
          </w:p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смт.Чаплинка вул.Грушевського,61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0.31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Pr="00FB6683" w:rsidRDefault="0038496F" w:rsidP="006208E9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4"/>
                <w:szCs w:val="24"/>
                <w:lang w:val="uk-UA" w:eastAsia="en-US"/>
              </w:rPr>
            </w:pPr>
            <w:r w:rsidRPr="00FB6683">
              <w:rPr>
                <w:sz w:val="24"/>
                <w:szCs w:val="24"/>
                <w:lang w:val="uk-UA"/>
              </w:rPr>
              <w:t xml:space="preserve">Технічна документація із землеустрою щодо встановлення меж земельної ділянки для </w:t>
            </w:r>
            <w:r>
              <w:rPr>
                <w:sz w:val="24"/>
                <w:szCs w:val="24"/>
                <w:lang w:val="uk-UA"/>
              </w:rPr>
              <w:t xml:space="preserve">обслуговування </w:t>
            </w:r>
            <w:r w:rsidRPr="00FB6683">
              <w:rPr>
                <w:sz w:val="24"/>
                <w:szCs w:val="24"/>
                <w:lang w:val="uk-UA"/>
              </w:rPr>
              <w:t>майнового комплексу комунального підприємства «Чаплинська центральна районна аптека № 26»</w:t>
            </w:r>
          </w:p>
        </w:tc>
      </w:tr>
      <w:tr w:rsidR="0038496F" w:rsidRPr="00C96D53" w:rsidTr="006208E9">
        <w:trPr>
          <w:trHeight w:val="36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24.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Чаплинська районна рада</w:t>
            </w:r>
          </w:p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смт.Чаплинка  вул.Грушевського,87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2.0                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Pr="00FB6683" w:rsidRDefault="0038496F" w:rsidP="006208E9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4"/>
                <w:szCs w:val="24"/>
                <w:lang w:val="uk-UA" w:eastAsia="en-US"/>
              </w:rPr>
            </w:pPr>
            <w:r w:rsidRPr="00FB6683">
              <w:rPr>
                <w:sz w:val="24"/>
                <w:szCs w:val="24"/>
                <w:lang w:val="uk-UA"/>
              </w:rPr>
              <w:t xml:space="preserve">Технічна документація із землеустрою щодо встановлення меж земельної ділянки для </w:t>
            </w:r>
            <w:r>
              <w:rPr>
                <w:sz w:val="24"/>
                <w:szCs w:val="24"/>
                <w:lang w:val="uk-UA"/>
              </w:rPr>
              <w:t xml:space="preserve">обслуговування </w:t>
            </w:r>
            <w:r w:rsidRPr="00FB6683">
              <w:rPr>
                <w:sz w:val="24"/>
                <w:szCs w:val="24"/>
                <w:lang w:val="uk-UA"/>
              </w:rPr>
              <w:t>майнового комплексу Чаплинської районної ради</w:t>
            </w:r>
          </w:p>
        </w:tc>
      </w:tr>
      <w:tr w:rsidR="0038496F" w:rsidRPr="00C96D53" w:rsidTr="006208E9">
        <w:trPr>
          <w:trHeight w:val="36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25.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Чаплинська районна рада</w:t>
            </w:r>
          </w:p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смт.Чаплинка вул. Спартака,12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0.27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Pr="00FB6683" w:rsidRDefault="0038496F" w:rsidP="006208E9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4"/>
                <w:szCs w:val="24"/>
                <w:lang w:val="uk-UA" w:eastAsia="en-US"/>
              </w:rPr>
            </w:pPr>
            <w:r w:rsidRPr="00FB6683">
              <w:rPr>
                <w:sz w:val="24"/>
                <w:szCs w:val="24"/>
                <w:lang w:val="uk-UA"/>
              </w:rPr>
              <w:t xml:space="preserve">Технічна документація із землеустрою щодо встановлення меж земельної ділянки для </w:t>
            </w:r>
            <w:r>
              <w:rPr>
                <w:sz w:val="24"/>
                <w:szCs w:val="24"/>
                <w:lang w:val="uk-UA"/>
              </w:rPr>
              <w:t xml:space="preserve">обслуговування </w:t>
            </w:r>
            <w:r w:rsidRPr="00FB6683">
              <w:rPr>
                <w:sz w:val="24"/>
                <w:szCs w:val="24"/>
                <w:lang w:val="uk-UA"/>
              </w:rPr>
              <w:t>майнового комплексу військового комісаріату Чаплинської районної ради</w:t>
            </w:r>
          </w:p>
        </w:tc>
      </w:tr>
      <w:tr w:rsidR="0038496F" w:rsidRPr="00C96D53" w:rsidTr="006208E9">
        <w:trPr>
          <w:trHeight w:val="36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26.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Чаплинська районна рада</w:t>
            </w:r>
          </w:p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смт.Чаплинка  вул.Космонавтів,23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0.13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Pr="00FB6683" w:rsidRDefault="0038496F" w:rsidP="006208E9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4"/>
                <w:szCs w:val="24"/>
                <w:lang w:val="uk-UA" w:eastAsia="en-US"/>
              </w:rPr>
            </w:pPr>
            <w:r w:rsidRPr="00FB6683">
              <w:rPr>
                <w:sz w:val="24"/>
                <w:szCs w:val="24"/>
                <w:lang w:val="uk-UA"/>
              </w:rPr>
              <w:t xml:space="preserve">Технічна документація із землеустрою щодо встановлення меж земельної ділянки для </w:t>
            </w:r>
            <w:r>
              <w:rPr>
                <w:sz w:val="24"/>
                <w:szCs w:val="24"/>
                <w:lang w:val="uk-UA"/>
              </w:rPr>
              <w:t xml:space="preserve">обслуговування </w:t>
            </w:r>
            <w:r w:rsidRPr="00FB6683">
              <w:rPr>
                <w:sz w:val="24"/>
                <w:szCs w:val="24"/>
                <w:lang w:val="uk-UA"/>
              </w:rPr>
              <w:t>лабораторного корпусу ВАТ «Преображенський»</w:t>
            </w:r>
          </w:p>
        </w:tc>
      </w:tr>
      <w:tr w:rsidR="0038496F" w:rsidRPr="00C96D53" w:rsidTr="006208E9">
        <w:trPr>
          <w:trHeight w:val="36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27.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Чаплинська районна рада</w:t>
            </w:r>
          </w:p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смт.Чаплинка  вул.Грушевського,44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0.27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Pr="00FB6683" w:rsidRDefault="0038496F" w:rsidP="006208E9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4"/>
                <w:szCs w:val="24"/>
                <w:lang w:val="uk-UA" w:eastAsia="en-US"/>
              </w:rPr>
            </w:pPr>
            <w:r w:rsidRPr="00FB6683">
              <w:rPr>
                <w:sz w:val="24"/>
                <w:szCs w:val="24"/>
                <w:lang w:val="uk-UA"/>
              </w:rPr>
              <w:t>Технічна документація із землеустрою щодо встановлення меж земельної ділянки для</w:t>
            </w:r>
            <w:r>
              <w:rPr>
                <w:sz w:val="24"/>
                <w:szCs w:val="24"/>
                <w:lang w:val="uk-UA"/>
              </w:rPr>
              <w:t xml:space="preserve"> обслуговування </w:t>
            </w:r>
            <w:r w:rsidRPr="00FB6683">
              <w:rPr>
                <w:sz w:val="24"/>
                <w:szCs w:val="24"/>
                <w:lang w:val="uk-UA"/>
              </w:rPr>
              <w:t>майнового комплексу галузі сільського господарства району</w:t>
            </w:r>
          </w:p>
        </w:tc>
      </w:tr>
      <w:tr w:rsidR="0038496F" w:rsidRPr="00C96D53" w:rsidTr="006208E9">
        <w:trPr>
          <w:trHeight w:val="36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28.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Чаплинська районна рада</w:t>
            </w:r>
          </w:p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смт.Чаплинка  вул.Грушевського,16а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Default="0038496F" w:rsidP="006208E9">
            <w:pPr>
              <w:tabs>
                <w:tab w:val="left" w:pos="0"/>
              </w:tabs>
              <w:spacing w:line="252" w:lineRule="auto"/>
              <w:ind w:righ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2.0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96F" w:rsidRPr="00FB6683" w:rsidRDefault="0038496F" w:rsidP="006208E9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4"/>
                <w:szCs w:val="24"/>
                <w:lang w:val="uk-UA" w:eastAsia="en-US"/>
              </w:rPr>
            </w:pPr>
            <w:r w:rsidRPr="00FB6683">
              <w:rPr>
                <w:sz w:val="24"/>
                <w:szCs w:val="24"/>
                <w:lang w:val="uk-UA"/>
              </w:rPr>
              <w:t>Технічна документація із землеустрою щодо встановлення меж земельної ділянки для</w:t>
            </w:r>
            <w:r>
              <w:rPr>
                <w:sz w:val="24"/>
                <w:szCs w:val="24"/>
                <w:lang w:val="uk-UA"/>
              </w:rPr>
              <w:t xml:space="preserve"> обслуговування </w:t>
            </w:r>
            <w:r w:rsidRPr="00FB6683">
              <w:rPr>
                <w:sz w:val="24"/>
                <w:szCs w:val="24"/>
                <w:lang w:val="uk-UA"/>
              </w:rPr>
              <w:t>майнового комплексу нежитлових будівель</w:t>
            </w:r>
          </w:p>
        </w:tc>
      </w:tr>
    </w:tbl>
    <w:p w:rsidR="0038496F" w:rsidRPr="00C96D53" w:rsidRDefault="0038496F" w:rsidP="0038496F">
      <w:pPr>
        <w:tabs>
          <w:tab w:val="left" w:pos="0"/>
        </w:tabs>
        <w:ind w:right="-58"/>
        <w:rPr>
          <w:sz w:val="28"/>
          <w:szCs w:val="28"/>
          <w:lang w:val="uk-UA"/>
        </w:rPr>
      </w:pPr>
    </w:p>
    <w:p w:rsidR="0038496F" w:rsidRDefault="0038496F" w:rsidP="0038496F">
      <w:pPr>
        <w:tabs>
          <w:tab w:val="left" w:pos="0"/>
        </w:tabs>
        <w:ind w:right="-58"/>
        <w:rPr>
          <w:sz w:val="28"/>
          <w:szCs w:val="28"/>
          <w:lang w:val="uk-UA"/>
        </w:rPr>
      </w:pPr>
    </w:p>
    <w:p w:rsidR="0038496F" w:rsidRDefault="0038496F" w:rsidP="0038496F">
      <w:pPr>
        <w:tabs>
          <w:tab w:val="left" w:pos="0"/>
        </w:tabs>
        <w:ind w:right="-58"/>
        <w:rPr>
          <w:sz w:val="28"/>
          <w:szCs w:val="28"/>
          <w:lang w:val="uk-UA"/>
        </w:rPr>
      </w:pPr>
    </w:p>
    <w:p w:rsidR="0038496F" w:rsidRPr="0038496F" w:rsidRDefault="0038496F" w:rsidP="0038496F">
      <w:pPr>
        <w:tabs>
          <w:tab w:val="left" w:pos="0"/>
        </w:tabs>
        <w:ind w:right="-5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селищної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І.І.Котик</w:t>
      </w:r>
    </w:p>
    <w:sectPr w:rsidR="0038496F" w:rsidRPr="0038496F" w:rsidSect="0038496F">
      <w:footerReference w:type="default" r:id="rId10"/>
      <w:footerReference w:type="first" r:id="rId11"/>
      <w:pgSz w:w="11906" w:h="16838"/>
      <w:pgMar w:top="1701" w:right="1134" w:bottom="850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D6D" w:rsidRDefault="009A1D6D">
      <w:r>
        <w:separator/>
      </w:r>
    </w:p>
  </w:endnote>
  <w:endnote w:type="continuationSeparator" w:id="0">
    <w:p w:rsidR="009A1D6D" w:rsidRDefault="009A1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charset w:val="CC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FreeSans">
    <w:altName w:val="Arial"/>
    <w:charset w:val="01"/>
    <w:family w:val="swiss"/>
    <w:pitch w:val="default"/>
  </w:font>
  <w:font w:name="Nimbus Roman No9 L">
    <w:altName w:val="MS Mincho"/>
    <w:charset w:val="80"/>
    <w:family w:val="roman"/>
    <w:pitch w:val="variable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399" w:rsidRDefault="00B66399">
    <w:pPr>
      <w:pStyle w:val="af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399" w:rsidRDefault="00B66399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D6D" w:rsidRDefault="009A1D6D">
      <w:r>
        <w:separator/>
      </w:r>
    </w:p>
  </w:footnote>
  <w:footnote w:type="continuationSeparator" w:id="0">
    <w:p w:rsidR="009A1D6D" w:rsidRDefault="009A1D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eastAsia="DejaVu Sans"/>
        <w:kern w:val="1"/>
        <w:sz w:val="28"/>
        <w:szCs w:val="2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lang w:val="uk-UA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9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pacing w:val="-6"/>
        <w:lang w:val="uk-UA"/>
      </w:rPr>
    </w:lvl>
  </w:abstractNum>
  <w:abstractNum w:abstractNumId="11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3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4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5" w15:restartNumberingAfterBreak="0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2"/>
    <w:multiLevelType w:val="singleLevel"/>
    <w:tmpl w:val="00000012"/>
    <w:name w:val="WW8Num22"/>
    <w:lvl w:ilvl="0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</w:abstractNum>
  <w:abstractNum w:abstractNumId="17" w15:restartNumberingAfterBreak="0">
    <w:nsid w:val="00000013"/>
    <w:multiLevelType w:val="singleLevel"/>
    <w:tmpl w:val="00000013"/>
    <w:name w:val="WW8Num2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8" w15:restartNumberingAfterBreak="0">
    <w:nsid w:val="00000014"/>
    <w:multiLevelType w:val="multilevel"/>
    <w:tmpl w:val="00000014"/>
    <w:name w:val="WW8Num24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0" w15:restartNumberingAfterBreak="0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22" w15:restartNumberingAfterBreak="0">
    <w:nsid w:val="00000018"/>
    <w:multiLevelType w:val="singleLevel"/>
    <w:tmpl w:val="00000018"/>
    <w:name w:val="WW8Num2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5" w15:restartNumberingAfterBreak="0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6" w15:restartNumberingAfterBreak="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7" w15:restartNumberingAfterBreak="0">
    <w:nsid w:val="00695BDA"/>
    <w:multiLevelType w:val="hybridMultilevel"/>
    <w:tmpl w:val="D5FEF5D0"/>
    <w:lvl w:ilvl="0" w:tplc="3C001AB4">
      <w:start w:val="4"/>
      <w:numFmt w:val="bullet"/>
      <w:lvlText w:val="-"/>
      <w:lvlJc w:val="left"/>
      <w:pPr>
        <w:tabs>
          <w:tab w:val="num" w:pos="1920"/>
        </w:tabs>
        <w:ind w:left="1920" w:hanging="12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09AF27BC"/>
    <w:multiLevelType w:val="hybridMultilevel"/>
    <w:tmpl w:val="B610226C"/>
    <w:lvl w:ilvl="0" w:tplc="ED627AE8">
      <w:start w:val="1"/>
      <w:numFmt w:val="decimal"/>
      <w:lvlText w:val="%1."/>
      <w:lvlJc w:val="left"/>
      <w:pPr>
        <w:ind w:left="14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88" w:hanging="360"/>
      </w:pPr>
    </w:lvl>
    <w:lvl w:ilvl="2" w:tplc="0422001B" w:tentative="1">
      <w:start w:val="1"/>
      <w:numFmt w:val="lowerRoman"/>
      <w:lvlText w:val="%3."/>
      <w:lvlJc w:val="right"/>
      <w:pPr>
        <w:ind w:left="2908" w:hanging="180"/>
      </w:pPr>
    </w:lvl>
    <w:lvl w:ilvl="3" w:tplc="0422000F" w:tentative="1">
      <w:start w:val="1"/>
      <w:numFmt w:val="decimal"/>
      <w:lvlText w:val="%4."/>
      <w:lvlJc w:val="left"/>
      <w:pPr>
        <w:ind w:left="3628" w:hanging="360"/>
      </w:pPr>
    </w:lvl>
    <w:lvl w:ilvl="4" w:tplc="04220019" w:tentative="1">
      <w:start w:val="1"/>
      <w:numFmt w:val="lowerLetter"/>
      <w:lvlText w:val="%5."/>
      <w:lvlJc w:val="left"/>
      <w:pPr>
        <w:ind w:left="4348" w:hanging="360"/>
      </w:pPr>
    </w:lvl>
    <w:lvl w:ilvl="5" w:tplc="0422001B" w:tentative="1">
      <w:start w:val="1"/>
      <w:numFmt w:val="lowerRoman"/>
      <w:lvlText w:val="%6."/>
      <w:lvlJc w:val="right"/>
      <w:pPr>
        <w:ind w:left="5068" w:hanging="180"/>
      </w:pPr>
    </w:lvl>
    <w:lvl w:ilvl="6" w:tplc="0422000F" w:tentative="1">
      <w:start w:val="1"/>
      <w:numFmt w:val="decimal"/>
      <w:lvlText w:val="%7."/>
      <w:lvlJc w:val="left"/>
      <w:pPr>
        <w:ind w:left="5788" w:hanging="360"/>
      </w:pPr>
    </w:lvl>
    <w:lvl w:ilvl="7" w:tplc="04220019" w:tentative="1">
      <w:start w:val="1"/>
      <w:numFmt w:val="lowerLetter"/>
      <w:lvlText w:val="%8."/>
      <w:lvlJc w:val="left"/>
      <w:pPr>
        <w:ind w:left="6508" w:hanging="360"/>
      </w:pPr>
    </w:lvl>
    <w:lvl w:ilvl="8" w:tplc="0422001B" w:tentative="1">
      <w:start w:val="1"/>
      <w:numFmt w:val="lowerRoman"/>
      <w:lvlText w:val="%9."/>
      <w:lvlJc w:val="right"/>
      <w:pPr>
        <w:ind w:left="7228" w:hanging="180"/>
      </w:pPr>
    </w:lvl>
  </w:abstractNum>
  <w:abstractNum w:abstractNumId="29" w15:restartNumberingAfterBreak="0">
    <w:nsid w:val="09D85F6B"/>
    <w:multiLevelType w:val="multilevel"/>
    <w:tmpl w:val="F93620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0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 w15:restartNumberingAfterBreak="0">
    <w:nsid w:val="13F84532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2E6469"/>
    <w:multiLevelType w:val="hybridMultilevel"/>
    <w:tmpl w:val="D7AA1988"/>
    <w:lvl w:ilvl="0" w:tplc="4D40F6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2399592C"/>
    <w:multiLevelType w:val="hybridMultilevel"/>
    <w:tmpl w:val="C31E0D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C355F6"/>
    <w:multiLevelType w:val="hybridMultilevel"/>
    <w:tmpl w:val="917EF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64028C"/>
    <w:multiLevelType w:val="hybridMultilevel"/>
    <w:tmpl w:val="DC52F3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B94DC9"/>
    <w:multiLevelType w:val="hybridMultilevel"/>
    <w:tmpl w:val="419C55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FE7F40"/>
    <w:multiLevelType w:val="hybridMultilevel"/>
    <w:tmpl w:val="B456CF24"/>
    <w:lvl w:ilvl="0" w:tplc="D5B64662">
      <w:start w:val="2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3BF568C6"/>
    <w:multiLevelType w:val="hybridMultilevel"/>
    <w:tmpl w:val="9A8208F6"/>
    <w:lvl w:ilvl="0" w:tplc="55F629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72136C"/>
    <w:multiLevelType w:val="hybridMultilevel"/>
    <w:tmpl w:val="9A8208F6"/>
    <w:lvl w:ilvl="0" w:tplc="55F629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FE0AA6"/>
    <w:multiLevelType w:val="multilevel"/>
    <w:tmpl w:val="5714110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50"/>
        </w:tabs>
        <w:ind w:left="225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0"/>
        </w:tabs>
        <w:ind w:left="315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880"/>
      </w:pPr>
      <w:rPr>
        <w:rFonts w:hint="default"/>
      </w:rPr>
    </w:lvl>
  </w:abstractNum>
  <w:abstractNum w:abstractNumId="41" w15:restartNumberingAfterBreak="0">
    <w:nsid w:val="4F867EFA"/>
    <w:multiLevelType w:val="hybridMultilevel"/>
    <w:tmpl w:val="3C96A406"/>
    <w:lvl w:ilvl="0" w:tplc="DA9ACA8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17944E0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2235A45"/>
    <w:multiLevelType w:val="hybridMultilevel"/>
    <w:tmpl w:val="4B4649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2D191D"/>
    <w:multiLevelType w:val="multilevel"/>
    <w:tmpl w:val="6F2EB6A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45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44"/>
  </w:num>
  <w:num w:numId="3">
    <w:abstractNumId w:val="30"/>
  </w:num>
  <w:num w:numId="4">
    <w:abstractNumId w:val="38"/>
  </w:num>
  <w:num w:numId="5">
    <w:abstractNumId w:val="39"/>
  </w:num>
  <w:num w:numId="6">
    <w:abstractNumId w:val="32"/>
  </w:num>
  <w:num w:numId="7">
    <w:abstractNumId w:val="31"/>
  </w:num>
  <w:num w:numId="8">
    <w:abstractNumId w:val="43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13"/>
  </w:num>
  <w:num w:numId="23">
    <w:abstractNumId w:val="14"/>
  </w:num>
  <w:num w:numId="24">
    <w:abstractNumId w:val="15"/>
  </w:num>
  <w:num w:numId="25">
    <w:abstractNumId w:val="17"/>
  </w:num>
  <w:num w:numId="26">
    <w:abstractNumId w:val="18"/>
  </w:num>
  <w:num w:numId="27">
    <w:abstractNumId w:val="19"/>
  </w:num>
  <w:num w:numId="28">
    <w:abstractNumId w:val="20"/>
  </w:num>
  <w:num w:numId="29">
    <w:abstractNumId w:val="21"/>
  </w:num>
  <w:num w:numId="30">
    <w:abstractNumId w:val="23"/>
  </w:num>
  <w:num w:numId="31">
    <w:abstractNumId w:val="24"/>
  </w:num>
  <w:num w:numId="32">
    <w:abstractNumId w:val="25"/>
  </w:num>
  <w:num w:numId="33">
    <w:abstractNumId w:val="26"/>
  </w:num>
  <w:num w:numId="34">
    <w:abstractNumId w:val="41"/>
  </w:num>
  <w:num w:numId="35">
    <w:abstractNumId w:val="45"/>
  </w:num>
  <w:num w:numId="36">
    <w:abstractNumId w:val="29"/>
  </w:num>
  <w:num w:numId="37">
    <w:abstractNumId w:val="37"/>
  </w:num>
  <w:num w:numId="38">
    <w:abstractNumId w:val="28"/>
  </w:num>
  <w:num w:numId="39">
    <w:abstractNumId w:val="35"/>
  </w:num>
  <w:num w:numId="40">
    <w:abstractNumId w:val="36"/>
  </w:num>
  <w:num w:numId="41">
    <w:abstractNumId w:val="42"/>
  </w:num>
  <w:num w:numId="42">
    <w:abstractNumId w:val="34"/>
  </w:num>
  <w:num w:numId="43">
    <w:abstractNumId w:val="33"/>
  </w:num>
  <w:num w:numId="44">
    <w:abstractNumId w:val="4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61F"/>
    <w:rsid w:val="0000543B"/>
    <w:rsid w:val="0000648F"/>
    <w:rsid w:val="00006791"/>
    <w:rsid w:val="00007F4D"/>
    <w:rsid w:val="000132BF"/>
    <w:rsid w:val="00015EBD"/>
    <w:rsid w:val="000236A6"/>
    <w:rsid w:val="00040D04"/>
    <w:rsid w:val="00050B55"/>
    <w:rsid w:val="00053EE2"/>
    <w:rsid w:val="00065031"/>
    <w:rsid w:val="00065400"/>
    <w:rsid w:val="00074B58"/>
    <w:rsid w:val="000834B2"/>
    <w:rsid w:val="000938A4"/>
    <w:rsid w:val="000939B1"/>
    <w:rsid w:val="0009425D"/>
    <w:rsid w:val="000968A3"/>
    <w:rsid w:val="000A5375"/>
    <w:rsid w:val="000B4864"/>
    <w:rsid w:val="000D16C9"/>
    <w:rsid w:val="000E653C"/>
    <w:rsid w:val="000F20F7"/>
    <w:rsid w:val="000F46DA"/>
    <w:rsid w:val="0010060A"/>
    <w:rsid w:val="0010114C"/>
    <w:rsid w:val="00102741"/>
    <w:rsid w:val="00113D53"/>
    <w:rsid w:val="0011494D"/>
    <w:rsid w:val="00116063"/>
    <w:rsid w:val="00120D09"/>
    <w:rsid w:val="00122908"/>
    <w:rsid w:val="00123477"/>
    <w:rsid w:val="00124219"/>
    <w:rsid w:val="00134BE1"/>
    <w:rsid w:val="001350CF"/>
    <w:rsid w:val="00140009"/>
    <w:rsid w:val="001501D9"/>
    <w:rsid w:val="00156A79"/>
    <w:rsid w:val="00161CBC"/>
    <w:rsid w:val="00167DE5"/>
    <w:rsid w:val="001756D2"/>
    <w:rsid w:val="00180F65"/>
    <w:rsid w:val="00192E08"/>
    <w:rsid w:val="001A2AAF"/>
    <w:rsid w:val="001A461F"/>
    <w:rsid w:val="001A4E78"/>
    <w:rsid w:val="001D0F16"/>
    <w:rsid w:val="001D340F"/>
    <w:rsid w:val="001E7314"/>
    <w:rsid w:val="001E7E6C"/>
    <w:rsid w:val="001F0B0C"/>
    <w:rsid w:val="001F23D7"/>
    <w:rsid w:val="001F6277"/>
    <w:rsid w:val="00203375"/>
    <w:rsid w:val="0020425F"/>
    <w:rsid w:val="00216470"/>
    <w:rsid w:val="00221265"/>
    <w:rsid w:val="00222D36"/>
    <w:rsid w:val="0025299F"/>
    <w:rsid w:val="00252EBE"/>
    <w:rsid w:val="0026570D"/>
    <w:rsid w:val="002710F7"/>
    <w:rsid w:val="00273E47"/>
    <w:rsid w:val="00274001"/>
    <w:rsid w:val="00275C0D"/>
    <w:rsid w:val="00276BEE"/>
    <w:rsid w:val="00280970"/>
    <w:rsid w:val="00280EAE"/>
    <w:rsid w:val="002964E5"/>
    <w:rsid w:val="002A1C5A"/>
    <w:rsid w:val="002B1008"/>
    <w:rsid w:val="002C130A"/>
    <w:rsid w:val="002E0849"/>
    <w:rsid w:val="002F22F9"/>
    <w:rsid w:val="002F5C5D"/>
    <w:rsid w:val="0030519F"/>
    <w:rsid w:val="003056D7"/>
    <w:rsid w:val="00312165"/>
    <w:rsid w:val="00317DA4"/>
    <w:rsid w:val="00322AC3"/>
    <w:rsid w:val="00326888"/>
    <w:rsid w:val="00330962"/>
    <w:rsid w:val="00332179"/>
    <w:rsid w:val="003411E6"/>
    <w:rsid w:val="003464B7"/>
    <w:rsid w:val="00351CA3"/>
    <w:rsid w:val="00355478"/>
    <w:rsid w:val="00362E5B"/>
    <w:rsid w:val="00364509"/>
    <w:rsid w:val="003645B8"/>
    <w:rsid w:val="0038496F"/>
    <w:rsid w:val="00387ABB"/>
    <w:rsid w:val="00390594"/>
    <w:rsid w:val="00393477"/>
    <w:rsid w:val="003949FB"/>
    <w:rsid w:val="0039611C"/>
    <w:rsid w:val="003968F0"/>
    <w:rsid w:val="00396C85"/>
    <w:rsid w:val="003A029B"/>
    <w:rsid w:val="003A06B8"/>
    <w:rsid w:val="003A66F3"/>
    <w:rsid w:val="003B2A86"/>
    <w:rsid w:val="003B3E32"/>
    <w:rsid w:val="003B65C2"/>
    <w:rsid w:val="003C60C2"/>
    <w:rsid w:val="003D0938"/>
    <w:rsid w:val="003D680A"/>
    <w:rsid w:val="003E3100"/>
    <w:rsid w:val="003F03C2"/>
    <w:rsid w:val="003F0694"/>
    <w:rsid w:val="003F2595"/>
    <w:rsid w:val="003F3CD1"/>
    <w:rsid w:val="003F49A6"/>
    <w:rsid w:val="003F60D7"/>
    <w:rsid w:val="004006F1"/>
    <w:rsid w:val="00400772"/>
    <w:rsid w:val="00407D3E"/>
    <w:rsid w:val="00421C35"/>
    <w:rsid w:val="004243FC"/>
    <w:rsid w:val="00430BE6"/>
    <w:rsid w:val="00436FCD"/>
    <w:rsid w:val="004409B2"/>
    <w:rsid w:val="004475D6"/>
    <w:rsid w:val="0045416C"/>
    <w:rsid w:val="00456A6D"/>
    <w:rsid w:val="004606FF"/>
    <w:rsid w:val="00466221"/>
    <w:rsid w:val="00466CAB"/>
    <w:rsid w:val="0047608C"/>
    <w:rsid w:val="0048097C"/>
    <w:rsid w:val="0048101B"/>
    <w:rsid w:val="00495F0D"/>
    <w:rsid w:val="004A00AD"/>
    <w:rsid w:val="004A7350"/>
    <w:rsid w:val="004B18F6"/>
    <w:rsid w:val="004B427B"/>
    <w:rsid w:val="004C1558"/>
    <w:rsid w:val="004C7693"/>
    <w:rsid w:val="004D5943"/>
    <w:rsid w:val="004D6F9F"/>
    <w:rsid w:val="004D797B"/>
    <w:rsid w:val="004E16E9"/>
    <w:rsid w:val="00501612"/>
    <w:rsid w:val="005041BE"/>
    <w:rsid w:val="00504974"/>
    <w:rsid w:val="00507959"/>
    <w:rsid w:val="005213AC"/>
    <w:rsid w:val="00522A99"/>
    <w:rsid w:val="00524659"/>
    <w:rsid w:val="00532B8B"/>
    <w:rsid w:val="00532EBE"/>
    <w:rsid w:val="00540BE5"/>
    <w:rsid w:val="0054441E"/>
    <w:rsid w:val="00555E5B"/>
    <w:rsid w:val="005601CD"/>
    <w:rsid w:val="00570240"/>
    <w:rsid w:val="005715C1"/>
    <w:rsid w:val="00590D2E"/>
    <w:rsid w:val="00592A22"/>
    <w:rsid w:val="00593C43"/>
    <w:rsid w:val="005952E5"/>
    <w:rsid w:val="00595B6B"/>
    <w:rsid w:val="005B3750"/>
    <w:rsid w:val="005B4271"/>
    <w:rsid w:val="005D4908"/>
    <w:rsid w:val="005E55E8"/>
    <w:rsid w:val="005E6D53"/>
    <w:rsid w:val="005E770D"/>
    <w:rsid w:val="005F70C3"/>
    <w:rsid w:val="0060461E"/>
    <w:rsid w:val="0060538B"/>
    <w:rsid w:val="00605AB3"/>
    <w:rsid w:val="006173C6"/>
    <w:rsid w:val="00620CB4"/>
    <w:rsid w:val="00621513"/>
    <w:rsid w:val="006220FB"/>
    <w:rsid w:val="00640B5A"/>
    <w:rsid w:val="00641135"/>
    <w:rsid w:val="00644FBA"/>
    <w:rsid w:val="00665C4D"/>
    <w:rsid w:val="00673CB7"/>
    <w:rsid w:val="006A546F"/>
    <w:rsid w:val="006A5B77"/>
    <w:rsid w:val="006B027A"/>
    <w:rsid w:val="0070557D"/>
    <w:rsid w:val="00707ABD"/>
    <w:rsid w:val="00711811"/>
    <w:rsid w:val="0071409D"/>
    <w:rsid w:val="0071619A"/>
    <w:rsid w:val="00723FC4"/>
    <w:rsid w:val="0073273A"/>
    <w:rsid w:val="007347EB"/>
    <w:rsid w:val="00734DD7"/>
    <w:rsid w:val="0074002F"/>
    <w:rsid w:val="00742504"/>
    <w:rsid w:val="00743057"/>
    <w:rsid w:val="00750D39"/>
    <w:rsid w:val="007659C4"/>
    <w:rsid w:val="0077431E"/>
    <w:rsid w:val="00780D82"/>
    <w:rsid w:val="0079513C"/>
    <w:rsid w:val="00796525"/>
    <w:rsid w:val="00796B7B"/>
    <w:rsid w:val="007B7EE8"/>
    <w:rsid w:val="007C4AEB"/>
    <w:rsid w:val="007C5C7B"/>
    <w:rsid w:val="007D4498"/>
    <w:rsid w:val="007D522A"/>
    <w:rsid w:val="007E6C21"/>
    <w:rsid w:val="00800918"/>
    <w:rsid w:val="00801845"/>
    <w:rsid w:val="00806D89"/>
    <w:rsid w:val="008167C8"/>
    <w:rsid w:val="00827B42"/>
    <w:rsid w:val="00833237"/>
    <w:rsid w:val="00835221"/>
    <w:rsid w:val="008416F6"/>
    <w:rsid w:val="00844B77"/>
    <w:rsid w:val="00851E60"/>
    <w:rsid w:val="0087094D"/>
    <w:rsid w:val="008A1266"/>
    <w:rsid w:val="008B204E"/>
    <w:rsid w:val="008B660E"/>
    <w:rsid w:val="008B6F60"/>
    <w:rsid w:val="008D54D8"/>
    <w:rsid w:val="008E3CF0"/>
    <w:rsid w:val="008E74E6"/>
    <w:rsid w:val="008E7B7A"/>
    <w:rsid w:val="008F3307"/>
    <w:rsid w:val="008F5100"/>
    <w:rsid w:val="008F5762"/>
    <w:rsid w:val="008F59C5"/>
    <w:rsid w:val="008F5A4D"/>
    <w:rsid w:val="00907723"/>
    <w:rsid w:val="009134AD"/>
    <w:rsid w:val="00916CCB"/>
    <w:rsid w:val="00924918"/>
    <w:rsid w:val="00932CFA"/>
    <w:rsid w:val="0093416C"/>
    <w:rsid w:val="00940689"/>
    <w:rsid w:val="00941F70"/>
    <w:rsid w:val="0094462F"/>
    <w:rsid w:val="0095334B"/>
    <w:rsid w:val="009552F4"/>
    <w:rsid w:val="00957A2E"/>
    <w:rsid w:val="009668FD"/>
    <w:rsid w:val="00966A6F"/>
    <w:rsid w:val="00970AC5"/>
    <w:rsid w:val="009752AE"/>
    <w:rsid w:val="00976F64"/>
    <w:rsid w:val="00993A6F"/>
    <w:rsid w:val="00995F6C"/>
    <w:rsid w:val="009A1D6D"/>
    <w:rsid w:val="009B37C9"/>
    <w:rsid w:val="009C22CB"/>
    <w:rsid w:val="009F2C36"/>
    <w:rsid w:val="009F67D8"/>
    <w:rsid w:val="00A002D1"/>
    <w:rsid w:val="00A00E94"/>
    <w:rsid w:val="00A02FE0"/>
    <w:rsid w:val="00A059E8"/>
    <w:rsid w:val="00A070C6"/>
    <w:rsid w:val="00A10E48"/>
    <w:rsid w:val="00A12262"/>
    <w:rsid w:val="00A15F32"/>
    <w:rsid w:val="00A23CC3"/>
    <w:rsid w:val="00A3192E"/>
    <w:rsid w:val="00A33186"/>
    <w:rsid w:val="00A33329"/>
    <w:rsid w:val="00A3461F"/>
    <w:rsid w:val="00A3722D"/>
    <w:rsid w:val="00A45EFB"/>
    <w:rsid w:val="00A46560"/>
    <w:rsid w:val="00A6123A"/>
    <w:rsid w:val="00A61A65"/>
    <w:rsid w:val="00A65099"/>
    <w:rsid w:val="00A721BD"/>
    <w:rsid w:val="00A8301C"/>
    <w:rsid w:val="00A9018F"/>
    <w:rsid w:val="00A92D8C"/>
    <w:rsid w:val="00A96D0D"/>
    <w:rsid w:val="00AA2DB2"/>
    <w:rsid w:val="00AB40A8"/>
    <w:rsid w:val="00AC54D4"/>
    <w:rsid w:val="00AC5BDC"/>
    <w:rsid w:val="00AE06BA"/>
    <w:rsid w:val="00AE2AE3"/>
    <w:rsid w:val="00AE2F33"/>
    <w:rsid w:val="00AE5235"/>
    <w:rsid w:val="00B04E2F"/>
    <w:rsid w:val="00B06B46"/>
    <w:rsid w:val="00B07E54"/>
    <w:rsid w:val="00B10A81"/>
    <w:rsid w:val="00B15E11"/>
    <w:rsid w:val="00B213B2"/>
    <w:rsid w:val="00B23DB5"/>
    <w:rsid w:val="00B23F29"/>
    <w:rsid w:val="00B270FC"/>
    <w:rsid w:val="00B30744"/>
    <w:rsid w:val="00B413D1"/>
    <w:rsid w:val="00B46AE5"/>
    <w:rsid w:val="00B50510"/>
    <w:rsid w:val="00B50AF4"/>
    <w:rsid w:val="00B518F0"/>
    <w:rsid w:val="00B64F92"/>
    <w:rsid w:val="00B66399"/>
    <w:rsid w:val="00B66DAF"/>
    <w:rsid w:val="00B6720F"/>
    <w:rsid w:val="00B71554"/>
    <w:rsid w:val="00B73E61"/>
    <w:rsid w:val="00B73FF9"/>
    <w:rsid w:val="00B95653"/>
    <w:rsid w:val="00B95ADD"/>
    <w:rsid w:val="00B96021"/>
    <w:rsid w:val="00BA27AC"/>
    <w:rsid w:val="00BB0BE3"/>
    <w:rsid w:val="00BD1371"/>
    <w:rsid w:val="00BD1545"/>
    <w:rsid w:val="00BD3571"/>
    <w:rsid w:val="00BF10EC"/>
    <w:rsid w:val="00BF21B5"/>
    <w:rsid w:val="00BF7D55"/>
    <w:rsid w:val="00C015A0"/>
    <w:rsid w:val="00C021D7"/>
    <w:rsid w:val="00C24D32"/>
    <w:rsid w:val="00C33CF7"/>
    <w:rsid w:val="00C33ECF"/>
    <w:rsid w:val="00C41A08"/>
    <w:rsid w:val="00C42421"/>
    <w:rsid w:val="00C51A8E"/>
    <w:rsid w:val="00C562F4"/>
    <w:rsid w:val="00C570EC"/>
    <w:rsid w:val="00C64AE8"/>
    <w:rsid w:val="00C73D40"/>
    <w:rsid w:val="00C74067"/>
    <w:rsid w:val="00C77ABD"/>
    <w:rsid w:val="00C920EC"/>
    <w:rsid w:val="00C9339B"/>
    <w:rsid w:val="00CA287C"/>
    <w:rsid w:val="00CA49FE"/>
    <w:rsid w:val="00CB6C28"/>
    <w:rsid w:val="00CD4A83"/>
    <w:rsid w:val="00CE4CB0"/>
    <w:rsid w:val="00CF01A7"/>
    <w:rsid w:val="00D028D4"/>
    <w:rsid w:val="00D0785E"/>
    <w:rsid w:val="00D158E5"/>
    <w:rsid w:val="00D17E64"/>
    <w:rsid w:val="00D17F00"/>
    <w:rsid w:val="00D27D8A"/>
    <w:rsid w:val="00D47977"/>
    <w:rsid w:val="00D55DC7"/>
    <w:rsid w:val="00D564EF"/>
    <w:rsid w:val="00D752BC"/>
    <w:rsid w:val="00D80203"/>
    <w:rsid w:val="00D80FE2"/>
    <w:rsid w:val="00D8143D"/>
    <w:rsid w:val="00D8311D"/>
    <w:rsid w:val="00D9023E"/>
    <w:rsid w:val="00D95C4D"/>
    <w:rsid w:val="00D97DA0"/>
    <w:rsid w:val="00DA04D3"/>
    <w:rsid w:val="00DA29D3"/>
    <w:rsid w:val="00DB5813"/>
    <w:rsid w:val="00DB6173"/>
    <w:rsid w:val="00DB6FB3"/>
    <w:rsid w:val="00DC27F6"/>
    <w:rsid w:val="00DC32DC"/>
    <w:rsid w:val="00DC342E"/>
    <w:rsid w:val="00DC579E"/>
    <w:rsid w:val="00DD74D3"/>
    <w:rsid w:val="00DD7615"/>
    <w:rsid w:val="00DE2543"/>
    <w:rsid w:val="00DF18C3"/>
    <w:rsid w:val="00DF6B2D"/>
    <w:rsid w:val="00E02D4B"/>
    <w:rsid w:val="00E0731B"/>
    <w:rsid w:val="00E130A4"/>
    <w:rsid w:val="00E15EC8"/>
    <w:rsid w:val="00E175D9"/>
    <w:rsid w:val="00E25C36"/>
    <w:rsid w:val="00E27533"/>
    <w:rsid w:val="00E35D36"/>
    <w:rsid w:val="00E536B6"/>
    <w:rsid w:val="00E54130"/>
    <w:rsid w:val="00E543B8"/>
    <w:rsid w:val="00E54AA3"/>
    <w:rsid w:val="00E60061"/>
    <w:rsid w:val="00E604C7"/>
    <w:rsid w:val="00E615FF"/>
    <w:rsid w:val="00E6597B"/>
    <w:rsid w:val="00E664D3"/>
    <w:rsid w:val="00E96DAF"/>
    <w:rsid w:val="00E97DFD"/>
    <w:rsid w:val="00EA4E1B"/>
    <w:rsid w:val="00EA6554"/>
    <w:rsid w:val="00EC69CB"/>
    <w:rsid w:val="00ED11CC"/>
    <w:rsid w:val="00EE7ACE"/>
    <w:rsid w:val="00EF001F"/>
    <w:rsid w:val="00EF5439"/>
    <w:rsid w:val="00EF557E"/>
    <w:rsid w:val="00F163E2"/>
    <w:rsid w:val="00F33938"/>
    <w:rsid w:val="00F36931"/>
    <w:rsid w:val="00F4217F"/>
    <w:rsid w:val="00F6055B"/>
    <w:rsid w:val="00F66981"/>
    <w:rsid w:val="00F715EB"/>
    <w:rsid w:val="00F72BC2"/>
    <w:rsid w:val="00F76989"/>
    <w:rsid w:val="00F96697"/>
    <w:rsid w:val="00FA0D2D"/>
    <w:rsid w:val="00FA2102"/>
    <w:rsid w:val="00FA675B"/>
    <w:rsid w:val="00FB6683"/>
    <w:rsid w:val="00FB769B"/>
    <w:rsid w:val="00FC13CC"/>
    <w:rsid w:val="00FC2703"/>
    <w:rsid w:val="00FC4BBD"/>
    <w:rsid w:val="00FD177E"/>
    <w:rsid w:val="00FE2789"/>
    <w:rsid w:val="00FE3E0F"/>
    <w:rsid w:val="00FF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D64A31"/>
  <w15:docId w15:val="{198BE2C3-E3F7-45FC-AE58-15B6F965D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6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844B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409B2"/>
    <w:pPr>
      <w:keepNext/>
      <w:tabs>
        <w:tab w:val="num" w:pos="576"/>
      </w:tabs>
      <w:suppressAutoHyphens/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0"/>
    <w:link w:val="30"/>
    <w:uiPriority w:val="99"/>
    <w:qFormat/>
    <w:rsid w:val="004409B2"/>
    <w:pPr>
      <w:tabs>
        <w:tab w:val="num" w:pos="720"/>
      </w:tabs>
      <w:suppressAutoHyphens/>
      <w:spacing w:before="280" w:after="280"/>
      <w:ind w:left="720" w:hanging="720"/>
      <w:outlineLvl w:val="2"/>
    </w:pPr>
    <w:rPr>
      <w:b/>
      <w:bCs/>
      <w:sz w:val="27"/>
      <w:szCs w:val="27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4409B2"/>
    <w:pPr>
      <w:keepNext/>
      <w:tabs>
        <w:tab w:val="num" w:pos="864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val="uk-UA"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 Знак"/>
    <w:basedOn w:val="a"/>
    <w:uiPriority w:val="99"/>
    <w:rsid w:val="00A3461F"/>
    <w:rPr>
      <w:rFonts w:ascii="Verdana" w:hAnsi="Verdana" w:cs="Verdana"/>
      <w:lang w:val="en-US" w:eastAsia="en-US"/>
    </w:rPr>
  </w:style>
  <w:style w:type="paragraph" w:customStyle="1" w:styleId="Style4">
    <w:name w:val="Style4"/>
    <w:basedOn w:val="a"/>
    <w:uiPriority w:val="99"/>
    <w:rsid w:val="004606FF"/>
    <w:pPr>
      <w:widowControl w:val="0"/>
      <w:autoSpaceDE w:val="0"/>
      <w:autoSpaceDN w:val="0"/>
      <w:adjustRightInd w:val="0"/>
      <w:spacing w:line="312" w:lineRule="exact"/>
      <w:ind w:firstLine="1373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4606FF"/>
    <w:pPr>
      <w:widowControl w:val="0"/>
      <w:autoSpaceDE w:val="0"/>
      <w:autoSpaceDN w:val="0"/>
      <w:adjustRightInd w:val="0"/>
      <w:spacing w:line="275" w:lineRule="exact"/>
      <w:ind w:firstLine="701"/>
      <w:jc w:val="both"/>
    </w:pPr>
    <w:rPr>
      <w:sz w:val="24"/>
      <w:szCs w:val="24"/>
    </w:rPr>
  </w:style>
  <w:style w:type="character" w:customStyle="1" w:styleId="FontStyle26">
    <w:name w:val="Font Style26"/>
    <w:uiPriority w:val="99"/>
    <w:rsid w:val="004606FF"/>
    <w:rPr>
      <w:rFonts w:ascii="Times New Roman" w:hAnsi="Times New Roman" w:cs="Times New Roman" w:hint="default"/>
      <w:sz w:val="20"/>
      <w:szCs w:val="20"/>
    </w:rPr>
  </w:style>
  <w:style w:type="paragraph" w:styleId="a5">
    <w:name w:val="header"/>
    <w:basedOn w:val="a"/>
    <w:link w:val="a6"/>
    <w:uiPriority w:val="99"/>
    <w:rsid w:val="004606FF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4606F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StyleZakonu">
    <w:name w:val="StyleZakonu"/>
    <w:basedOn w:val="a"/>
    <w:uiPriority w:val="99"/>
    <w:rsid w:val="003B2A86"/>
    <w:pPr>
      <w:spacing w:after="60" w:line="220" w:lineRule="exact"/>
      <w:ind w:firstLine="284"/>
      <w:jc w:val="both"/>
    </w:pPr>
    <w:rPr>
      <w:lang w:val="uk-UA"/>
    </w:rPr>
  </w:style>
  <w:style w:type="paragraph" w:customStyle="1" w:styleId="StyleProp">
    <w:name w:val="StyleProp"/>
    <w:basedOn w:val="a"/>
    <w:uiPriority w:val="99"/>
    <w:rsid w:val="003B2A86"/>
    <w:pPr>
      <w:spacing w:line="200" w:lineRule="exact"/>
      <w:ind w:firstLine="227"/>
      <w:jc w:val="both"/>
    </w:pPr>
    <w:rPr>
      <w:sz w:val="18"/>
      <w:lang w:val="uk-UA"/>
    </w:rPr>
  </w:style>
  <w:style w:type="paragraph" w:styleId="a7">
    <w:name w:val="List Paragraph"/>
    <w:basedOn w:val="a"/>
    <w:uiPriority w:val="99"/>
    <w:qFormat/>
    <w:rsid w:val="003B65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No Spacing"/>
    <w:uiPriority w:val="99"/>
    <w:qFormat/>
    <w:rsid w:val="003B65C2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unhideWhenUsed/>
    <w:rsid w:val="006220F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6220FB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b">
    <w:name w:val="Обычный (веб) Знак"/>
    <w:aliases w:val="Обычный (Web) Знак"/>
    <w:link w:val="ac"/>
    <w:uiPriority w:val="99"/>
    <w:locked/>
    <w:rsid w:val="00FD177E"/>
    <w:rPr>
      <w:sz w:val="24"/>
      <w:szCs w:val="24"/>
    </w:rPr>
  </w:style>
  <w:style w:type="paragraph" w:styleId="ac">
    <w:name w:val="Normal (Web)"/>
    <w:aliases w:val="Обычный (Web)"/>
    <w:basedOn w:val="a"/>
    <w:link w:val="ab"/>
    <w:uiPriority w:val="99"/>
    <w:unhideWhenUsed/>
    <w:qFormat/>
    <w:rsid w:val="00FD177E"/>
    <w:pPr>
      <w:spacing w:after="120"/>
      <w:ind w:left="283"/>
    </w:pPr>
    <w:rPr>
      <w:rFonts w:asciiTheme="minorHAnsi" w:eastAsiaTheme="minorHAnsi" w:hAnsiTheme="minorHAnsi" w:cstheme="minorBidi"/>
      <w:sz w:val="24"/>
      <w:szCs w:val="24"/>
      <w:lang w:val="uk-UA" w:eastAsia="en-US"/>
    </w:rPr>
  </w:style>
  <w:style w:type="character" w:customStyle="1" w:styleId="20">
    <w:name w:val="Заголовок 2 Знак"/>
    <w:basedOn w:val="a1"/>
    <w:link w:val="2"/>
    <w:uiPriority w:val="99"/>
    <w:rsid w:val="004409B2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character" w:customStyle="1" w:styleId="30">
    <w:name w:val="Заголовок 3 Знак"/>
    <w:basedOn w:val="a1"/>
    <w:link w:val="3"/>
    <w:uiPriority w:val="99"/>
    <w:rsid w:val="004409B2"/>
    <w:rPr>
      <w:rFonts w:ascii="Times New Roman" w:eastAsia="Times New Roman" w:hAnsi="Times New Roman" w:cs="Times New Roman"/>
      <w:b/>
      <w:bCs/>
      <w:sz w:val="27"/>
      <w:szCs w:val="27"/>
      <w:lang w:val="ru-RU" w:eastAsia="zh-CN"/>
    </w:rPr>
  </w:style>
  <w:style w:type="character" w:customStyle="1" w:styleId="40">
    <w:name w:val="Заголовок 4 Знак"/>
    <w:basedOn w:val="a1"/>
    <w:link w:val="4"/>
    <w:uiPriority w:val="99"/>
    <w:rsid w:val="004409B2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WW8Num1z0">
    <w:name w:val="WW8Num1z0"/>
    <w:uiPriority w:val="99"/>
    <w:rsid w:val="004409B2"/>
    <w:rPr>
      <w:rFonts w:eastAsia="DejaVu Sans"/>
      <w:kern w:val="1"/>
      <w:sz w:val="28"/>
      <w:szCs w:val="28"/>
      <w:lang w:val="uk-UA"/>
    </w:rPr>
  </w:style>
  <w:style w:type="character" w:customStyle="1" w:styleId="WW8Num2z0">
    <w:name w:val="WW8Num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z1">
    <w:name w:val="WW8Num2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2z2">
    <w:name w:val="WW8Num2z2"/>
    <w:uiPriority w:val="99"/>
    <w:rsid w:val="004409B2"/>
    <w:rPr>
      <w:rFonts w:ascii="Wingdings" w:hAnsi="Wingdings" w:cs="Wingdings" w:hint="default"/>
    </w:rPr>
  </w:style>
  <w:style w:type="character" w:customStyle="1" w:styleId="WW8Num2z4">
    <w:name w:val="WW8Num2z4"/>
    <w:uiPriority w:val="99"/>
    <w:rsid w:val="004409B2"/>
    <w:rPr>
      <w:rFonts w:ascii="Courier New" w:hAnsi="Courier New" w:cs="Courier New" w:hint="default"/>
    </w:rPr>
  </w:style>
  <w:style w:type="character" w:customStyle="1" w:styleId="WW8Num3z0">
    <w:name w:val="WW8Num3z0"/>
    <w:uiPriority w:val="99"/>
    <w:rsid w:val="004409B2"/>
    <w:rPr>
      <w:rFonts w:ascii="Symbol" w:hAnsi="Symbol" w:cs="Symbol" w:hint="default"/>
    </w:rPr>
  </w:style>
  <w:style w:type="character" w:customStyle="1" w:styleId="WW8Num3z1">
    <w:name w:val="WW8Num3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3z2">
    <w:name w:val="WW8Num3z2"/>
    <w:uiPriority w:val="99"/>
    <w:rsid w:val="004409B2"/>
    <w:rPr>
      <w:rFonts w:ascii="Wingdings" w:hAnsi="Wingdings" w:cs="Wingdings" w:hint="default"/>
    </w:rPr>
  </w:style>
  <w:style w:type="character" w:customStyle="1" w:styleId="WW8Num3z4">
    <w:name w:val="WW8Num3z4"/>
    <w:uiPriority w:val="99"/>
    <w:rsid w:val="004409B2"/>
    <w:rPr>
      <w:rFonts w:ascii="Courier New" w:hAnsi="Courier New" w:cs="Courier New" w:hint="default"/>
    </w:rPr>
  </w:style>
  <w:style w:type="character" w:customStyle="1" w:styleId="WW8Num4z0">
    <w:name w:val="WW8Num4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4z1">
    <w:name w:val="WW8Num4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4z2">
    <w:name w:val="WW8Num4z2"/>
    <w:uiPriority w:val="99"/>
    <w:rsid w:val="004409B2"/>
    <w:rPr>
      <w:rFonts w:ascii="Wingdings" w:hAnsi="Wingdings" w:cs="Wingdings" w:hint="default"/>
    </w:rPr>
  </w:style>
  <w:style w:type="character" w:customStyle="1" w:styleId="WW8Num4z4">
    <w:name w:val="WW8Num4z4"/>
    <w:uiPriority w:val="99"/>
    <w:rsid w:val="004409B2"/>
    <w:rPr>
      <w:rFonts w:ascii="Courier New" w:hAnsi="Courier New" w:cs="Courier New" w:hint="default"/>
    </w:rPr>
  </w:style>
  <w:style w:type="character" w:customStyle="1" w:styleId="WW8Num5z0">
    <w:name w:val="WW8Num5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5z1">
    <w:name w:val="WW8Num5z1"/>
    <w:uiPriority w:val="99"/>
    <w:rsid w:val="004409B2"/>
    <w:rPr>
      <w:rFonts w:ascii="Courier New" w:hAnsi="Courier New" w:cs="Courier New" w:hint="default"/>
    </w:rPr>
  </w:style>
  <w:style w:type="character" w:customStyle="1" w:styleId="WW8Num5z2">
    <w:name w:val="WW8Num5z2"/>
    <w:uiPriority w:val="99"/>
    <w:rsid w:val="004409B2"/>
    <w:rPr>
      <w:rFonts w:ascii="Wingdings" w:hAnsi="Wingdings" w:cs="Wingdings" w:hint="default"/>
    </w:rPr>
  </w:style>
  <w:style w:type="character" w:customStyle="1" w:styleId="WW8Num6z0">
    <w:name w:val="WW8Num6z0"/>
    <w:uiPriority w:val="99"/>
    <w:rsid w:val="004409B2"/>
    <w:rPr>
      <w:rFonts w:ascii="Symbol" w:hAnsi="Symbol" w:cs="Symbol" w:hint="default"/>
    </w:rPr>
  </w:style>
  <w:style w:type="character" w:customStyle="1" w:styleId="WW8Num6z1">
    <w:name w:val="WW8Num6z1"/>
    <w:uiPriority w:val="99"/>
    <w:rsid w:val="004409B2"/>
    <w:rPr>
      <w:rFonts w:ascii="Courier New" w:hAnsi="Courier New" w:cs="Courier New" w:hint="default"/>
    </w:rPr>
  </w:style>
  <w:style w:type="character" w:customStyle="1" w:styleId="WW8Num6z2">
    <w:name w:val="WW8Num6z2"/>
    <w:uiPriority w:val="99"/>
    <w:rsid w:val="004409B2"/>
    <w:rPr>
      <w:rFonts w:ascii="Wingdings" w:hAnsi="Wingdings" w:cs="Wingdings" w:hint="default"/>
    </w:rPr>
  </w:style>
  <w:style w:type="character" w:customStyle="1" w:styleId="WW8Num7z0">
    <w:name w:val="WW8Num7z0"/>
    <w:uiPriority w:val="99"/>
    <w:rsid w:val="004409B2"/>
    <w:rPr>
      <w:rFonts w:ascii="Symbol" w:hAnsi="Symbol" w:cs="Symbol" w:hint="default"/>
      <w:color w:val="000000"/>
      <w:lang w:val="uk-UA"/>
    </w:rPr>
  </w:style>
  <w:style w:type="character" w:customStyle="1" w:styleId="WW8Num7z2">
    <w:name w:val="WW8Num7z2"/>
    <w:uiPriority w:val="99"/>
    <w:rsid w:val="004409B2"/>
    <w:rPr>
      <w:rFonts w:ascii="Wingdings" w:hAnsi="Wingdings" w:cs="Wingdings" w:hint="default"/>
    </w:rPr>
  </w:style>
  <w:style w:type="character" w:customStyle="1" w:styleId="WW8Num7z4">
    <w:name w:val="WW8Num7z4"/>
    <w:uiPriority w:val="99"/>
    <w:rsid w:val="004409B2"/>
    <w:rPr>
      <w:rFonts w:ascii="Courier New" w:hAnsi="Courier New" w:cs="Courier New" w:hint="default"/>
    </w:rPr>
  </w:style>
  <w:style w:type="character" w:customStyle="1" w:styleId="WW8Num8z0">
    <w:name w:val="WW8Num8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8z1">
    <w:name w:val="WW8Num8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8z2">
    <w:name w:val="WW8Num8z2"/>
    <w:uiPriority w:val="99"/>
    <w:rsid w:val="004409B2"/>
    <w:rPr>
      <w:rFonts w:ascii="Wingdings" w:hAnsi="Wingdings" w:cs="Wingdings" w:hint="default"/>
    </w:rPr>
  </w:style>
  <w:style w:type="character" w:customStyle="1" w:styleId="WW8Num8z4">
    <w:name w:val="WW8Num8z4"/>
    <w:uiPriority w:val="99"/>
    <w:rsid w:val="004409B2"/>
    <w:rPr>
      <w:rFonts w:ascii="Courier New" w:hAnsi="Courier New" w:cs="Courier New" w:hint="default"/>
    </w:rPr>
  </w:style>
  <w:style w:type="character" w:customStyle="1" w:styleId="WW8Num9z0">
    <w:name w:val="WW8Num9z0"/>
    <w:uiPriority w:val="99"/>
    <w:rsid w:val="004409B2"/>
  </w:style>
  <w:style w:type="character" w:customStyle="1" w:styleId="WW8Num9z1">
    <w:name w:val="WW8Num9z1"/>
    <w:uiPriority w:val="99"/>
    <w:rsid w:val="004409B2"/>
  </w:style>
  <w:style w:type="character" w:customStyle="1" w:styleId="WW8Num9z2">
    <w:name w:val="WW8Num9z2"/>
    <w:uiPriority w:val="99"/>
    <w:rsid w:val="004409B2"/>
  </w:style>
  <w:style w:type="character" w:customStyle="1" w:styleId="WW8Num9z3">
    <w:name w:val="WW8Num9z3"/>
    <w:uiPriority w:val="99"/>
    <w:rsid w:val="004409B2"/>
  </w:style>
  <w:style w:type="character" w:customStyle="1" w:styleId="WW8Num9z4">
    <w:name w:val="WW8Num9z4"/>
    <w:uiPriority w:val="99"/>
    <w:rsid w:val="004409B2"/>
  </w:style>
  <w:style w:type="character" w:customStyle="1" w:styleId="WW8Num9z5">
    <w:name w:val="WW8Num9z5"/>
    <w:uiPriority w:val="99"/>
    <w:rsid w:val="004409B2"/>
  </w:style>
  <w:style w:type="character" w:customStyle="1" w:styleId="WW8Num9z6">
    <w:name w:val="WW8Num9z6"/>
    <w:uiPriority w:val="99"/>
    <w:rsid w:val="004409B2"/>
  </w:style>
  <w:style w:type="character" w:customStyle="1" w:styleId="WW8Num9z7">
    <w:name w:val="WW8Num9z7"/>
    <w:uiPriority w:val="99"/>
    <w:rsid w:val="004409B2"/>
  </w:style>
  <w:style w:type="character" w:customStyle="1" w:styleId="WW8Num9z8">
    <w:name w:val="WW8Num9z8"/>
    <w:uiPriority w:val="99"/>
    <w:rsid w:val="004409B2"/>
  </w:style>
  <w:style w:type="character" w:customStyle="1" w:styleId="WW8Num10z0">
    <w:name w:val="WW8Num10z0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10z1">
    <w:name w:val="WW8Num10z1"/>
    <w:uiPriority w:val="99"/>
    <w:rsid w:val="004409B2"/>
    <w:rPr>
      <w:rFonts w:ascii="Courier New" w:hAnsi="Courier New" w:cs="Courier New" w:hint="default"/>
    </w:rPr>
  </w:style>
  <w:style w:type="character" w:customStyle="1" w:styleId="WW8Num10z2">
    <w:name w:val="WW8Num10z2"/>
    <w:uiPriority w:val="99"/>
    <w:rsid w:val="004409B2"/>
    <w:rPr>
      <w:rFonts w:ascii="Wingdings" w:hAnsi="Wingdings" w:cs="Wingdings" w:hint="default"/>
    </w:rPr>
  </w:style>
  <w:style w:type="character" w:customStyle="1" w:styleId="WW8Num10z3">
    <w:name w:val="WW8Num10z3"/>
    <w:uiPriority w:val="99"/>
    <w:rsid w:val="004409B2"/>
    <w:rPr>
      <w:rFonts w:ascii="Symbol" w:hAnsi="Symbol" w:cs="Symbol" w:hint="default"/>
    </w:rPr>
  </w:style>
  <w:style w:type="character" w:customStyle="1" w:styleId="WW8Num11z0">
    <w:name w:val="WW8Num11z0"/>
    <w:uiPriority w:val="99"/>
    <w:rsid w:val="004409B2"/>
    <w:rPr>
      <w:rFonts w:ascii="Symbol" w:hAnsi="Symbol" w:cs="Symbol" w:hint="default"/>
    </w:rPr>
  </w:style>
  <w:style w:type="character" w:customStyle="1" w:styleId="WW8Num11z1">
    <w:name w:val="WW8Num11z1"/>
    <w:uiPriority w:val="99"/>
    <w:rsid w:val="004409B2"/>
  </w:style>
  <w:style w:type="character" w:customStyle="1" w:styleId="WW8Num11z2">
    <w:name w:val="WW8Num11z2"/>
    <w:uiPriority w:val="99"/>
    <w:rsid w:val="004409B2"/>
  </w:style>
  <w:style w:type="character" w:customStyle="1" w:styleId="WW8Num11z3">
    <w:name w:val="WW8Num11z3"/>
    <w:uiPriority w:val="99"/>
    <w:rsid w:val="004409B2"/>
  </w:style>
  <w:style w:type="character" w:customStyle="1" w:styleId="WW8Num11z4">
    <w:name w:val="WW8Num11z4"/>
    <w:uiPriority w:val="99"/>
    <w:rsid w:val="004409B2"/>
  </w:style>
  <w:style w:type="character" w:customStyle="1" w:styleId="WW8Num11z5">
    <w:name w:val="WW8Num11z5"/>
    <w:uiPriority w:val="99"/>
    <w:rsid w:val="004409B2"/>
  </w:style>
  <w:style w:type="character" w:customStyle="1" w:styleId="WW8Num11z6">
    <w:name w:val="WW8Num11z6"/>
    <w:uiPriority w:val="99"/>
    <w:rsid w:val="004409B2"/>
  </w:style>
  <w:style w:type="character" w:customStyle="1" w:styleId="WW8Num11z7">
    <w:name w:val="WW8Num11z7"/>
    <w:uiPriority w:val="99"/>
    <w:rsid w:val="004409B2"/>
  </w:style>
  <w:style w:type="character" w:customStyle="1" w:styleId="WW8Num11z8">
    <w:name w:val="WW8Num11z8"/>
    <w:uiPriority w:val="99"/>
    <w:rsid w:val="004409B2"/>
  </w:style>
  <w:style w:type="character" w:customStyle="1" w:styleId="WW8Num12z0">
    <w:name w:val="WW8Num1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2z1">
    <w:name w:val="WW8Num12z1"/>
    <w:uiPriority w:val="99"/>
    <w:rsid w:val="004409B2"/>
    <w:rPr>
      <w:rFonts w:ascii="Courier New" w:hAnsi="Courier New" w:cs="Courier New" w:hint="default"/>
    </w:rPr>
  </w:style>
  <w:style w:type="character" w:customStyle="1" w:styleId="WW8Num12z2">
    <w:name w:val="WW8Num12z2"/>
    <w:uiPriority w:val="99"/>
    <w:rsid w:val="004409B2"/>
    <w:rPr>
      <w:rFonts w:ascii="Wingdings" w:hAnsi="Wingdings" w:cs="Wingdings" w:hint="default"/>
    </w:rPr>
  </w:style>
  <w:style w:type="character" w:customStyle="1" w:styleId="WW8Num13z0">
    <w:name w:val="WW8Num13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3z1">
    <w:name w:val="WW8Num13z1"/>
    <w:uiPriority w:val="99"/>
    <w:rsid w:val="004409B2"/>
    <w:rPr>
      <w:rFonts w:ascii="Courier New" w:hAnsi="Courier New" w:cs="Courier New" w:hint="default"/>
    </w:rPr>
  </w:style>
  <w:style w:type="character" w:customStyle="1" w:styleId="WW8Num13z2">
    <w:name w:val="WW8Num13z2"/>
    <w:uiPriority w:val="99"/>
    <w:rsid w:val="004409B2"/>
    <w:rPr>
      <w:rFonts w:ascii="Wingdings" w:hAnsi="Wingdings" w:cs="Wingdings" w:hint="default"/>
    </w:rPr>
  </w:style>
  <w:style w:type="character" w:customStyle="1" w:styleId="WW8Num14z0">
    <w:name w:val="WW8Num14z0"/>
    <w:uiPriority w:val="99"/>
    <w:rsid w:val="004409B2"/>
    <w:rPr>
      <w:rFonts w:ascii="Symbol" w:hAnsi="Symbol" w:cs="Symbol" w:hint="default"/>
      <w:spacing w:val="-6"/>
      <w:lang w:val="uk-UA"/>
    </w:rPr>
  </w:style>
  <w:style w:type="character" w:customStyle="1" w:styleId="WW8Num14z1">
    <w:name w:val="WW8Num14z1"/>
    <w:uiPriority w:val="99"/>
    <w:rsid w:val="004409B2"/>
  </w:style>
  <w:style w:type="character" w:customStyle="1" w:styleId="WW8Num14z2">
    <w:name w:val="WW8Num14z2"/>
    <w:uiPriority w:val="99"/>
    <w:rsid w:val="004409B2"/>
  </w:style>
  <w:style w:type="character" w:customStyle="1" w:styleId="WW8Num14z3">
    <w:name w:val="WW8Num14z3"/>
    <w:uiPriority w:val="99"/>
    <w:rsid w:val="004409B2"/>
  </w:style>
  <w:style w:type="character" w:customStyle="1" w:styleId="WW8Num14z4">
    <w:name w:val="WW8Num14z4"/>
    <w:uiPriority w:val="99"/>
    <w:rsid w:val="004409B2"/>
  </w:style>
  <w:style w:type="character" w:customStyle="1" w:styleId="WW8Num14z5">
    <w:name w:val="WW8Num14z5"/>
    <w:uiPriority w:val="99"/>
    <w:rsid w:val="004409B2"/>
  </w:style>
  <w:style w:type="character" w:customStyle="1" w:styleId="WW8Num14z6">
    <w:name w:val="WW8Num14z6"/>
    <w:uiPriority w:val="99"/>
    <w:rsid w:val="004409B2"/>
  </w:style>
  <w:style w:type="character" w:customStyle="1" w:styleId="WW8Num14z7">
    <w:name w:val="WW8Num14z7"/>
    <w:uiPriority w:val="99"/>
    <w:rsid w:val="004409B2"/>
  </w:style>
  <w:style w:type="character" w:customStyle="1" w:styleId="WW8Num14z8">
    <w:name w:val="WW8Num14z8"/>
    <w:uiPriority w:val="99"/>
    <w:rsid w:val="004409B2"/>
  </w:style>
  <w:style w:type="character" w:customStyle="1" w:styleId="WW8Num15z0">
    <w:name w:val="WW8Num15z0"/>
    <w:uiPriority w:val="99"/>
    <w:rsid w:val="004409B2"/>
    <w:rPr>
      <w:rFonts w:ascii="Symbol" w:hAnsi="Symbol" w:cs="Symbol" w:hint="default"/>
    </w:rPr>
  </w:style>
  <w:style w:type="character" w:customStyle="1" w:styleId="WW8Num15z1">
    <w:name w:val="WW8Num15z1"/>
    <w:uiPriority w:val="99"/>
    <w:rsid w:val="004409B2"/>
    <w:rPr>
      <w:rFonts w:ascii="Courier New" w:hAnsi="Courier New" w:cs="Courier New" w:hint="default"/>
    </w:rPr>
  </w:style>
  <w:style w:type="character" w:customStyle="1" w:styleId="WW8Num15z2">
    <w:name w:val="WW8Num15z2"/>
    <w:uiPriority w:val="99"/>
    <w:rsid w:val="004409B2"/>
    <w:rPr>
      <w:rFonts w:ascii="Wingdings" w:hAnsi="Wingdings" w:cs="Wingdings" w:hint="default"/>
    </w:rPr>
  </w:style>
  <w:style w:type="character" w:customStyle="1" w:styleId="WW8Num16z0">
    <w:name w:val="WW8Num16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6z1">
    <w:name w:val="WW8Num16z1"/>
    <w:uiPriority w:val="99"/>
    <w:rsid w:val="004409B2"/>
    <w:rPr>
      <w:rFonts w:ascii="Courier New" w:hAnsi="Courier New" w:cs="Courier New" w:hint="default"/>
    </w:rPr>
  </w:style>
  <w:style w:type="character" w:customStyle="1" w:styleId="WW8Num16z2">
    <w:name w:val="WW8Num16z2"/>
    <w:uiPriority w:val="99"/>
    <w:rsid w:val="004409B2"/>
    <w:rPr>
      <w:rFonts w:ascii="Wingdings" w:hAnsi="Wingdings" w:cs="Wingdings" w:hint="default"/>
    </w:rPr>
  </w:style>
  <w:style w:type="character" w:customStyle="1" w:styleId="WW8Num17z0">
    <w:name w:val="WW8Num17z0"/>
    <w:uiPriority w:val="99"/>
    <w:rsid w:val="004409B2"/>
    <w:rPr>
      <w:rFonts w:ascii="Symbol" w:hAnsi="Symbol" w:cs="Symbol" w:hint="default"/>
      <w:color w:val="000000"/>
    </w:rPr>
  </w:style>
  <w:style w:type="character" w:customStyle="1" w:styleId="WW8Num17z1">
    <w:name w:val="WW8Num17z1"/>
    <w:uiPriority w:val="99"/>
    <w:rsid w:val="004409B2"/>
    <w:rPr>
      <w:rFonts w:ascii="Courier New" w:hAnsi="Courier New" w:cs="Courier New" w:hint="default"/>
    </w:rPr>
  </w:style>
  <w:style w:type="character" w:customStyle="1" w:styleId="WW8Num17z2">
    <w:name w:val="WW8Num17z2"/>
    <w:uiPriority w:val="99"/>
    <w:rsid w:val="004409B2"/>
    <w:rPr>
      <w:rFonts w:ascii="Wingdings" w:hAnsi="Wingdings" w:cs="Wingdings" w:hint="default"/>
    </w:rPr>
  </w:style>
  <w:style w:type="character" w:customStyle="1" w:styleId="WW8Num18z0">
    <w:name w:val="WW8Num18z0"/>
    <w:uiPriority w:val="99"/>
    <w:rsid w:val="004409B2"/>
    <w:rPr>
      <w:rFonts w:ascii="Symbol" w:hAnsi="Symbol" w:cs="Symbol" w:hint="default"/>
    </w:rPr>
  </w:style>
  <w:style w:type="character" w:customStyle="1" w:styleId="WW8Num18z2">
    <w:name w:val="WW8Num18z2"/>
    <w:uiPriority w:val="99"/>
    <w:rsid w:val="004409B2"/>
    <w:rPr>
      <w:rFonts w:ascii="Wingdings" w:hAnsi="Wingdings" w:cs="Wingdings" w:hint="default"/>
    </w:rPr>
  </w:style>
  <w:style w:type="character" w:customStyle="1" w:styleId="WW8Num18z4">
    <w:name w:val="WW8Num18z4"/>
    <w:uiPriority w:val="99"/>
    <w:rsid w:val="004409B2"/>
    <w:rPr>
      <w:rFonts w:ascii="Courier New" w:hAnsi="Courier New" w:cs="Courier New" w:hint="default"/>
    </w:rPr>
  </w:style>
  <w:style w:type="character" w:customStyle="1" w:styleId="WW8Num19z0">
    <w:name w:val="WW8Num19z0"/>
    <w:uiPriority w:val="99"/>
    <w:rsid w:val="004409B2"/>
    <w:rPr>
      <w:rFonts w:ascii="Symbol" w:hAnsi="Symbol" w:cs="Symbol" w:hint="default"/>
      <w:color w:val="000000"/>
      <w:lang w:val="uk-UA"/>
    </w:rPr>
  </w:style>
  <w:style w:type="character" w:customStyle="1" w:styleId="WW8Num19z1">
    <w:name w:val="WW8Num19z1"/>
    <w:uiPriority w:val="99"/>
    <w:rsid w:val="004409B2"/>
    <w:rPr>
      <w:rFonts w:ascii="Courier New" w:hAnsi="Courier New" w:cs="Courier New" w:hint="default"/>
    </w:rPr>
  </w:style>
  <w:style w:type="character" w:customStyle="1" w:styleId="WW8Num19z2">
    <w:name w:val="WW8Num19z2"/>
    <w:uiPriority w:val="99"/>
    <w:rsid w:val="004409B2"/>
    <w:rPr>
      <w:rFonts w:ascii="Wingdings" w:hAnsi="Wingdings" w:cs="Wingdings" w:hint="default"/>
    </w:rPr>
  </w:style>
  <w:style w:type="character" w:customStyle="1" w:styleId="WW8Num20z0">
    <w:name w:val="WW8Num20z0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20z1">
    <w:name w:val="WW8Num20z1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0z2">
    <w:name w:val="WW8Num20z2"/>
    <w:uiPriority w:val="99"/>
    <w:rsid w:val="004409B2"/>
    <w:rPr>
      <w:rFonts w:ascii="Wingdings" w:hAnsi="Wingdings" w:cs="Wingdings" w:hint="default"/>
    </w:rPr>
  </w:style>
  <w:style w:type="character" w:customStyle="1" w:styleId="WW8Num20z4">
    <w:name w:val="WW8Num20z4"/>
    <w:uiPriority w:val="99"/>
    <w:rsid w:val="004409B2"/>
    <w:rPr>
      <w:rFonts w:ascii="Courier New" w:hAnsi="Courier New" w:cs="Courier New" w:hint="default"/>
    </w:rPr>
  </w:style>
  <w:style w:type="character" w:customStyle="1" w:styleId="WW8Num21z0">
    <w:name w:val="WW8Num21z0"/>
    <w:uiPriority w:val="99"/>
    <w:rsid w:val="004409B2"/>
    <w:rPr>
      <w:rFonts w:ascii="Symbol" w:hAnsi="Symbol" w:cs="Symbol" w:hint="default"/>
    </w:rPr>
  </w:style>
  <w:style w:type="character" w:customStyle="1" w:styleId="WW8Num21z1">
    <w:name w:val="WW8Num21z1"/>
    <w:uiPriority w:val="99"/>
    <w:rsid w:val="004409B2"/>
    <w:rPr>
      <w:rFonts w:ascii="Courier New" w:hAnsi="Courier New" w:cs="Courier New" w:hint="default"/>
    </w:rPr>
  </w:style>
  <w:style w:type="character" w:customStyle="1" w:styleId="WW8Num21z2">
    <w:name w:val="WW8Num21z2"/>
    <w:uiPriority w:val="99"/>
    <w:rsid w:val="004409B2"/>
    <w:rPr>
      <w:rFonts w:ascii="Wingdings" w:hAnsi="Wingdings" w:cs="Wingdings" w:hint="default"/>
    </w:rPr>
  </w:style>
  <w:style w:type="character" w:customStyle="1" w:styleId="WW8Num22z0">
    <w:name w:val="WW8Num22z0"/>
    <w:uiPriority w:val="99"/>
    <w:rsid w:val="004409B2"/>
    <w:rPr>
      <w:rFonts w:ascii="Symbol" w:hAnsi="Symbol" w:cs="Symbol" w:hint="default"/>
    </w:rPr>
  </w:style>
  <w:style w:type="character" w:customStyle="1" w:styleId="WW8Num22z1">
    <w:name w:val="WW8Num22z1"/>
    <w:uiPriority w:val="99"/>
    <w:rsid w:val="004409B2"/>
    <w:rPr>
      <w:rFonts w:ascii="Courier New" w:hAnsi="Courier New" w:cs="Courier New" w:hint="default"/>
    </w:rPr>
  </w:style>
  <w:style w:type="character" w:customStyle="1" w:styleId="WW8Num22z2">
    <w:name w:val="WW8Num22z2"/>
    <w:uiPriority w:val="99"/>
    <w:rsid w:val="004409B2"/>
    <w:rPr>
      <w:rFonts w:ascii="Wingdings" w:hAnsi="Wingdings" w:cs="Wingdings" w:hint="default"/>
    </w:rPr>
  </w:style>
  <w:style w:type="character" w:customStyle="1" w:styleId="WW8Num23z0">
    <w:name w:val="WW8Num23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3z1">
    <w:name w:val="WW8Num23z1"/>
    <w:uiPriority w:val="99"/>
    <w:rsid w:val="004409B2"/>
    <w:rPr>
      <w:rFonts w:ascii="Courier New" w:hAnsi="Courier New" w:cs="Courier New" w:hint="default"/>
    </w:rPr>
  </w:style>
  <w:style w:type="character" w:customStyle="1" w:styleId="WW8Num23z2">
    <w:name w:val="WW8Num23z2"/>
    <w:uiPriority w:val="99"/>
    <w:rsid w:val="004409B2"/>
    <w:rPr>
      <w:rFonts w:ascii="Wingdings" w:hAnsi="Wingdings" w:cs="Wingdings" w:hint="default"/>
    </w:rPr>
  </w:style>
  <w:style w:type="character" w:customStyle="1" w:styleId="WW8Num24z0">
    <w:name w:val="WW8Num24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4z2">
    <w:name w:val="WW8Num24z2"/>
    <w:uiPriority w:val="99"/>
    <w:rsid w:val="004409B2"/>
    <w:rPr>
      <w:rFonts w:ascii="Wingdings" w:hAnsi="Wingdings" w:cs="Wingdings" w:hint="default"/>
    </w:rPr>
  </w:style>
  <w:style w:type="character" w:customStyle="1" w:styleId="WW8Num24z4">
    <w:name w:val="WW8Num24z4"/>
    <w:uiPriority w:val="99"/>
    <w:rsid w:val="004409B2"/>
    <w:rPr>
      <w:rFonts w:ascii="Courier New" w:hAnsi="Courier New" w:cs="Courier New" w:hint="default"/>
    </w:rPr>
  </w:style>
  <w:style w:type="character" w:customStyle="1" w:styleId="WW8Num25z0">
    <w:name w:val="WW8Num25z0"/>
    <w:uiPriority w:val="99"/>
    <w:rsid w:val="004409B2"/>
    <w:rPr>
      <w:rFonts w:ascii="Symbol" w:hAnsi="Symbol" w:cs="Symbol" w:hint="default"/>
    </w:rPr>
  </w:style>
  <w:style w:type="character" w:customStyle="1" w:styleId="WW8Num25z1">
    <w:name w:val="WW8Num25z1"/>
    <w:uiPriority w:val="99"/>
    <w:rsid w:val="004409B2"/>
    <w:rPr>
      <w:rFonts w:cs="Times New Roman"/>
    </w:rPr>
  </w:style>
  <w:style w:type="character" w:customStyle="1" w:styleId="WW8Num26z0">
    <w:name w:val="WW8Num26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6z1">
    <w:name w:val="WW8Num26z1"/>
    <w:uiPriority w:val="99"/>
    <w:rsid w:val="004409B2"/>
    <w:rPr>
      <w:rFonts w:ascii="Courier New" w:hAnsi="Courier New" w:cs="Courier New" w:hint="default"/>
    </w:rPr>
  </w:style>
  <w:style w:type="character" w:customStyle="1" w:styleId="WW8Num26z2">
    <w:name w:val="WW8Num26z2"/>
    <w:uiPriority w:val="99"/>
    <w:rsid w:val="004409B2"/>
    <w:rPr>
      <w:rFonts w:ascii="Wingdings" w:hAnsi="Wingdings" w:cs="Wingdings" w:hint="default"/>
    </w:rPr>
  </w:style>
  <w:style w:type="character" w:customStyle="1" w:styleId="WW8Num27z0">
    <w:name w:val="WW8Num27z0"/>
    <w:uiPriority w:val="99"/>
    <w:rsid w:val="004409B2"/>
    <w:rPr>
      <w:rFonts w:ascii="Symbol" w:hAnsi="Symbol" w:cs="Symbol" w:hint="default"/>
    </w:rPr>
  </w:style>
  <w:style w:type="character" w:customStyle="1" w:styleId="WW8Num27z1">
    <w:name w:val="WW8Num27z1"/>
    <w:uiPriority w:val="99"/>
    <w:rsid w:val="004409B2"/>
    <w:rPr>
      <w:rFonts w:ascii="Courier New" w:hAnsi="Courier New" w:cs="Courier New" w:hint="default"/>
    </w:rPr>
  </w:style>
  <w:style w:type="character" w:customStyle="1" w:styleId="WW8Num27z2">
    <w:name w:val="WW8Num27z2"/>
    <w:uiPriority w:val="99"/>
    <w:rsid w:val="004409B2"/>
    <w:rPr>
      <w:rFonts w:ascii="Wingdings" w:hAnsi="Wingdings" w:cs="Wingdings" w:hint="default"/>
    </w:rPr>
  </w:style>
  <w:style w:type="character" w:customStyle="1" w:styleId="WW8Num28z0">
    <w:name w:val="WW8Num28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8z1">
    <w:name w:val="WW8Num28z1"/>
    <w:uiPriority w:val="99"/>
    <w:rsid w:val="004409B2"/>
    <w:rPr>
      <w:rFonts w:ascii="Courier New" w:hAnsi="Courier New" w:cs="Courier New" w:hint="default"/>
    </w:rPr>
  </w:style>
  <w:style w:type="character" w:customStyle="1" w:styleId="WW8Num28z2">
    <w:name w:val="WW8Num28z2"/>
    <w:uiPriority w:val="99"/>
    <w:rsid w:val="004409B2"/>
    <w:rPr>
      <w:rFonts w:ascii="Wingdings" w:hAnsi="Wingdings" w:cs="Wingdings" w:hint="default"/>
    </w:rPr>
  </w:style>
  <w:style w:type="character" w:customStyle="1" w:styleId="WW8Num29z0">
    <w:name w:val="WW8Num29z0"/>
    <w:uiPriority w:val="99"/>
    <w:rsid w:val="004409B2"/>
    <w:rPr>
      <w:rFonts w:ascii="Symbol" w:hAnsi="Symbol" w:cs="Symbol" w:hint="default"/>
    </w:rPr>
  </w:style>
  <w:style w:type="character" w:customStyle="1" w:styleId="WW8Num29z1">
    <w:name w:val="WW8Num29z1"/>
    <w:uiPriority w:val="99"/>
    <w:rsid w:val="004409B2"/>
    <w:rPr>
      <w:rFonts w:ascii="Courier New" w:hAnsi="Courier New" w:cs="Courier New" w:hint="default"/>
    </w:rPr>
  </w:style>
  <w:style w:type="character" w:customStyle="1" w:styleId="WW8Num29z2">
    <w:name w:val="WW8Num29z2"/>
    <w:uiPriority w:val="99"/>
    <w:rsid w:val="004409B2"/>
    <w:rPr>
      <w:rFonts w:ascii="Wingdings" w:hAnsi="Wingdings" w:cs="Wingdings" w:hint="default"/>
    </w:rPr>
  </w:style>
  <w:style w:type="character" w:customStyle="1" w:styleId="WW8Num30z0">
    <w:name w:val="WW8Num30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0z1">
    <w:name w:val="WW8Num30z1"/>
    <w:uiPriority w:val="99"/>
    <w:rsid w:val="004409B2"/>
    <w:rPr>
      <w:rFonts w:ascii="Courier New" w:hAnsi="Courier New" w:cs="Courier New" w:hint="default"/>
    </w:rPr>
  </w:style>
  <w:style w:type="character" w:customStyle="1" w:styleId="WW8Num30z2">
    <w:name w:val="WW8Num30z2"/>
    <w:uiPriority w:val="99"/>
    <w:rsid w:val="004409B2"/>
    <w:rPr>
      <w:rFonts w:ascii="Wingdings" w:hAnsi="Wingdings" w:cs="Wingdings" w:hint="default"/>
    </w:rPr>
  </w:style>
  <w:style w:type="character" w:customStyle="1" w:styleId="WW8Num31z0">
    <w:name w:val="WW8Num31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1z1">
    <w:name w:val="WW8Num31z1"/>
    <w:uiPriority w:val="99"/>
    <w:rsid w:val="004409B2"/>
    <w:rPr>
      <w:rFonts w:ascii="Courier New" w:hAnsi="Courier New" w:cs="Courier New" w:hint="default"/>
    </w:rPr>
  </w:style>
  <w:style w:type="character" w:customStyle="1" w:styleId="WW8Num31z2">
    <w:name w:val="WW8Num31z2"/>
    <w:uiPriority w:val="99"/>
    <w:rsid w:val="004409B2"/>
    <w:rPr>
      <w:rFonts w:ascii="Wingdings" w:hAnsi="Wingdings" w:cs="Wingdings" w:hint="default"/>
    </w:rPr>
  </w:style>
  <w:style w:type="character" w:customStyle="1" w:styleId="WW8Num32z0">
    <w:name w:val="WW8Num3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2z1">
    <w:name w:val="WW8Num32z1"/>
    <w:uiPriority w:val="99"/>
    <w:rsid w:val="004409B2"/>
    <w:rPr>
      <w:rFonts w:ascii="Courier New" w:hAnsi="Courier New" w:cs="Courier New" w:hint="default"/>
    </w:rPr>
  </w:style>
  <w:style w:type="character" w:customStyle="1" w:styleId="WW8Num32z2">
    <w:name w:val="WW8Num32z2"/>
    <w:uiPriority w:val="99"/>
    <w:rsid w:val="004409B2"/>
    <w:rPr>
      <w:rFonts w:ascii="Wingdings" w:hAnsi="Wingdings" w:cs="Wingdings" w:hint="default"/>
    </w:rPr>
  </w:style>
  <w:style w:type="character" w:customStyle="1" w:styleId="WW8Num33z0">
    <w:name w:val="WW8Num33z0"/>
    <w:uiPriority w:val="99"/>
    <w:rsid w:val="004409B2"/>
    <w:rPr>
      <w:rFonts w:ascii="Symbol" w:hAnsi="Symbol" w:cs="Symbol" w:hint="default"/>
    </w:rPr>
  </w:style>
  <w:style w:type="character" w:customStyle="1" w:styleId="WW8Num33z1">
    <w:name w:val="WW8Num33z1"/>
    <w:uiPriority w:val="99"/>
    <w:rsid w:val="004409B2"/>
    <w:rPr>
      <w:rFonts w:ascii="Courier New" w:hAnsi="Courier New" w:cs="Courier New" w:hint="default"/>
    </w:rPr>
  </w:style>
  <w:style w:type="character" w:customStyle="1" w:styleId="WW8Num33z2">
    <w:name w:val="WW8Num33z2"/>
    <w:uiPriority w:val="99"/>
    <w:rsid w:val="004409B2"/>
    <w:rPr>
      <w:rFonts w:ascii="Wingdings" w:hAnsi="Wingdings" w:cs="Wingdings" w:hint="default"/>
    </w:rPr>
  </w:style>
  <w:style w:type="character" w:customStyle="1" w:styleId="WW8Num34z0">
    <w:name w:val="WW8Num34z0"/>
    <w:uiPriority w:val="99"/>
    <w:rsid w:val="004409B2"/>
    <w:rPr>
      <w:rFonts w:ascii="Symbol" w:hAnsi="Symbol" w:cs="Symbol" w:hint="default"/>
    </w:rPr>
  </w:style>
  <w:style w:type="character" w:customStyle="1" w:styleId="WW8Num34z2">
    <w:name w:val="WW8Num34z2"/>
    <w:uiPriority w:val="99"/>
    <w:rsid w:val="004409B2"/>
    <w:rPr>
      <w:rFonts w:ascii="Wingdings" w:hAnsi="Wingdings" w:cs="Wingdings" w:hint="default"/>
    </w:rPr>
  </w:style>
  <w:style w:type="character" w:customStyle="1" w:styleId="WW8Num34z4">
    <w:name w:val="WW8Num34z4"/>
    <w:uiPriority w:val="99"/>
    <w:rsid w:val="004409B2"/>
    <w:rPr>
      <w:rFonts w:ascii="Courier New" w:hAnsi="Courier New" w:cs="Courier New" w:hint="default"/>
    </w:rPr>
  </w:style>
  <w:style w:type="character" w:customStyle="1" w:styleId="WW8Num35z0">
    <w:name w:val="WW8Num35z0"/>
    <w:uiPriority w:val="99"/>
    <w:rsid w:val="004409B2"/>
    <w:rPr>
      <w:rFonts w:ascii="Symbol" w:hAnsi="Symbol" w:cs="Symbol" w:hint="default"/>
    </w:rPr>
  </w:style>
  <w:style w:type="character" w:customStyle="1" w:styleId="WW8Num35z1">
    <w:name w:val="WW8Num35z1"/>
    <w:uiPriority w:val="99"/>
    <w:rsid w:val="004409B2"/>
    <w:rPr>
      <w:rFonts w:ascii="Courier New" w:hAnsi="Courier New" w:cs="Courier New" w:hint="default"/>
    </w:rPr>
  </w:style>
  <w:style w:type="character" w:customStyle="1" w:styleId="WW8Num35z2">
    <w:name w:val="WW8Num35z2"/>
    <w:uiPriority w:val="99"/>
    <w:rsid w:val="004409B2"/>
    <w:rPr>
      <w:rFonts w:ascii="Wingdings" w:hAnsi="Wingdings" w:cs="Wingdings" w:hint="default"/>
    </w:rPr>
  </w:style>
  <w:style w:type="character" w:customStyle="1" w:styleId="WW8Num36z0">
    <w:name w:val="WW8Num36z0"/>
    <w:uiPriority w:val="99"/>
    <w:rsid w:val="004409B2"/>
    <w:rPr>
      <w:rFonts w:ascii="Symbol" w:hAnsi="Symbol" w:cs="Symbol" w:hint="default"/>
    </w:rPr>
  </w:style>
  <w:style w:type="character" w:customStyle="1" w:styleId="WW8Num36z1">
    <w:name w:val="WW8Num36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36z2">
    <w:name w:val="WW8Num36z2"/>
    <w:uiPriority w:val="99"/>
    <w:rsid w:val="004409B2"/>
    <w:rPr>
      <w:rFonts w:ascii="Wingdings" w:hAnsi="Wingdings" w:cs="Wingdings" w:hint="default"/>
    </w:rPr>
  </w:style>
  <w:style w:type="character" w:customStyle="1" w:styleId="WW8Num36z4">
    <w:name w:val="WW8Num36z4"/>
    <w:uiPriority w:val="99"/>
    <w:rsid w:val="004409B2"/>
    <w:rPr>
      <w:rFonts w:ascii="Courier New" w:hAnsi="Courier New" w:cs="Courier New" w:hint="default"/>
    </w:rPr>
  </w:style>
  <w:style w:type="character" w:customStyle="1" w:styleId="11">
    <w:name w:val="Основной шрифт абзаца1"/>
    <w:uiPriority w:val="99"/>
    <w:rsid w:val="004409B2"/>
  </w:style>
  <w:style w:type="character" w:customStyle="1" w:styleId="110">
    <w:name w:val="Знак1 Знак Знак1"/>
    <w:uiPriority w:val="99"/>
    <w:rsid w:val="004409B2"/>
    <w:rPr>
      <w:rFonts w:cs="Times New Roman"/>
      <w:bCs/>
      <w:i/>
      <w:sz w:val="24"/>
      <w:szCs w:val="24"/>
      <w:lang w:val="uk-UA" w:bidi="ar-SA"/>
    </w:rPr>
  </w:style>
  <w:style w:type="character" w:customStyle="1" w:styleId="ad">
    <w:name w:val="Основной текст Знак"/>
    <w:uiPriority w:val="99"/>
    <w:rsid w:val="004409B2"/>
    <w:rPr>
      <w:sz w:val="24"/>
      <w:szCs w:val="24"/>
      <w:lang w:val="uk-UA" w:bidi="ar-SA"/>
    </w:rPr>
  </w:style>
  <w:style w:type="character" w:customStyle="1" w:styleId="HTML">
    <w:name w:val="Стандартный HTML Знак"/>
    <w:uiPriority w:val="99"/>
    <w:rsid w:val="004409B2"/>
    <w:rPr>
      <w:rFonts w:ascii="Arial Unicode MS" w:eastAsia="Arial Unicode MS" w:hAnsi="Arial Unicode MS" w:cs="Arial Unicode MS"/>
      <w:lang w:val="ru-RU" w:bidi="ar-SA"/>
    </w:rPr>
  </w:style>
  <w:style w:type="character" w:customStyle="1" w:styleId="ae">
    <w:name w:val="Основной текст с отступом Знак"/>
    <w:uiPriority w:val="99"/>
    <w:rsid w:val="004409B2"/>
    <w:rPr>
      <w:sz w:val="24"/>
      <w:szCs w:val="24"/>
      <w:lang w:val="uk-UA" w:bidi="ar-SA"/>
    </w:rPr>
  </w:style>
  <w:style w:type="character" w:customStyle="1" w:styleId="stile00text1">
    <w:name w:val="stile00text1"/>
    <w:uiPriority w:val="99"/>
    <w:rsid w:val="004409B2"/>
    <w:rPr>
      <w:rFonts w:ascii="Arial" w:hAnsi="Arial" w:cs="Arial" w:hint="default"/>
      <w:b w:val="0"/>
      <w:bCs w:val="0"/>
      <w:i w:val="0"/>
      <w:iCs w:val="0"/>
      <w:vanish w:val="0"/>
      <w:spacing w:val="0"/>
      <w:position w:val="0"/>
      <w:sz w:val="18"/>
      <w:szCs w:val="18"/>
      <w:vertAlign w:val="baseline"/>
    </w:rPr>
  </w:style>
  <w:style w:type="character" w:customStyle="1" w:styleId="af">
    <w:name w:val="Обичний Знак"/>
    <w:uiPriority w:val="99"/>
    <w:rsid w:val="004409B2"/>
    <w:rPr>
      <w:sz w:val="24"/>
      <w:szCs w:val="24"/>
      <w:lang w:val="ru-RU" w:bidi="ar-SA"/>
    </w:rPr>
  </w:style>
  <w:style w:type="character" w:customStyle="1" w:styleId="FontStyle11">
    <w:name w:val="Font Style11"/>
    <w:uiPriority w:val="99"/>
    <w:rsid w:val="004409B2"/>
    <w:rPr>
      <w:rFonts w:ascii="Times New Roman" w:hAnsi="Times New Roman" w:cs="Times New Roman"/>
      <w:sz w:val="22"/>
      <w:szCs w:val="22"/>
    </w:rPr>
  </w:style>
  <w:style w:type="character" w:styleId="af0">
    <w:name w:val="page number"/>
    <w:basedOn w:val="11"/>
    <w:uiPriority w:val="99"/>
    <w:rsid w:val="004409B2"/>
  </w:style>
  <w:style w:type="character" w:styleId="af1">
    <w:name w:val="Hyperlink"/>
    <w:uiPriority w:val="99"/>
    <w:rsid w:val="004409B2"/>
    <w:rPr>
      <w:color w:val="000080"/>
      <w:u w:val="single"/>
    </w:rPr>
  </w:style>
  <w:style w:type="paragraph" w:customStyle="1" w:styleId="12">
    <w:name w:val="Заголовок1"/>
    <w:basedOn w:val="a"/>
    <w:next w:val="a0"/>
    <w:uiPriority w:val="99"/>
    <w:rsid w:val="004409B2"/>
    <w:pPr>
      <w:suppressAutoHyphens/>
      <w:jc w:val="center"/>
    </w:pPr>
    <w:rPr>
      <w:b/>
      <w:sz w:val="28"/>
      <w:lang w:val="uk-UA" w:eastAsia="zh-CN"/>
    </w:rPr>
  </w:style>
  <w:style w:type="paragraph" w:styleId="a0">
    <w:name w:val="Body Text"/>
    <w:basedOn w:val="a"/>
    <w:link w:val="13"/>
    <w:uiPriority w:val="99"/>
    <w:rsid w:val="004409B2"/>
    <w:pPr>
      <w:suppressAutoHyphens/>
      <w:spacing w:after="120"/>
    </w:pPr>
    <w:rPr>
      <w:sz w:val="24"/>
      <w:szCs w:val="24"/>
      <w:lang w:val="uk-UA" w:eastAsia="zh-CN"/>
    </w:rPr>
  </w:style>
  <w:style w:type="character" w:customStyle="1" w:styleId="13">
    <w:name w:val="Основной текст Знак1"/>
    <w:basedOn w:val="a1"/>
    <w:link w:val="a0"/>
    <w:uiPriority w:val="99"/>
    <w:rsid w:val="004409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List"/>
    <w:basedOn w:val="a0"/>
    <w:uiPriority w:val="99"/>
    <w:rsid w:val="004409B2"/>
    <w:rPr>
      <w:rFonts w:cs="FreeSans"/>
    </w:rPr>
  </w:style>
  <w:style w:type="paragraph" w:styleId="af3">
    <w:name w:val="caption"/>
    <w:basedOn w:val="a"/>
    <w:uiPriority w:val="99"/>
    <w:qFormat/>
    <w:rsid w:val="004409B2"/>
    <w:pPr>
      <w:suppressLineNumbers/>
      <w:suppressAutoHyphens/>
      <w:spacing w:before="120" w:after="120"/>
    </w:pPr>
    <w:rPr>
      <w:rFonts w:cs="FreeSans"/>
      <w:i/>
      <w:iCs/>
      <w:sz w:val="24"/>
      <w:szCs w:val="24"/>
      <w:lang w:eastAsia="zh-CN"/>
    </w:rPr>
  </w:style>
  <w:style w:type="paragraph" w:customStyle="1" w:styleId="af4">
    <w:name w:val="Покажчик"/>
    <w:basedOn w:val="a"/>
    <w:uiPriority w:val="99"/>
    <w:rsid w:val="004409B2"/>
    <w:pPr>
      <w:suppressLineNumbers/>
      <w:suppressAutoHyphens/>
    </w:pPr>
    <w:rPr>
      <w:rFonts w:cs="FreeSans"/>
      <w:sz w:val="24"/>
      <w:szCs w:val="24"/>
      <w:lang w:eastAsia="zh-CN"/>
    </w:rPr>
  </w:style>
  <w:style w:type="paragraph" w:customStyle="1" w:styleId="14">
    <w:name w:val="Абзац списка1"/>
    <w:basedOn w:val="a"/>
    <w:uiPriority w:val="99"/>
    <w:rsid w:val="004409B2"/>
    <w:pPr>
      <w:suppressAutoHyphens/>
      <w:ind w:left="720"/>
      <w:contextualSpacing/>
    </w:pPr>
    <w:rPr>
      <w:rFonts w:eastAsia="Calibri"/>
      <w:sz w:val="24"/>
      <w:szCs w:val="24"/>
      <w:lang w:val="uk-UA" w:eastAsia="zh-CN"/>
    </w:rPr>
  </w:style>
  <w:style w:type="paragraph" w:styleId="HTML0">
    <w:name w:val="HTML Preformatted"/>
    <w:basedOn w:val="a"/>
    <w:link w:val="HTML1"/>
    <w:rsid w:val="004409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eastAsia="Arial Unicode MS" w:hAnsi="Arial Unicode MS" w:cs="Arial Unicode MS"/>
      <w:lang w:eastAsia="zh-CN"/>
    </w:rPr>
  </w:style>
  <w:style w:type="character" w:customStyle="1" w:styleId="HTML1">
    <w:name w:val="Стандартный HTML Знак1"/>
    <w:basedOn w:val="a1"/>
    <w:link w:val="HTML0"/>
    <w:uiPriority w:val="99"/>
    <w:rsid w:val="004409B2"/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paragraph" w:customStyle="1" w:styleId="15">
    <w:name w:val="Знак Знак Знак1 Знак Знак Знак Знак"/>
    <w:basedOn w:val="a"/>
    <w:uiPriority w:val="99"/>
    <w:rsid w:val="004409B2"/>
    <w:pPr>
      <w:suppressAutoHyphens/>
    </w:pPr>
    <w:rPr>
      <w:rFonts w:ascii="Verdana" w:hAnsi="Verdana" w:cs="Verdana"/>
      <w:lang w:val="uk-UA" w:eastAsia="zh-CN"/>
    </w:rPr>
  </w:style>
  <w:style w:type="paragraph" w:customStyle="1" w:styleId="22">
    <w:name w:val="Основной текст с отступом 22"/>
    <w:basedOn w:val="a"/>
    <w:uiPriority w:val="99"/>
    <w:rsid w:val="004409B2"/>
    <w:pPr>
      <w:suppressAutoHyphens/>
      <w:spacing w:after="120" w:line="480" w:lineRule="auto"/>
      <w:ind w:left="283"/>
    </w:pPr>
    <w:rPr>
      <w:sz w:val="24"/>
      <w:szCs w:val="24"/>
      <w:lang w:eastAsia="zh-CN"/>
    </w:rPr>
  </w:style>
  <w:style w:type="paragraph" w:customStyle="1" w:styleId="16">
    <w:name w:val="Без интервала1"/>
    <w:uiPriority w:val="99"/>
    <w:rsid w:val="004409B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FR1">
    <w:name w:val="FR1"/>
    <w:uiPriority w:val="99"/>
    <w:rsid w:val="004409B2"/>
    <w:pPr>
      <w:widowControl w:val="0"/>
      <w:suppressAutoHyphens/>
      <w:spacing w:after="0" w:line="300" w:lineRule="auto"/>
      <w:ind w:firstLine="180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f5">
    <w:name w:val="Знак"/>
    <w:basedOn w:val="a"/>
    <w:uiPriority w:val="99"/>
    <w:rsid w:val="004409B2"/>
    <w:pPr>
      <w:suppressAutoHyphens/>
    </w:pPr>
    <w:rPr>
      <w:rFonts w:ascii="Verdana" w:hAnsi="Verdana" w:cs="Verdana"/>
      <w:lang w:val="en-US" w:eastAsia="zh-CN"/>
    </w:rPr>
  </w:style>
  <w:style w:type="paragraph" w:customStyle="1" w:styleId="Style3">
    <w:name w:val="Style3"/>
    <w:basedOn w:val="a"/>
    <w:uiPriority w:val="99"/>
    <w:rsid w:val="004409B2"/>
    <w:pPr>
      <w:widowControl w:val="0"/>
      <w:suppressAutoHyphens/>
      <w:autoSpaceDE w:val="0"/>
      <w:spacing w:line="319" w:lineRule="exact"/>
    </w:pPr>
    <w:rPr>
      <w:sz w:val="24"/>
      <w:szCs w:val="24"/>
      <w:lang w:eastAsia="zh-CN"/>
    </w:rPr>
  </w:style>
  <w:style w:type="paragraph" w:styleId="af6">
    <w:name w:val="Body Text Indent"/>
    <w:basedOn w:val="a"/>
    <w:link w:val="17"/>
    <w:uiPriority w:val="99"/>
    <w:rsid w:val="004409B2"/>
    <w:pPr>
      <w:suppressAutoHyphens/>
      <w:spacing w:after="120"/>
      <w:ind w:left="283"/>
    </w:pPr>
    <w:rPr>
      <w:sz w:val="24"/>
      <w:szCs w:val="24"/>
      <w:lang w:val="uk-UA" w:eastAsia="zh-CN"/>
    </w:rPr>
  </w:style>
  <w:style w:type="character" w:customStyle="1" w:styleId="17">
    <w:name w:val="Основной текст с отступом Знак1"/>
    <w:basedOn w:val="a1"/>
    <w:link w:val="af6"/>
    <w:uiPriority w:val="99"/>
    <w:rsid w:val="004409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uiPriority w:val="99"/>
    <w:rsid w:val="004409B2"/>
    <w:pPr>
      <w:suppressAutoHyphens/>
      <w:autoSpaceDE w:val="0"/>
      <w:spacing w:after="120" w:line="480" w:lineRule="auto"/>
      <w:ind w:left="283"/>
    </w:pPr>
    <w:rPr>
      <w:lang w:val="uk-UA" w:eastAsia="zh-CN"/>
    </w:rPr>
  </w:style>
  <w:style w:type="paragraph" w:customStyle="1" w:styleId="af7">
    <w:name w:val="Обичний"/>
    <w:uiPriority w:val="99"/>
    <w:rsid w:val="004409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210">
    <w:name w:val="Основной текст 21"/>
    <w:basedOn w:val="a"/>
    <w:uiPriority w:val="99"/>
    <w:rsid w:val="004409B2"/>
    <w:pPr>
      <w:suppressAutoHyphens/>
      <w:spacing w:after="120" w:line="480" w:lineRule="auto"/>
    </w:pPr>
    <w:rPr>
      <w:sz w:val="24"/>
      <w:szCs w:val="24"/>
      <w:lang w:val="uk-UA" w:eastAsia="zh-CN"/>
    </w:rPr>
  </w:style>
  <w:style w:type="paragraph" w:customStyle="1" w:styleId="rvps2">
    <w:name w:val="rvps2"/>
    <w:basedOn w:val="a"/>
    <w:uiPriority w:val="99"/>
    <w:rsid w:val="004409B2"/>
    <w:pPr>
      <w:suppressAutoHyphens/>
      <w:spacing w:before="280" w:after="280"/>
    </w:pPr>
    <w:rPr>
      <w:sz w:val="24"/>
      <w:szCs w:val="24"/>
      <w:lang w:eastAsia="zh-CN"/>
    </w:rPr>
  </w:style>
  <w:style w:type="paragraph" w:styleId="af8">
    <w:name w:val="footer"/>
    <w:basedOn w:val="a"/>
    <w:link w:val="af9"/>
    <w:uiPriority w:val="99"/>
    <w:rsid w:val="004409B2"/>
    <w:pPr>
      <w:tabs>
        <w:tab w:val="center" w:pos="4677"/>
        <w:tab w:val="right" w:pos="9355"/>
      </w:tabs>
      <w:suppressAutoHyphens/>
    </w:pPr>
    <w:rPr>
      <w:sz w:val="24"/>
      <w:szCs w:val="24"/>
      <w:lang w:eastAsia="zh-CN"/>
    </w:rPr>
  </w:style>
  <w:style w:type="character" w:customStyle="1" w:styleId="af9">
    <w:name w:val="Нижний колонтитул Знак"/>
    <w:basedOn w:val="a1"/>
    <w:link w:val="af8"/>
    <w:uiPriority w:val="99"/>
    <w:rsid w:val="004409B2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a">
    <w:name w:val="Содержимое таблицы"/>
    <w:basedOn w:val="a"/>
    <w:uiPriority w:val="99"/>
    <w:rsid w:val="004409B2"/>
    <w:pPr>
      <w:widowControl w:val="0"/>
      <w:suppressLineNumbers/>
      <w:suppressAutoHyphens/>
    </w:pPr>
    <w:rPr>
      <w:rFonts w:ascii="Nimbus Roman No9 L" w:eastAsia="DejaVu Sans" w:hAnsi="Nimbus Roman No9 L" w:cs="Nimbus Roman No9 L"/>
      <w:kern w:val="1"/>
      <w:sz w:val="24"/>
      <w:szCs w:val="24"/>
      <w:lang w:val="uk-UA" w:eastAsia="zh-CN"/>
    </w:rPr>
  </w:style>
  <w:style w:type="paragraph" w:customStyle="1" w:styleId="afb">
    <w:name w:val="Знак Знак Знак Знак Знак Знак Знак"/>
    <w:basedOn w:val="a"/>
    <w:uiPriority w:val="99"/>
    <w:rsid w:val="004409B2"/>
    <w:pPr>
      <w:suppressAutoHyphens/>
    </w:pPr>
    <w:rPr>
      <w:rFonts w:ascii="Verdana" w:hAnsi="Verdana" w:cs="Verdana"/>
      <w:lang w:val="en-US" w:eastAsia="zh-CN"/>
    </w:rPr>
  </w:style>
  <w:style w:type="paragraph" w:customStyle="1" w:styleId="afc">
    <w:name w:val="Вміст таблиці"/>
    <w:basedOn w:val="a"/>
    <w:uiPriority w:val="99"/>
    <w:rsid w:val="004409B2"/>
    <w:pPr>
      <w:widowControl w:val="0"/>
      <w:suppressLineNumbers/>
      <w:suppressAutoHyphens/>
    </w:pPr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paragraph" w:customStyle="1" w:styleId="afd">
    <w:name w:val="Вміст рамки"/>
    <w:basedOn w:val="a"/>
    <w:uiPriority w:val="99"/>
    <w:rsid w:val="004409B2"/>
    <w:pPr>
      <w:suppressAutoHyphens/>
    </w:pPr>
    <w:rPr>
      <w:sz w:val="24"/>
      <w:szCs w:val="24"/>
      <w:lang w:eastAsia="zh-CN"/>
    </w:rPr>
  </w:style>
  <w:style w:type="paragraph" w:customStyle="1" w:styleId="afe">
    <w:name w:val="Заголовок таблиці"/>
    <w:basedOn w:val="afc"/>
    <w:uiPriority w:val="99"/>
    <w:rsid w:val="004409B2"/>
    <w:pPr>
      <w:jc w:val="center"/>
    </w:pPr>
    <w:rPr>
      <w:b/>
      <w:bCs/>
    </w:rPr>
  </w:style>
  <w:style w:type="character" w:customStyle="1" w:styleId="10">
    <w:name w:val="Заголовок 1 Знак"/>
    <w:basedOn w:val="a1"/>
    <w:link w:val="1"/>
    <w:uiPriority w:val="99"/>
    <w:rsid w:val="00844B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844B7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844B7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ff">
    <w:name w:val="Title"/>
    <w:basedOn w:val="a"/>
    <w:link w:val="aff0"/>
    <w:uiPriority w:val="99"/>
    <w:qFormat/>
    <w:rsid w:val="00844B77"/>
    <w:pPr>
      <w:jc w:val="center"/>
    </w:pPr>
    <w:rPr>
      <w:sz w:val="28"/>
      <w:lang w:val="uk-UA"/>
    </w:rPr>
  </w:style>
  <w:style w:type="character" w:customStyle="1" w:styleId="aff0">
    <w:name w:val="Заголовок Знак"/>
    <w:basedOn w:val="a1"/>
    <w:link w:val="aff"/>
    <w:uiPriority w:val="99"/>
    <w:rsid w:val="00844B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1">
    <w:name w:val="Strong"/>
    <w:uiPriority w:val="99"/>
    <w:qFormat/>
    <w:rsid w:val="00844B77"/>
    <w:rPr>
      <w:b/>
      <w:bCs/>
    </w:rPr>
  </w:style>
  <w:style w:type="character" w:customStyle="1" w:styleId="apple-converted-space">
    <w:name w:val="apple-converted-space"/>
    <w:basedOn w:val="a1"/>
    <w:rsid w:val="00844B77"/>
  </w:style>
  <w:style w:type="table" w:styleId="aff2">
    <w:name w:val="Table Grid"/>
    <w:basedOn w:val="a2"/>
    <w:rsid w:val="00AE2A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basedOn w:val="a1"/>
    <w:rsid w:val="00AE2A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3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359AE-A9FE-4807-A05F-0EA38A519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4595</TotalTime>
  <Pages>4</Pages>
  <Words>1279</Words>
  <Characters>7291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324</cp:revision>
  <cp:lastPrinted>2017-05-24T06:23:00Z</cp:lastPrinted>
  <dcterms:created xsi:type="dcterms:W3CDTF">2017-02-13T13:34:00Z</dcterms:created>
  <dcterms:modified xsi:type="dcterms:W3CDTF">2017-11-14T07:04:00Z</dcterms:modified>
</cp:coreProperties>
</file>