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9F" w:rsidRPr="00F4180A" w:rsidRDefault="00D6259F" w:rsidP="00D625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601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6259F" w:rsidRPr="00F4180A" w:rsidRDefault="00D6259F" w:rsidP="00D625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6259F" w:rsidRPr="00F4180A" w:rsidRDefault="00D6259F" w:rsidP="00D625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D6259F" w:rsidRPr="00F4180A" w:rsidRDefault="00D6259F" w:rsidP="00D625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D6259F" w:rsidRPr="00F4180A" w:rsidRDefault="00D6259F" w:rsidP="00D6259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Pr="00F4180A" w:rsidRDefault="00D6259F" w:rsidP="00D6259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№98</w:t>
      </w:r>
    </w:p>
    <w:p w:rsidR="00D6259F" w:rsidRDefault="00D6259F" w:rsidP="00D6259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A22">
        <w:rPr>
          <w:rFonts w:ascii="Times New Roman" w:eastAsia="Calibri" w:hAnsi="Times New Roman" w:cs="Times New Roman"/>
          <w:sz w:val="28"/>
          <w:szCs w:val="28"/>
        </w:rPr>
        <w:t>Про створення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освітнього</w:t>
      </w:r>
    </w:p>
    <w:p w:rsidR="00D6259F" w:rsidRPr="00CB4A22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F1A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BC2F1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CB4A22">
        <w:rPr>
          <w:rFonts w:ascii="Times New Roman" w:eastAsia="Calibri" w:hAnsi="Times New Roman" w:cs="Times New Roman"/>
          <w:sz w:val="28"/>
          <w:szCs w:val="28"/>
        </w:rPr>
        <w:t>Чаплинської</w:t>
      </w:r>
      <w:proofErr w:type="spellEnd"/>
      <w:r w:rsidRPr="00CB4A22">
        <w:rPr>
          <w:rFonts w:ascii="Times New Roman" w:eastAsia="Calibri" w:hAnsi="Times New Roman" w:cs="Times New Roman"/>
          <w:sz w:val="28"/>
          <w:szCs w:val="28"/>
        </w:rPr>
        <w:t xml:space="preserve"> селищної ради</w:t>
      </w:r>
    </w:p>
    <w:p w:rsidR="00D6259F" w:rsidRPr="00CB4A22" w:rsidRDefault="00D6259F" w:rsidP="00D625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A22">
        <w:rPr>
          <w:rFonts w:ascii="Times New Roman" w:eastAsia="Calibri" w:hAnsi="Times New Roman" w:cs="Times New Roman"/>
          <w:sz w:val="28"/>
          <w:szCs w:val="28"/>
        </w:rPr>
        <w:t>Херсонської області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A22">
        <w:rPr>
          <w:rFonts w:ascii="Times New Roman" w:eastAsia="Calibri" w:hAnsi="Times New Roman" w:cs="Times New Roman"/>
          <w:sz w:val="28"/>
          <w:szCs w:val="28"/>
        </w:rPr>
        <w:t>Керуючись законами України «Про місцеве самоврядування в Україні», «Про освіту», «Про загальну середню освіту», «Про державну реєстрацію юридичних осіб, фізичних осіб – підприємців та громадських формувань», постановою Кабінету Міністрів України від 20.01.2016 № 79 «Про внесення змін до деяких постанов Кабінету Міністрів України», врахувавши висновки та рекоменд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ації постійних комісій селищної </w:t>
      </w:r>
      <w:r w:rsidRPr="00CB4A22">
        <w:rPr>
          <w:rFonts w:ascii="Times New Roman" w:eastAsia="Calibri" w:hAnsi="Times New Roman" w:cs="Times New Roman"/>
          <w:sz w:val="28"/>
          <w:szCs w:val="28"/>
        </w:rPr>
        <w:t>ради</w:t>
      </w:r>
      <w:r>
        <w:rPr>
          <w:rFonts w:ascii="Times New Roman" w:eastAsia="Calibri" w:hAnsi="Times New Roman" w:cs="Times New Roman"/>
          <w:sz w:val="28"/>
          <w:szCs w:val="28"/>
        </w:rPr>
        <w:t>, селищна рада</w:t>
      </w:r>
    </w:p>
    <w:p w:rsidR="00D6259F" w:rsidRDefault="00D6259F" w:rsidP="00D625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59F" w:rsidRPr="00CB4A22" w:rsidRDefault="00D6259F" w:rsidP="00D6259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ВИРІШИЛА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Pr="00403EB2" w:rsidRDefault="00D6259F" w:rsidP="00D6259F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з 01 чер</w:t>
      </w:r>
      <w:r w:rsidRPr="00BC2F1A">
        <w:rPr>
          <w:rFonts w:ascii="Times New Roman" w:hAnsi="Times New Roman" w:cs="Times New Roman"/>
          <w:sz w:val="28"/>
          <w:szCs w:val="28"/>
        </w:rPr>
        <w:t xml:space="preserve">вня 2017 року </w:t>
      </w:r>
      <w:proofErr w:type="spellStart"/>
      <w:r w:rsidRPr="00BC2F1A">
        <w:rPr>
          <w:rFonts w:ascii="Times New Roman" w:hAnsi="Times New Roman" w:cs="Times New Roman"/>
          <w:sz w:val="28"/>
          <w:szCs w:val="28"/>
        </w:rPr>
        <w:t>Чаплинський</w:t>
      </w:r>
      <w:proofErr w:type="spellEnd"/>
      <w:r w:rsidRPr="00BC2F1A">
        <w:rPr>
          <w:rFonts w:ascii="Times New Roman" w:hAnsi="Times New Roman" w:cs="Times New Roman"/>
          <w:sz w:val="28"/>
          <w:szCs w:val="28"/>
        </w:rPr>
        <w:t xml:space="preserve"> освітній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F1A">
        <w:rPr>
          <w:rFonts w:ascii="Times New Roman" w:hAnsi="Times New Roman" w:cs="Times New Roman"/>
          <w:sz w:val="28"/>
          <w:szCs w:val="28"/>
        </w:rPr>
        <w:t>№1, до складу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EB2">
        <w:rPr>
          <w:rFonts w:ascii="Times New Roman" w:hAnsi="Times New Roman" w:cs="Times New Roman"/>
          <w:sz w:val="28"/>
          <w:szCs w:val="28"/>
        </w:rPr>
        <w:t>якого ввести НВК «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школа-гімназія»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селищної</w:t>
      </w:r>
      <w:r>
        <w:rPr>
          <w:rFonts w:ascii="Times New Roman" w:hAnsi="Times New Roman" w:cs="Times New Roman"/>
          <w:sz w:val="28"/>
          <w:szCs w:val="28"/>
        </w:rPr>
        <w:t xml:space="preserve"> ради Херсонської області</w:t>
      </w:r>
      <w:r w:rsidRPr="00403E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Кучерявоволодимирівську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ЗОШ І-ІІ ступенів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селищної ради Херсонської області,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Червонополянську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ЗОШ І-ІІІ ступенів </w:t>
      </w:r>
      <w:proofErr w:type="spellStart"/>
      <w:r w:rsidRPr="00403EB2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403EB2">
        <w:rPr>
          <w:rFonts w:ascii="Times New Roman" w:hAnsi="Times New Roman" w:cs="Times New Roman"/>
          <w:sz w:val="28"/>
          <w:szCs w:val="28"/>
        </w:rPr>
        <w:t xml:space="preserve"> селищної ради Херсонської області.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Визначити </w:t>
      </w:r>
      <w:r w:rsidRPr="00CB1850">
        <w:rPr>
          <w:rFonts w:ascii="Times New Roman" w:hAnsi="Times New Roman" w:cs="Times New Roman"/>
          <w:sz w:val="28"/>
          <w:szCs w:val="28"/>
        </w:rPr>
        <w:t>НВК «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 w:rsidRPr="00CB1850">
        <w:rPr>
          <w:rFonts w:ascii="Times New Roman" w:hAnsi="Times New Roman" w:cs="Times New Roman"/>
          <w:sz w:val="28"/>
          <w:szCs w:val="28"/>
        </w:rPr>
        <w:t xml:space="preserve"> школа-гімназія»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Херсонської області Опорним закладом (код ЄДРПОУ 24751219).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Припинити у результаті реорганізації шляхом приєднання наступні загальноосвітні заклади: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Кучерявоволодимирівську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850">
        <w:rPr>
          <w:rFonts w:ascii="Times New Roman" w:hAnsi="Times New Roman" w:cs="Times New Roman"/>
          <w:sz w:val="28"/>
          <w:szCs w:val="28"/>
        </w:rPr>
        <w:t xml:space="preserve">ЗОШ І-ІІ ступенів 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Pr="00CB1850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 xml:space="preserve"> Херсонської області (код ЄДРПОУ 24748944) приєднати до</w:t>
      </w:r>
      <w:r w:rsidRPr="009C19BC">
        <w:rPr>
          <w:rFonts w:ascii="Times New Roman" w:hAnsi="Times New Roman" w:cs="Times New Roman"/>
          <w:sz w:val="28"/>
          <w:szCs w:val="28"/>
        </w:rPr>
        <w:t xml:space="preserve"> </w:t>
      </w:r>
      <w:r w:rsidRPr="00CB1850">
        <w:rPr>
          <w:rFonts w:ascii="Times New Roman" w:hAnsi="Times New Roman" w:cs="Times New Roman"/>
          <w:sz w:val="28"/>
          <w:szCs w:val="28"/>
        </w:rPr>
        <w:t>НВК «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 w:rsidRPr="00CB1850">
        <w:rPr>
          <w:rFonts w:ascii="Times New Roman" w:hAnsi="Times New Roman" w:cs="Times New Roman"/>
          <w:sz w:val="28"/>
          <w:szCs w:val="28"/>
        </w:rPr>
        <w:t xml:space="preserve"> школа-гімназія»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011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24751219);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Червонополянську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850">
        <w:rPr>
          <w:rFonts w:ascii="Times New Roman" w:hAnsi="Times New Roman" w:cs="Times New Roman"/>
          <w:sz w:val="28"/>
          <w:szCs w:val="28"/>
        </w:rPr>
        <w:t>ЗОШ І-ІІ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B1850">
        <w:rPr>
          <w:rFonts w:ascii="Times New Roman" w:hAnsi="Times New Roman" w:cs="Times New Roman"/>
          <w:sz w:val="28"/>
          <w:szCs w:val="28"/>
        </w:rPr>
        <w:t xml:space="preserve"> ступенів 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CB1850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011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24751225)</w:t>
      </w:r>
      <w:r w:rsidRPr="000274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приєднати до</w:t>
      </w:r>
      <w:r w:rsidRPr="009C19BC">
        <w:rPr>
          <w:rFonts w:ascii="Times New Roman" w:hAnsi="Times New Roman" w:cs="Times New Roman"/>
          <w:sz w:val="28"/>
          <w:szCs w:val="28"/>
        </w:rPr>
        <w:t xml:space="preserve"> </w:t>
      </w:r>
      <w:r w:rsidRPr="00CB1850">
        <w:rPr>
          <w:rFonts w:ascii="Times New Roman" w:hAnsi="Times New Roman" w:cs="Times New Roman"/>
          <w:sz w:val="28"/>
          <w:szCs w:val="28"/>
        </w:rPr>
        <w:t>НВК «</w:t>
      </w:r>
      <w:proofErr w:type="spellStart"/>
      <w:r w:rsidRPr="00CB1850"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 w:rsidRPr="00CB1850">
        <w:rPr>
          <w:rFonts w:ascii="Times New Roman" w:hAnsi="Times New Roman" w:cs="Times New Roman"/>
          <w:sz w:val="28"/>
          <w:szCs w:val="28"/>
        </w:rPr>
        <w:t xml:space="preserve"> школа-гімназія»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011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Херсонської області (код ЄДРПОУ 24751219);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Створити комісію з реорганізації згідно додатку 1.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Комісії з реорганізації вжити всіх передбачених чинним законодавством України заходів, пов’язаних з припиненням юридичних осіб.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Визначити строк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кредиторами своїх вимог протягом 2(двох) місяців із дати публікації,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Бюлетні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державної реєстрації, що передбачено чинним законодавством.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Контроль за виконанням даного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з питань освіти, медицини та культури.</w:t>
      </w: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Pr="00304019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Додаток 1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 комісії з реорганізації навчальних закладів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57C8">
        <w:rPr>
          <w:rFonts w:ascii="Times New Roman" w:hAnsi="Times New Roman" w:cs="Times New Roman"/>
          <w:sz w:val="28"/>
          <w:szCs w:val="28"/>
        </w:rPr>
        <w:t>Яшний</w:t>
      </w:r>
      <w:proofErr w:type="spellEnd"/>
      <w:r w:rsidRPr="00F85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заступник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Миколайович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ідентифікаційний код 2933508758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Кіналь</w:t>
      </w:r>
      <w:proofErr w:type="spellEnd"/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 Васильович                         начальник КУ «Фінансово-господарська група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з централізованого обслуговування закладів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та установ освіти району»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ідентифікаційний код 2830404619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Білоущенко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4627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головний бухгалтер КУ «Фінансово-</w:t>
      </w:r>
      <w:r w:rsidRPr="00F8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Тетяна Євгенівна                       </w:t>
      </w:r>
      <w:r w:rsidRPr="0094627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господарська</w:t>
      </w:r>
      <w:r w:rsidRPr="00F85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централізованого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обслуговування</w:t>
      </w:r>
      <w:r w:rsidRPr="00F85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закладів та установ освіти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4627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району» ідентифікаційний код 2311711323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Кулик                                             начальник відділу освіти, молоді та спорту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Олена Єгорівна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6259F" w:rsidRDefault="00D6259F" w:rsidP="00D6259F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Ідентифікаційний код 2401900207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Смаровоз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директор НВК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школа-гімназія»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 Степанівна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Херсонської області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ідентифікаційний код 1801409783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Руснак                                          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Кучерявоволодимирівської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Раїса Миколаївна                         І-ІІ ступенів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Херсонської області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ідентикаційний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код 1899912506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Гладарьова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Червонополянської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І-ІІІ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Жанна Олександрівна                   ступенів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Херсонської області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Ідентифікаційний код 2193215283</w:t>
      </w:r>
    </w:p>
    <w:p w:rsidR="00D6259F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259F" w:rsidRPr="00F4180A" w:rsidRDefault="00D6259F" w:rsidP="00D62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І.І.Котик</w:t>
      </w:r>
      <w:proofErr w:type="spellEnd"/>
    </w:p>
    <w:p w:rsidR="002D4211" w:rsidRPr="00D6259F" w:rsidRDefault="002D4211" w:rsidP="00D6259F">
      <w:bookmarkStart w:id="0" w:name="_GoBack"/>
      <w:bookmarkEnd w:id="0"/>
    </w:p>
    <w:sectPr w:rsidR="002D4211" w:rsidRPr="00D6259F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6259F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CF2704FF-8742-482D-A5A8-3ADA6A42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402AB-B4B5-4395-BE3F-FB08AA24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2017-11-15T07:00:00Z</dcterms:modified>
</cp:coreProperties>
</file>