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A9E" w:rsidRPr="00F4180A" w:rsidRDefault="00510A9E" w:rsidP="00510A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1978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510A9E" w:rsidRPr="00F4180A" w:rsidRDefault="00510A9E" w:rsidP="00510A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510A9E" w:rsidRPr="00F4180A" w:rsidRDefault="00510A9E" w:rsidP="00510A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510A9E" w:rsidRPr="00F4180A" w:rsidRDefault="00510A9E" w:rsidP="00510A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510A9E" w:rsidRPr="00F4180A" w:rsidRDefault="00510A9E" w:rsidP="00510A9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510A9E" w:rsidRPr="00F4180A" w:rsidRDefault="00510A9E" w:rsidP="00510A9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№102</w:t>
      </w:r>
    </w:p>
    <w:p w:rsidR="00510A9E" w:rsidRDefault="00510A9E" w:rsidP="00510A9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510A9E" w:rsidRPr="002B3A28" w:rsidRDefault="00510A9E" w:rsidP="00510A9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510A9E" w:rsidRPr="002B3A28" w:rsidRDefault="00510A9E" w:rsidP="00510A9E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Про призначення директора</w:t>
      </w:r>
    </w:p>
    <w:p w:rsidR="00510A9E" w:rsidRPr="002B3A28" w:rsidRDefault="00510A9E" w:rsidP="00510A9E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комунального закладу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</w:p>
    <w:p w:rsidR="00510A9E" w:rsidRDefault="00510A9E" w:rsidP="00510A9E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селищної ради 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міжшкільний</w:t>
      </w:r>
    </w:p>
    <w:p w:rsidR="00510A9E" w:rsidRPr="002B3A28" w:rsidRDefault="00510A9E" w:rsidP="00510A9E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навчально-виробничий комбінат»</w:t>
      </w:r>
    </w:p>
    <w:p w:rsidR="00510A9E" w:rsidRPr="002B3A28" w:rsidRDefault="00510A9E" w:rsidP="00510A9E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10A9E" w:rsidRPr="00B64390" w:rsidRDefault="00510A9E" w:rsidP="00510A9E">
      <w:pPr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ab/>
        <w:t>Відповідно до статті 43 Закону України «Про місцеве самовряд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ування в Україні», рішення селищної ради від 11.04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 20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р. №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81 </w:t>
      </w:r>
      <w:r w:rsidRPr="00B64390">
        <w:rPr>
          <w:rFonts w:ascii="Times New Roman" w:hAnsi="Times New Roman" w:cs="Times New Roman"/>
          <w:sz w:val="28"/>
          <w:szCs w:val="28"/>
        </w:rPr>
        <w:t xml:space="preserve">«Про затвердження порядку призначення та звільнення з посади керівників загальноосвітніх, дошкільних та позашкільних закладів комунальної власності </w:t>
      </w:r>
      <w:proofErr w:type="spellStart"/>
      <w:r w:rsidRPr="00B6439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B64390">
        <w:rPr>
          <w:rFonts w:ascii="Times New Roman" w:hAnsi="Times New Roman" w:cs="Times New Roman"/>
          <w:sz w:val="28"/>
          <w:szCs w:val="28"/>
        </w:rPr>
        <w:t xml:space="preserve"> селищної ради»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на підставі подання відділу 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освіти, молоді та спорту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 від 20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7 р. №140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, рекомендацій постійної комісії з </w:t>
      </w:r>
      <w:r w:rsidRPr="00B64390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, селищна 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рада</w:t>
      </w:r>
    </w:p>
    <w:p w:rsidR="00510A9E" w:rsidRPr="002B3A28" w:rsidRDefault="00510A9E" w:rsidP="00510A9E">
      <w:pP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ВИРІШИЛА:</w:t>
      </w:r>
    </w:p>
    <w:p w:rsidR="00510A9E" w:rsidRPr="002B3A28" w:rsidRDefault="00510A9E" w:rsidP="00510A9E">
      <w:pPr>
        <w:numPr>
          <w:ilvl w:val="0"/>
          <w:numId w:val="14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Призн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ачити Пугача Василя Савелійовича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на посаду директора комунального закладу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міжшкільний навчально-виробничий комбінат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510A9E" w:rsidRPr="002B3A28" w:rsidRDefault="00510A9E" w:rsidP="00510A9E">
      <w:pPr>
        <w:numPr>
          <w:ilvl w:val="0"/>
          <w:numId w:val="14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Доручити голові 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селищної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ради укладення трудової угоди (контракту) з директором комунального закладу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міжшкільний навчально-виробничий комбінат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Пугачем В.С. 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строком на 1 (один) рік.</w:t>
      </w:r>
    </w:p>
    <w:p w:rsidR="00510A9E" w:rsidRPr="002B3A28" w:rsidRDefault="00510A9E" w:rsidP="00510A9E">
      <w:pPr>
        <w:numPr>
          <w:ilvl w:val="0"/>
          <w:numId w:val="14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виконанням рішення доручити постійній комісії з </w:t>
      </w:r>
      <w:r w:rsidRPr="00B64390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510A9E" w:rsidRDefault="00510A9E" w:rsidP="00510A9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10A9E" w:rsidRDefault="00510A9E" w:rsidP="00510A9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D4211" w:rsidRPr="00510A9E" w:rsidRDefault="00510A9E" w:rsidP="00510A9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О.Г.Фаустов</w:t>
      </w:r>
      <w:bookmarkStart w:id="0" w:name="_GoBack"/>
      <w:bookmarkEnd w:id="0"/>
      <w:proofErr w:type="spellEnd"/>
    </w:p>
    <w:sectPr w:rsidR="002D4211" w:rsidRPr="00510A9E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0A9E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385D87FA"/>
  <w15:docId w15:val="{B960922E-6EE6-4F66-92DB-9380A2C0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838C7-7A79-4C90-99D0-499B8BC7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2017-11-15T07:06:00Z</dcterms:modified>
</cp:coreProperties>
</file>