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3B48" w:rsidRPr="00F4180A" w:rsidRDefault="00163B48" w:rsidP="00163B4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62" type="#_x0000_t75" style="position:absolute;left:0;text-align:left;margin-left:221.15pt;margin-top:5.75pt;width:35.35pt;height:45.2pt;z-index:-251657216;visibility:visible;mso-wrap-edited:f" fillcolor="window">
            <v:imagedata r:id="rId8" o:title="" gain="86232f" grayscale="t" bilevel="t"/>
            <w10:wrap type="topAndBottom"/>
          </v:shape>
          <o:OLEObject Type="Embed" ProgID="Word.Picture.8" ShapeID="_x0000_s1062" DrawAspect="Content" ObjectID="_1572247672" r:id="rId9"/>
        </w:object>
      </w:r>
      <w:r w:rsidRPr="00F4180A">
        <w:rPr>
          <w:rFonts w:ascii="Times New Roman" w:hAnsi="Times New Roman" w:cs="Times New Roman"/>
          <w:sz w:val="28"/>
          <w:szCs w:val="28"/>
        </w:rPr>
        <w:t>ЧАПЛИНСЬКА СЕЛИЩНА РАДА</w:t>
      </w:r>
    </w:p>
    <w:p w:rsidR="00163B48" w:rsidRPr="00F4180A" w:rsidRDefault="00163B48" w:rsidP="00163B4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4180A">
        <w:rPr>
          <w:rFonts w:ascii="Times New Roman" w:hAnsi="Times New Roman" w:cs="Times New Roman"/>
          <w:sz w:val="28"/>
          <w:szCs w:val="28"/>
        </w:rPr>
        <w:t>ЧАПЛИНСЬКОГО РАЙОНУ ХЕРСОНСЬКОЇ ОБЛАСТІ</w:t>
      </w:r>
    </w:p>
    <w:p w:rsidR="00163B48" w:rsidRPr="00F4180A" w:rsidRDefault="00163B48" w:rsidP="00163B4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ВОСЬМ</w:t>
      </w:r>
      <w:r w:rsidRPr="00F4180A">
        <w:rPr>
          <w:rFonts w:ascii="Times New Roman" w:hAnsi="Times New Roman" w:cs="Times New Roman"/>
          <w:sz w:val="28"/>
          <w:szCs w:val="28"/>
        </w:rPr>
        <w:t xml:space="preserve">А СЕСІЯ </w:t>
      </w:r>
      <w:r w:rsidRPr="00F4180A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F4180A">
        <w:rPr>
          <w:rFonts w:ascii="Times New Roman" w:hAnsi="Times New Roman" w:cs="Times New Roman"/>
          <w:sz w:val="28"/>
          <w:szCs w:val="28"/>
        </w:rPr>
        <w:t>ІІІ СКЛИКАННЯ</w:t>
      </w:r>
    </w:p>
    <w:p w:rsidR="00163B48" w:rsidRDefault="00163B48" w:rsidP="00163B4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4180A">
        <w:rPr>
          <w:rFonts w:ascii="Times New Roman" w:hAnsi="Times New Roman" w:cs="Times New Roman"/>
          <w:sz w:val="28"/>
          <w:szCs w:val="28"/>
        </w:rPr>
        <w:t>Р І Ш Е Н Н Я</w:t>
      </w:r>
    </w:p>
    <w:p w:rsidR="00163B48" w:rsidRDefault="00163B48" w:rsidP="00163B48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</w:p>
    <w:p w:rsidR="00163B48" w:rsidRPr="00F4180A" w:rsidRDefault="00163B48" w:rsidP="00163B48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 10 лип</w:t>
      </w:r>
      <w:r w:rsidRPr="00F4180A">
        <w:rPr>
          <w:rFonts w:ascii="Times New Roman" w:hAnsi="Times New Roman" w:cs="Times New Roman"/>
          <w:sz w:val="28"/>
          <w:szCs w:val="28"/>
        </w:rPr>
        <w:t>ня 20</w:t>
      </w:r>
      <w:r>
        <w:rPr>
          <w:rFonts w:ascii="Times New Roman" w:hAnsi="Times New Roman" w:cs="Times New Roman"/>
          <w:sz w:val="28"/>
          <w:szCs w:val="28"/>
        </w:rPr>
        <w:t>17 року                      №120</w:t>
      </w:r>
    </w:p>
    <w:p w:rsidR="00163B48" w:rsidRDefault="00163B48" w:rsidP="00163B48">
      <w:pPr>
        <w:tabs>
          <w:tab w:val="left" w:pos="2895"/>
        </w:tabs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  <w:r w:rsidRPr="00F4180A">
        <w:rPr>
          <w:rFonts w:ascii="Times New Roman" w:hAnsi="Times New Roman" w:cs="Times New Roman"/>
          <w:sz w:val="28"/>
          <w:szCs w:val="28"/>
        </w:rPr>
        <w:t>смт.Чаплинка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163B48" w:rsidRPr="003D4096" w:rsidRDefault="00163B48" w:rsidP="00163B48">
      <w:pPr>
        <w:tabs>
          <w:tab w:val="left" w:pos="2895"/>
        </w:tabs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</w:p>
    <w:p w:rsidR="00163B48" w:rsidRPr="00DB6A19" w:rsidRDefault="00163B48" w:rsidP="00163B4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B6A19">
        <w:rPr>
          <w:rFonts w:ascii="Times New Roman" w:hAnsi="Times New Roman" w:cs="Times New Roman"/>
          <w:sz w:val="28"/>
          <w:szCs w:val="28"/>
        </w:rPr>
        <w:t xml:space="preserve">Про встановлення розміру пайової </w:t>
      </w:r>
    </w:p>
    <w:p w:rsidR="00163B48" w:rsidRPr="00DB6A19" w:rsidRDefault="00163B48" w:rsidP="00163B4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B6A19">
        <w:rPr>
          <w:rFonts w:ascii="Times New Roman" w:hAnsi="Times New Roman" w:cs="Times New Roman"/>
          <w:sz w:val="28"/>
          <w:szCs w:val="28"/>
        </w:rPr>
        <w:t xml:space="preserve">участі замовників у розвитку </w:t>
      </w:r>
    </w:p>
    <w:p w:rsidR="00163B48" w:rsidRPr="00DB6A19" w:rsidRDefault="00163B48" w:rsidP="00163B4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B6A19">
        <w:rPr>
          <w:rFonts w:ascii="Times New Roman" w:hAnsi="Times New Roman" w:cs="Times New Roman"/>
          <w:sz w:val="28"/>
          <w:szCs w:val="28"/>
        </w:rPr>
        <w:t>інфраструктури смт. Чаплинка</w:t>
      </w:r>
    </w:p>
    <w:p w:rsidR="00163B48" w:rsidRPr="00DB6A19" w:rsidRDefault="00163B48" w:rsidP="00163B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63B48" w:rsidRDefault="00163B48" w:rsidP="00163B48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6A19">
        <w:rPr>
          <w:rFonts w:ascii="Times New Roman" w:hAnsi="Times New Roman" w:cs="Times New Roman"/>
          <w:sz w:val="28"/>
          <w:szCs w:val="28"/>
        </w:rPr>
        <w:t>Розглянувши заяву Процко М.Б. про укладення договору про пайову участь у створенні і розвитку інженерно-т</w:t>
      </w:r>
      <w:r>
        <w:rPr>
          <w:rFonts w:ascii="Times New Roman" w:hAnsi="Times New Roman" w:cs="Times New Roman"/>
          <w:sz w:val="28"/>
          <w:szCs w:val="28"/>
        </w:rPr>
        <w:t>ранспортної інфраструктури смт.</w:t>
      </w:r>
      <w:r w:rsidRPr="00DB6A19">
        <w:rPr>
          <w:rFonts w:ascii="Times New Roman" w:hAnsi="Times New Roman" w:cs="Times New Roman"/>
          <w:sz w:val="28"/>
          <w:szCs w:val="28"/>
        </w:rPr>
        <w:t xml:space="preserve">Чаплинка, відповідно до рішення ХХІІ сесії Чаплинської селищної ради </w:t>
      </w:r>
      <w:r w:rsidRPr="00DB6A19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DB6A19">
        <w:rPr>
          <w:rFonts w:ascii="Times New Roman" w:hAnsi="Times New Roman" w:cs="Times New Roman"/>
          <w:sz w:val="28"/>
          <w:szCs w:val="28"/>
        </w:rPr>
        <w:t xml:space="preserve"> скликання від 26.11.2012 року № 340, «Порядку пайової участі замовників у розвитку інфраструктури населених пунктів Чаплинської селищної ради», затвердженого рішенням ХХІІ сесії селищної ради </w:t>
      </w:r>
      <w:r w:rsidRPr="00DB6A19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DB6A19">
        <w:rPr>
          <w:rFonts w:ascii="Times New Roman" w:hAnsi="Times New Roman" w:cs="Times New Roman"/>
          <w:sz w:val="28"/>
          <w:szCs w:val="28"/>
        </w:rPr>
        <w:t xml:space="preserve"> скликання від 26 листопада 2012 року № 340, змінами внесеними до Порядку пайової участі замовників у розвитку інфраструктури населених пунктів Чаплинської селищної ради, Закону України «Про регулювання містобудівної діяльності» та пункту 25 статті 26 Закону України «Про місцеве самоврядування в Україні» селищна рада</w:t>
      </w:r>
    </w:p>
    <w:p w:rsidR="00163B48" w:rsidRPr="00DB6A19" w:rsidRDefault="00163B48" w:rsidP="00163B48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63B48" w:rsidRDefault="00163B48" w:rsidP="00163B48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ВИРІШИЛА:</w:t>
      </w:r>
    </w:p>
    <w:p w:rsidR="00163B48" w:rsidRPr="00DB6A19" w:rsidRDefault="00163B48" w:rsidP="00163B48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63B48" w:rsidRPr="00DB6A19" w:rsidRDefault="00163B48" w:rsidP="00163B48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6A19">
        <w:rPr>
          <w:rFonts w:ascii="Times New Roman" w:hAnsi="Times New Roman" w:cs="Times New Roman"/>
          <w:sz w:val="28"/>
          <w:szCs w:val="28"/>
        </w:rPr>
        <w:t>1. Встановити Процко М.Б. розмір пайової участі у розвитку інфраструктури смт. Чаплинка в зв’язку з реконструкцією квартири під магазин промислових товарів за адресою Херсонська область Чаплинський район, смт. Чаплинка, вул. М</w:t>
      </w:r>
      <w:r>
        <w:rPr>
          <w:rFonts w:ascii="Times New Roman" w:hAnsi="Times New Roman" w:cs="Times New Roman"/>
          <w:sz w:val="28"/>
          <w:szCs w:val="28"/>
        </w:rPr>
        <w:t xml:space="preserve">иру, 4 квартира 2, у розмірі 5 </w:t>
      </w:r>
      <w:r w:rsidRPr="00DB6A19">
        <w:rPr>
          <w:rFonts w:ascii="Times New Roman" w:hAnsi="Times New Roman" w:cs="Times New Roman"/>
          <w:sz w:val="28"/>
          <w:szCs w:val="28"/>
        </w:rPr>
        <w:t>% від кошторисної вартості об’єкта.</w:t>
      </w:r>
    </w:p>
    <w:p w:rsidR="00163B48" w:rsidRDefault="00163B48" w:rsidP="00163B48">
      <w:pPr>
        <w:pStyle w:val="a8"/>
        <w:tabs>
          <w:tab w:val="clear" w:pos="4153"/>
          <w:tab w:val="clear" w:pos="8306"/>
        </w:tabs>
        <w:spacing w:line="276" w:lineRule="auto"/>
        <w:ind w:firstLine="540"/>
        <w:jc w:val="both"/>
        <w:rPr>
          <w:rFonts w:ascii="Times New Roman CYR" w:hAnsi="Times New Roman CYR"/>
          <w:sz w:val="28"/>
          <w:szCs w:val="28"/>
          <w:lang w:val="uk-UA"/>
        </w:rPr>
      </w:pPr>
      <w:r>
        <w:rPr>
          <w:rFonts w:ascii="Times New Roman CYR" w:hAnsi="Times New Roman CYR"/>
          <w:sz w:val="28"/>
          <w:szCs w:val="28"/>
          <w:lang w:val="uk-UA"/>
        </w:rPr>
        <w:t>2. Процко М.Б. перерахувати кошти на розрахунковий рахунок по доходному коду 50110000 «Цільові кошти».</w:t>
      </w:r>
    </w:p>
    <w:p w:rsidR="00163B48" w:rsidRDefault="00163B48" w:rsidP="00163B48">
      <w:pPr>
        <w:pStyle w:val="a8"/>
        <w:tabs>
          <w:tab w:val="clear" w:pos="4153"/>
          <w:tab w:val="clear" w:pos="8306"/>
        </w:tabs>
        <w:spacing w:line="276" w:lineRule="auto"/>
        <w:ind w:firstLine="540"/>
        <w:jc w:val="both"/>
        <w:rPr>
          <w:rFonts w:ascii="Times New Roman CYR" w:hAnsi="Times New Roman CYR"/>
          <w:sz w:val="28"/>
          <w:szCs w:val="28"/>
          <w:lang w:val="uk-UA"/>
        </w:rPr>
      </w:pPr>
      <w:r>
        <w:rPr>
          <w:rFonts w:ascii="Times New Roman CYR" w:hAnsi="Times New Roman CYR"/>
          <w:sz w:val="28"/>
          <w:szCs w:val="28"/>
          <w:lang w:val="uk-UA"/>
        </w:rPr>
        <w:t>3. Доручити селищному голові укласти Договір про пайову участь у визначенні законодавством терміни.</w:t>
      </w:r>
    </w:p>
    <w:p w:rsidR="00163B48" w:rsidRDefault="00163B48" w:rsidP="00163B48">
      <w:pPr>
        <w:pStyle w:val="a8"/>
        <w:tabs>
          <w:tab w:val="clear" w:pos="4153"/>
          <w:tab w:val="clear" w:pos="8306"/>
        </w:tabs>
        <w:spacing w:line="276" w:lineRule="auto"/>
        <w:ind w:firstLine="540"/>
        <w:jc w:val="both"/>
        <w:rPr>
          <w:rFonts w:ascii="Times New Roman CYR" w:hAnsi="Times New Roman CYR"/>
          <w:sz w:val="28"/>
          <w:szCs w:val="28"/>
          <w:lang w:val="uk-UA"/>
        </w:rPr>
      </w:pPr>
      <w:r>
        <w:rPr>
          <w:rFonts w:ascii="Times New Roman CYR" w:hAnsi="Times New Roman CYR"/>
          <w:sz w:val="28"/>
          <w:szCs w:val="28"/>
          <w:lang w:val="uk-UA"/>
        </w:rPr>
        <w:lastRenderedPageBreak/>
        <w:t>4. Контроль за виконанням цього рішення покласти на постійну комісію селищної ради з питань планування бюджету фінансів та соціально-економічного розвитку.</w:t>
      </w:r>
    </w:p>
    <w:p w:rsidR="00163B48" w:rsidRDefault="00163B48" w:rsidP="00163B48">
      <w:pPr>
        <w:spacing w:after="0"/>
        <w:ind w:right="-58"/>
        <w:jc w:val="both"/>
        <w:rPr>
          <w:rFonts w:ascii="Times New Roman CYR" w:hAnsi="Times New Roman CYR"/>
          <w:sz w:val="28"/>
          <w:szCs w:val="28"/>
        </w:rPr>
      </w:pPr>
    </w:p>
    <w:p w:rsidR="00163B48" w:rsidRDefault="00163B48" w:rsidP="00163B48">
      <w:pPr>
        <w:spacing w:after="0"/>
        <w:ind w:right="-58"/>
        <w:jc w:val="both"/>
        <w:rPr>
          <w:rFonts w:ascii="Times New Roman CYR" w:hAnsi="Times New Roman CYR"/>
          <w:sz w:val="28"/>
          <w:szCs w:val="28"/>
        </w:rPr>
      </w:pPr>
    </w:p>
    <w:p w:rsidR="00163B48" w:rsidRDefault="00163B48" w:rsidP="00163B48">
      <w:pPr>
        <w:spacing w:after="0"/>
        <w:ind w:right="-58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Селищний голова </w:t>
      </w:r>
      <w:r>
        <w:rPr>
          <w:rFonts w:ascii="Times New Roman CYR" w:hAnsi="Times New Roman CYR"/>
          <w:sz w:val="28"/>
          <w:szCs w:val="28"/>
        </w:rPr>
        <w:tab/>
      </w:r>
      <w:r>
        <w:rPr>
          <w:rFonts w:ascii="Times New Roman CYR" w:hAnsi="Times New Roman CYR"/>
          <w:sz w:val="28"/>
          <w:szCs w:val="28"/>
        </w:rPr>
        <w:tab/>
        <w:t xml:space="preserve">                                                О.Г. Фаустов</w:t>
      </w:r>
      <w:r>
        <w:rPr>
          <w:rFonts w:ascii="Times New Roman CYR" w:hAnsi="Times New Roman CYR"/>
          <w:sz w:val="28"/>
          <w:szCs w:val="28"/>
        </w:rPr>
        <w:tab/>
      </w:r>
    </w:p>
    <w:p w:rsidR="00E41754" w:rsidRPr="00163B48" w:rsidRDefault="00E41754" w:rsidP="00163B48">
      <w:bookmarkStart w:id="0" w:name="_GoBack"/>
      <w:bookmarkEnd w:id="0"/>
    </w:p>
    <w:sectPr w:rsidR="00E41754" w:rsidRPr="00163B48" w:rsidSect="00784BE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0014" w:rsidRDefault="004A0014" w:rsidP="001B6788">
      <w:pPr>
        <w:spacing w:after="0" w:line="240" w:lineRule="auto"/>
      </w:pPr>
      <w:r>
        <w:separator/>
      </w:r>
    </w:p>
  </w:endnote>
  <w:endnote w:type="continuationSeparator" w:id="0">
    <w:p w:rsidR="004A0014" w:rsidRDefault="004A0014" w:rsidP="001B67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charset w:val="CC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0014" w:rsidRDefault="004A0014" w:rsidP="001B6788">
      <w:pPr>
        <w:spacing w:after="0" w:line="240" w:lineRule="auto"/>
      </w:pPr>
      <w:r>
        <w:separator/>
      </w:r>
    </w:p>
  </w:footnote>
  <w:footnote w:type="continuationSeparator" w:id="0">
    <w:p w:rsidR="004A0014" w:rsidRDefault="004A0014" w:rsidP="001B67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eastAsia="DejaVu Sans"/>
        <w:kern w:val="1"/>
        <w:sz w:val="28"/>
        <w:szCs w:val="28"/>
        <w:lang w:val="uk-UA"/>
      </w:r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cs="Symbol" w:hint="default"/>
        <w:lang w:val="uk-UA"/>
      </w:r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lang w:val="uk-UA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lang w:val="uk-UA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000000"/>
        <w:lang w:val="uk-UA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color w:val="000000"/>
        <w:lang w:val="uk-UA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7" w15:restartNumberingAfterBreak="0">
    <w:nsid w:val="00000009"/>
    <w:multiLevelType w:val="singleLevel"/>
    <w:tmpl w:val="00000009"/>
    <w:name w:val="WW8Num1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8" w15:restartNumberingAfterBreak="0">
    <w:nsid w:val="0000000A"/>
    <w:multiLevelType w:val="singleLevel"/>
    <w:tmpl w:val="0000000A"/>
    <w:name w:val="WW8Num12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9" w15:restartNumberingAfterBreak="0">
    <w:nsid w:val="0000000B"/>
    <w:multiLevelType w:val="singleLevel"/>
    <w:tmpl w:val="0000000B"/>
    <w:name w:val="WW8Num1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0" w15:restartNumberingAfterBreak="0">
    <w:nsid w:val="0000000C"/>
    <w:multiLevelType w:val="singleLevel"/>
    <w:tmpl w:val="0000000C"/>
    <w:name w:val="WW8Num14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pacing w:val="-6"/>
        <w:lang w:val="uk-UA"/>
      </w:rPr>
    </w:lvl>
  </w:abstractNum>
  <w:abstractNum w:abstractNumId="11" w15:restartNumberingAfterBreak="0">
    <w:nsid w:val="0000000D"/>
    <w:multiLevelType w:val="singleLevel"/>
    <w:tmpl w:val="0000000D"/>
    <w:name w:val="WW8Num15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12" w15:restartNumberingAfterBreak="0">
    <w:nsid w:val="0000000E"/>
    <w:multiLevelType w:val="singleLevel"/>
    <w:tmpl w:val="0000000E"/>
    <w:name w:val="WW8Num1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3" w15:restartNumberingAfterBreak="0">
    <w:nsid w:val="0000000F"/>
    <w:multiLevelType w:val="singleLevel"/>
    <w:tmpl w:val="0000000F"/>
    <w:name w:val="WW8Num17"/>
    <w:lvl w:ilvl="0">
      <w:start w:val="1"/>
      <w:numFmt w:val="bullet"/>
      <w:lvlText w:val=""/>
      <w:lvlJc w:val="left"/>
      <w:pPr>
        <w:tabs>
          <w:tab w:val="num" w:pos="1724"/>
        </w:tabs>
        <w:ind w:left="1724" w:hanging="360"/>
      </w:pPr>
      <w:rPr>
        <w:rFonts w:ascii="Symbol" w:hAnsi="Symbol" w:cs="Symbol" w:hint="default"/>
        <w:color w:val="000000"/>
      </w:rPr>
    </w:lvl>
  </w:abstractNum>
  <w:abstractNum w:abstractNumId="14" w15:restartNumberingAfterBreak="0">
    <w:nsid w:val="00000010"/>
    <w:multiLevelType w:val="singleLevel"/>
    <w:tmpl w:val="00000010"/>
    <w:name w:val="WW8Num19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lang w:val="uk-UA"/>
      </w:rPr>
    </w:lvl>
  </w:abstractNum>
  <w:abstractNum w:abstractNumId="15" w15:restartNumberingAfterBreak="0">
    <w:nsid w:val="00000011"/>
    <w:multiLevelType w:val="multilevel"/>
    <w:tmpl w:val="00000011"/>
    <w:name w:val="WW8Num2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lang w:val="uk-UA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lang w:val="uk-UA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00000013"/>
    <w:multiLevelType w:val="singleLevel"/>
    <w:tmpl w:val="00000013"/>
    <w:name w:val="WW8Num2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7" w15:restartNumberingAfterBreak="0">
    <w:nsid w:val="00000014"/>
    <w:multiLevelType w:val="multilevel"/>
    <w:tmpl w:val="00000014"/>
    <w:name w:val="WW8Num24"/>
    <w:lvl w:ilvl="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lang w:val="uk-UA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lang w:val="uk-UA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lang w:val="uk-UA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00000015"/>
    <w:multiLevelType w:val="singleLevel"/>
    <w:tmpl w:val="00000015"/>
    <w:name w:val="WW8Num25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19" w15:restartNumberingAfterBreak="0">
    <w:nsid w:val="00000016"/>
    <w:multiLevelType w:val="singleLevel"/>
    <w:tmpl w:val="00000016"/>
    <w:name w:val="WW8Num2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0" w15:restartNumberingAfterBreak="0">
    <w:nsid w:val="00000017"/>
    <w:multiLevelType w:val="singleLevel"/>
    <w:tmpl w:val="00000017"/>
    <w:name w:val="WW8Num28"/>
    <w:lvl w:ilvl="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lang w:val="uk-UA"/>
      </w:rPr>
    </w:lvl>
  </w:abstractNum>
  <w:abstractNum w:abstractNumId="21" w15:restartNumberingAfterBreak="0">
    <w:nsid w:val="00000019"/>
    <w:multiLevelType w:val="singleLevel"/>
    <w:tmpl w:val="00000019"/>
    <w:name w:val="WW8Num30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2" w15:restartNumberingAfterBreak="0">
    <w:nsid w:val="0000001A"/>
    <w:multiLevelType w:val="singleLevel"/>
    <w:tmpl w:val="0000001A"/>
    <w:name w:val="WW8Num31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3" w15:restartNumberingAfterBreak="0">
    <w:nsid w:val="0000001B"/>
    <w:multiLevelType w:val="singleLevel"/>
    <w:tmpl w:val="0000001B"/>
    <w:name w:val="WW8Num32"/>
    <w:lvl w:ilvl="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lang w:val="uk-UA"/>
      </w:rPr>
    </w:lvl>
  </w:abstractNum>
  <w:abstractNum w:abstractNumId="24" w15:restartNumberingAfterBreak="0">
    <w:nsid w:val="0000001C"/>
    <w:multiLevelType w:val="singleLevel"/>
    <w:tmpl w:val="0000001C"/>
    <w:name w:val="WW8Num3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25" w15:restartNumberingAfterBreak="0">
    <w:nsid w:val="008E7411"/>
    <w:multiLevelType w:val="hybridMultilevel"/>
    <w:tmpl w:val="116845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5E711DC"/>
    <w:multiLevelType w:val="hybridMultilevel"/>
    <w:tmpl w:val="CC9AE1E8"/>
    <w:lvl w:ilvl="0" w:tplc="6F9AD6BE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9A77A2F"/>
    <w:multiLevelType w:val="hybridMultilevel"/>
    <w:tmpl w:val="3E76C876"/>
    <w:lvl w:ilvl="0" w:tplc="BAA25DF0">
      <w:start w:val="1"/>
      <w:numFmt w:val="bullet"/>
      <w:lvlText w:val=""/>
      <w:lvlJc w:val="left"/>
      <w:pPr>
        <w:ind w:left="12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A6452A4"/>
    <w:multiLevelType w:val="hybridMultilevel"/>
    <w:tmpl w:val="046C0D12"/>
    <w:lvl w:ilvl="0" w:tplc="AEE644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0BD52C36"/>
    <w:multiLevelType w:val="multilevel"/>
    <w:tmpl w:val="DF2C4A0E"/>
    <w:lvl w:ilvl="0">
      <w:start w:val="12"/>
      <w:numFmt w:val="bullet"/>
      <w:lvlText w:val="-"/>
      <w:lvlJc w:val="left"/>
      <w:pPr>
        <w:tabs>
          <w:tab w:val="num" w:pos="780"/>
        </w:tabs>
        <w:ind w:left="7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0D7319E9"/>
    <w:multiLevelType w:val="hybridMultilevel"/>
    <w:tmpl w:val="FBAA70E0"/>
    <w:lvl w:ilvl="0" w:tplc="1B5C01F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0E4C22E8"/>
    <w:multiLevelType w:val="hybridMultilevel"/>
    <w:tmpl w:val="418892F0"/>
    <w:lvl w:ilvl="0" w:tplc="7A2E977E">
      <w:start w:val="5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2" w15:restartNumberingAfterBreak="0">
    <w:nsid w:val="0FA140E6"/>
    <w:multiLevelType w:val="hybridMultilevel"/>
    <w:tmpl w:val="B358D2FC"/>
    <w:lvl w:ilvl="0" w:tplc="E0721AC0">
      <w:start w:val="4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3" w15:restartNumberingAfterBreak="0">
    <w:nsid w:val="0FFD7E50"/>
    <w:multiLevelType w:val="hybridMultilevel"/>
    <w:tmpl w:val="B89CB73A"/>
    <w:lvl w:ilvl="0" w:tplc="48FC5C98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4" w15:restartNumberingAfterBreak="0">
    <w:nsid w:val="14943130"/>
    <w:multiLevelType w:val="hybridMultilevel"/>
    <w:tmpl w:val="7E1696F6"/>
    <w:lvl w:ilvl="0" w:tplc="B0A8C1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159E09CB"/>
    <w:multiLevelType w:val="hybridMultilevel"/>
    <w:tmpl w:val="CF0EF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15B85747"/>
    <w:multiLevelType w:val="hybridMultilevel"/>
    <w:tmpl w:val="EF24C99C"/>
    <w:lvl w:ilvl="0" w:tplc="F490DF66">
      <w:start w:val="4"/>
      <w:numFmt w:val="bullet"/>
      <w:lvlText w:val="-"/>
      <w:lvlJc w:val="left"/>
      <w:pPr>
        <w:ind w:left="128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7" w15:restartNumberingAfterBreak="0">
    <w:nsid w:val="16670FD5"/>
    <w:multiLevelType w:val="hybridMultilevel"/>
    <w:tmpl w:val="AC0A792C"/>
    <w:lvl w:ilvl="0" w:tplc="BF82967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170B3361"/>
    <w:multiLevelType w:val="hybridMultilevel"/>
    <w:tmpl w:val="BC7EE64C"/>
    <w:lvl w:ilvl="0" w:tplc="8764679A">
      <w:numFmt w:val="bullet"/>
      <w:lvlText w:val="-"/>
      <w:lvlJc w:val="left"/>
      <w:pPr>
        <w:tabs>
          <w:tab w:val="num" w:pos="1788"/>
        </w:tabs>
        <w:ind w:left="1788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9" w15:restartNumberingAfterBreak="0">
    <w:nsid w:val="1A463231"/>
    <w:multiLevelType w:val="hybridMultilevel"/>
    <w:tmpl w:val="61265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C89588D"/>
    <w:multiLevelType w:val="hybridMultilevel"/>
    <w:tmpl w:val="B73CE974"/>
    <w:lvl w:ilvl="0" w:tplc="BAA25DF0">
      <w:start w:val="1"/>
      <w:numFmt w:val="bullet"/>
      <w:lvlText w:val=""/>
      <w:lvlJc w:val="left"/>
      <w:pPr>
        <w:ind w:left="12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1CEB077F"/>
    <w:multiLevelType w:val="hybridMultilevel"/>
    <w:tmpl w:val="FEDAA728"/>
    <w:lvl w:ilvl="0" w:tplc="2F9A91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1D8B13DD"/>
    <w:multiLevelType w:val="hybridMultilevel"/>
    <w:tmpl w:val="E4D44150"/>
    <w:lvl w:ilvl="0" w:tplc="F53A45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3" w15:restartNumberingAfterBreak="0">
    <w:nsid w:val="1E380202"/>
    <w:multiLevelType w:val="hybridMultilevel"/>
    <w:tmpl w:val="77FC9612"/>
    <w:lvl w:ilvl="0" w:tplc="991A052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ED63F6A"/>
    <w:multiLevelType w:val="hybridMultilevel"/>
    <w:tmpl w:val="22BC0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0B45010"/>
    <w:multiLevelType w:val="hybridMultilevel"/>
    <w:tmpl w:val="4530BD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2666C28"/>
    <w:multiLevelType w:val="hybridMultilevel"/>
    <w:tmpl w:val="13CA9C0E"/>
    <w:lvl w:ilvl="0" w:tplc="8764679A">
      <w:numFmt w:val="bullet"/>
      <w:lvlText w:val="-"/>
      <w:lvlJc w:val="left"/>
      <w:pPr>
        <w:tabs>
          <w:tab w:val="num" w:pos="1788"/>
        </w:tabs>
        <w:ind w:left="1788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7" w15:restartNumberingAfterBreak="0">
    <w:nsid w:val="2D844C9C"/>
    <w:multiLevelType w:val="hybridMultilevel"/>
    <w:tmpl w:val="1F88F57E"/>
    <w:lvl w:ilvl="0" w:tplc="EDD0EB8C">
      <w:start w:val="1"/>
      <w:numFmt w:val="decimal"/>
      <w:lvlText w:val="%1."/>
      <w:lvlJc w:val="left"/>
      <w:pPr>
        <w:ind w:left="1908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48" w15:restartNumberingAfterBreak="0">
    <w:nsid w:val="2EE4200E"/>
    <w:multiLevelType w:val="multilevel"/>
    <w:tmpl w:val="1898F6D2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2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314" w:hanging="720"/>
      </w:pPr>
    </w:lvl>
    <w:lvl w:ilvl="3">
      <w:start w:val="1"/>
      <w:numFmt w:val="decimal"/>
      <w:isLgl/>
      <w:lvlText w:val="%1.%2.%3.%4."/>
      <w:lvlJc w:val="left"/>
      <w:pPr>
        <w:ind w:left="1701" w:hanging="1080"/>
      </w:pPr>
    </w:lvl>
    <w:lvl w:ilvl="4">
      <w:start w:val="1"/>
      <w:numFmt w:val="decimal"/>
      <w:isLgl/>
      <w:lvlText w:val="%1.%2.%3.%4.%5."/>
      <w:lvlJc w:val="left"/>
      <w:pPr>
        <w:ind w:left="1728" w:hanging="1080"/>
      </w:pPr>
    </w:lvl>
    <w:lvl w:ilvl="5">
      <w:start w:val="1"/>
      <w:numFmt w:val="decimal"/>
      <w:isLgl/>
      <w:lvlText w:val="%1.%2.%3.%4.%5.%6."/>
      <w:lvlJc w:val="left"/>
      <w:pPr>
        <w:ind w:left="2115" w:hanging="1440"/>
      </w:pPr>
    </w:lvl>
    <w:lvl w:ilvl="6">
      <w:start w:val="1"/>
      <w:numFmt w:val="decimal"/>
      <w:isLgl/>
      <w:lvlText w:val="%1.%2.%3.%4.%5.%6.%7."/>
      <w:lvlJc w:val="left"/>
      <w:pPr>
        <w:ind w:left="2502" w:hanging="1800"/>
      </w:p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</w:lvl>
  </w:abstractNum>
  <w:abstractNum w:abstractNumId="49" w15:restartNumberingAfterBreak="0">
    <w:nsid w:val="331F5ACD"/>
    <w:multiLevelType w:val="hybridMultilevel"/>
    <w:tmpl w:val="03B8F176"/>
    <w:lvl w:ilvl="0" w:tplc="A60EF6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39AD6904"/>
    <w:multiLevelType w:val="multilevel"/>
    <w:tmpl w:val="1D18A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1" w15:restartNumberingAfterBreak="0">
    <w:nsid w:val="3B2776C8"/>
    <w:multiLevelType w:val="multilevel"/>
    <w:tmpl w:val="39BEA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2" w15:restartNumberingAfterBreak="0">
    <w:nsid w:val="44A64D21"/>
    <w:multiLevelType w:val="hybridMultilevel"/>
    <w:tmpl w:val="0100D2FE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3" w15:restartNumberingAfterBreak="0">
    <w:nsid w:val="4C1342AB"/>
    <w:multiLevelType w:val="hybridMultilevel"/>
    <w:tmpl w:val="89888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1BA23AF"/>
    <w:multiLevelType w:val="hybridMultilevel"/>
    <w:tmpl w:val="5C0A81DA"/>
    <w:lvl w:ilvl="0" w:tplc="88F6CF2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2CC1B58"/>
    <w:multiLevelType w:val="hybridMultilevel"/>
    <w:tmpl w:val="76A4CB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43C3BA0"/>
    <w:multiLevelType w:val="hybridMultilevel"/>
    <w:tmpl w:val="43FED228"/>
    <w:lvl w:ilvl="0" w:tplc="2FCADC9E">
      <w:start w:val="1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57" w15:restartNumberingAfterBreak="0">
    <w:nsid w:val="554E5F00"/>
    <w:multiLevelType w:val="hybridMultilevel"/>
    <w:tmpl w:val="22BC0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5560AEB"/>
    <w:multiLevelType w:val="multilevel"/>
    <w:tmpl w:val="F0F0DB1A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8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9" w15:restartNumberingAfterBreak="0">
    <w:nsid w:val="55833CB1"/>
    <w:multiLevelType w:val="hybridMultilevel"/>
    <w:tmpl w:val="21AE5538"/>
    <w:lvl w:ilvl="0" w:tplc="FD983F9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0" w15:restartNumberingAfterBreak="0">
    <w:nsid w:val="55D34739"/>
    <w:multiLevelType w:val="hybridMultilevel"/>
    <w:tmpl w:val="677EDF76"/>
    <w:lvl w:ilvl="0" w:tplc="04BE6A52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61" w15:restartNumberingAfterBreak="0">
    <w:nsid w:val="5BFB7AE8"/>
    <w:multiLevelType w:val="hybridMultilevel"/>
    <w:tmpl w:val="4670A7FE"/>
    <w:lvl w:ilvl="0" w:tplc="C70216E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2" w15:restartNumberingAfterBreak="0">
    <w:nsid w:val="5D030470"/>
    <w:multiLevelType w:val="hybridMultilevel"/>
    <w:tmpl w:val="2EE427FC"/>
    <w:lvl w:ilvl="0" w:tplc="AA8C3582">
      <w:start w:val="1"/>
      <w:numFmt w:val="decimal"/>
      <w:lvlText w:val="%1."/>
      <w:lvlJc w:val="left"/>
      <w:pPr>
        <w:ind w:left="15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5" w:hanging="360"/>
      </w:pPr>
    </w:lvl>
    <w:lvl w:ilvl="2" w:tplc="0419001B" w:tentative="1">
      <w:start w:val="1"/>
      <w:numFmt w:val="lowerRoman"/>
      <w:lvlText w:val="%3."/>
      <w:lvlJc w:val="right"/>
      <w:pPr>
        <w:ind w:left="2985" w:hanging="180"/>
      </w:pPr>
    </w:lvl>
    <w:lvl w:ilvl="3" w:tplc="0419000F" w:tentative="1">
      <w:start w:val="1"/>
      <w:numFmt w:val="decimal"/>
      <w:lvlText w:val="%4."/>
      <w:lvlJc w:val="left"/>
      <w:pPr>
        <w:ind w:left="3705" w:hanging="360"/>
      </w:pPr>
    </w:lvl>
    <w:lvl w:ilvl="4" w:tplc="04190019" w:tentative="1">
      <w:start w:val="1"/>
      <w:numFmt w:val="lowerLetter"/>
      <w:lvlText w:val="%5."/>
      <w:lvlJc w:val="left"/>
      <w:pPr>
        <w:ind w:left="4425" w:hanging="360"/>
      </w:pPr>
    </w:lvl>
    <w:lvl w:ilvl="5" w:tplc="0419001B" w:tentative="1">
      <w:start w:val="1"/>
      <w:numFmt w:val="lowerRoman"/>
      <w:lvlText w:val="%6."/>
      <w:lvlJc w:val="right"/>
      <w:pPr>
        <w:ind w:left="5145" w:hanging="180"/>
      </w:pPr>
    </w:lvl>
    <w:lvl w:ilvl="6" w:tplc="0419000F" w:tentative="1">
      <w:start w:val="1"/>
      <w:numFmt w:val="decimal"/>
      <w:lvlText w:val="%7."/>
      <w:lvlJc w:val="left"/>
      <w:pPr>
        <w:ind w:left="5865" w:hanging="360"/>
      </w:pPr>
    </w:lvl>
    <w:lvl w:ilvl="7" w:tplc="04190019" w:tentative="1">
      <w:start w:val="1"/>
      <w:numFmt w:val="lowerLetter"/>
      <w:lvlText w:val="%8."/>
      <w:lvlJc w:val="left"/>
      <w:pPr>
        <w:ind w:left="6585" w:hanging="360"/>
      </w:pPr>
    </w:lvl>
    <w:lvl w:ilvl="8" w:tplc="0419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63" w15:restartNumberingAfterBreak="0">
    <w:nsid w:val="5FEC1D7F"/>
    <w:multiLevelType w:val="multilevel"/>
    <w:tmpl w:val="520AC7A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16" w:hanging="2160"/>
      </w:pPr>
      <w:rPr>
        <w:rFonts w:hint="default"/>
      </w:rPr>
    </w:lvl>
  </w:abstractNum>
  <w:abstractNum w:abstractNumId="64" w15:restartNumberingAfterBreak="0">
    <w:nsid w:val="61136854"/>
    <w:multiLevelType w:val="hybridMultilevel"/>
    <w:tmpl w:val="22BC0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3F04799"/>
    <w:multiLevelType w:val="multilevel"/>
    <w:tmpl w:val="C9E29F2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6" w15:restartNumberingAfterBreak="0">
    <w:nsid w:val="67270DC8"/>
    <w:multiLevelType w:val="hybridMultilevel"/>
    <w:tmpl w:val="2B5CAC8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9890992"/>
    <w:multiLevelType w:val="hybridMultilevel"/>
    <w:tmpl w:val="CF523356"/>
    <w:lvl w:ilvl="0" w:tplc="BAA25DF0">
      <w:start w:val="1"/>
      <w:numFmt w:val="bullet"/>
      <w:lvlText w:val=""/>
      <w:lvlJc w:val="left"/>
      <w:pPr>
        <w:ind w:left="12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6FB54DCD"/>
    <w:multiLevelType w:val="hybridMultilevel"/>
    <w:tmpl w:val="C73E11EE"/>
    <w:lvl w:ilvl="0" w:tplc="D9ECEF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9" w15:restartNumberingAfterBreak="0">
    <w:nsid w:val="70B23ED1"/>
    <w:multiLevelType w:val="hybridMultilevel"/>
    <w:tmpl w:val="B36E2ACE"/>
    <w:lvl w:ilvl="0" w:tplc="88B2BC1E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0" w15:restartNumberingAfterBreak="0">
    <w:nsid w:val="72393C81"/>
    <w:multiLevelType w:val="multilevel"/>
    <w:tmpl w:val="A05ED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1" w15:restartNumberingAfterBreak="0">
    <w:nsid w:val="735D0D81"/>
    <w:multiLevelType w:val="hybridMultilevel"/>
    <w:tmpl w:val="CF0EF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49B364F"/>
    <w:multiLevelType w:val="multilevel"/>
    <w:tmpl w:val="734A627C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73" w15:restartNumberingAfterBreak="0">
    <w:nsid w:val="76D34810"/>
    <w:multiLevelType w:val="hybridMultilevel"/>
    <w:tmpl w:val="7F5C705A"/>
    <w:lvl w:ilvl="0" w:tplc="8764679A">
      <w:numFmt w:val="bullet"/>
      <w:lvlText w:val="-"/>
      <w:lvlJc w:val="left"/>
      <w:pPr>
        <w:tabs>
          <w:tab w:val="num" w:pos="1788"/>
        </w:tabs>
        <w:ind w:left="1788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74" w15:restartNumberingAfterBreak="0">
    <w:nsid w:val="78133680"/>
    <w:multiLevelType w:val="hybridMultilevel"/>
    <w:tmpl w:val="51081C1E"/>
    <w:lvl w:ilvl="0" w:tplc="5372B2A8">
      <w:start w:val="1"/>
      <w:numFmt w:val="decimal"/>
      <w:lvlText w:val="%1)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75" w15:restartNumberingAfterBreak="0">
    <w:nsid w:val="78297EE1"/>
    <w:multiLevelType w:val="hybridMultilevel"/>
    <w:tmpl w:val="62A4A228"/>
    <w:lvl w:ilvl="0" w:tplc="8DC43A50">
      <w:start w:val="5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6" w15:restartNumberingAfterBreak="0">
    <w:nsid w:val="7ABB1D8B"/>
    <w:multiLevelType w:val="hybridMultilevel"/>
    <w:tmpl w:val="8C1ECB12"/>
    <w:lvl w:ilvl="0" w:tplc="693EF4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 w15:restartNumberingAfterBreak="0">
    <w:nsid w:val="7D172C5C"/>
    <w:multiLevelType w:val="hybridMultilevel"/>
    <w:tmpl w:val="FF609394"/>
    <w:lvl w:ilvl="0" w:tplc="43940818">
      <w:start w:val="1"/>
      <w:numFmt w:val="bullet"/>
      <w:lvlText w:val="-"/>
      <w:lvlJc w:val="left"/>
      <w:pPr>
        <w:ind w:left="9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78" w15:restartNumberingAfterBreak="0">
    <w:nsid w:val="7D445B6B"/>
    <w:multiLevelType w:val="hybridMultilevel"/>
    <w:tmpl w:val="63F06C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DC24037"/>
    <w:multiLevelType w:val="multilevel"/>
    <w:tmpl w:val="89D6400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66"/>
  </w:num>
  <w:num w:numId="2">
    <w:abstractNumId w:val="71"/>
  </w:num>
  <w:num w:numId="3">
    <w:abstractNumId w:val="35"/>
  </w:num>
  <w:num w:numId="4">
    <w:abstractNumId w:val="57"/>
  </w:num>
  <w:num w:numId="5">
    <w:abstractNumId w:val="44"/>
  </w:num>
  <w:num w:numId="6">
    <w:abstractNumId w:val="64"/>
  </w:num>
  <w:num w:numId="7">
    <w:abstractNumId w:val="70"/>
  </w:num>
  <w:num w:numId="8">
    <w:abstractNumId w:val="51"/>
  </w:num>
  <w:num w:numId="9">
    <w:abstractNumId w:val="50"/>
  </w:num>
  <w:num w:numId="10">
    <w:abstractNumId w:val="26"/>
  </w:num>
  <w:num w:numId="11">
    <w:abstractNumId w:val="56"/>
  </w:num>
  <w:num w:numId="12">
    <w:abstractNumId w:val="52"/>
  </w:num>
  <w:num w:numId="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3"/>
  </w:num>
  <w:num w:numId="15">
    <w:abstractNumId w:val="42"/>
  </w:num>
  <w:num w:numId="16">
    <w:abstractNumId w:val="73"/>
  </w:num>
  <w:num w:numId="17">
    <w:abstractNumId w:val="46"/>
  </w:num>
  <w:num w:numId="18">
    <w:abstractNumId w:val="38"/>
  </w:num>
  <w:num w:numId="19">
    <w:abstractNumId w:val="69"/>
  </w:num>
  <w:num w:numId="20">
    <w:abstractNumId w:val="75"/>
  </w:num>
  <w:num w:numId="21">
    <w:abstractNumId w:val="31"/>
  </w:num>
  <w:num w:numId="22">
    <w:abstractNumId w:val="58"/>
  </w:num>
  <w:num w:numId="23">
    <w:abstractNumId w:val="36"/>
  </w:num>
  <w:num w:numId="24">
    <w:abstractNumId w:val="77"/>
  </w:num>
  <w:num w:numId="25">
    <w:abstractNumId w:val="74"/>
  </w:num>
  <w:num w:numId="26">
    <w:abstractNumId w:val="65"/>
  </w:num>
  <w:num w:numId="27">
    <w:abstractNumId w:val="61"/>
  </w:num>
  <w:num w:numId="28">
    <w:abstractNumId w:val="49"/>
  </w:num>
  <w:num w:numId="29">
    <w:abstractNumId w:val="33"/>
  </w:num>
  <w:num w:numId="30">
    <w:abstractNumId w:val="76"/>
  </w:num>
  <w:num w:numId="31">
    <w:abstractNumId w:val="37"/>
  </w:num>
  <w:num w:numId="32">
    <w:abstractNumId w:val="60"/>
  </w:num>
  <w:num w:numId="33">
    <w:abstractNumId w:val="34"/>
  </w:num>
  <w:num w:numId="34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6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4"/>
  </w:num>
  <w:num w:numId="38">
    <w:abstractNumId w:val="30"/>
  </w:num>
  <w:num w:numId="39">
    <w:abstractNumId w:val="72"/>
  </w:num>
  <w:num w:numId="40">
    <w:abstractNumId w:val="41"/>
  </w:num>
  <w:num w:numId="41">
    <w:abstractNumId w:val="79"/>
  </w:num>
  <w:num w:numId="42">
    <w:abstractNumId w:val="32"/>
  </w:num>
  <w:num w:numId="43">
    <w:abstractNumId w:val="25"/>
  </w:num>
  <w:num w:numId="44">
    <w:abstractNumId w:val="47"/>
  </w:num>
  <w:num w:numId="45">
    <w:abstractNumId w:val="68"/>
  </w:num>
  <w:num w:numId="46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9"/>
  </w:num>
  <w:num w:numId="48">
    <w:abstractNumId w:val="1"/>
  </w:num>
  <w:num w:numId="49">
    <w:abstractNumId w:val="2"/>
  </w:num>
  <w:num w:numId="50">
    <w:abstractNumId w:val="3"/>
  </w:num>
  <w:num w:numId="51">
    <w:abstractNumId w:val="4"/>
  </w:num>
  <w:num w:numId="52">
    <w:abstractNumId w:val="5"/>
  </w:num>
  <w:num w:numId="53">
    <w:abstractNumId w:val="6"/>
  </w:num>
  <w:num w:numId="54">
    <w:abstractNumId w:val="7"/>
  </w:num>
  <w:num w:numId="55">
    <w:abstractNumId w:val="8"/>
  </w:num>
  <w:num w:numId="56">
    <w:abstractNumId w:val="9"/>
  </w:num>
  <w:num w:numId="57">
    <w:abstractNumId w:val="10"/>
  </w:num>
  <w:num w:numId="58">
    <w:abstractNumId w:val="11"/>
  </w:num>
  <w:num w:numId="59">
    <w:abstractNumId w:val="12"/>
  </w:num>
  <w:num w:numId="60">
    <w:abstractNumId w:val="13"/>
  </w:num>
  <w:num w:numId="61">
    <w:abstractNumId w:val="14"/>
  </w:num>
  <w:num w:numId="62">
    <w:abstractNumId w:val="15"/>
  </w:num>
  <w:num w:numId="63">
    <w:abstractNumId w:val="16"/>
  </w:num>
  <w:num w:numId="64">
    <w:abstractNumId w:val="17"/>
  </w:num>
  <w:num w:numId="65">
    <w:abstractNumId w:val="18"/>
  </w:num>
  <w:num w:numId="66">
    <w:abstractNumId w:val="19"/>
  </w:num>
  <w:num w:numId="67">
    <w:abstractNumId w:val="20"/>
  </w:num>
  <w:num w:numId="68">
    <w:abstractNumId w:val="21"/>
  </w:num>
  <w:num w:numId="69">
    <w:abstractNumId w:val="22"/>
  </w:num>
  <w:num w:numId="70">
    <w:abstractNumId w:val="23"/>
  </w:num>
  <w:num w:numId="71">
    <w:abstractNumId w:val="24"/>
  </w:num>
  <w:num w:numId="72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43"/>
  </w:num>
  <w:num w:numId="74">
    <w:abstractNumId w:val="62"/>
  </w:num>
  <w:num w:numId="75">
    <w:abstractNumId w:val="59"/>
  </w:num>
  <w:num w:numId="76">
    <w:abstractNumId w:val="53"/>
  </w:num>
  <w:num w:numId="77">
    <w:abstractNumId w:val="78"/>
  </w:num>
  <w:num w:numId="78">
    <w:abstractNumId w:val="45"/>
  </w:num>
  <w:num w:numId="79">
    <w:abstractNumId w:val="55"/>
  </w:num>
  <w:num w:numId="80">
    <w:abstractNumId w:val="28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hideSpellingErrors/>
  <w:hideGrammaticalErrors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2ED"/>
    <w:rsid w:val="0000087E"/>
    <w:rsid w:val="00011E90"/>
    <w:rsid w:val="00014612"/>
    <w:rsid w:val="00021043"/>
    <w:rsid w:val="000407F1"/>
    <w:rsid w:val="000456B2"/>
    <w:rsid w:val="00052031"/>
    <w:rsid w:val="00057E36"/>
    <w:rsid w:val="000729F2"/>
    <w:rsid w:val="00073AE6"/>
    <w:rsid w:val="000764B7"/>
    <w:rsid w:val="000860EE"/>
    <w:rsid w:val="00093325"/>
    <w:rsid w:val="0009615C"/>
    <w:rsid w:val="0009634C"/>
    <w:rsid w:val="000B4526"/>
    <w:rsid w:val="000B49DE"/>
    <w:rsid w:val="000B66E6"/>
    <w:rsid w:val="000B74BD"/>
    <w:rsid w:val="000C0424"/>
    <w:rsid w:val="000C0B26"/>
    <w:rsid w:val="000D4F26"/>
    <w:rsid w:val="000E72ED"/>
    <w:rsid w:val="000F0D7C"/>
    <w:rsid w:val="000F0E60"/>
    <w:rsid w:val="0010422F"/>
    <w:rsid w:val="00163B48"/>
    <w:rsid w:val="001821EF"/>
    <w:rsid w:val="001823A8"/>
    <w:rsid w:val="00186F66"/>
    <w:rsid w:val="001938B6"/>
    <w:rsid w:val="00196498"/>
    <w:rsid w:val="001A36E5"/>
    <w:rsid w:val="001A536A"/>
    <w:rsid w:val="001A5834"/>
    <w:rsid w:val="001A6F98"/>
    <w:rsid w:val="001B6788"/>
    <w:rsid w:val="001C00EB"/>
    <w:rsid w:val="001E1723"/>
    <w:rsid w:val="002023C6"/>
    <w:rsid w:val="0020346B"/>
    <w:rsid w:val="0020596D"/>
    <w:rsid w:val="0022352D"/>
    <w:rsid w:val="002410D4"/>
    <w:rsid w:val="00264431"/>
    <w:rsid w:val="002713CF"/>
    <w:rsid w:val="00275AA5"/>
    <w:rsid w:val="00277DA1"/>
    <w:rsid w:val="00285B32"/>
    <w:rsid w:val="00286E12"/>
    <w:rsid w:val="00290B85"/>
    <w:rsid w:val="00293C34"/>
    <w:rsid w:val="002D2414"/>
    <w:rsid w:val="002D5F78"/>
    <w:rsid w:val="002E6EBE"/>
    <w:rsid w:val="002F1ED2"/>
    <w:rsid w:val="003021EF"/>
    <w:rsid w:val="0031095A"/>
    <w:rsid w:val="00315C02"/>
    <w:rsid w:val="00323A2D"/>
    <w:rsid w:val="003240C3"/>
    <w:rsid w:val="003273EB"/>
    <w:rsid w:val="00333A9D"/>
    <w:rsid w:val="00341F10"/>
    <w:rsid w:val="00353B68"/>
    <w:rsid w:val="00393B15"/>
    <w:rsid w:val="003A1A42"/>
    <w:rsid w:val="003B4F65"/>
    <w:rsid w:val="003B5694"/>
    <w:rsid w:val="003C4D96"/>
    <w:rsid w:val="003D4096"/>
    <w:rsid w:val="003D409A"/>
    <w:rsid w:val="003E27E2"/>
    <w:rsid w:val="00402D48"/>
    <w:rsid w:val="00406469"/>
    <w:rsid w:val="004073FB"/>
    <w:rsid w:val="00423205"/>
    <w:rsid w:val="00446920"/>
    <w:rsid w:val="004477A6"/>
    <w:rsid w:val="00463D4C"/>
    <w:rsid w:val="00480CB9"/>
    <w:rsid w:val="00486FC2"/>
    <w:rsid w:val="00497A4C"/>
    <w:rsid w:val="004A0014"/>
    <w:rsid w:val="004A1830"/>
    <w:rsid w:val="004A2035"/>
    <w:rsid w:val="004A655E"/>
    <w:rsid w:val="004B128A"/>
    <w:rsid w:val="004D13AD"/>
    <w:rsid w:val="004D3957"/>
    <w:rsid w:val="004D5128"/>
    <w:rsid w:val="00503E4F"/>
    <w:rsid w:val="00506F04"/>
    <w:rsid w:val="005075FE"/>
    <w:rsid w:val="0052386A"/>
    <w:rsid w:val="00532E73"/>
    <w:rsid w:val="005422BA"/>
    <w:rsid w:val="00587769"/>
    <w:rsid w:val="005A311C"/>
    <w:rsid w:val="005B06DB"/>
    <w:rsid w:val="005B5A45"/>
    <w:rsid w:val="005B7D4E"/>
    <w:rsid w:val="005C6225"/>
    <w:rsid w:val="005D0A75"/>
    <w:rsid w:val="005E1AED"/>
    <w:rsid w:val="005F32D6"/>
    <w:rsid w:val="005F60CD"/>
    <w:rsid w:val="00604923"/>
    <w:rsid w:val="0060693E"/>
    <w:rsid w:val="00610DBB"/>
    <w:rsid w:val="00666896"/>
    <w:rsid w:val="00670CF6"/>
    <w:rsid w:val="00683A16"/>
    <w:rsid w:val="00694E17"/>
    <w:rsid w:val="006A71C3"/>
    <w:rsid w:val="006B172A"/>
    <w:rsid w:val="006B5F09"/>
    <w:rsid w:val="006C6C1C"/>
    <w:rsid w:val="006F3395"/>
    <w:rsid w:val="006F3998"/>
    <w:rsid w:val="0070605C"/>
    <w:rsid w:val="00706E1E"/>
    <w:rsid w:val="00714AA2"/>
    <w:rsid w:val="007174B7"/>
    <w:rsid w:val="00727037"/>
    <w:rsid w:val="00736B57"/>
    <w:rsid w:val="00737EAB"/>
    <w:rsid w:val="00740C0A"/>
    <w:rsid w:val="00741B0F"/>
    <w:rsid w:val="00745DED"/>
    <w:rsid w:val="00754873"/>
    <w:rsid w:val="007571F1"/>
    <w:rsid w:val="00757421"/>
    <w:rsid w:val="007647CF"/>
    <w:rsid w:val="00773939"/>
    <w:rsid w:val="00784BE8"/>
    <w:rsid w:val="00786749"/>
    <w:rsid w:val="0078753C"/>
    <w:rsid w:val="007A52A4"/>
    <w:rsid w:val="007B1900"/>
    <w:rsid w:val="007B50CE"/>
    <w:rsid w:val="007C507A"/>
    <w:rsid w:val="007D0DEB"/>
    <w:rsid w:val="007D5935"/>
    <w:rsid w:val="007E09A1"/>
    <w:rsid w:val="007E7938"/>
    <w:rsid w:val="00806A7F"/>
    <w:rsid w:val="00815B58"/>
    <w:rsid w:val="008242E1"/>
    <w:rsid w:val="008321B5"/>
    <w:rsid w:val="0083550C"/>
    <w:rsid w:val="00835DBE"/>
    <w:rsid w:val="0085120C"/>
    <w:rsid w:val="0085231A"/>
    <w:rsid w:val="00854280"/>
    <w:rsid w:val="00872090"/>
    <w:rsid w:val="00894343"/>
    <w:rsid w:val="008B4977"/>
    <w:rsid w:val="008C73B2"/>
    <w:rsid w:val="008D4765"/>
    <w:rsid w:val="008E032F"/>
    <w:rsid w:val="008F4C73"/>
    <w:rsid w:val="00901823"/>
    <w:rsid w:val="00902AA8"/>
    <w:rsid w:val="009221F4"/>
    <w:rsid w:val="00926144"/>
    <w:rsid w:val="00927756"/>
    <w:rsid w:val="00940624"/>
    <w:rsid w:val="009465F9"/>
    <w:rsid w:val="00946717"/>
    <w:rsid w:val="00966143"/>
    <w:rsid w:val="009673BA"/>
    <w:rsid w:val="009702BC"/>
    <w:rsid w:val="00970F65"/>
    <w:rsid w:val="009760F7"/>
    <w:rsid w:val="00987434"/>
    <w:rsid w:val="009A04E5"/>
    <w:rsid w:val="009A276D"/>
    <w:rsid w:val="009B59D7"/>
    <w:rsid w:val="009B6736"/>
    <w:rsid w:val="009C0C90"/>
    <w:rsid w:val="009D43F9"/>
    <w:rsid w:val="009D4640"/>
    <w:rsid w:val="009E0E99"/>
    <w:rsid w:val="009F63AD"/>
    <w:rsid w:val="00A169D3"/>
    <w:rsid w:val="00A20124"/>
    <w:rsid w:val="00A224F4"/>
    <w:rsid w:val="00A2451A"/>
    <w:rsid w:val="00A43755"/>
    <w:rsid w:val="00A56CE6"/>
    <w:rsid w:val="00A82C32"/>
    <w:rsid w:val="00A83E9D"/>
    <w:rsid w:val="00A915C7"/>
    <w:rsid w:val="00A92103"/>
    <w:rsid w:val="00AB0809"/>
    <w:rsid w:val="00AB0FB0"/>
    <w:rsid w:val="00AC1861"/>
    <w:rsid w:val="00AC7254"/>
    <w:rsid w:val="00AF4A10"/>
    <w:rsid w:val="00B112C0"/>
    <w:rsid w:val="00B66609"/>
    <w:rsid w:val="00B80073"/>
    <w:rsid w:val="00B81575"/>
    <w:rsid w:val="00BA2825"/>
    <w:rsid w:val="00BA415D"/>
    <w:rsid w:val="00BB4F71"/>
    <w:rsid w:val="00BB6EFE"/>
    <w:rsid w:val="00BB7027"/>
    <w:rsid w:val="00BC1CD9"/>
    <w:rsid w:val="00BE231D"/>
    <w:rsid w:val="00BF3020"/>
    <w:rsid w:val="00C04B77"/>
    <w:rsid w:val="00C0774D"/>
    <w:rsid w:val="00C11417"/>
    <w:rsid w:val="00C211BC"/>
    <w:rsid w:val="00C2664E"/>
    <w:rsid w:val="00C43380"/>
    <w:rsid w:val="00C47653"/>
    <w:rsid w:val="00C50E0B"/>
    <w:rsid w:val="00C534F9"/>
    <w:rsid w:val="00C655DE"/>
    <w:rsid w:val="00C708D0"/>
    <w:rsid w:val="00C80762"/>
    <w:rsid w:val="00CD6221"/>
    <w:rsid w:val="00CF3C6F"/>
    <w:rsid w:val="00D00FFA"/>
    <w:rsid w:val="00D024E6"/>
    <w:rsid w:val="00D05CA9"/>
    <w:rsid w:val="00D33DB8"/>
    <w:rsid w:val="00D448B4"/>
    <w:rsid w:val="00D646B7"/>
    <w:rsid w:val="00D66DAD"/>
    <w:rsid w:val="00D81AFE"/>
    <w:rsid w:val="00D90496"/>
    <w:rsid w:val="00D911EF"/>
    <w:rsid w:val="00DB4DA3"/>
    <w:rsid w:val="00DB6DE6"/>
    <w:rsid w:val="00DC4A62"/>
    <w:rsid w:val="00DD1AC8"/>
    <w:rsid w:val="00DD2620"/>
    <w:rsid w:val="00DE6480"/>
    <w:rsid w:val="00DF2AB9"/>
    <w:rsid w:val="00E34323"/>
    <w:rsid w:val="00E35AB1"/>
    <w:rsid w:val="00E409D3"/>
    <w:rsid w:val="00E41754"/>
    <w:rsid w:val="00E41A4F"/>
    <w:rsid w:val="00E45B3A"/>
    <w:rsid w:val="00E50A7A"/>
    <w:rsid w:val="00E52DB4"/>
    <w:rsid w:val="00E57D8C"/>
    <w:rsid w:val="00E60C02"/>
    <w:rsid w:val="00E9640D"/>
    <w:rsid w:val="00EA2D63"/>
    <w:rsid w:val="00EC0804"/>
    <w:rsid w:val="00EC3661"/>
    <w:rsid w:val="00EC6EC4"/>
    <w:rsid w:val="00EC7876"/>
    <w:rsid w:val="00EE3E5E"/>
    <w:rsid w:val="00EF2D49"/>
    <w:rsid w:val="00EF2D4C"/>
    <w:rsid w:val="00EF495E"/>
    <w:rsid w:val="00EF53BE"/>
    <w:rsid w:val="00F02A38"/>
    <w:rsid w:val="00F04E4F"/>
    <w:rsid w:val="00F12870"/>
    <w:rsid w:val="00F12F9F"/>
    <w:rsid w:val="00F31CC3"/>
    <w:rsid w:val="00F335AD"/>
    <w:rsid w:val="00F67153"/>
    <w:rsid w:val="00F72AC3"/>
    <w:rsid w:val="00F76AB2"/>
    <w:rsid w:val="00F84E11"/>
    <w:rsid w:val="00F94BC5"/>
    <w:rsid w:val="00FA7204"/>
    <w:rsid w:val="00FC775A"/>
    <w:rsid w:val="00FD0A7B"/>
    <w:rsid w:val="00FD16BC"/>
    <w:rsid w:val="00FE1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4798130-8311-453F-BF66-35A495A3B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72ED"/>
    <w:rPr>
      <w:lang w:val="uk-UA"/>
    </w:rPr>
  </w:style>
  <w:style w:type="paragraph" w:styleId="1">
    <w:name w:val="heading 1"/>
    <w:basedOn w:val="a"/>
    <w:next w:val="a"/>
    <w:link w:val="10"/>
    <w:qFormat/>
    <w:rsid w:val="00F12F9F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0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12F9F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E72ED"/>
    <w:pPr>
      <w:ind w:left="720"/>
      <w:contextualSpacing/>
    </w:pPr>
  </w:style>
  <w:style w:type="character" w:customStyle="1" w:styleId="a4">
    <w:name w:val="Обычный (веб) Знак"/>
    <w:aliases w:val="Обычный (Web) Знак,Знак Знак Знак"/>
    <w:link w:val="a5"/>
    <w:locked/>
    <w:rsid w:val="00A20124"/>
    <w:rPr>
      <w:sz w:val="24"/>
      <w:szCs w:val="24"/>
    </w:rPr>
  </w:style>
  <w:style w:type="paragraph" w:styleId="a5">
    <w:name w:val="Normal (Web)"/>
    <w:aliases w:val="Обычный (Web),Знак Знак"/>
    <w:basedOn w:val="a"/>
    <w:link w:val="a4"/>
    <w:unhideWhenUsed/>
    <w:qFormat/>
    <w:rsid w:val="00A20124"/>
    <w:pPr>
      <w:spacing w:after="120" w:line="240" w:lineRule="auto"/>
      <w:ind w:left="283"/>
    </w:pPr>
    <w:rPr>
      <w:sz w:val="24"/>
      <w:szCs w:val="24"/>
      <w:lang w:val="ru-RU"/>
    </w:rPr>
  </w:style>
  <w:style w:type="paragraph" w:styleId="a6">
    <w:name w:val="Balloon Text"/>
    <w:basedOn w:val="a"/>
    <w:link w:val="a7"/>
    <w:uiPriority w:val="99"/>
    <w:unhideWhenUsed/>
    <w:rsid w:val="006A71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rsid w:val="006A71C3"/>
    <w:rPr>
      <w:rFonts w:ascii="Tahoma" w:hAnsi="Tahoma" w:cs="Tahoma"/>
      <w:sz w:val="16"/>
      <w:szCs w:val="16"/>
      <w:lang w:val="uk-UA"/>
    </w:rPr>
  </w:style>
  <w:style w:type="paragraph" w:styleId="a8">
    <w:name w:val="header"/>
    <w:basedOn w:val="a"/>
    <w:link w:val="a9"/>
    <w:uiPriority w:val="99"/>
    <w:rsid w:val="005B06D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5B06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ody Text"/>
    <w:basedOn w:val="a"/>
    <w:link w:val="ab"/>
    <w:uiPriority w:val="99"/>
    <w:rsid w:val="005F32D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Основной текст Знак"/>
    <w:basedOn w:val="a0"/>
    <w:link w:val="aa"/>
    <w:uiPriority w:val="99"/>
    <w:rsid w:val="005F32D6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Default">
    <w:name w:val="Default"/>
    <w:rsid w:val="005F32D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F12F9F"/>
    <w:rPr>
      <w:rFonts w:ascii="Times New Roman" w:eastAsia="Times New Roman" w:hAnsi="Times New Roman" w:cs="Times New Roman"/>
      <w:b/>
      <w:bCs/>
      <w:sz w:val="20"/>
      <w:szCs w:val="28"/>
      <w:lang w:val="uk-UA" w:eastAsia="ru-RU"/>
    </w:rPr>
  </w:style>
  <w:style w:type="character" w:customStyle="1" w:styleId="20">
    <w:name w:val="Заголовок 2 Знак"/>
    <w:basedOn w:val="a0"/>
    <w:link w:val="2"/>
    <w:rsid w:val="00F12F9F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apple-converted-space">
    <w:name w:val="apple-converted-space"/>
    <w:basedOn w:val="a0"/>
    <w:rsid w:val="00F12F9F"/>
  </w:style>
  <w:style w:type="paragraph" w:customStyle="1" w:styleId="Style4">
    <w:name w:val="Style4"/>
    <w:basedOn w:val="a"/>
    <w:uiPriority w:val="99"/>
    <w:rsid w:val="00F12F9F"/>
    <w:pPr>
      <w:widowControl w:val="0"/>
      <w:autoSpaceDE w:val="0"/>
      <w:autoSpaceDN w:val="0"/>
      <w:adjustRightInd w:val="0"/>
      <w:spacing w:after="0" w:line="312" w:lineRule="exact"/>
      <w:ind w:firstLine="137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18">
    <w:name w:val="Style18"/>
    <w:basedOn w:val="a"/>
    <w:uiPriority w:val="99"/>
    <w:rsid w:val="00F12F9F"/>
    <w:pPr>
      <w:widowControl w:val="0"/>
      <w:autoSpaceDE w:val="0"/>
      <w:autoSpaceDN w:val="0"/>
      <w:adjustRightInd w:val="0"/>
      <w:spacing w:after="0" w:line="275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26">
    <w:name w:val="Font Style26"/>
    <w:uiPriority w:val="99"/>
    <w:rsid w:val="00F12F9F"/>
    <w:rPr>
      <w:rFonts w:ascii="Times New Roman" w:hAnsi="Times New Roman" w:cs="Times New Roman" w:hint="default"/>
      <w:sz w:val="20"/>
      <w:szCs w:val="20"/>
    </w:rPr>
  </w:style>
  <w:style w:type="paragraph" w:customStyle="1" w:styleId="StyleZakonu">
    <w:name w:val="StyleZakonu"/>
    <w:basedOn w:val="a"/>
    <w:uiPriority w:val="99"/>
    <w:rsid w:val="00F12F9F"/>
    <w:pPr>
      <w:spacing w:after="60" w:line="220" w:lineRule="exact"/>
      <w:ind w:firstLine="284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Prop">
    <w:name w:val="StyleProp"/>
    <w:basedOn w:val="a"/>
    <w:uiPriority w:val="99"/>
    <w:rsid w:val="00F12F9F"/>
    <w:pPr>
      <w:spacing w:after="0" w:line="200" w:lineRule="exact"/>
      <w:ind w:firstLine="227"/>
      <w:jc w:val="both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customStyle="1" w:styleId="rvps2">
    <w:name w:val="rvps2"/>
    <w:basedOn w:val="a"/>
    <w:rsid w:val="00F12F9F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styleId="ac">
    <w:name w:val="Strong"/>
    <w:basedOn w:val="a0"/>
    <w:uiPriority w:val="22"/>
    <w:qFormat/>
    <w:rsid w:val="00F12F9F"/>
    <w:rPr>
      <w:b/>
      <w:bCs/>
    </w:rPr>
  </w:style>
  <w:style w:type="character" w:styleId="ad">
    <w:name w:val="Hyperlink"/>
    <w:uiPriority w:val="99"/>
    <w:unhideWhenUsed/>
    <w:rsid w:val="00F12F9F"/>
    <w:rPr>
      <w:color w:val="0000FF"/>
      <w:u w:val="single"/>
    </w:rPr>
  </w:style>
  <w:style w:type="paragraph" w:customStyle="1" w:styleId="Standard">
    <w:name w:val="Standard"/>
    <w:rsid w:val="00F12F9F"/>
    <w:pPr>
      <w:widowControl w:val="0"/>
      <w:suppressAutoHyphens/>
      <w:spacing w:after="0" w:line="240" w:lineRule="auto"/>
    </w:pPr>
    <w:rPr>
      <w:rFonts w:ascii="Times New Roman" w:eastAsia="Andale Sans UI" w:hAnsi="Times New Roman" w:cs="Tahoma"/>
      <w:kern w:val="2"/>
      <w:sz w:val="24"/>
      <w:szCs w:val="24"/>
      <w:lang w:val="de-DE" w:eastAsia="fa-IR" w:bidi="fa-IR"/>
    </w:rPr>
  </w:style>
  <w:style w:type="table" w:styleId="ae">
    <w:name w:val="Table Grid"/>
    <w:basedOn w:val="a1"/>
    <w:uiPriority w:val="59"/>
    <w:rsid w:val="00F12F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Без интервала1"/>
    <w:rsid w:val="00F12F9F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Just">
    <w:name w:val="Just"/>
    <w:rsid w:val="00F12F9F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rsid w:val="00F12F9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F12F9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page number"/>
    <w:basedOn w:val="a0"/>
    <w:rsid w:val="00F12F9F"/>
  </w:style>
  <w:style w:type="paragraph" w:styleId="21">
    <w:name w:val="Body Text 2"/>
    <w:basedOn w:val="a"/>
    <w:link w:val="22"/>
    <w:rsid w:val="00F12F9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2">
    <w:name w:val="Основной текст 2 Знак"/>
    <w:basedOn w:val="a0"/>
    <w:link w:val="21"/>
    <w:rsid w:val="00F12F9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4">
    <w:name w:val="Font Style24"/>
    <w:rsid w:val="00F12F9F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0">
    <w:name w:val="Font Style30"/>
    <w:rsid w:val="00F12F9F"/>
    <w:rPr>
      <w:rFonts w:ascii="Times New Roman" w:hAnsi="Times New Roman" w:cs="Times New Roman"/>
      <w:sz w:val="22"/>
      <w:szCs w:val="22"/>
    </w:rPr>
  </w:style>
  <w:style w:type="character" w:customStyle="1" w:styleId="FontStyle32">
    <w:name w:val="Font Style32"/>
    <w:rsid w:val="00F12F9F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40">
    <w:name w:val="Font Style40"/>
    <w:rsid w:val="00F12F9F"/>
    <w:rPr>
      <w:rFonts w:ascii="Times New Roman" w:hAnsi="Times New Roman" w:cs="Times New Roman"/>
      <w:sz w:val="22"/>
      <w:szCs w:val="22"/>
    </w:rPr>
  </w:style>
  <w:style w:type="character" w:styleId="af2">
    <w:name w:val="annotation reference"/>
    <w:uiPriority w:val="99"/>
    <w:unhideWhenUsed/>
    <w:rsid w:val="00F12F9F"/>
    <w:rPr>
      <w:sz w:val="16"/>
      <w:szCs w:val="16"/>
    </w:rPr>
  </w:style>
  <w:style w:type="paragraph" w:styleId="af3">
    <w:name w:val="Body Text Indent"/>
    <w:basedOn w:val="a"/>
    <w:link w:val="af4"/>
    <w:uiPriority w:val="99"/>
    <w:rsid w:val="00F12F9F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Основной текст с отступом Знак"/>
    <w:basedOn w:val="a0"/>
    <w:link w:val="af3"/>
    <w:uiPriority w:val="99"/>
    <w:rsid w:val="00F12F9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3">
    <w:name w:val="Body Text Indent 2"/>
    <w:basedOn w:val="a"/>
    <w:link w:val="24"/>
    <w:uiPriority w:val="99"/>
    <w:rsid w:val="00F12F9F"/>
    <w:pPr>
      <w:tabs>
        <w:tab w:val="left" w:pos="810"/>
      </w:tabs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F12F9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3">
    <w:name w:val="Body Text Indent 3"/>
    <w:basedOn w:val="a"/>
    <w:link w:val="30"/>
    <w:uiPriority w:val="99"/>
    <w:rsid w:val="00F12F9F"/>
    <w:pPr>
      <w:spacing w:after="0" w:line="240" w:lineRule="auto"/>
      <w:ind w:left="5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F12F9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f5">
    <w:name w:val="annotation text"/>
    <w:basedOn w:val="a"/>
    <w:link w:val="af6"/>
    <w:uiPriority w:val="99"/>
    <w:rsid w:val="00F12F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примечания Знак"/>
    <w:basedOn w:val="a0"/>
    <w:link w:val="af5"/>
    <w:uiPriority w:val="99"/>
    <w:rsid w:val="00F12F9F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f7">
    <w:name w:val="annotation subject"/>
    <w:basedOn w:val="af5"/>
    <w:next w:val="af5"/>
    <w:link w:val="af8"/>
    <w:uiPriority w:val="99"/>
    <w:rsid w:val="00F12F9F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rsid w:val="00F12F9F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paragraph" w:customStyle="1" w:styleId="AB630D60F59F403CB531B268FE76FA17">
    <w:name w:val="AB630D60F59F403CB531B268FE76FA17"/>
    <w:rsid w:val="00F12F9F"/>
    <w:rPr>
      <w:rFonts w:ascii="Calibri" w:eastAsia="Times New Roman" w:hAnsi="Calibri" w:cs="Times New Roman"/>
      <w:lang w:eastAsia="ru-RU"/>
    </w:rPr>
  </w:style>
  <w:style w:type="paragraph" w:customStyle="1" w:styleId="110">
    <w:name w:val="Знак Знак Знак1 Знак Знак Знак Знак Знак Знак1 Знак"/>
    <w:basedOn w:val="a"/>
    <w:rsid w:val="00F12F9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2">
    <w:name w:val="Абзац списка1"/>
    <w:basedOn w:val="a"/>
    <w:qFormat/>
    <w:rsid w:val="00F12F9F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rvts0">
    <w:name w:val="rvts0"/>
    <w:rsid w:val="00F12F9F"/>
  </w:style>
  <w:style w:type="paragraph" w:styleId="af9">
    <w:name w:val="No Spacing"/>
    <w:uiPriority w:val="1"/>
    <w:qFormat/>
    <w:rsid w:val="00F12F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F12F9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HTML">
    <w:name w:val="HTML Preformatted"/>
    <w:basedOn w:val="a"/>
    <w:link w:val="HTML0"/>
    <w:rsid w:val="00C807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val="ru-RU" w:eastAsia="zh-CN"/>
    </w:rPr>
  </w:style>
  <w:style w:type="character" w:customStyle="1" w:styleId="HTML0">
    <w:name w:val="Стандартный HTML Знак"/>
    <w:basedOn w:val="a0"/>
    <w:link w:val="HTML"/>
    <w:rsid w:val="00C80762"/>
    <w:rPr>
      <w:rFonts w:ascii="Arial Unicode MS" w:eastAsia="Arial Unicode MS" w:hAnsi="Arial Unicode MS" w:cs="Arial Unicode MS"/>
      <w:sz w:val="20"/>
      <w:szCs w:val="20"/>
      <w:lang w:eastAsia="zh-CN"/>
    </w:rPr>
  </w:style>
  <w:style w:type="paragraph" w:customStyle="1" w:styleId="afb">
    <w:name w:val="Вміст таблиці"/>
    <w:basedOn w:val="a"/>
    <w:rsid w:val="00C80762"/>
    <w:pPr>
      <w:widowControl w:val="0"/>
      <w:suppressLineNumbers/>
      <w:suppressAutoHyphens/>
      <w:spacing w:after="0" w:line="240" w:lineRule="auto"/>
    </w:pPr>
    <w:rPr>
      <w:rFonts w:ascii="Liberation Serif" w:eastAsia="SimSun" w:hAnsi="Liberation Serif" w:cs="Lucida Sans"/>
      <w:kern w:val="1"/>
      <w:sz w:val="24"/>
      <w:szCs w:val="24"/>
      <w:lang w:val="ru-RU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36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4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EADD06-8E63-4A9E-B70C-06A2669CC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2129</TotalTime>
  <Pages>2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</cp:lastModifiedBy>
  <cp:revision>213</cp:revision>
  <cp:lastPrinted>2017-11-09T09:31:00Z</cp:lastPrinted>
  <dcterms:created xsi:type="dcterms:W3CDTF">2017-06-25T09:26:00Z</dcterms:created>
  <dcterms:modified xsi:type="dcterms:W3CDTF">2017-11-15T08:41:00Z</dcterms:modified>
</cp:coreProperties>
</file>