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AC" w:rsidRDefault="00B756AC" w:rsidP="00B756AC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4464" r:id="rId9"/>
        </w:object>
      </w:r>
      <w:r>
        <w:rPr>
          <w:sz w:val="28"/>
          <w:szCs w:val="28"/>
        </w:rPr>
        <w:t>ЧАПЛИНСЬКА СЕЛИЩНА РАДА</w:t>
      </w:r>
    </w:p>
    <w:p w:rsidR="00B756AC" w:rsidRDefault="00B756AC" w:rsidP="00B756A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B756AC" w:rsidRDefault="00B756AC" w:rsidP="00B756A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B756AC" w:rsidRDefault="00B756AC" w:rsidP="00B756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B756AC" w:rsidRDefault="00B756AC" w:rsidP="00B756AC">
      <w:pPr>
        <w:ind w:right="-1050"/>
        <w:jc w:val="both"/>
        <w:rPr>
          <w:sz w:val="28"/>
          <w:szCs w:val="28"/>
        </w:rPr>
      </w:pPr>
    </w:p>
    <w:p w:rsidR="00B756AC" w:rsidRPr="00A0607D" w:rsidRDefault="00B756AC" w:rsidP="00B756AC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57</w:t>
      </w:r>
    </w:p>
    <w:p w:rsidR="00B756AC" w:rsidRDefault="00B756AC" w:rsidP="00B756AC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B756AC" w:rsidRDefault="00B756AC" w:rsidP="00B756AC">
      <w:pPr>
        <w:rPr>
          <w:color w:val="000000"/>
          <w:sz w:val="28"/>
          <w:szCs w:val="28"/>
          <w:lang w:val="uk-UA"/>
        </w:rPr>
      </w:pPr>
    </w:p>
    <w:p w:rsidR="00B756AC" w:rsidRDefault="00B756AC" w:rsidP="00B756A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та доповнень до структури </w:t>
      </w:r>
    </w:p>
    <w:p w:rsidR="00B756AC" w:rsidRDefault="00B756AC" w:rsidP="00B756A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загальної чисельності комунальної установи </w:t>
      </w:r>
    </w:p>
    <w:p w:rsidR="00B756AC" w:rsidRDefault="00B756AC" w:rsidP="00B756A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«Фінансово-господарська група з централізованого </w:t>
      </w:r>
    </w:p>
    <w:p w:rsidR="00B756AC" w:rsidRDefault="00B756AC" w:rsidP="00B756A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обслуговування закладів та установ освіти </w:t>
      </w:r>
    </w:p>
    <w:p w:rsidR="00B756AC" w:rsidRPr="00F80CED" w:rsidRDefault="00B756AC" w:rsidP="00B756AC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Чаплинського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району» та апарату селищної ради</w:t>
      </w:r>
    </w:p>
    <w:p w:rsidR="00B756AC" w:rsidRDefault="00B756AC" w:rsidP="00B756AC">
      <w:pPr>
        <w:jc w:val="both"/>
        <w:rPr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 зв’язку з оптимізацією та вдосконаленням роботи виконавчих органів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ради, структурування функціональних напрямків діяльності, забезпечення ефективності роботи, відповідно до Законів України «Про місцеве самоврядування в Україні» та «Про добровільне об’єднання територіальних громад», рішення другої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УІІІ скликання  від 06 січня 2017 року №23 «Про прийняття комунальної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району» із спільної (комунальної) власності територіальних громад району до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(об’єднаної), селищна рада</w:t>
      </w: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56AC" w:rsidRPr="005E55E8" w:rsidRDefault="00B756AC" w:rsidP="00B756AC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зміни та доповнення до рішення другої сесії </w:t>
      </w: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Чаплинської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селищної ради УІІІ скликання від 06 січня 2017 року №23 «Про прийняття комунальної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Чаплинського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району»</w:t>
      </w:r>
      <w:r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B756AC" w:rsidRDefault="00B756AC" w:rsidP="00B756AC">
      <w:pPr>
        <w:pStyle w:val="a7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додаток «Структура та загальна чисельність</w:t>
      </w:r>
      <w:r w:rsidRPr="008A12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501612">
        <w:rPr>
          <w:rFonts w:ascii="Times New Roman" w:hAnsi="Times New Roman"/>
          <w:sz w:val="28"/>
          <w:szCs w:val="28"/>
          <w:lang w:val="uk-UA"/>
        </w:rPr>
        <w:t xml:space="preserve">омунальної установи «Фінансово-господарська група з централізованого обслуговування закладів та установ освіти </w:t>
      </w: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Чаплинського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району»</w:t>
      </w:r>
      <w:r>
        <w:rPr>
          <w:rFonts w:ascii="Times New Roman" w:hAnsi="Times New Roman"/>
          <w:sz w:val="28"/>
          <w:szCs w:val="28"/>
          <w:lang w:val="uk-UA"/>
        </w:rPr>
        <w:t xml:space="preserve"> станом на 16.03.2017 року»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наступні зміни:</w:t>
      </w:r>
    </w:p>
    <w:p w:rsidR="00B756AC" w:rsidRPr="00F96697" w:rsidRDefault="00B756AC" w:rsidP="00B756AC">
      <w:pPr>
        <w:pStyle w:val="a7"/>
        <w:numPr>
          <w:ilvl w:val="2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№ п 6 – виключити, та викласти в новій редакції: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6348"/>
        <w:gridCol w:w="2055"/>
      </w:tblGrid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№ з/п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  <w:rPr>
                <w:sz w:val="22"/>
              </w:rPr>
            </w:pPr>
            <w:proofErr w:type="spellStart"/>
            <w:r>
              <w:t>Назва</w:t>
            </w:r>
            <w:proofErr w:type="spellEnd"/>
            <w:r>
              <w:t xml:space="preserve"> структурного </w:t>
            </w:r>
            <w:proofErr w:type="spellStart"/>
            <w:r>
              <w:t>підрозділу</w:t>
            </w:r>
            <w:proofErr w:type="spellEnd"/>
            <w:r>
              <w:t xml:space="preserve"> та посада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штатних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r>
              <w:t>Начальник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lastRenderedPageBreak/>
              <w:t>2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proofErr w:type="spellStart"/>
            <w:r>
              <w:t>Головний</w:t>
            </w:r>
            <w:proofErr w:type="spellEnd"/>
            <w:r>
              <w:t xml:space="preserve"> бухгалтер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3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r>
              <w:t>Заступник головного бухгалтера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r>
              <w:t xml:space="preserve">              </w:t>
            </w:r>
            <w:r>
              <w:rPr>
                <w:lang w:val="uk-UA"/>
              </w:rPr>
              <w:t xml:space="preserve">   </w:t>
            </w: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4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proofErr w:type="spellStart"/>
            <w:r>
              <w:t>Економіст</w:t>
            </w:r>
            <w:proofErr w:type="spellEnd"/>
            <w: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5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r>
              <w:t>Бухгалтер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393477" w:rsidRDefault="00B756AC" w:rsidP="00BB78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6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8A1266" w:rsidRDefault="00B756AC" w:rsidP="00BB78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Оператор комп’ютерного набору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8A1266" w:rsidRDefault="00B756AC" w:rsidP="00BB78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Діловод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8A1266" w:rsidRDefault="00B756AC" w:rsidP="00BB78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8A1266" w:rsidRDefault="00B756AC" w:rsidP="00BB78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</w:pPr>
            <w:proofErr w:type="spellStart"/>
            <w:r>
              <w:t>Прибиральниця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</w:pPr>
            <w:r>
              <w:t>1</w:t>
            </w:r>
          </w:p>
        </w:tc>
      </w:tr>
      <w:tr w:rsidR="00B756AC" w:rsidTr="00BB7862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center"/>
              <w:rPr>
                <w:sz w:val="28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Default="00B756AC" w:rsidP="00BB7862">
            <w:pPr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Всього</w:t>
            </w:r>
            <w:proofErr w:type="spellEnd"/>
            <w:r>
              <w:rPr>
                <w:b/>
                <w:sz w:val="28"/>
              </w:rPr>
              <w:t>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AC" w:rsidRPr="008A1266" w:rsidRDefault="00B756AC" w:rsidP="00BB7862">
            <w:pPr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            1</w:t>
            </w:r>
            <w:r>
              <w:rPr>
                <w:sz w:val="28"/>
                <w:lang w:val="uk-UA"/>
              </w:rPr>
              <w:t>4,5</w:t>
            </w:r>
          </w:p>
        </w:tc>
      </w:tr>
    </w:tbl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змі</w:t>
      </w:r>
      <w:r>
        <w:rPr>
          <w:rFonts w:ascii="Times New Roman" w:hAnsi="Times New Roman"/>
          <w:sz w:val="28"/>
          <w:szCs w:val="28"/>
          <w:lang w:val="uk-UA"/>
        </w:rPr>
        <w:t>ни та доповнення до рішення перш</w:t>
      </w:r>
      <w:r w:rsidRPr="00501612">
        <w:rPr>
          <w:rFonts w:ascii="Times New Roman" w:hAnsi="Times New Roman"/>
          <w:sz w:val="28"/>
          <w:szCs w:val="28"/>
          <w:lang w:val="uk-UA"/>
        </w:rPr>
        <w:t xml:space="preserve">ої сесії </w:t>
      </w:r>
      <w:proofErr w:type="spellStart"/>
      <w:r w:rsidRPr="00501612">
        <w:rPr>
          <w:rFonts w:ascii="Times New Roman" w:hAnsi="Times New Roman"/>
          <w:sz w:val="28"/>
          <w:szCs w:val="28"/>
          <w:lang w:val="uk-UA"/>
        </w:rPr>
        <w:t>Чаплинської</w:t>
      </w:r>
      <w:proofErr w:type="spellEnd"/>
      <w:r w:rsidRPr="00501612">
        <w:rPr>
          <w:rFonts w:ascii="Times New Roman" w:hAnsi="Times New Roman"/>
          <w:sz w:val="28"/>
          <w:szCs w:val="28"/>
          <w:lang w:val="uk-UA"/>
        </w:rPr>
        <w:t xml:space="preserve"> селищної ради УІІІ скликання</w:t>
      </w:r>
      <w:r>
        <w:rPr>
          <w:rFonts w:ascii="Times New Roman" w:hAnsi="Times New Roman"/>
          <w:sz w:val="28"/>
          <w:szCs w:val="28"/>
          <w:lang w:val="uk-UA"/>
        </w:rPr>
        <w:t xml:space="preserve"> від 30</w:t>
      </w:r>
      <w:r w:rsidRPr="0050161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грудня</w:t>
      </w:r>
      <w:r w:rsidRPr="00501612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 року №16 «Про затвердження структури та загальної чисельності апарату селищної ради та підрозділу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Благоустрій»,а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саме:</w:t>
      </w:r>
    </w:p>
    <w:p w:rsidR="00B756AC" w:rsidRDefault="00B756AC" w:rsidP="00B756AC">
      <w:pPr>
        <w:pStyle w:val="a7"/>
        <w:numPr>
          <w:ilvl w:val="1"/>
          <w:numId w:val="3"/>
        </w:numPr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додаток «Структура апарату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станом на 01.01.2017 року»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наступні зміни:</w:t>
      </w:r>
    </w:p>
    <w:p w:rsidR="00B756AC" w:rsidRPr="00806D89" w:rsidRDefault="00B756AC" w:rsidP="00B756AC">
      <w:pPr>
        <w:pStyle w:val="a7"/>
        <w:numPr>
          <w:ilvl w:val="2"/>
          <w:numId w:val="3"/>
        </w:numPr>
        <w:ind w:left="709" w:hanging="283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«Відділ бухгалтерського обліку та звітності» в №п.2 бухгалтер – 3;</w:t>
      </w:r>
    </w:p>
    <w:p w:rsidR="00B756AC" w:rsidRPr="00806D89" w:rsidRDefault="00B756AC" w:rsidP="00B756AC">
      <w:pPr>
        <w:pStyle w:val="a7"/>
        <w:numPr>
          <w:ilvl w:val="2"/>
          <w:numId w:val="3"/>
        </w:numPr>
        <w:ind w:left="709" w:hanging="283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п.№4 «Економіст» - виключити з 16.03.2017 року;</w:t>
      </w:r>
    </w:p>
    <w:p w:rsidR="00B756AC" w:rsidRPr="00BD1371" w:rsidRDefault="00B756AC" w:rsidP="00B756AC">
      <w:pPr>
        <w:pStyle w:val="a7"/>
        <w:numPr>
          <w:ilvl w:val="2"/>
          <w:numId w:val="3"/>
        </w:numPr>
        <w:ind w:left="709" w:hanging="283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«Відділ земельних відносин» в №п.2 «Головний спеціаліст» - виключити</w:t>
      </w:r>
      <w:r w:rsidRPr="00393477">
        <w:rPr>
          <w:rFonts w:ascii="Times New Roman" w:hAnsi="Times New Roman"/>
          <w:sz w:val="28"/>
          <w:szCs w:val="28"/>
          <w:lang w:val="uk-UA"/>
        </w:rPr>
        <w:t>.</w:t>
      </w:r>
    </w:p>
    <w:p w:rsidR="00B756AC" w:rsidRPr="00393477" w:rsidRDefault="00B756AC" w:rsidP="00B756AC">
      <w:pPr>
        <w:pStyle w:val="a7"/>
        <w:numPr>
          <w:ilvl w:val="2"/>
          <w:numId w:val="3"/>
        </w:numPr>
        <w:ind w:left="709" w:hanging="283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Підрозділ «Благоустрій» в п.№2 «Робітник з благоустрою» на період з 20.03.2017 по 20.05.2017 ввести 2 штатні одиниці (разом 34).</w:t>
      </w:r>
    </w:p>
    <w:p w:rsidR="00B756AC" w:rsidRDefault="00B756AC" w:rsidP="00B756AC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селищного голову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Фаустова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О.Г.</w:t>
      </w: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Pr="00EF001F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B756AC" w:rsidRDefault="00B756AC" w:rsidP="00B756AC">
      <w:pPr>
        <w:jc w:val="both"/>
        <w:rPr>
          <w:sz w:val="28"/>
          <w:szCs w:val="28"/>
          <w:lang w:val="uk-UA"/>
        </w:rPr>
      </w:pPr>
    </w:p>
    <w:p w:rsidR="004409B2" w:rsidRPr="00B756AC" w:rsidRDefault="004409B2" w:rsidP="00B756AC">
      <w:bookmarkStart w:id="0" w:name="_GoBack"/>
      <w:bookmarkEnd w:id="0"/>
    </w:p>
    <w:sectPr w:rsidR="004409B2" w:rsidRPr="00B756AC" w:rsidSect="00B756AC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8B" w:rsidRDefault="0042258B">
      <w:r>
        <w:separator/>
      </w:r>
    </w:p>
  </w:endnote>
  <w:endnote w:type="continuationSeparator" w:id="0">
    <w:p w:rsidR="0042258B" w:rsidRDefault="0042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8B" w:rsidRDefault="0042258B">
      <w:r>
        <w:separator/>
      </w:r>
    </w:p>
  </w:footnote>
  <w:footnote w:type="continuationSeparator" w:id="0">
    <w:p w:rsidR="0042258B" w:rsidRDefault="00422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258B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756AC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438CB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CE691-9D92-42CA-93BE-93915F42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2017-11-13T14:08:00Z</dcterms:modified>
</cp:coreProperties>
</file>