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1D1" w:rsidRDefault="000F51D1" w:rsidP="000F51D1">
      <w:pPr>
        <w:jc w:val="center"/>
        <w:rPr>
          <w:sz w:val="28"/>
          <w:szCs w:val="28"/>
        </w:rPr>
      </w:pPr>
      <w:bookmarkStart w:id="0" w:name="_GoBack"/>
      <w:bookmarkEnd w:id="0"/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75" DrawAspect="Content" ObjectID="_1572093396" r:id="rId9"/>
        </w:object>
      </w:r>
      <w:r>
        <w:rPr>
          <w:sz w:val="28"/>
          <w:szCs w:val="28"/>
        </w:rPr>
        <w:t>ЧАПЛИНСЬКА СЕЛИЩНА РАДА</w:t>
      </w:r>
    </w:p>
    <w:p w:rsidR="000F51D1" w:rsidRDefault="000F51D1" w:rsidP="000F51D1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0F51D1" w:rsidRDefault="000F51D1" w:rsidP="000F51D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П’ЯТА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0F51D1" w:rsidRDefault="000F51D1" w:rsidP="000F51D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</w:p>
    <w:p w:rsidR="000F51D1" w:rsidRPr="0011494D" w:rsidRDefault="000F51D1" w:rsidP="000F51D1">
      <w:pPr>
        <w:jc w:val="center"/>
        <w:rPr>
          <w:sz w:val="28"/>
          <w:szCs w:val="28"/>
          <w:lang w:val="uk-UA"/>
        </w:rPr>
      </w:pPr>
    </w:p>
    <w:p w:rsidR="000F51D1" w:rsidRPr="00A0607D" w:rsidRDefault="000F51D1" w:rsidP="000F51D1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24 лютого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49</w:t>
      </w:r>
    </w:p>
    <w:p w:rsidR="000F51D1" w:rsidRDefault="000F51D1" w:rsidP="000F51D1">
      <w:pPr>
        <w:ind w:right="-1050"/>
        <w:jc w:val="both"/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смт.Чаплинка</w:t>
      </w:r>
      <w:proofErr w:type="spellEnd"/>
      <w:proofErr w:type="gramEnd"/>
    </w:p>
    <w:p w:rsidR="000F51D1" w:rsidRPr="0011494D" w:rsidRDefault="000F51D1" w:rsidP="000F51D1">
      <w:pPr>
        <w:ind w:right="-1050"/>
        <w:jc w:val="both"/>
        <w:rPr>
          <w:sz w:val="28"/>
          <w:szCs w:val="28"/>
          <w:lang w:val="uk-UA"/>
        </w:rPr>
      </w:pPr>
    </w:p>
    <w:p w:rsidR="000F51D1" w:rsidRDefault="000F51D1" w:rsidP="000F5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та доповнень</w:t>
      </w:r>
    </w:p>
    <w:p w:rsidR="000F51D1" w:rsidRDefault="000F51D1" w:rsidP="000F5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ІІ сесії селищної ради </w:t>
      </w:r>
    </w:p>
    <w:p w:rsidR="000F51D1" w:rsidRDefault="000F51D1" w:rsidP="000F5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VІІІ скликання від 06.01.2017 року №24</w:t>
      </w:r>
    </w:p>
    <w:p w:rsidR="000F51D1" w:rsidRDefault="000F51D1" w:rsidP="000F5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“Про селищний бюджет на 2017 рік”</w:t>
      </w:r>
    </w:p>
    <w:p w:rsidR="000F51D1" w:rsidRDefault="000F51D1" w:rsidP="000F51D1">
      <w:pPr>
        <w:jc w:val="both"/>
        <w:rPr>
          <w:sz w:val="28"/>
          <w:szCs w:val="28"/>
          <w:lang w:val="uk-UA"/>
        </w:rPr>
      </w:pPr>
    </w:p>
    <w:p w:rsidR="000F51D1" w:rsidRDefault="000F51D1" w:rsidP="000F5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матеріали про внесення змін та доповнень до рішення ІІ сесії VІІІ скликання від 06.01.2017 № 24 “Про селищний бюджет на 2017 рік”, згідно подання КУ «Фінансово-господарська група з централізованого обслуговування закладів та установ освіти </w:t>
      </w:r>
      <w:proofErr w:type="spellStart"/>
      <w:r>
        <w:rPr>
          <w:sz w:val="28"/>
          <w:szCs w:val="28"/>
          <w:lang w:val="uk-UA"/>
        </w:rPr>
        <w:t>Чаплинського</w:t>
      </w:r>
      <w:proofErr w:type="spellEnd"/>
      <w:r>
        <w:rPr>
          <w:sz w:val="28"/>
          <w:szCs w:val="28"/>
          <w:lang w:val="uk-UA"/>
        </w:rPr>
        <w:t xml:space="preserve"> району», згідно рішення ІІ сесії  VІІІ скликання  від 10.01.2017р. № 34 «Про сільський бюджет на 2017 р» </w:t>
      </w:r>
      <w:proofErr w:type="spellStart"/>
      <w:r>
        <w:rPr>
          <w:sz w:val="28"/>
          <w:szCs w:val="28"/>
          <w:lang w:val="uk-UA"/>
        </w:rPr>
        <w:t>Григорівської</w:t>
      </w:r>
      <w:proofErr w:type="spellEnd"/>
      <w:r>
        <w:rPr>
          <w:sz w:val="28"/>
          <w:szCs w:val="28"/>
          <w:lang w:val="uk-UA"/>
        </w:rPr>
        <w:t xml:space="preserve"> сільської ради та рішення ІІ сесії VІІІ скликання від 10.01.2017 р. № 25 «Про сільський бюджет» </w:t>
      </w:r>
      <w:proofErr w:type="spellStart"/>
      <w:r>
        <w:rPr>
          <w:sz w:val="28"/>
          <w:szCs w:val="28"/>
          <w:lang w:val="uk-UA"/>
        </w:rPr>
        <w:t>Хрестівської</w:t>
      </w:r>
      <w:proofErr w:type="spellEnd"/>
      <w:r>
        <w:rPr>
          <w:sz w:val="28"/>
          <w:szCs w:val="28"/>
          <w:lang w:val="uk-UA"/>
        </w:rPr>
        <w:t xml:space="preserve"> сільської ради, враховуючи невідкладність фінансування по окремій статті видатків установ селищної ради, керуючись ст.26 Закону України “Про місцеве самоврядування в Україні”, сесія селищної ради</w:t>
      </w:r>
    </w:p>
    <w:p w:rsidR="000F51D1" w:rsidRDefault="000F51D1" w:rsidP="000F51D1">
      <w:pPr>
        <w:jc w:val="both"/>
        <w:rPr>
          <w:sz w:val="28"/>
          <w:szCs w:val="28"/>
          <w:lang w:val="uk-UA"/>
        </w:rPr>
      </w:pPr>
    </w:p>
    <w:p w:rsidR="000F51D1" w:rsidRDefault="000F51D1" w:rsidP="000F51D1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ВИРІШИЛА :</w:t>
      </w:r>
    </w:p>
    <w:p w:rsidR="000F51D1" w:rsidRDefault="000F51D1" w:rsidP="000F51D1">
      <w:pPr>
        <w:ind w:left="360"/>
        <w:jc w:val="both"/>
        <w:rPr>
          <w:sz w:val="28"/>
          <w:lang w:val="uk-UA"/>
        </w:rPr>
      </w:pPr>
    </w:p>
    <w:p w:rsidR="000F51D1" w:rsidRDefault="000F51D1" w:rsidP="000F51D1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1.Збільшити дохідну частину загального фонду селищного бюджету за ККД 41035000 «Інші субвенції» на суму 319840.00 грн. (</w:t>
      </w:r>
      <w:proofErr w:type="spellStart"/>
      <w:r>
        <w:rPr>
          <w:sz w:val="28"/>
          <w:szCs w:val="28"/>
          <w:lang w:val="uk-UA"/>
        </w:rPr>
        <w:t>Григорівська</w:t>
      </w:r>
      <w:proofErr w:type="spellEnd"/>
      <w:r>
        <w:rPr>
          <w:sz w:val="28"/>
          <w:szCs w:val="28"/>
          <w:lang w:val="uk-UA"/>
        </w:rPr>
        <w:t xml:space="preserve"> сільська рада -255530.00 грн. </w:t>
      </w:r>
      <w:proofErr w:type="spellStart"/>
      <w:r>
        <w:rPr>
          <w:sz w:val="28"/>
          <w:szCs w:val="28"/>
          <w:lang w:val="uk-UA"/>
        </w:rPr>
        <w:t>Хрестівська</w:t>
      </w:r>
      <w:proofErr w:type="spellEnd"/>
      <w:r>
        <w:rPr>
          <w:sz w:val="28"/>
          <w:szCs w:val="28"/>
          <w:lang w:val="uk-UA"/>
        </w:rPr>
        <w:t xml:space="preserve"> сільська рада – 64310.00 грн. для фінансування МНВК).</w:t>
      </w:r>
    </w:p>
    <w:p w:rsidR="000F51D1" w:rsidRDefault="000F51D1" w:rsidP="000F51D1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Дані кошти спрямувати на фінансування видаткової частини загального фонду селищного бюджету за КПК 0111210 «Утримання інших закладів освіти» </w:t>
      </w:r>
    </w:p>
    <w:p w:rsidR="000F51D1" w:rsidRDefault="000F51D1" w:rsidP="000F5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2111 «Заробітна плата» 260000.00 грн.</w:t>
      </w:r>
    </w:p>
    <w:p w:rsidR="000F51D1" w:rsidRDefault="000F51D1" w:rsidP="000F5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2120 «Нарахування на заробітну плату» на суму 57200.00 грн.</w:t>
      </w:r>
    </w:p>
    <w:p w:rsidR="000F51D1" w:rsidRDefault="000F51D1" w:rsidP="000F5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2250 «Видатки на відрядження» на суму 1660.00 грн.</w:t>
      </w:r>
    </w:p>
    <w:p w:rsidR="000F51D1" w:rsidRDefault="000F51D1" w:rsidP="000F5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2240 «Оплата послуг (крім комунальних) на суму 980.00 грн.</w:t>
      </w:r>
    </w:p>
    <w:p w:rsidR="000F51D1" w:rsidRDefault="000F51D1" w:rsidP="000F51D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Зменшити видаткову частину загального фонду селищного бюджету за КПК 0116650 «Утримання та розвиток інфраструктури доріг» за КЕКВ 2240 «Оплата послуг (крім комунальних)» на суму 126686.00 грн.</w:t>
      </w:r>
    </w:p>
    <w:p w:rsidR="000F51D1" w:rsidRDefault="000F51D1" w:rsidP="000F51D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Дані кошти спрямувати на фінансування видаткової частини загального фонду селищного бюджету за КПК 0111210 «Утримання інших закладів освіти»</w:t>
      </w:r>
    </w:p>
    <w:p w:rsidR="000F51D1" w:rsidRDefault="000F51D1" w:rsidP="000F5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2111 «Заробітна плата» на суму 85754.00 грн.</w:t>
      </w:r>
    </w:p>
    <w:p w:rsidR="000F51D1" w:rsidRDefault="000F51D1" w:rsidP="000F5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2120 «Нарахування на заробітну плату» на суму 18872.00 грн.</w:t>
      </w:r>
    </w:p>
    <w:p w:rsidR="000F51D1" w:rsidRDefault="000F51D1" w:rsidP="000F5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2240 «Оплата послуг (крім комунальних)» на суму 14060.00 грн.</w:t>
      </w:r>
    </w:p>
    <w:p w:rsidR="000F51D1" w:rsidRDefault="000F51D1" w:rsidP="000F5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2272 «Оплата водопостачання та водовідведення» на суму 550.00 грн.</w:t>
      </w:r>
    </w:p>
    <w:p w:rsidR="000F51D1" w:rsidRPr="003F03C2" w:rsidRDefault="000F51D1" w:rsidP="000F5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2273 «Оплата електроенергії» на суму 7450.00 грн.</w:t>
      </w:r>
    </w:p>
    <w:p w:rsidR="000F51D1" w:rsidRDefault="000F51D1" w:rsidP="000F51D1">
      <w:pPr>
        <w:spacing w:line="252" w:lineRule="auto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даного рішення покласти на постійну </w:t>
      </w:r>
      <w:r>
        <w:rPr>
          <w:sz w:val="28"/>
          <w:lang w:val="uk-UA"/>
        </w:rPr>
        <w:t>комісію з питань планування бюджету та соціально-економічного розвитку</w:t>
      </w:r>
      <w:r>
        <w:rPr>
          <w:color w:val="000000"/>
          <w:sz w:val="28"/>
          <w:szCs w:val="28"/>
          <w:lang w:val="uk-UA"/>
        </w:rPr>
        <w:t>.</w:t>
      </w:r>
    </w:p>
    <w:p w:rsidR="000F51D1" w:rsidRDefault="000F51D1" w:rsidP="000F51D1">
      <w:pPr>
        <w:jc w:val="both"/>
        <w:rPr>
          <w:color w:val="000000"/>
          <w:sz w:val="28"/>
          <w:szCs w:val="28"/>
          <w:lang w:val="uk-UA"/>
        </w:rPr>
      </w:pPr>
    </w:p>
    <w:p w:rsidR="000F51D1" w:rsidRDefault="000F51D1" w:rsidP="000F51D1">
      <w:pPr>
        <w:jc w:val="both"/>
        <w:rPr>
          <w:color w:val="000000"/>
          <w:sz w:val="28"/>
          <w:szCs w:val="28"/>
          <w:lang w:val="uk-UA"/>
        </w:rPr>
      </w:pPr>
    </w:p>
    <w:p w:rsidR="000F51D1" w:rsidRDefault="000F51D1" w:rsidP="000F51D1">
      <w:pPr>
        <w:jc w:val="both"/>
        <w:rPr>
          <w:color w:val="000000"/>
          <w:sz w:val="28"/>
          <w:szCs w:val="28"/>
          <w:lang w:val="uk-UA"/>
        </w:rPr>
      </w:pPr>
    </w:p>
    <w:p w:rsidR="000F51D1" w:rsidRDefault="000F51D1" w:rsidP="000F51D1">
      <w:pPr>
        <w:jc w:val="both"/>
        <w:rPr>
          <w:color w:val="000000"/>
          <w:sz w:val="28"/>
          <w:szCs w:val="28"/>
          <w:lang w:val="uk-UA"/>
        </w:rPr>
      </w:pPr>
    </w:p>
    <w:p w:rsidR="000F51D1" w:rsidRDefault="000F51D1" w:rsidP="000F51D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Селищний голова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proofErr w:type="spellStart"/>
      <w:r>
        <w:rPr>
          <w:color w:val="000000"/>
          <w:sz w:val="28"/>
          <w:szCs w:val="28"/>
          <w:lang w:val="uk-UA"/>
        </w:rPr>
        <w:t>О.Г.Фаустов</w:t>
      </w:r>
      <w:proofErr w:type="spellEnd"/>
    </w:p>
    <w:p w:rsidR="000F51D1" w:rsidRDefault="000F51D1" w:rsidP="000F51D1">
      <w:pPr>
        <w:rPr>
          <w:color w:val="000000"/>
          <w:sz w:val="28"/>
          <w:szCs w:val="28"/>
          <w:lang w:val="uk-UA"/>
        </w:rPr>
      </w:pPr>
    </w:p>
    <w:p w:rsidR="000F51D1" w:rsidRDefault="000F51D1" w:rsidP="000F51D1">
      <w:pPr>
        <w:rPr>
          <w:color w:val="000000"/>
          <w:sz w:val="28"/>
          <w:szCs w:val="28"/>
          <w:lang w:val="uk-UA"/>
        </w:rPr>
      </w:pPr>
    </w:p>
    <w:p w:rsidR="000F51D1" w:rsidRDefault="000F51D1" w:rsidP="000F51D1">
      <w:pPr>
        <w:ind w:firstLine="708"/>
        <w:jc w:val="both"/>
        <w:rPr>
          <w:sz w:val="28"/>
          <w:szCs w:val="28"/>
          <w:lang w:val="uk-UA"/>
        </w:rPr>
      </w:pPr>
    </w:p>
    <w:p w:rsidR="000F51D1" w:rsidRDefault="000F51D1" w:rsidP="000F51D1">
      <w:pPr>
        <w:ind w:firstLine="708"/>
        <w:jc w:val="both"/>
        <w:rPr>
          <w:sz w:val="28"/>
          <w:szCs w:val="28"/>
          <w:lang w:val="uk-UA"/>
        </w:rPr>
      </w:pPr>
    </w:p>
    <w:p w:rsidR="000F51D1" w:rsidRDefault="000F51D1" w:rsidP="000F51D1">
      <w:pPr>
        <w:ind w:firstLine="708"/>
        <w:jc w:val="both"/>
        <w:rPr>
          <w:sz w:val="28"/>
          <w:szCs w:val="28"/>
          <w:lang w:val="uk-UA"/>
        </w:rPr>
      </w:pPr>
    </w:p>
    <w:p w:rsidR="000F51D1" w:rsidRDefault="000F51D1" w:rsidP="000F51D1">
      <w:pPr>
        <w:ind w:firstLine="708"/>
        <w:jc w:val="both"/>
        <w:rPr>
          <w:sz w:val="28"/>
          <w:szCs w:val="28"/>
          <w:lang w:val="uk-UA"/>
        </w:rPr>
      </w:pPr>
    </w:p>
    <w:p w:rsidR="000F51D1" w:rsidRDefault="000F51D1" w:rsidP="000F51D1">
      <w:pPr>
        <w:ind w:firstLine="708"/>
        <w:jc w:val="both"/>
        <w:rPr>
          <w:sz w:val="28"/>
          <w:szCs w:val="28"/>
          <w:lang w:val="uk-UA"/>
        </w:rPr>
      </w:pPr>
    </w:p>
    <w:p w:rsidR="000F51D1" w:rsidRDefault="000F51D1" w:rsidP="000F51D1">
      <w:pPr>
        <w:ind w:firstLine="708"/>
        <w:jc w:val="both"/>
        <w:rPr>
          <w:sz w:val="28"/>
          <w:szCs w:val="28"/>
          <w:lang w:val="uk-UA"/>
        </w:rPr>
      </w:pPr>
    </w:p>
    <w:p w:rsidR="000F51D1" w:rsidRDefault="000F51D1" w:rsidP="000F51D1">
      <w:pPr>
        <w:ind w:firstLine="708"/>
        <w:jc w:val="both"/>
        <w:rPr>
          <w:sz w:val="28"/>
          <w:szCs w:val="28"/>
          <w:lang w:val="uk-UA"/>
        </w:rPr>
      </w:pPr>
    </w:p>
    <w:p w:rsidR="000F51D1" w:rsidRDefault="000F51D1" w:rsidP="000F51D1">
      <w:pPr>
        <w:ind w:firstLine="708"/>
        <w:jc w:val="both"/>
        <w:rPr>
          <w:sz w:val="28"/>
          <w:szCs w:val="28"/>
          <w:lang w:val="uk-UA"/>
        </w:rPr>
      </w:pPr>
    </w:p>
    <w:p w:rsidR="000F51D1" w:rsidRDefault="000F51D1" w:rsidP="000F51D1">
      <w:pPr>
        <w:ind w:firstLine="708"/>
        <w:jc w:val="both"/>
        <w:rPr>
          <w:sz w:val="28"/>
          <w:szCs w:val="28"/>
          <w:lang w:val="uk-UA"/>
        </w:rPr>
      </w:pPr>
    </w:p>
    <w:p w:rsidR="000F51D1" w:rsidRDefault="000F51D1" w:rsidP="000F51D1">
      <w:pPr>
        <w:ind w:firstLine="708"/>
        <w:jc w:val="both"/>
        <w:rPr>
          <w:sz w:val="28"/>
          <w:szCs w:val="28"/>
          <w:lang w:val="uk-UA"/>
        </w:rPr>
      </w:pPr>
    </w:p>
    <w:p w:rsidR="000F51D1" w:rsidRDefault="000F51D1" w:rsidP="000F51D1">
      <w:pPr>
        <w:ind w:firstLine="708"/>
        <w:jc w:val="both"/>
        <w:rPr>
          <w:sz w:val="28"/>
          <w:szCs w:val="28"/>
          <w:lang w:val="uk-UA"/>
        </w:rPr>
      </w:pPr>
    </w:p>
    <w:p w:rsidR="000F51D1" w:rsidRDefault="000F51D1" w:rsidP="000F51D1">
      <w:pPr>
        <w:ind w:firstLine="708"/>
        <w:jc w:val="both"/>
        <w:rPr>
          <w:sz w:val="28"/>
          <w:szCs w:val="28"/>
          <w:lang w:val="uk-UA"/>
        </w:rPr>
      </w:pPr>
    </w:p>
    <w:p w:rsidR="000F51D1" w:rsidRDefault="000F51D1" w:rsidP="000F51D1">
      <w:pPr>
        <w:ind w:firstLine="708"/>
        <w:jc w:val="both"/>
        <w:rPr>
          <w:sz w:val="28"/>
          <w:szCs w:val="28"/>
          <w:lang w:val="uk-UA"/>
        </w:rPr>
      </w:pPr>
    </w:p>
    <w:p w:rsidR="000F51D1" w:rsidRDefault="000F51D1" w:rsidP="000F51D1">
      <w:pPr>
        <w:ind w:firstLine="708"/>
        <w:jc w:val="both"/>
        <w:rPr>
          <w:sz w:val="28"/>
          <w:szCs w:val="28"/>
          <w:lang w:val="uk-UA"/>
        </w:rPr>
      </w:pPr>
    </w:p>
    <w:p w:rsidR="000F51D1" w:rsidRDefault="000F51D1" w:rsidP="000F51D1">
      <w:pPr>
        <w:ind w:firstLine="708"/>
        <w:jc w:val="both"/>
        <w:rPr>
          <w:sz w:val="28"/>
          <w:szCs w:val="28"/>
          <w:lang w:val="uk-UA"/>
        </w:rPr>
      </w:pPr>
    </w:p>
    <w:p w:rsidR="000F51D1" w:rsidRDefault="000F51D1" w:rsidP="000F51D1">
      <w:pPr>
        <w:ind w:firstLine="708"/>
        <w:jc w:val="both"/>
        <w:rPr>
          <w:sz w:val="28"/>
          <w:szCs w:val="28"/>
          <w:lang w:val="uk-UA"/>
        </w:rPr>
      </w:pPr>
    </w:p>
    <w:p w:rsidR="004409B2" w:rsidRPr="000F51D1" w:rsidRDefault="004409B2" w:rsidP="000F51D1"/>
    <w:sectPr w:rsidR="004409B2" w:rsidRPr="000F51D1" w:rsidSect="000F51D1">
      <w:footerReference w:type="default" r:id="rId10"/>
      <w:footerReference w:type="first" r:id="rId11"/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082" w:rsidRDefault="00B60082">
      <w:r>
        <w:separator/>
      </w:r>
    </w:p>
  </w:endnote>
  <w:endnote w:type="continuationSeparator" w:id="0">
    <w:p w:rsidR="00B60082" w:rsidRDefault="00B6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eeSans">
    <w:altName w:val="Arial"/>
    <w:charset w:val="01"/>
    <w:family w:val="swiss"/>
    <w:pitch w:val="default"/>
  </w:font>
  <w:font w:name="Nimbus Roman No9 L">
    <w:altName w:val="MS Mincho"/>
    <w:charset w:val="80"/>
    <w:family w:val="roman"/>
    <w:pitch w:val="variable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082" w:rsidRDefault="00B60082">
      <w:r>
        <w:separator/>
      </w:r>
    </w:p>
  </w:footnote>
  <w:footnote w:type="continuationSeparator" w:id="0">
    <w:p w:rsidR="00B60082" w:rsidRDefault="00B60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2"/>
    <w:multiLevelType w:val="singleLevel"/>
    <w:tmpl w:val="00000012"/>
    <w:name w:val="WW8Num22"/>
    <w:lvl w:ilvl="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</w:abstractNum>
  <w:abstractNum w:abstractNumId="17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0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8"/>
    <w:multiLevelType w:val="singleLevel"/>
    <w:tmpl w:val="00000018"/>
    <w:name w:val="WW8Num2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5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6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7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09AF27BC"/>
    <w:multiLevelType w:val="hybridMultilevel"/>
    <w:tmpl w:val="B610226C"/>
    <w:lvl w:ilvl="0" w:tplc="ED627AE8">
      <w:start w:val="1"/>
      <w:numFmt w:val="decimal"/>
      <w:lvlText w:val="%1."/>
      <w:lvlJc w:val="left"/>
      <w:pPr>
        <w:ind w:left="14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88" w:hanging="360"/>
      </w:pPr>
    </w:lvl>
    <w:lvl w:ilvl="2" w:tplc="0422001B" w:tentative="1">
      <w:start w:val="1"/>
      <w:numFmt w:val="lowerRoman"/>
      <w:lvlText w:val="%3."/>
      <w:lvlJc w:val="right"/>
      <w:pPr>
        <w:ind w:left="2908" w:hanging="180"/>
      </w:pPr>
    </w:lvl>
    <w:lvl w:ilvl="3" w:tplc="0422000F" w:tentative="1">
      <w:start w:val="1"/>
      <w:numFmt w:val="decimal"/>
      <w:lvlText w:val="%4."/>
      <w:lvlJc w:val="left"/>
      <w:pPr>
        <w:ind w:left="3628" w:hanging="360"/>
      </w:pPr>
    </w:lvl>
    <w:lvl w:ilvl="4" w:tplc="04220019" w:tentative="1">
      <w:start w:val="1"/>
      <w:numFmt w:val="lowerLetter"/>
      <w:lvlText w:val="%5."/>
      <w:lvlJc w:val="left"/>
      <w:pPr>
        <w:ind w:left="4348" w:hanging="360"/>
      </w:pPr>
    </w:lvl>
    <w:lvl w:ilvl="5" w:tplc="0422001B" w:tentative="1">
      <w:start w:val="1"/>
      <w:numFmt w:val="lowerRoman"/>
      <w:lvlText w:val="%6."/>
      <w:lvlJc w:val="right"/>
      <w:pPr>
        <w:ind w:left="5068" w:hanging="180"/>
      </w:pPr>
    </w:lvl>
    <w:lvl w:ilvl="6" w:tplc="0422000F" w:tentative="1">
      <w:start w:val="1"/>
      <w:numFmt w:val="decimal"/>
      <w:lvlText w:val="%7."/>
      <w:lvlJc w:val="left"/>
      <w:pPr>
        <w:ind w:left="5788" w:hanging="360"/>
      </w:pPr>
    </w:lvl>
    <w:lvl w:ilvl="7" w:tplc="04220019" w:tentative="1">
      <w:start w:val="1"/>
      <w:numFmt w:val="lowerLetter"/>
      <w:lvlText w:val="%8."/>
      <w:lvlJc w:val="left"/>
      <w:pPr>
        <w:ind w:left="6508" w:hanging="360"/>
      </w:pPr>
    </w:lvl>
    <w:lvl w:ilvl="8" w:tplc="0422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29" w15:restartNumberingAfterBreak="0">
    <w:nsid w:val="09D85F6B"/>
    <w:multiLevelType w:val="multilevel"/>
    <w:tmpl w:val="F9362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13F84532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2399592C"/>
    <w:multiLevelType w:val="hybridMultilevel"/>
    <w:tmpl w:val="C31E0D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C355F6"/>
    <w:multiLevelType w:val="hybridMultilevel"/>
    <w:tmpl w:val="917EF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64028C"/>
    <w:multiLevelType w:val="hybridMultilevel"/>
    <w:tmpl w:val="DC52F3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B94DC9"/>
    <w:multiLevelType w:val="hybridMultilevel"/>
    <w:tmpl w:val="419C5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FE7F40"/>
    <w:multiLevelType w:val="hybridMultilevel"/>
    <w:tmpl w:val="B456CF24"/>
    <w:lvl w:ilvl="0" w:tplc="D5B64662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BF568C6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72136C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FE0AA6"/>
    <w:multiLevelType w:val="multilevel"/>
    <w:tmpl w:val="5714110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0"/>
        </w:tabs>
        <w:ind w:left="315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880"/>
      </w:pPr>
      <w:rPr>
        <w:rFonts w:hint="default"/>
      </w:rPr>
    </w:lvl>
  </w:abstractNum>
  <w:abstractNum w:abstractNumId="41" w15:restartNumberingAfterBreak="0">
    <w:nsid w:val="4F867EFA"/>
    <w:multiLevelType w:val="hybridMultilevel"/>
    <w:tmpl w:val="3C96A406"/>
    <w:lvl w:ilvl="0" w:tplc="DA9ACA8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235A45"/>
    <w:multiLevelType w:val="hybridMultilevel"/>
    <w:tmpl w:val="4B4649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2D191D"/>
    <w:multiLevelType w:val="multilevel"/>
    <w:tmpl w:val="6F2EB6A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4"/>
  </w:num>
  <w:num w:numId="3">
    <w:abstractNumId w:val="30"/>
  </w:num>
  <w:num w:numId="4">
    <w:abstractNumId w:val="38"/>
  </w:num>
  <w:num w:numId="5">
    <w:abstractNumId w:val="39"/>
  </w:num>
  <w:num w:numId="6">
    <w:abstractNumId w:val="32"/>
  </w:num>
  <w:num w:numId="7">
    <w:abstractNumId w:val="31"/>
  </w:num>
  <w:num w:numId="8">
    <w:abstractNumId w:val="4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13"/>
  </w:num>
  <w:num w:numId="23">
    <w:abstractNumId w:val="14"/>
  </w:num>
  <w:num w:numId="24">
    <w:abstractNumId w:val="15"/>
  </w:num>
  <w:num w:numId="25">
    <w:abstractNumId w:val="17"/>
  </w:num>
  <w:num w:numId="26">
    <w:abstractNumId w:val="18"/>
  </w:num>
  <w:num w:numId="27">
    <w:abstractNumId w:val="19"/>
  </w:num>
  <w:num w:numId="28">
    <w:abstractNumId w:val="20"/>
  </w:num>
  <w:num w:numId="29">
    <w:abstractNumId w:val="21"/>
  </w:num>
  <w:num w:numId="30">
    <w:abstractNumId w:val="23"/>
  </w:num>
  <w:num w:numId="31">
    <w:abstractNumId w:val="24"/>
  </w:num>
  <w:num w:numId="32">
    <w:abstractNumId w:val="25"/>
  </w:num>
  <w:num w:numId="33">
    <w:abstractNumId w:val="26"/>
  </w:num>
  <w:num w:numId="34">
    <w:abstractNumId w:val="41"/>
  </w:num>
  <w:num w:numId="35">
    <w:abstractNumId w:val="45"/>
  </w:num>
  <w:num w:numId="36">
    <w:abstractNumId w:val="29"/>
  </w:num>
  <w:num w:numId="37">
    <w:abstractNumId w:val="37"/>
  </w:num>
  <w:num w:numId="38">
    <w:abstractNumId w:val="28"/>
  </w:num>
  <w:num w:numId="39">
    <w:abstractNumId w:val="35"/>
  </w:num>
  <w:num w:numId="40">
    <w:abstractNumId w:val="36"/>
  </w:num>
  <w:num w:numId="41">
    <w:abstractNumId w:val="42"/>
  </w:num>
  <w:num w:numId="42">
    <w:abstractNumId w:val="34"/>
  </w:num>
  <w:num w:numId="43">
    <w:abstractNumId w:val="33"/>
  </w:num>
  <w:num w:numId="44">
    <w:abstractNumId w:val="4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1F"/>
    <w:rsid w:val="0000543B"/>
    <w:rsid w:val="0000648F"/>
    <w:rsid w:val="00006791"/>
    <w:rsid w:val="00007F4D"/>
    <w:rsid w:val="000132BF"/>
    <w:rsid w:val="00015EBD"/>
    <w:rsid w:val="000236A6"/>
    <w:rsid w:val="00040D04"/>
    <w:rsid w:val="00050B55"/>
    <w:rsid w:val="00053EE2"/>
    <w:rsid w:val="00065031"/>
    <w:rsid w:val="00065400"/>
    <w:rsid w:val="00074B58"/>
    <w:rsid w:val="000834B2"/>
    <w:rsid w:val="000938A4"/>
    <w:rsid w:val="000939B1"/>
    <w:rsid w:val="0009425D"/>
    <w:rsid w:val="000968A3"/>
    <w:rsid w:val="000A5375"/>
    <w:rsid w:val="000B4864"/>
    <w:rsid w:val="000D16C9"/>
    <w:rsid w:val="000E653C"/>
    <w:rsid w:val="000F20F7"/>
    <w:rsid w:val="000F46DA"/>
    <w:rsid w:val="000F51D1"/>
    <w:rsid w:val="0010060A"/>
    <w:rsid w:val="0010114C"/>
    <w:rsid w:val="00102741"/>
    <w:rsid w:val="00113D53"/>
    <w:rsid w:val="0011494D"/>
    <w:rsid w:val="00116063"/>
    <w:rsid w:val="00120D09"/>
    <w:rsid w:val="00122908"/>
    <w:rsid w:val="00123477"/>
    <w:rsid w:val="00124219"/>
    <w:rsid w:val="00134BE1"/>
    <w:rsid w:val="001350CF"/>
    <w:rsid w:val="00140009"/>
    <w:rsid w:val="001501D9"/>
    <w:rsid w:val="00156A79"/>
    <w:rsid w:val="00161CBC"/>
    <w:rsid w:val="00167DE5"/>
    <w:rsid w:val="001756D2"/>
    <w:rsid w:val="00180F65"/>
    <w:rsid w:val="00192E08"/>
    <w:rsid w:val="001A2AAF"/>
    <w:rsid w:val="001A461F"/>
    <w:rsid w:val="001A4E78"/>
    <w:rsid w:val="001D0F16"/>
    <w:rsid w:val="001D340F"/>
    <w:rsid w:val="001E7314"/>
    <w:rsid w:val="001E7E6C"/>
    <w:rsid w:val="001F0B0C"/>
    <w:rsid w:val="001F23D7"/>
    <w:rsid w:val="001F6277"/>
    <w:rsid w:val="00203375"/>
    <w:rsid w:val="0020425F"/>
    <w:rsid w:val="00216470"/>
    <w:rsid w:val="00221265"/>
    <w:rsid w:val="00222D36"/>
    <w:rsid w:val="0025299F"/>
    <w:rsid w:val="00252EBE"/>
    <w:rsid w:val="0026570D"/>
    <w:rsid w:val="002710F7"/>
    <w:rsid w:val="00273E47"/>
    <w:rsid w:val="00274001"/>
    <w:rsid w:val="00275C0D"/>
    <w:rsid w:val="00276BEE"/>
    <w:rsid w:val="00280970"/>
    <w:rsid w:val="00280EAE"/>
    <w:rsid w:val="002964E5"/>
    <w:rsid w:val="002A1C5A"/>
    <w:rsid w:val="002B1008"/>
    <w:rsid w:val="002C130A"/>
    <w:rsid w:val="002E0849"/>
    <w:rsid w:val="002F22F9"/>
    <w:rsid w:val="002F5C5D"/>
    <w:rsid w:val="0030519F"/>
    <w:rsid w:val="003056D7"/>
    <w:rsid w:val="00312165"/>
    <w:rsid w:val="00317DA4"/>
    <w:rsid w:val="00322AC3"/>
    <w:rsid w:val="00326888"/>
    <w:rsid w:val="00330962"/>
    <w:rsid w:val="00332179"/>
    <w:rsid w:val="003411E6"/>
    <w:rsid w:val="003464B7"/>
    <w:rsid w:val="00351CA3"/>
    <w:rsid w:val="00355478"/>
    <w:rsid w:val="00362E5B"/>
    <w:rsid w:val="00364509"/>
    <w:rsid w:val="003645B8"/>
    <w:rsid w:val="00387ABB"/>
    <w:rsid w:val="00390594"/>
    <w:rsid w:val="00393477"/>
    <w:rsid w:val="003949FB"/>
    <w:rsid w:val="0039611C"/>
    <w:rsid w:val="003968F0"/>
    <w:rsid w:val="00396C85"/>
    <w:rsid w:val="003A029B"/>
    <w:rsid w:val="003A06B8"/>
    <w:rsid w:val="003A66F3"/>
    <w:rsid w:val="003B2A86"/>
    <w:rsid w:val="003B3E32"/>
    <w:rsid w:val="003B65C2"/>
    <w:rsid w:val="003C60C2"/>
    <w:rsid w:val="003D0938"/>
    <w:rsid w:val="003D680A"/>
    <w:rsid w:val="003E3100"/>
    <w:rsid w:val="003F03C2"/>
    <w:rsid w:val="003F0694"/>
    <w:rsid w:val="003F2595"/>
    <w:rsid w:val="003F3CD1"/>
    <w:rsid w:val="003F49A6"/>
    <w:rsid w:val="003F60D7"/>
    <w:rsid w:val="004006F1"/>
    <w:rsid w:val="00400772"/>
    <w:rsid w:val="00407D3E"/>
    <w:rsid w:val="00421C35"/>
    <w:rsid w:val="004243FC"/>
    <w:rsid w:val="00430BE6"/>
    <w:rsid w:val="00436FCD"/>
    <w:rsid w:val="004409B2"/>
    <w:rsid w:val="004475D6"/>
    <w:rsid w:val="0045416C"/>
    <w:rsid w:val="00456A6D"/>
    <w:rsid w:val="004606FF"/>
    <w:rsid w:val="00466221"/>
    <w:rsid w:val="00466CAB"/>
    <w:rsid w:val="0047608C"/>
    <w:rsid w:val="0048097C"/>
    <w:rsid w:val="0048101B"/>
    <w:rsid w:val="00495F0D"/>
    <w:rsid w:val="004A00AD"/>
    <w:rsid w:val="004A7350"/>
    <w:rsid w:val="004B18F6"/>
    <w:rsid w:val="004B427B"/>
    <w:rsid w:val="004C1558"/>
    <w:rsid w:val="004C7693"/>
    <w:rsid w:val="004D5943"/>
    <w:rsid w:val="004D6F9F"/>
    <w:rsid w:val="004D797B"/>
    <w:rsid w:val="004E16E9"/>
    <w:rsid w:val="00501612"/>
    <w:rsid w:val="005041BE"/>
    <w:rsid w:val="00504974"/>
    <w:rsid w:val="00507959"/>
    <w:rsid w:val="005213AC"/>
    <w:rsid w:val="00522A99"/>
    <w:rsid w:val="00524659"/>
    <w:rsid w:val="00532B8B"/>
    <w:rsid w:val="00532EBE"/>
    <w:rsid w:val="00540BE5"/>
    <w:rsid w:val="0054441E"/>
    <w:rsid w:val="00555E5B"/>
    <w:rsid w:val="005601CD"/>
    <w:rsid w:val="00570240"/>
    <w:rsid w:val="005715C1"/>
    <w:rsid w:val="00590D2E"/>
    <w:rsid w:val="00592A22"/>
    <w:rsid w:val="00593C43"/>
    <w:rsid w:val="005952E5"/>
    <w:rsid w:val="00595B6B"/>
    <w:rsid w:val="005B3750"/>
    <w:rsid w:val="005B4271"/>
    <w:rsid w:val="005D4908"/>
    <w:rsid w:val="005E55E8"/>
    <w:rsid w:val="005E6D53"/>
    <w:rsid w:val="005E770D"/>
    <w:rsid w:val="005F70C3"/>
    <w:rsid w:val="0060461E"/>
    <w:rsid w:val="0060538B"/>
    <w:rsid w:val="00605AB3"/>
    <w:rsid w:val="006173C6"/>
    <w:rsid w:val="00620CB4"/>
    <w:rsid w:val="00621513"/>
    <w:rsid w:val="006220FB"/>
    <w:rsid w:val="00640B5A"/>
    <w:rsid w:val="00641135"/>
    <w:rsid w:val="00644FBA"/>
    <w:rsid w:val="00665C4D"/>
    <w:rsid w:val="00673CB7"/>
    <w:rsid w:val="006A546F"/>
    <w:rsid w:val="006A5B77"/>
    <w:rsid w:val="006B027A"/>
    <w:rsid w:val="0070557D"/>
    <w:rsid w:val="00707ABD"/>
    <w:rsid w:val="00711811"/>
    <w:rsid w:val="0071409D"/>
    <w:rsid w:val="0071619A"/>
    <w:rsid w:val="00723FC4"/>
    <w:rsid w:val="0073273A"/>
    <w:rsid w:val="007347EB"/>
    <w:rsid w:val="00734DD7"/>
    <w:rsid w:val="0074002F"/>
    <w:rsid w:val="00742504"/>
    <w:rsid w:val="00743057"/>
    <w:rsid w:val="00750D39"/>
    <w:rsid w:val="007659C4"/>
    <w:rsid w:val="0077431E"/>
    <w:rsid w:val="00780D82"/>
    <w:rsid w:val="0079513C"/>
    <w:rsid w:val="00796525"/>
    <w:rsid w:val="00796B7B"/>
    <w:rsid w:val="007B7EE8"/>
    <w:rsid w:val="007C4AEB"/>
    <w:rsid w:val="007C5C7B"/>
    <w:rsid w:val="007D4498"/>
    <w:rsid w:val="007D522A"/>
    <w:rsid w:val="007E6C21"/>
    <w:rsid w:val="00800918"/>
    <w:rsid w:val="00801845"/>
    <w:rsid w:val="00806D89"/>
    <w:rsid w:val="008167C8"/>
    <w:rsid w:val="00827B42"/>
    <w:rsid w:val="00833237"/>
    <w:rsid w:val="00835221"/>
    <w:rsid w:val="008416F6"/>
    <w:rsid w:val="00844B77"/>
    <w:rsid w:val="00851E60"/>
    <w:rsid w:val="0087094D"/>
    <w:rsid w:val="008A1266"/>
    <w:rsid w:val="008B204E"/>
    <w:rsid w:val="008B660E"/>
    <w:rsid w:val="008B6F60"/>
    <w:rsid w:val="008D54D8"/>
    <w:rsid w:val="008E3CF0"/>
    <w:rsid w:val="008E74E6"/>
    <w:rsid w:val="008E7B7A"/>
    <w:rsid w:val="008F3307"/>
    <w:rsid w:val="008F5100"/>
    <w:rsid w:val="008F5762"/>
    <w:rsid w:val="008F59C5"/>
    <w:rsid w:val="008F5A4D"/>
    <w:rsid w:val="00907723"/>
    <w:rsid w:val="009134AD"/>
    <w:rsid w:val="00916CCB"/>
    <w:rsid w:val="00924918"/>
    <w:rsid w:val="00932CFA"/>
    <w:rsid w:val="0093416C"/>
    <w:rsid w:val="00940689"/>
    <w:rsid w:val="00941F70"/>
    <w:rsid w:val="0094462F"/>
    <w:rsid w:val="0095334B"/>
    <w:rsid w:val="009552F4"/>
    <w:rsid w:val="00957A2E"/>
    <w:rsid w:val="009668FD"/>
    <w:rsid w:val="00966A6F"/>
    <w:rsid w:val="00970AC5"/>
    <w:rsid w:val="009752AE"/>
    <w:rsid w:val="00976F64"/>
    <w:rsid w:val="00993A6F"/>
    <w:rsid w:val="00995F6C"/>
    <w:rsid w:val="009B37C9"/>
    <w:rsid w:val="009C22CB"/>
    <w:rsid w:val="009F2C36"/>
    <w:rsid w:val="009F67D8"/>
    <w:rsid w:val="00A002D1"/>
    <w:rsid w:val="00A00E94"/>
    <w:rsid w:val="00A02FE0"/>
    <w:rsid w:val="00A059E8"/>
    <w:rsid w:val="00A070C6"/>
    <w:rsid w:val="00A10E48"/>
    <w:rsid w:val="00A12262"/>
    <w:rsid w:val="00A15F32"/>
    <w:rsid w:val="00A23CC3"/>
    <w:rsid w:val="00A3192E"/>
    <w:rsid w:val="00A33186"/>
    <w:rsid w:val="00A33329"/>
    <w:rsid w:val="00A3461F"/>
    <w:rsid w:val="00A3722D"/>
    <w:rsid w:val="00A45EFB"/>
    <w:rsid w:val="00A46560"/>
    <w:rsid w:val="00A6123A"/>
    <w:rsid w:val="00A61A65"/>
    <w:rsid w:val="00A65099"/>
    <w:rsid w:val="00A721BD"/>
    <w:rsid w:val="00A8301C"/>
    <w:rsid w:val="00A9018F"/>
    <w:rsid w:val="00A92D8C"/>
    <w:rsid w:val="00A96D0D"/>
    <w:rsid w:val="00AA2DB2"/>
    <w:rsid w:val="00AB40A8"/>
    <w:rsid w:val="00AC54D4"/>
    <w:rsid w:val="00AC5BDC"/>
    <w:rsid w:val="00AE06BA"/>
    <w:rsid w:val="00AE2AE3"/>
    <w:rsid w:val="00AE2F33"/>
    <w:rsid w:val="00AE5235"/>
    <w:rsid w:val="00B04E2F"/>
    <w:rsid w:val="00B06B46"/>
    <w:rsid w:val="00B07E54"/>
    <w:rsid w:val="00B10A81"/>
    <w:rsid w:val="00B15E11"/>
    <w:rsid w:val="00B213B2"/>
    <w:rsid w:val="00B23DB5"/>
    <w:rsid w:val="00B23F29"/>
    <w:rsid w:val="00B270FC"/>
    <w:rsid w:val="00B30744"/>
    <w:rsid w:val="00B413D1"/>
    <w:rsid w:val="00B46AE5"/>
    <w:rsid w:val="00B50510"/>
    <w:rsid w:val="00B50AF4"/>
    <w:rsid w:val="00B518F0"/>
    <w:rsid w:val="00B60082"/>
    <w:rsid w:val="00B64F92"/>
    <w:rsid w:val="00B66399"/>
    <w:rsid w:val="00B66DAF"/>
    <w:rsid w:val="00B6720F"/>
    <w:rsid w:val="00B71554"/>
    <w:rsid w:val="00B73E61"/>
    <w:rsid w:val="00B73FF9"/>
    <w:rsid w:val="00B95653"/>
    <w:rsid w:val="00B95ADD"/>
    <w:rsid w:val="00B96021"/>
    <w:rsid w:val="00BA27AC"/>
    <w:rsid w:val="00BB0BE3"/>
    <w:rsid w:val="00BD1371"/>
    <w:rsid w:val="00BD1545"/>
    <w:rsid w:val="00BD3571"/>
    <w:rsid w:val="00BF10EC"/>
    <w:rsid w:val="00BF21B5"/>
    <w:rsid w:val="00BF7D55"/>
    <w:rsid w:val="00C015A0"/>
    <w:rsid w:val="00C021D7"/>
    <w:rsid w:val="00C24D32"/>
    <w:rsid w:val="00C33CF7"/>
    <w:rsid w:val="00C33ECF"/>
    <w:rsid w:val="00C41A08"/>
    <w:rsid w:val="00C42421"/>
    <w:rsid w:val="00C51A8E"/>
    <w:rsid w:val="00C562F4"/>
    <w:rsid w:val="00C570EC"/>
    <w:rsid w:val="00C64AE8"/>
    <w:rsid w:val="00C73D40"/>
    <w:rsid w:val="00C74067"/>
    <w:rsid w:val="00C77ABD"/>
    <w:rsid w:val="00C920EC"/>
    <w:rsid w:val="00C9339B"/>
    <w:rsid w:val="00CA287C"/>
    <w:rsid w:val="00CA49FE"/>
    <w:rsid w:val="00CB6C28"/>
    <w:rsid w:val="00CD4A83"/>
    <w:rsid w:val="00CE4CB0"/>
    <w:rsid w:val="00CF01A7"/>
    <w:rsid w:val="00D028D4"/>
    <w:rsid w:val="00D0785E"/>
    <w:rsid w:val="00D158E5"/>
    <w:rsid w:val="00D17E64"/>
    <w:rsid w:val="00D17F00"/>
    <w:rsid w:val="00D27D8A"/>
    <w:rsid w:val="00D47977"/>
    <w:rsid w:val="00D55DC7"/>
    <w:rsid w:val="00D564EF"/>
    <w:rsid w:val="00D752BC"/>
    <w:rsid w:val="00D80203"/>
    <w:rsid w:val="00D80FE2"/>
    <w:rsid w:val="00D8143D"/>
    <w:rsid w:val="00D8311D"/>
    <w:rsid w:val="00D9023E"/>
    <w:rsid w:val="00D95C4D"/>
    <w:rsid w:val="00D97DA0"/>
    <w:rsid w:val="00DA04D3"/>
    <w:rsid w:val="00DA29D3"/>
    <w:rsid w:val="00DB5813"/>
    <w:rsid w:val="00DB6173"/>
    <w:rsid w:val="00DB6FB3"/>
    <w:rsid w:val="00DC27F6"/>
    <w:rsid w:val="00DC32DC"/>
    <w:rsid w:val="00DC342E"/>
    <w:rsid w:val="00DC579E"/>
    <w:rsid w:val="00DD74D3"/>
    <w:rsid w:val="00DD7615"/>
    <w:rsid w:val="00DE2543"/>
    <w:rsid w:val="00DF18C3"/>
    <w:rsid w:val="00DF6B2D"/>
    <w:rsid w:val="00E02D4B"/>
    <w:rsid w:val="00E0731B"/>
    <w:rsid w:val="00E130A4"/>
    <w:rsid w:val="00E15EC8"/>
    <w:rsid w:val="00E175D9"/>
    <w:rsid w:val="00E25C36"/>
    <w:rsid w:val="00E27533"/>
    <w:rsid w:val="00E35D36"/>
    <w:rsid w:val="00E536B6"/>
    <w:rsid w:val="00E54130"/>
    <w:rsid w:val="00E543B8"/>
    <w:rsid w:val="00E54AA3"/>
    <w:rsid w:val="00E60061"/>
    <w:rsid w:val="00E604C7"/>
    <w:rsid w:val="00E615FF"/>
    <w:rsid w:val="00E6597B"/>
    <w:rsid w:val="00E664D3"/>
    <w:rsid w:val="00E96DAF"/>
    <w:rsid w:val="00E97DFD"/>
    <w:rsid w:val="00EA4E1B"/>
    <w:rsid w:val="00EA6554"/>
    <w:rsid w:val="00EC69CB"/>
    <w:rsid w:val="00ED11CC"/>
    <w:rsid w:val="00EE7ACE"/>
    <w:rsid w:val="00EF001F"/>
    <w:rsid w:val="00EF5439"/>
    <w:rsid w:val="00EF557E"/>
    <w:rsid w:val="00F163E2"/>
    <w:rsid w:val="00F33938"/>
    <w:rsid w:val="00F36931"/>
    <w:rsid w:val="00F4217F"/>
    <w:rsid w:val="00F6055B"/>
    <w:rsid w:val="00F66981"/>
    <w:rsid w:val="00F715EB"/>
    <w:rsid w:val="00F72BC2"/>
    <w:rsid w:val="00F76989"/>
    <w:rsid w:val="00F96697"/>
    <w:rsid w:val="00FA0D2D"/>
    <w:rsid w:val="00FA2102"/>
    <w:rsid w:val="00FA675B"/>
    <w:rsid w:val="00FB6683"/>
    <w:rsid w:val="00FB769B"/>
    <w:rsid w:val="00FC13CC"/>
    <w:rsid w:val="00FC2703"/>
    <w:rsid w:val="00FC4BBD"/>
    <w:rsid w:val="00FD177E"/>
    <w:rsid w:val="00FE2789"/>
    <w:rsid w:val="00FE3E0F"/>
    <w:rsid w:val="00FF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98BE2C3-E3F7-45FC-AE58-15B6F965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6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44B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409B2"/>
    <w:pPr>
      <w:keepNext/>
      <w:tabs>
        <w:tab w:val="num" w:pos="576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0"/>
    <w:link w:val="30"/>
    <w:uiPriority w:val="99"/>
    <w:qFormat/>
    <w:rsid w:val="004409B2"/>
    <w:pPr>
      <w:tabs>
        <w:tab w:val="num" w:pos="720"/>
      </w:tabs>
      <w:suppressAutoHyphens/>
      <w:spacing w:before="280" w:after="280"/>
      <w:ind w:left="720" w:hanging="720"/>
      <w:outlineLvl w:val="2"/>
    </w:pPr>
    <w:rPr>
      <w:b/>
      <w:bCs/>
      <w:sz w:val="27"/>
      <w:szCs w:val="27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4409B2"/>
    <w:pPr>
      <w:keepNext/>
      <w:tabs>
        <w:tab w:val="num" w:pos="864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"/>
    <w:basedOn w:val="a"/>
    <w:uiPriority w:val="99"/>
    <w:rsid w:val="00A3461F"/>
    <w:rPr>
      <w:rFonts w:ascii="Verdana" w:hAnsi="Verdana" w:cs="Verdana"/>
      <w:lang w:val="en-US" w:eastAsia="en-US"/>
    </w:rPr>
  </w:style>
  <w:style w:type="paragraph" w:customStyle="1" w:styleId="Style4">
    <w:name w:val="Style4"/>
    <w:basedOn w:val="a"/>
    <w:uiPriority w:val="99"/>
    <w:rsid w:val="004606FF"/>
    <w:pPr>
      <w:widowControl w:val="0"/>
      <w:autoSpaceDE w:val="0"/>
      <w:autoSpaceDN w:val="0"/>
      <w:adjustRightInd w:val="0"/>
      <w:spacing w:line="312" w:lineRule="exact"/>
      <w:ind w:firstLine="1373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4606FF"/>
    <w:pPr>
      <w:widowControl w:val="0"/>
      <w:autoSpaceDE w:val="0"/>
      <w:autoSpaceDN w:val="0"/>
      <w:adjustRightInd w:val="0"/>
      <w:spacing w:line="275" w:lineRule="exact"/>
      <w:ind w:firstLine="701"/>
      <w:jc w:val="both"/>
    </w:pPr>
    <w:rPr>
      <w:sz w:val="24"/>
      <w:szCs w:val="24"/>
    </w:rPr>
  </w:style>
  <w:style w:type="character" w:customStyle="1" w:styleId="FontStyle26">
    <w:name w:val="Font Style26"/>
    <w:uiPriority w:val="99"/>
    <w:rsid w:val="004606FF"/>
    <w:rPr>
      <w:rFonts w:ascii="Times New Roman" w:hAnsi="Times New Roman" w:cs="Times New Roman" w:hint="default"/>
      <w:sz w:val="20"/>
      <w:szCs w:val="20"/>
    </w:rPr>
  </w:style>
  <w:style w:type="paragraph" w:styleId="a5">
    <w:name w:val="header"/>
    <w:basedOn w:val="a"/>
    <w:link w:val="a6"/>
    <w:uiPriority w:val="99"/>
    <w:rsid w:val="004606F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4606F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3B2A86"/>
    <w:pPr>
      <w:spacing w:after="60" w:line="220" w:lineRule="exact"/>
      <w:ind w:firstLine="284"/>
      <w:jc w:val="both"/>
    </w:pPr>
    <w:rPr>
      <w:lang w:val="uk-UA"/>
    </w:rPr>
  </w:style>
  <w:style w:type="paragraph" w:customStyle="1" w:styleId="StyleProp">
    <w:name w:val="StyleProp"/>
    <w:basedOn w:val="a"/>
    <w:uiPriority w:val="99"/>
    <w:rsid w:val="003B2A86"/>
    <w:pPr>
      <w:spacing w:line="200" w:lineRule="exact"/>
      <w:ind w:firstLine="227"/>
      <w:jc w:val="both"/>
    </w:pPr>
    <w:rPr>
      <w:sz w:val="18"/>
      <w:lang w:val="uk-UA"/>
    </w:rPr>
  </w:style>
  <w:style w:type="paragraph" w:styleId="a7">
    <w:name w:val="List Paragraph"/>
    <w:basedOn w:val="a"/>
    <w:uiPriority w:val="99"/>
    <w:qFormat/>
    <w:rsid w:val="003B65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uiPriority w:val="99"/>
    <w:qFormat/>
    <w:rsid w:val="003B65C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unhideWhenUsed/>
    <w:rsid w:val="006220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6220F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b">
    <w:name w:val="Обычный (веб) Знак"/>
    <w:aliases w:val="Обычный (Web) Знак"/>
    <w:link w:val="ac"/>
    <w:uiPriority w:val="99"/>
    <w:locked/>
    <w:rsid w:val="00FD177E"/>
    <w:rPr>
      <w:sz w:val="24"/>
      <w:szCs w:val="24"/>
    </w:rPr>
  </w:style>
  <w:style w:type="paragraph" w:styleId="ac">
    <w:name w:val="Normal (Web)"/>
    <w:aliases w:val="Обычный (Web)"/>
    <w:basedOn w:val="a"/>
    <w:link w:val="ab"/>
    <w:uiPriority w:val="99"/>
    <w:unhideWhenUsed/>
    <w:qFormat/>
    <w:rsid w:val="00FD177E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val="uk-UA" w:eastAsia="en-US"/>
    </w:rPr>
  </w:style>
  <w:style w:type="character" w:customStyle="1" w:styleId="20">
    <w:name w:val="Заголовок 2 Знак"/>
    <w:basedOn w:val="a1"/>
    <w:link w:val="2"/>
    <w:uiPriority w:val="99"/>
    <w:rsid w:val="004409B2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character" w:customStyle="1" w:styleId="30">
    <w:name w:val="Заголовок 3 Знак"/>
    <w:basedOn w:val="a1"/>
    <w:link w:val="3"/>
    <w:uiPriority w:val="99"/>
    <w:rsid w:val="004409B2"/>
    <w:rPr>
      <w:rFonts w:ascii="Times New Roman" w:eastAsia="Times New Roman" w:hAnsi="Times New Roman" w:cs="Times New Roman"/>
      <w:b/>
      <w:bCs/>
      <w:sz w:val="27"/>
      <w:szCs w:val="27"/>
      <w:lang w:val="ru-RU" w:eastAsia="zh-CN"/>
    </w:rPr>
  </w:style>
  <w:style w:type="character" w:customStyle="1" w:styleId="40">
    <w:name w:val="Заголовок 4 Знак"/>
    <w:basedOn w:val="a1"/>
    <w:link w:val="4"/>
    <w:uiPriority w:val="99"/>
    <w:rsid w:val="004409B2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WW8Num1z0">
    <w:name w:val="WW8Num1z0"/>
    <w:uiPriority w:val="99"/>
    <w:rsid w:val="004409B2"/>
    <w:rPr>
      <w:rFonts w:eastAsia="DejaVu Sans"/>
      <w:kern w:val="1"/>
      <w:sz w:val="28"/>
      <w:szCs w:val="28"/>
      <w:lang w:val="uk-UA"/>
    </w:rPr>
  </w:style>
  <w:style w:type="character" w:customStyle="1" w:styleId="WW8Num2z0">
    <w:name w:val="WW8Num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z1">
    <w:name w:val="WW8Num2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  <w:uiPriority w:val="99"/>
    <w:rsid w:val="004409B2"/>
    <w:rPr>
      <w:rFonts w:ascii="Wingdings" w:hAnsi="Wingdings" w:cs="Wingdings" w:hint="default"/>
    </w:rPr>
  </w:style>
  <w:style w:type="character" w:customStyle="1" w:styleId="WW8Num2z4">
    <w:name w:val="WW8Num2z4"/>
    <w:uiPriority w:val="99"/>
    <w:rsid w:val="004409B2"/>
    <w:rPr>
      <w:rFonts w:ascii="Courier New" w:hAnsi="Courier New" w:cs="Courier New" w:hint="default"/>
    </w:rPr>
  </w:style>
  <w:style w:type="character" w:customStyle="1" w:styleId="WW8Num3z0">
    <w:name w:val="WW8Num3z0"/>
    <w:uiPriority w:val="99"/>
    <w:rsid w:val="004409B2"/>
    <w:rPr>
      <w:rFonts w:ascii="Symbol" w:hAnsi="Symbol" w:cs="Symbol" w:hint="default"/>
    </w:rPr>
  </w:style>
  <w:style w:type="character" w:customStyle="1" w:styleId="WW8Num3z1">
    <w:name w:val="WW8Num3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z2">
    <w:name w:val="WW8Num3z2"/>
    <w:uiPriority w:val="99"/>
    <w:rsid w:val="004409B2"/>
    <w:rPr>
      <w:rFonts w:ascii="Wingdings" w:hAnsi="Wingdings" w:cs="Wingdings" w:hint="default"/>
    </w:rPr>
  </w:style>
  <w:style w:type="character" w:customStyle="1" w:styleId="WW8Num3z4">
    <w:name w:val="WW8Num3z4"/>
    <w:uiPriority w:val="99"/>
    <w:rsid w:val="004409B2"/>
    <w:rPr>
      <w:rFonts w:ascii="Courier New" w:hAnsi="Courier New" w:cs="Courier New" w:hint="default"/>
    </w:rPr>
  </w:style>
  <w:style w:type="character" w:customStyle="1" w:styleId="WW8Num4z0">
    <w:name w:val="WW8Num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4z1">
    <w:name w:val="WW8Num4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4z2">
    <w:name w:val="WW8Num4z2"/>
    <w:uiPriority w:val="99"/>
    <w:rsid w:val="004409B2"/>
    <w:rPr>
      <w:rFonts w:ascii="Wingdings" w:hAnsi="Wingdings" w:cs="Wingdings" w:hint="default"/>
    </w:rPr>
  </w:style>
  <w:style w:type="character" w:customStyle="1" w:styleId="WW8Num4z4">
    <w:name w:val="WW8Num4z4"/>
    <w:uiPriority w:val="99"/>
    <w:rsid w:val="004409B2"/>
    <w:rPr>
      <w:rFonts w:ascii="Courier New" w:hAnsi="Courier New" w:cs="Courier New" w:hint="default"/>
    </w:rPr>
  </w:style>
  <w:style w:type="character" w:customStyle="1" w:styleId="WW8Num5z0">
    <w:name w:val="WW8Num5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5z1">
    <w:name w:val="WW8Num5z1"/>
    <w:uiPriority w:val="99"/>
    <w:rsid w:val="004409B2"/>
    <w:rPr>
      <w:rFonts w:ascii="Courier New" w:hAnsi="Courier New" w:cs="Courier New" w:hint="default"/>
    </w:rPr>
  </w:style>
  <w:style w:type="character" w:customStyle="1" w:styleId="WW8Num5z2">
    <w:name w:val="WW8Num5z2"/>
    <w:uiPriority w:val="99"/>
    <w:rsid w:val="004409B2"/>
    <w:rPr>
      <w:rFonts w:ascii="Wingdings" w:hAnsi="Wingdings" w:cs="Wingdings" w:hint="default"/>
    </w:rPr>
  </w:style>
  <w:style w:type="character" w:customStyle="1" w:styleId="WW8Num6z0">
    <w:name w:val="WW8Num6z0"/>
    <w:uiPriority w:val="99"/>
    <w:rsid w:val="004409B2"/>
    <w:rPr>
      <w:rFonts w:ascii="Symbol" w:hAnsi="Symbol" w:cs="Symbol" w:hint="default"/>
    </w:rPr>
  </w:style>
  <w:style w:type="character" w:customStyle="1" w:styleId="WW8Num6z1">
    <w:name w:val="WW8Num6z1"/>
    <w:uiPriority w:val="99"/>
    <w:rsid w:val="004409B2"/>
    <w:rPr>
      <w:rFonts w:ascii="Courier New" w:hAnsi="Courier New" w:cs="Courier New" w:hint="default"/>
    </w:rPr>
  </w:style>
  <w:style w:type="character" w:customStyle="1" w:styleId="WW8Num6z2">
    <w:name w:val="WW8Num6z2"/>
    <w:uiPriority w:val="99"/>
    <w:rsid w:val="004409B2"/>
    <w:rPr>
      <w:rFonts w:ascii="Wingdings" w:hAnsi="Wingdings" w:cs="Wingdings" w:hint="default"/>
    </w:rPr>
  </w:style>
  <w:style w:type="character" w:customStyle="1" w:styleId="WW8Num7z0">
    <w:name w:val="WW8Num7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7z2">
    <w:name w:val="WW8Num7z2"/>
    <w:uiPriority w:val="99"/>
    <w:rsid w:val="004409B2"/>
    <w:rPr>
      <w:rFonts w:ascii="Wingdings" w:hAnsi="Wingdings" w:cs="Wingdings" w:hint="default"/>
    </w:rPr>
  </w:style>
  <w:style w:type="character" w:customStyle="1" w:styleId="WW8Num7z4">
    <w:name w:val="WW8Num7z4"/>
    <w:uiPriority w:val="99"/>
    <w:rsid w:val="004409B2"/>
    <w:rPr>
      <w:rFonts w:ascii="Courier New" w:hAnsi="Courier New" w:cs="Courier New" w:hint="default"/>
    </w:rPr>
  </w:style>
  <w:style w:type="character" w:customStyle="1" w:styleId="WW8Num8z0">
    <w:name w:val="WW8Num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8z1">
    <w:name w:val="WW8Num8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8z2">
    <w:name w:val="WW8Num8z2"/>
    <w:uiPriority w:val="99"/>
    <w:rsid w:val="004409B2"/>
    <w:rPr>
      <w:rFonts w:ascii="Wingdings" w:hAnsi="Wingdings" w:cs="Wingdings" w:hint="default"/>
    </w:rPr>
  </w:style>
  <w:style w:type="character" w:customStyle="1" w:styleId="WW8Num8z4">
    <w:name w:val="WW8Num8z4"/>
    <w:uiPriority w:val="99"/>
    <w:rsid w:val="004409B2"/>
    <w:rPr>
      <w:rFonts w:ascii="Courier New" w:hAnsi="Courier New" w:cs="Courier New" w:hint="default"/>
    </w:rPr>
  </w:style>
  <w:style w:type="character" w:customStyle="1" w:styleId="WW8Num9z0">
    <w:name w:val="WW8Num9z0"/>
    <w:uiPriority w:val="99"/>
    <w:rsid w:val="004409B2"/>
  </w:style>
  <w:style w:type="character" w:customStyle="1" w:styleId="WW8Num9z1">
    <w:name w:val="WW8Num9z1"/>
    <w:uiPriority w:val="99"/>
    <w:rsid w:val="004409B2"/>
  </w:style>
  <w:style w:type="character" w:customStyle="1" w:styleId="WW8Num9z2">
    <w:name w:val="WW8Num9z2"/>
    <w:uiPriority w:val="99"/>
    <w:rsid w:val="004409B2"/>
  </w:style>
  <w:style w:type="character" w:customStyle="1" w:styleId="WW8Num9z3">
    <w:name w:val="WW8Num9z3"/>
    <w:uiPriority w:val="99"/>
    <w:rsid w:val="004409B2"/>
  </w:style>
  <w:style w:type="character" w:customStyle="1" w:styleId="WW8Num9z4">
    <w:name w:val="WW8Num9z4"/>
    <w:uiPriority w:val="99"/>
    <w:rsid w:val="004409B2"/>
  </w:style>
  <w:style w:type="character" w:customStyle="1" w:styleId="WW8Num9z5">
    <w:name w:val="WW8Num9z5"/>
    <w:uiPriority w:val="99"/>
    <w:rsid w:val="004409B2"/>
  </w:style>
  <w:style w:type="character" w:customStyle="1" w:styleId="WW8Num9z6">
    <w:name w:val="WW8Num9z6"/>
    <w:uiPriority w:val="99"/>
    <w:rsid w:val="004409B2"/>
  </w:style>
  <w:style w:type="character" w:customStyle="1" w:styleId="WW8Num9z7">
    <w:name w:val="WW8Num9z7"/>
    <w:uiPriority w:val="99"/>
    <w:rsid w:val="004409B2"/>
  </w:style>
  <w:style w:type="character" w:customStyle="1" w:styleId="WW8Num9z8">
    <w:name w:val="WW8Num9z8"/>
    <w:uiPriority w:val="99"/>
    <w:rsid w:val="004409B2"/>
  </w:style>
  <w:style w:type="character" w:customStyle="1" w:styleId="WW8Num10z0">
    <w:name w:val="WW8Num1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uiPriority w:val="99"/>
    <w:rsid w:val="004409B2"/>
    <w:rPr>
      <w:rFonts w:ascii="Courier New" w:hAnsi="Courier New" w:cs="Courier New" w:hint="default"/>
    </w:rPr>
  </w:style>
  <w:style w:type="character" w:customStyle="1" w:styleId="WW8Num10z2">
    <w:name w:val="WW8Num10z2"/>
    <w:uiPriority w:val="99"/>
    <w:rsid w:val="004409B2"/>
    <w:rPr>
      <w:rFonts w:ascii="Wingdings" w:hAnsi="Wingdings" w:cs="Wingdings" w:hint="default"/>
    </w:rPr>
  </w:style>
  <w:style w:type="character" w:customStyle="1" w:styleId="WW8Num10z3">
    <w:name w:val="WW8Num10z3"/>
    <w:uiPriority w:val="99"/>
    <w:rsid w:val="004409B2"/>
    <w:rPr>
      <w:rFonts w:ascii="Symbol" w:hAnsi="Symbol" w:cs="Symbol" w:hint="default"/>
    </w:rPr>
  </w:style>
  <w:style w:type="character" w:customStyle="1" w:styleId="WW8Num11z0">
    <w:name w:val="WW8Num11z0"/>
    <w:uiPriority w:val="99"/>
    <w:rsid w:val="004409B2"/>
    <w:rPr>
      <w:rFonts w:ascii="Symbol" w:hAnsi="Symbol" w:cs="Symbol" w:hint="default"/>
    </w:rPr>
  </w:style>
  <w:style w:type="character" w:customStyle="1" w:styleId="WW8Num11z1">
    <w:name w:val="WW8Num11z1"/>
    <w:uiPriority w:val="99"/>
    <w:rsid w:val="004409B2"/>
  </w:style>
  <w:style w:type="character" w:customStyle="1" w:styleId="WW8Num11z2">
    <w:name w:val="WW8Num11z2"/>
    <w:uiPriority w:val="99"/>
    <w:rsid w:val="004409B2"/>
  </w:style>
  <w:style w:type="character" w:customStyle="1" w:styleId="WW8Num11z3">
    <w:name w:val="WW8Num11z3"/>
    <w:uiPriority w:val="99"/>
    <w:rsid w:val="004409B2"/>
  </w:style>
  <w:style w:type="character" w:customStyle="1" w:styleId="WW8Num11z4">
    <w:name w:val="WW8Num11z4"/>
    <w:uiPriority w:val="99"/>
    <w:rsid w:val="004409B2"/>
  </w:style>
  <w:style w:type="character" w:customStyle="1" w:styleId="WW8Num11z5">
    <w:name w:val="WW8Num11z5"/>
    <w:uiPriority w:val="99"/>
    <w:rsid w:val="004409B2"/>
  </w:style>
  <w:style w:type="character" w:customStyle="1" w:styleId="WW8Num11z6">
    <w:name w:val="WW8Num11z6"/>
    <w:uiPriority w:val="99"/>
    <w:rsid w:val="004409B2"/>
  </w:style>
  <w:style w:type="character" w:customStyle="1" w:styleId="WW8Num11z7">
    <w:name w:val="WW8Num11z7"/>
    <w:uiPriority w:val="99"/>
    <w:rsid w:val="004409B2"/>
  </w:style>
  <w:style w:type="character" w:customStyle="1" w:styleId="WW8Num11z8">
    <w:name w:val="WW8Num11z8"/>
    <w:uiPriority w:val="99"/>
    <w:rsid w:val="004409B2"/>
  </w:style>
  <w:style w:type="character" w:customStyle="1" w:styleId="WW8Num12z0">
    <w:name w:val="WW8Num1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2z1">
    <w:name w:val="WW8Num12z1"/>
    <w:uiPriority w:val="99"/>
    <w:rsid w:val="004409B2"/>
    <w:rPr>
      <w:rFonts w:ascii="Courier New" w:hAnsi="Courier New" w:cs="Courier New" w:hint="default"/>
    </w:rPr>
  </w:style>
  <w:style w:type="character" w:customStyle="1" w:styleId="WW8Num12z2">
    <w:name w:val="WW8Num12z2"/>
    <w:uiPriority w:val="99"/>
    <w:rsid w:val="004409B2"/>
    <w:rPr>
      <w:rFonts w:ascii="Wingdings" w:hAnsi="Wingdings" w:cs="Wingdings" w:hint="default"/>
    </w:rPr>
  </w:style>
  <w:style w:type="character" w:customStyle="1" w:styleId="WW8Num13z0">
    <w:name w:val="WW8Num1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3z1">
    <w:name w:val="WW8Num13z1"/>
    <w:uiPriority w:val="99"/>
    <w:rsid w:val="004409B2"/>
    <w:rPr>
      <w:rFonts w:ascii="Courier New" w:hAnsi="Courier New" w:cs="Courier New" w:hint="default"/>
    </w:rPr>
  </w:style>
  <w:style w:type="character" w:customStyle="1" w:styleId="WW8Num13z2">
    <w:name w:val="WW8Num13z2"/>
    <w:uiPriority w:val="99"/>
    <w:rsid w:val="004409B2"/>
    <w:rPr>
      <w:rFonts w:ascii="Wingdings" w:hAnsi="Wingdings" w:cs="Wingdings" w:hint="default"/>
    </w:rPr>
  </w:style>
  <w:style w:type="character" w:customStyle="1" w:styleId="WW8Num14z0">
    <w:name w:val="WW8Num14z0"/>
    <w:uiPriority w:val="99"/>
    <w:rsid w:val="004409B2"/>
    <w:rPr>
      <w:rFonts w:ascii="Symbol" w:hAnsi="Symbol" w:cs="Symbol" w:hint="default"/>
      <w:spacing w:val="-6"/>
      <w:lang w:val="uk-UA"/>
    </w:rPr>
  </w:style>
  <w:style w:type="character" w:customStyle="1" w:styleId="WW8Num14z1">
    <w:name w:val="WW8Num14z1"/>
    <w:uiPriority w:val="99"/>
    <w:rsid w:val="004409B2"/>
  </w:style>
  <w:style w:type="character" w:customStyle="1" w:styleId="WW8Num14z2">
    <w:name w:val="WW8Num14z2"/>
    <w:uiPriority w:val="99"/>
    <w:rsid w:val="004409B2"/>
  </w:style>
  <w:style w:type="character" w:customStyle="1" w:styleId="WW8Num14z3">
    <w:name w:val="WW8Num14z3"/>
    <w:uiPriority w:val="99"/>
    <w:rsid w:val="004409B2"/>
  </w:style>
  <w:style w:type="character" w:customStyle="1" w:styleId="WW8Num14z4">
    <w:name w:val="WW8Num14z4"/>
    <w:uiPriority w:val="99"/>
    <w:rsid w:val="004409B2"/>
  </w:style>
  <w:style w:type="character" w:customStyle="1" w:styleId="WW8Num14z5">
    <w:name w:val="WW8Num14z5"/>
    <w:uiPriority w:val="99"/>
    <w:rsid w:val="004409B2"/>
  </w:style>
  <w:style w:type="character" w:customStyle="1" w:styleId="WW8Num14z6">
    <w:name w:val="WW8Num14z6"/>
    <w:uiPriority w:val="99"/>
    <w:rsid w:val="004409B2"/>
  </w:style>
  <w:style w:type="character" w:customStyle="1" w:styleId="WW8Num14z7">
    <w:name w:val="WW8Num14z7"/>
    <w:uiPriority w:val="99"/>
    <w:rsid w:val="004409B2"/>
  </w:style>
  <w:style w:type="character" w:customStyle="1" w:styleId="WW8Num14z8">
    <w:name w:val="WW8Num14z8"/>
    <w:uiPriority w:val="99"/>
    <w:rsid w:val="004409B2"/>
  </w:style>
  <w:style w:type="character" w:customStyle="1" w:styleId="WW8Num15z0">
    <w:name w:val="WW8Num15z0"/>
    <w:uiPriority w:val="99"/>
    <w:rsid w:val="004409B2"/>
    <w:rPr>
      <w:rFonts w:ascii="Symbol" w:hAnsi="Symbol" w:cs="Symbol" w:hint="default"/>
    </w:rPr>
  </w:style>
  <w:style w:type="character" w:customStyle="1" w:styleId="WW8Num15z1">
    <w:name w:val="WW8Num15z1"/>
    <w:uiPriority w:val="99"/>
    <w:rsid w:val="004409B2"/>
    <w:rPr>
      <w:rFonts w:ascii="Courier New" w:hAnsi="Courier New" w:cs="Courier New" w:hint="default"/>
    </w:rPr>
  </w:style>
  <w:style w:type="character" w:customStyle="1" w:styleId="WW8Num15z2">
    <w:name w:val="WW8Num15z2"/>
    <w:uiPriority w:val="99"/>
    <w:rsid w:val="004409B2"/>
    <w:rPr>
      <w:rFonts w:ascii="Wingdings" w:hAnsi="Wingdings" w:cs="Wingdings" w:hint="default"/>
    </w:rPr>
  </w:style>
  <w:style w:type="character" w:customStyle="1" w:styleId="WW8Num16z0">
    <w:name w:val="WW8Num1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6z1">
    <w:name w:val="WW8Num16z1"/>
    <w:uiPriority w:val="99"/>
    <w:rsid w:val="004409B2"/>
    <w:rPr>
      <w:rFonts w:ascii="Courier New" w:hAnsi="Courier New" w:cs="Courier New" w:hint="default"/>
    </w:rPr>
  </w:style>
  <w:style w:type="character" w:customStyle="1" w:styleId="WW8Num16z2">
    <w:name w:val="WW8Num16z2"/>
    <w:uiPriority w:val="99"/>
    <w:rsid w:val="004409B2"/>
    <w:rPr>
      <w:rFonts w:ascii="Wingdings" w:hAnsi="Wingdings" w:cs="Wingdings" w:hint="default"/>
    </w:rPr>
  </w:style>
  <w:style w:type="character" w:customStyle="1" w:styleId="WW8Num17z0">
    <w:name w:val="WW8Num17z0"/>
    <w:uiPriority w:val="99"/>
    <w:rsid w:val="004409B2"/>
    <w:rPr>
      <w:rFonts w:ascii="Symbol" w:hAnsi="Symbol" w:cs="Symbol" w:hint="default"/>
      <w:color w:val="000000"/>
    </w:rPr>
  </w:style>
  <w:style w:type="character" w:customStyle="1" w:styleId="WW8Num17z1">
    <w:name w:val="WW8Num17z1"/>
    <w:uiPriority w:val="99"/>
    <w:rsid w:val="004409B2"/>
    <w:rPr>
      <w:rFonts w:ascii="Courier New" w:hAnsi="Courier New" w:cs="Courier New" w:hint="default"/>
    </w:rPr>
  </w:style>
  <w:style w:type="character" w:customStyle="1" w:styleId="WW8Num17z2">
    <w:name w:val="WW8Num17z2"/>
    <w:uiPriority w:val="99"/>
    <w:rsid w:val="004409B2"/>
    <w:rPr>
      <w:rFonts w:ascii="Wingdings" w:hAnsi="Wingdings" w:cs="Wingdings" w:hint="default"/>
    </w:rPr>
  </w:style>
  <w:style w:type="character" w:customStyle="1" w:styleId="WW8Num18z0">
    <w:name w:val="WW8Num18z0"/>
    <w:uiPriority w:val="99"/>
    <w:rsid w:val="004409B2"/>
    <w:rPr>
      <w:rFonts w:ascii="Symbol" w:hAnsi="Symbol" w:cs="Symbol" w:hint="default"/>
    </w:rPr>
  </w:style>
  <w:style w:type="character" w:customStyle="1" w:styleId="WW8Num18z2">
    <w:name w:val="WW8Num18z2"/>
    <w:uiPriority w:val="99"/>
    <w:rsid w:val="004409B2"/>
    <w:rPr>
      <w:rFonts w:ascii="Wingdings" w:hAnsi="Wingdings" w:cs="Wingdings" w:hint="default"/>
    </w:rPr>
  </w:style>
  <w:style w:type="character" w:customStyle="1" w:styleId="WW8Num18z4">
    <w:name w:val="WW8Num18z4"/>
    <w:uiPriority w:val="99"/>
    <w:rsid w:val="004409B2"/>
    <w:rPr>
      <w:rFonts w:ascii="Courier New" w:hAnsi="Courier New" w:cs="Courier New" w:hint="default"/>
    </w:rPr>
  </w:style>
  <w:style w:type="character" w:customStyle="1" w:styleId="WW8Num19z0">
    <w:name w:val="WW8Num19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19z1">
    <w:name w:val="WW8Num19z1"/>
    <w:uiPriority w:val="99"/>
    <w:rsid w:val="004409B2"/>
    <w:rPr>
      <w:rFonts w:ascii="Courier New" w:hAnsi="Courier New" w:cs="Courier New" w:hint="default"/>
    </w:rPr>
  </w:style>
  <w:style w:type="character" w:customStyle="1" w:styleId="WW8Num19z2">
    <w:name w:val="WW8Num19z2"/>
    <w:uiPriority w:val="99"/>
    <w:rsid w:val="004409B2"/>
    <w:rPr>
      <w:rFonts w:ascii="Wingdings" w:hAnsi="Wingdings" w:cs="Wingdings" w:hint="default"/>
    </w:rPr>
  </w:style>
  <w:style w:type="character" w:customStyle="1" w:styleId="WW8Num20z0">
    <w:name w:val="WW8Num2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0z2">
    <w:name w:val="WW8Num20z2"/>
    <w:uiPriority w:val="99"/>
    <w:rsid w:val="004409B2"/>
    <w:rPr>
      <w:rFonts w:ascii="Wingdings" w:hAnsi="Wingdings" w:cs="Wingdings" w:hint="default"/>
    </w:rPr>
  </w:style>
  <w:style w:type="character" w:customStyle="1" w:styleId="WW8Num20z4">
    <w:name w:val="WW8Num20z4"/>
    <w:uiPriority w:val="99"/>
    <w:rsid w:val="004409B2"/>
    <w:rPr>
      <w:rFonts w:ascii="Courier New" w:hAnsi="Courier New" w:cs="Courier New" w:hint="default"/>
    </w:rPr>
  </w:style>
  <w:style w:type="character" w:customStyle="1" w:styleId="WW8Num21z0">
    <w:name w:val="WW8Num21z0"/>
    <w:uiPriority w:val="99"/>
    <w:rsid w:val="004409B2"/>
    <w:rPr>
      <w:rFonts w:ascii="Symbol" w:hAnsi="Symbol" w:cs="Symbol" w:hint="default"/>
    </w:rPr>
  </w:style>
  <w:style w:type="character" w:customStyle="1" w:styleId="WW8Num21z1">
    <w:name w:val="WW8Num21z1"/>
    <w:uiPriority w:val="99"/>
    <w:rsid w:val="004409B2"/>
    <w:rPr>
      <w:rFonts w:ascii="Courier New" w:hAnsi="Courier New" w:cs="Courier New" w:hint="default"/>
    </w:rPr>
  </w:style>
  <w:style w:type="character" w:customStyle="1" w:styleId="WW8Num21z2">
    <w:name w:val="WW8Num21z2"/>
    <w:uiPriority w:val="99"/>
    <w:rsid w:val="004409B2"/>
    <w:rPr>
      <w:rFonts w:ascii="Wingdings" w:hAnsi="Wingdings" w:cs="Wingdings" w:hint="default"/>
    </w:rPr>
  </w:style>
  <w:style w:type="character" w:customStyle="1" w:styleId="WW8Num22z0">
    <w:name w:val="WW8Num22z0"/>
    <w:uiPriority w:val="99"/>
    <w:rsid w:val="004409B2"/>
    <w:rPr>
      <w:rFonts w:ascii="Symbol" w:hAnsi="Symbol" w:cs="Symbol" w:hint="default"/>
    </w:rPr>
  </w:style>
  <w:style w:type="character" w:customStyle="1" w:styleId="WW8Num22z1">
    <w:name w:val="WW8Num22z1"/>
    <w:uiPriority w:val="99"/>
    <w:rsid w:val="004409B2"/>
    <w:rPr>
      <w:rFonts w:ascii="Courier New" w:hAnsi="Courier New" w:cs="Courier New" w:hint="default"/>
    </w:rPr>
  </w:style>
  <w:style w:type="character" w:customStyle="1" w:styleId="WW8Num22z2">
    <w:name w:val="WW8Num22z2"/>
    <w:uiPriority w:val="99"/>
    <w:rsid w:val="004409B2"/>
    <w:rPr>
      <w:rFonts w:ascii="Wingdings" w:hAnsi="Wingdings" w:cs="Wingdings" w:hint="default"/>
    </w:rPr>
  </w:style>
  <w:style w:type="character" w:customStyle="1" w:styleId="WW8Num23z0">
    <w:name w:val="WW8Num2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3z1">
    <w:name w:val="WW8Num23z1"/>
    <w:uiPriority w:val="99"/>
    <w:rsid w:val="004409B2"/>
    <w:rPr>
      <w:rFonts w:ascii="Courier New" w:hAnsi="Courier New" w:cs="Courier New" w:hint="default"/>
    </w:rPr>
  </w:style>
  <w:style w:type="character" w:customStyle="1" w:styleId="WW8Num23z2">
    <w:name w:val="WW8Num23z2"/>
    <w:uiPriority w:val="99"/>
    <w:rsid w:val="004409B2"/>
    <w:rPr>
      <w:rFonts w:ascii="Wingdings" w:hAnsi="Wingdings" w:cs="Wingdings" w:hint="default"/>
    </w:rPr>
  </w:style>
  <w:style w:type="character" w:customStyle="1" w:styleId="WW8Num24z0">
    <w:name w:val="WW8Num2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4z2">
    <w:name w:val="WW8Num24z2"/>
    <w:uiPriority w:val="99"/>
    <w:rsid w:val="004409B2"/>
    <w:rPr>
      <w:rFonts w:ascii="Wingdings" w:hAnsi="Wingdings" w:cs="Wingdings" w:hint="default"/>
    </w:rPr>
  </w:style>
  <w:style w:type="character" w:customStyle="1" w:styleId="WW8Num24z4">
    <w:name w:val="WW8Num24z4"/>
    <w:uiPriority w:val="99"/>
    <w:rsid w:val="004409B2"/>
    <w:rPr>
      <w:rFonts w:ascii="Courier New" w:hAnsi="Courier New" w:cs="Courier New" w:hint="default"/>
    </w:rPr>
  </w:style>
  <w:style w:type="character" w:customStyle="1" w:styleId="WW8Num25z0">
    <w:name w:val="WW8Num25z0"/>
    <w:uiPriority w:val="99"/>
    <w:rsid w:val="004409B2"/>
    <w:rPr>
      <w:rFonts w:ascii="Symbol" w:hAnsi="Symbol" w:cs="Symbol" w:hint="default"/>
    </w:rPr>
  </w:style>
  <w:style w:type="character" w:customStyle="1" w:styleId="WW8Num25z1">
    <w:name w:val="WW8Num25z1"/>
    <w:uiPriority w:val="99"/>
    <w:rsid w:val="004409B2"/>
    <w:rPr>
      <w:rFonts w:cs="Times New Roman"/>
    </w:rPr>
  </w:style>
  <w:style w:type="character" w:customStyle="1" w:styleId="WW8Num26z0">
    <w:name w:val="WW8Num2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6z1">
    <w:name w:val="WW8Num26z1"/>
    <w:uiPriority w:val="99"/>
    <w:rsid w:val="004409B2"/>
    <w:rPr>
      <w:rFonts w:ascii="Courier New" w:hAnsi="Courier New" w:cs="Courier New" w:hint="default"/>
    </w:rPr>
  </w:style>
  <w:style w:type="character" w:customStyle="1" w:styleId="WW8Num26z2">
    <w:name w:val="WW8Num26z2"/>
    <w:uiPriority w:val="99"/>
    <w:rsid w:val="004409B2"/>
    <w:rPr>
      <w:rFonts w:ascii="Wingdings" w:hAnsi="Wingdings" w:cs="Wingdings" w:hint="default"/>
    </w:rPr>
  </w:style>
  <w:style w:type="character" w:customStyle="1" w:styleId="WW8Num27z0">
    <w:name w:val="WW8Num27z0"/>
    <w:uiPriority w:val="99"/>
    <w:rsid w:val="004409B2"/>
    <w:rPr>
      <w:rFonts w:ascii="Symbol" w:hAnsi="Symbol" w:cs="Symbol" w:hint="default"/>
    </w:rPr>
  </w:style>
  <w:style w:type="character" w:customStyle="1" w:styleId="WW8Num27z1">
    <w:name w:val="WW8Num27z1"/>
    <w:uiPriority w:val="99"/>
    <w:rsid w:val="004409B2"/>
    <w:rPr>
      <w:rFonts w:ascii="Courier New" w:hAnsi="Courier New" w:cs="Courier New" w:hint="default"/>
    </w:rPr>
  </w:style>
  <w:style w:type="character" w:customStyle="1" w:styleId="WW8Num27z2">
    <w:name w:val="WW8Num27z2"/>
    <w:uiPriority w:val="99"/>
    <w:rsid w:val="004409B2"/>
    <w:rPr>
      <w:rFonts w:ascii="Wingdings" w:hAnsi="Wingdings" w:cs="Wingdings" w:hint="default"/>
    </w:rPr>
  </w:style>
  <w:style w:type="character" w:customStyle="1" w:styleId="WW8Num28z0">
    <w:name w:val="WW8Num2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8z1">
    <w:name w:val="WW8Num28z1"/>
    <w:uiPriority w:val="99"/>
    <w:rsid w:val="004409B2"/>
    <w:rPr>
      <w:rFonts w:ascii="Courier New" w:hAnsi="Courier New" w:cs="Courier New" w:hint="default"/>
    </w:rPr>
  </w:style>
  <w:style w:type="character" w:customStyle="1" w:styleId="WW8Num28z2">
    <w:name w:val="WW8Num28z2"/>
    <w:uiPriority w:val="99"/>
    <w:rsid w:val="004409B2"/>
    <w:rPr>
      <w:rFonts w:ascii="Wingdings" w:hAnsi="Wingdings" w:cs="Wingdings" w:hint="default"/>
    </w:rPr>
  </w:style>
  <w:style w:type="character" w:customStyle="1" w:styleId="WW8Num29z0">
    <w:name w:val="WW8Num29z0"/>
    <w:uiPriority w:val="99"/>
    <w:rsid w:val="004409B2"/>
    <w:rPr>
      <w:rFonts w:ascii="Symbol" w:hAnsi="Symbol" w:cs="Symbol" w:hint="default"/>
    </w:rPr>
  </w:style>
  <w:style w:type="character" w:customStyle="1" w:styleId="WW8Num29z1">
    <w:name w:val="WW8Num29z1"/>
    <w:uiPriority w:val="99"/>
    <w:rsid w:val="004409B2"/>
    <w:rPr>
      <w:rFonts w:ascii="Courier New" w:hAnsi="Courier New" w:cs="Courier New" w:hint="default"/>
    </w:rPr>
  </w:style>
  <w:style w:type="character" w:customStyle="1" w:styleId="WW8Num29z2">
    <w:name w:val="WW8Num29z2"/>
    <w:uiPriority w:val="99"/>
    <w:rsid w:val="004409B2"/>
    <w:rPr>
      <w:rFonts w:ascii="Wingdings" w:hAnsi="Wingdings" w:cs="Wingdings" w:hint="default"/>
    </w:rPr>
  </w:style>
  <w:style w:type="character" w:customStyle="1" w:styleId="WW8Num30z0">
    <w:name w:val="WW8Num30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0z1">
    <w:name w:val="WW8Num30z1"/>
    <w:uiPriority w:val="99"/>
    <w:rsid w:val="004409B2"/>
    <w:rPr>
      <w:rFonts w:ascii="Courier New" w:hAnsi="Courier New" w:cs="Courier New" w:hint="default"/>
    </w:rPr>
  </w:style>
  <w:style w:type="character" w:customStyle="1" w:styleId="WW8Num30z2">
    <w:name w:val="WW8Num30z2"/>
    <w:uiPriority w:val="99"/>
    <w:rsid w:val="004409B2"/>
    <w:rPr>
      <w:rFonts w:ascii="Wingdings" w:hAnsi="Wingdings" w:cs="Wingdings" w:hint="default"/>
    </w:rPr>
  </w:style>
  <w:style w:type="character" w:customStyle="1" w:styleId="WW8Num31z0">
    <w:name w:val="WW8Num31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1z1">
    <w:name w:val="WW8Num31z1"/>
    <w:uiPriority w:val="99"/>
    <w:rsid w:val="004409B2"/>
    <w:rPr>
      <w:rFonts w:ascii="Courier New" w:hAnsi="Courier New" w:cs="Courier New" w:hint="default"/>
    </w:rPr>
  </w:style>
  <w:style w:type="character" w:customStyle="1" w:styleId="WW8Num31z2">
    <w:name w:val="WW8Num31z2"/>
    <w:uiPriority w:val="99"/>
    <w:rsid w:val="004409B2"/>
    <w:rPr>
      <w:rFonts w:ascii="Wingdings" w:hAnsi="Wingdings" w:cs="Wingdings" w:hint="default"/>
    </w:rPr>
  </w:style>
  <w:style w:type="character" w:customStyle="1" w:styleId="WW8Num32z0">
    <w:name w:val="WW8Num3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2z1">
    <w:name w:val="WW8Num32z1"/>
    <w:uiPriority w:val="99"/>
    <w:rsid w:val="004409B2"/>
    <w:rPr>
      <w:rFonts w:ascii="Courier New" w:hAnsi="Courier New" w:cs="Courier New" w:hint="default"/>
    </w:rPr>
  </w:style>
  <w:style w:type="character" w:customStyle="1" w:styleId="WW8Num32z2">
    <w:name w:val="WW8Num32z2"/>
    <w:uiPriority w:val="99"/>
    <w:rsid w:val="004409B2"/>
    <w:rPr>
      <w:rFonts w:ascii="Wingdings" w:hAnsi="Wingdings" w:cs="Wingdings" w:hint="default"/>
    </w:rPr>
  </w:style>
  <w:style w:type="character" w:customStyle="1" w:styleId="WW8Num33z0">
    <w:name w:val="WW8Num33z0"/>
    <w:uiPriority w:val="99"/>
    <w:rsid w:val="004409B2"/>
    <w:rPr>
      <w:rFonts w:ascii="Symbol" w:hAnsi="Symbol" w:cs="Symbol" w:hint="default"/>
    </w:rPr>
  </w:style>
  <w:style w:type="character" w:customStyle="1" w:styleId="WW8Num33z1">
    <w:name w:val="WW8Num33z1"/>
    <w:uiPriority w:val="99"/>
    <w:rsid w:val="004409B2"/>
    <w:rPr>
      <w:rFonts w:ascii="Courier New" w:hAnsi="Courier New" w:cs="Courier New" w:hint="default"/>
    </w:rPr>
  </w:style>
  <w:style w:type="character" w:customStyle="1" w:styleId="WW8Num33z2">
    <w:name w:val="WW8Num33z2"/>
    <w:uiPriority w:val="99"/>
    <w:rsid w:val="004409B2"/>
    <w:rPr>
      <w:rFonts w:ascii="Wingdings" w:hAnsi="Wingdings" w:cs="Wingdings" w:hint="default"/>
    </w:rPr>
  </w:style>
  <w:style w:type="character" w:customStyle="1" w:styleId="WW8Num34z0">
    <w:name w:val="WW8Num34z0"/>
    <w:uiPriority w:val="99"/>
    <w:rsid w:val="004409B2"/>
    <w:rPr>
      <w:rFonts w:ascii="Symbol" w:hAnsi="Symbol" w:cs="Symbol" w:hint="default"/>
    </w:rPr>
  </w:style>
  <w:style w:type="character" w:customStyle="1" w:styleId="WW8Num34z2">
    <w:name w:val="WW8Num34z2"/>
    <w:uiPriority w:val="99"/>
    <w:rsid w:val="004409B2"/>
    <w:rPr>
      <w:rFonts w:ascii="Wingdings" w:hAnsi="Wingdings" w:cs="Wingdings" w:hint="default"/>
    </w:rPr>
  </w:style>
  <w:style w:type="character" w:customStyle="1" w:styleId="WW8Num34z4">
    <w:name w:val="WW8Num34z4"/>
    <w:uiPriority w:val="99"/>
    <w:rsid w:val="004409B2"/>
    <w:rPr>
      <w:rFonts w:ascii="Courier New" w:hAnsi="Courier New" w:cs="Courier New" w:hint="default"/>
    </w:rPr>
  </w:style>
  <w:style w:type="character" w:customStyle="1" w:styleId="WW8Num35z0">
    <w:name w:val="WW8Num35z0"/>
    <w:uiPriority w:val="99"/>
    <w:rsid w:val="004409B2"/>
    <w:rPr>
      <w:rFonts w:ascii="Symbol" w:hAnsi="Symbol" w:cs="Symbol" w:hint="default"/>
    </w:rPr>
  </w:style>
  <w:style w:type="character" w:customStyle="1" w:styleId="WW8Num35z1">
    <w:name w:val="WW8Num35z1"/>
    <w:uiPriority w:val="99"/>
    <w:rsid w:val="004409B2"/>
    <w:rPr>
      <w:rFonts w:ascii="Courier New" w:hAnsi="Courier New" w:cs="Courier New" w:hint="default"/>
    </w:rPr>
  </w:style>
  <w:style w:type="character" w:customStyle="1" w:styleId="WW8Num35z2">
    <w:name w:val="WW8Num35z2"/>
    <w:uiPriority w:val="99"/>
    <w:rsid w:val="004409B2"/>
    <w:rPr>
      <w:rFonts w:ascii="Wingdings" w:hAnsi="Wingdings" w:cs="Wingdings" w:hint="default"/>
    </w:rPr>
  </w:style>
  <w:style w:type="character" w:customStyle="1" w:styleId="WW8Num36z0">
    <w:name w:val="WW8Num36z0"/>
    <w:uiPriority w:val="99"/>
    <w:rsid w:val="004409B2"/>
    <w:rPr>
      <w:rFonts w:ascii="Symbol" w:hAnsi="Symbol" w:cs="Symbol" w:hint="default"/>
    </w:rPr>
  </w:style>
  <w:style w:type="character" w:customStyle="1" w:styleId="WW8Num36z1">
    <w:name w:val="WW8Num36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6z2">
    <w:name w:val="WW8Num36z2"/>
    <w:uiPriority w:val="99"/>
    <w:rsid w:val="004409B2"/>
    <w:rPr>
      <w:rFonts w:ascii="Wingdings" w:hAnsi="Wingdings" w:cs="Wingdings" w:hint="default"/>
    </w:rPr>
  </w:style>
  <w:style w:type="character" w:customStyle="1" w:styleId="WW8Num36z4">
    <w:name w:val="WW8Num36z4"/>
    <w:uiPriority w:val="99"/>
    <w:rsid w:val="004409B2"/>
    <w:rPr>
      <w:rFonts w:ascii="Courier New" w:hAnsi="Courier New" w:cs="Courier New" w:hint="default"/>
    </w:rPr>
  </w:style>
  <w:style w:type="character" w:customStyle="1" w:styleId="11">
    <w:name w:val="Основной шрифт абзаца1"/>
    <w:uiPriority w:val="99"/>
    <w:rsid w:val="004409B2"/>
  </w:style>
  <w:style w:type="character" w:customStyle="1" w:styleId="110">
    <w:name w:val="Знак1 Знак Знак1"/>
    <w:uiPriority w:val="99"/>
    <w:rsid w:val="004409B2"/>
    <w:rPr>
      <w:rFonts w:cs="Times New Roman"/>
      <w:bCs/>
      <w:i/>
      <w:sz w:val="24"/>
      <w:szCs w:val="24"/>
      <w:lang w:val="uk-UA" w:bidi="ar-SA"/>
    </w:rPr>
  </w:style>
  <w:style w:type="character" w:customStyle="1" w:styleId="ad">
    <w:name w:val="Основной текст Знак"/>
    <w:uiPriority w:val="99"/>
    <w:rsid w:val="004409B2"/>
    <w:rPr>
      <w:sz w:val="24"/>
      <w:szCs w:val="24"/>
      <w:lang w:val="uk-UA" w:bidi="ar-SA"/>
    </w:rPr>
  </w:style>
  <w:style w:type="character" w:customStyle="1" w:styleId="HTML">
    <w:name w:val="Стандартный HTML Знак"/>
    <w:uiPriority w:val="99"/>
    <w:rsid w:val="004409B2"/>
    <w:rPr>
      <w:rFonts w:ascii="Arial Unicode MS" w:eastAsia="Arial Unicode MS" w:hAnsi="Arial Unicode MS" w:cs="Arial Unicode MS"/>
      <w:lang w:val="ru-RU" w:bidi="ar-SA"/>
    </w:rPr>
  </w:style>
  <w:style w:type="character" w:customStyle="1" w:styleId="ae">
    <w:name w:val="Основной текст с отступом Знак"/>
    <w:uiPriority w:val="99"/>
    <w:rsid w:val="004409B2"/>
    <w:rPr>
      <w:sz w:val="24"/>
      <w:szCs w:val="24"/>
      <w:lang w:val="uk-UA" w:bidi="ar-SA"/>
    </w:rPr>
  </w:style>
  <w:style w:type="character" w:customStyle="1" w:styleId="stile00text1">
    <w:name w:val="stile00text1"/>
    <w:uiPriority w:val="99"/>
    <w:rsid w:val="004409B2"/>
    <w:rPr>
      <w:rFonts w:ascii="Arial" w:hAnsi="Arial" w:cs="Arial" w:hint="default"/>
      <w:b w:val="0"/>
      <w:bCs w:val="0"/>
      <w:i w:val="0"/>
      <w:iCs w:val="0"/>
      <w:vanish w:val="0"/>
      <w:spacing w:val="0"/>
      <w:position w:val="0"/>
      <w:sz w:val="18"/>
      <w:szCs w:val="18"/>
      <w:vertAlign w:val="baseline"/>
    </w:rPr>
  </w:style>
  <w:style w:type="character" w:customStyle="1" w:styleId="af">
    <w:name w:val="Обичний Знак"/>
    <w:uiPriority w:val="99"/>
    <w:rsid w:val="004409B2"/>
    <w:rPr>
      <w:sz w:val="24"/>
      <w:szCs w:val="24"/>
      <w:lang w:val="ru-RU" w:bidi="ar-SA"/>
    </w:rPr>
  </w:style>
  <w:style w:type="character" w:customStyle="1" w:styleId="FontStyle11">
    <w:name w:val="Font Style11"/>
    <w:uiPriority w:val="99"/>
    <w:rsid w:val="004409B2"/>
    <w:rPr>
      <w:rFonts w:ascii="Times New Roman" w:hAnsi="Times New Roman" w:cs="Times New Roman"/>
      <w:sz w:val="22"/>
      <w:szCs w:val="22"/>
    </w:rPr>
  </w:style>
  <w:style w:type="character" w:styleId="af0">
    <w:name w:val="page number"/>
    <w:basedOn w:val="11"/>
    <w:uiPriority w:val="99"/>
    <w:rsid w:val="004409B2"/>
  </w:style>
  <w:style w:type="character" w:styleId="af1">
    <w:name w:val="Hyperlink"/>
    <w:uiPriority w:val="99"/>
    <w:rsid w:val="004409B2"/>
    <w:rPr>
      <w:color w:val="000080"/>
      <w:u w:val="single"/>
    </w:rPr>
  </w:style>
  <w:style w:type="paragraph" w:customStyle="1" w:styleId="12">
    <w:name w:val="Заголовок1"/>
    <w:basedOn w:val="a"/>
    <w:next w:val="a0"/>
    <w:uiPriority w:val="99"/>
    <w:rsid w:val="004409B2"/>
    <w:pPr>
      <w:suppressAutoHyphens/>
      <w:jc w:val="center"/>
    </w:pPr>
    <w:rPr>
      <w:b/>
      <w:sz w:val="28"/>
      <w:lang w:val="uk-UA" w:eastAsia="zh-CN"/>
    </w:rPr>
  </w:style>
  <w:style w:type="paragraph" w:styleId="a0">
    <w:name w:val="Body Text"/>
    <w:basedOn w:val="a"/>
    <w:link w:val="13"/>
    <w:uiPriority w:val="99"/>
    <w:rsid w:val="004409B2"/>
    <w:pPr>
      <w:suppressAutoHyphens/>
      <w:spacing w:after="120"/>
    </w:pPr>
    <w:rPr>
      <w:sz w:val="24"/>
      <w:szCs w:val="24"/>
      <w:lang w:val="uk-UA" w:eastAsia="zh-CN"/>
    </w:rPr>
  </w:style>
  <w:style w:type="character" w:customStyle="1" w:styleId="13">
    <w:name w:val="Основной текст Знак1"/>
    <w:basedOn w:val="a1"/>
    <w:link w:val="a0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"/>
    <w:basedOn w:val="a0"/>
    <w:uiPriority w:val="99"/>
    <w:rsid w:val="004409B2"/>
    <w:rPr>
      <w:rFonts w:cs="FreeSans"/>
    </w:rPr>
  </w:style>
  <w:style w:type="paragraph" w:styleId="af3">
    <w:name w:val="caption"/>
    <w:basedOn w:val="a"/>
    <w:uiPriority w:val="99"/>
    <w:qFormat/>
    <w:rsid w:val="004409B2"/>
    <w:pPr>
      <w:suppressLineNumbers/>
      <w:suppressAutoHyphens/>
      <w:spacing w:before="120" w:after="120"/>
    </w:pPr>
    <w:rPr>
      <w:rFonts w:cs="FreeSans"/>
      <w:i/>
      <w:iCs/>
      <w:sz w:val="24"/>
      <w:szCs w:val="24"/>
      <w:lang w:eastAsia="zh-CN"/>
    </w:rPr>
  </w:style>
  <w:style w:type="paragraph" w:customStyle="1" w:styleId="af4">
    <w:name w:val="Покажчик"/>
    <w:basedOn w:val="a"/>
    <w:uiPriority w:val="99"/>
    <w:rsid w:val="004409B2"/>
    <w:pPr>
      <w:suppressLineNumbers/>
      <w:suppressAutoHyphens/>
    </w:pPr>
    <w:rPr>
      <w:rFonts w:cs="FreeSans"/>
      <w:sz w:val="24"/>
      <w:szCs w:val="24"/>
      <w:lang w:eastAsia="zh-CN"/>
    </w:rPr>
  </w:style>
  <w:style w:type="paragraph" w:customStyle="1" w:styleId="14">
    <w:name w:val="Абзац списка1"/>
    <w:basedOn w:val="a"/>
    <w:uiPriority w:val="99"/>
    <w:rsid w:val="004409B2"/>
    <w:pPr>
      <w:suppressAutoHyphens/>
      <w:ind w:left="720"/>
      <w:contextualSpacing/>
    </w:pPr>
    <w:rPr>
      <w:rFonts w:eastAsia="Calibri"/>
      <w:sz w:val="24"/>
      <w:szCs w:val="24"/>
      <w:lang w:val="uk-UA" w:eastAsia="zh-CN"/>
    </w:rPr>
  </w:style>
  <w:style w:type="paragraph" w:styleId="HTML0">
    <w:name w:val="HTML Preformatted"/>
    <w:basedOn w:val="a"/>
    <w:link w:val="HTML1"/>
    <w:rsid w:val="00440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lang w:eastAsia="zh-CN"/>
    </w:rPr>
  </w:style>
  <w:style w:type="character" w:customStyle="1" w:styleId="HTML1">
    <w:name w:val="Стандартный HTML Знак1"/>
    <w:basedOn w:val="a1"/>
    <w:link w:val="HTML0"/>
    <w:uiPriority w:val="99"/>
    <w:rsid w:val="004409B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Знак Знак Знак1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uk-UA" w:eastAsia="zh-CN"/>
    </w:rPr>
  </w:style>
  <w:style w:type="paragraph" w:customStyle="1" w:styleId="22">
    <w:name w:val="Основной текст с отступом 22"/>
    <w:basedOn w:val="a"/>
    <w:uiPriority w:val="99"/>
    <w:rsid w:val="004409B2"/>
    <w:pPr>
      <w:suppressAutoHyphens/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16">
    <w:name w:val="Без интервала1"/>
    <w:uiPriority w:val="99"/>
    <w:rsid w:val="004409B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FR1">
    <w:name w:val="FR1"/>
    <w:uiPriority w:val="99"/>
    <w:rsid w:val="004409B2"/>
    <w:pPr>
      <w:widowControl w:val="0"/>
      <w:suppressAutoHyphens/>
      <w:spacing w:after="0" w:line="300" w:lineRule="auto"/>
      <w:ind w:firstLine="180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f5">
    <w:name w:val="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Style3">
    <w:name w:val="Style3"/>
    <w:basedOn w:val="a"/>
    <w:uiPriority w:val="99"/>
    <w:rsid w:val="004409B2"/>
    <w:pPr>
      <w:widowControl w:val="0"/>
      <w:suppressAutoHyphens/>
      <w:autoSpaceDE w:val="0"/>
      <w:spacing w:line="319" w:lineRule="exact"/>
    </w:pPr>
    <w:rPr>
      <w:sz w:val="24"/>
      <w:szCs w:val="24"/>
      <w:lang w:eastAsia="zh-CN"/>
    </w:rPr>
  </w:style>
  <w:style w:type="paragraph" w:styleId="af6">
    <w:name w:val="Body Text Indent"/>
    <w:basedOn w:val="a"/>
    <w:link w:val="17"/>
    <w:uiPriority w:val="99"/>
    <w:rsid w:val="004409B2"/>
    <w:pPr>
      <w:suppressAutoHyphens/>
      <w:spacing w:after="120"/>
      <w:ind w:left="283"/>
    </w:pPr>
    <w:rPr>
      <w:sz w:val="24"/>
      <w:szCs w:val="24"/>
      <w:lang w:val="uk-UA" w:eastAsia="zh-CN"/>
    </w:rPr>
  </w:style>
  <w:style w:type="character" w:customStyle="1" w:styleId="17">
    <w:name w:val="Основной текст с отступом Знак1"/>
    <w:basedOn w:val="a1"/>
    <w:link w:val="af6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uiPriority w:val="99"/>
    <w:rsid w:val="004409B2"/>
    <w:pPr>
      <w:suppressAutoHyphens/>
      <w:autoSpaceDE w:val="0"/>
      <w:spacing w:after="120" w:line="480" w:lineRule="auto"/>
      <w:ind w:left="283"/>
    </w:pPr>
    <w:rPr>
      <w:lang w:val="uk-UA" w:eastAsia="zh-CN"/>
    </w:rPr>
  </w:style>
  <w:style w:type="paragraph" w:customStyle="1" w:styleId="af7">
    <w:name w:val="Обичний"/>
    <w:uiPriority w:val="99"/>
    <w:rsid w:val="004409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210">
    <w:name w:val="Основной текст 21"/>
    <w:basedOn w:val="a"/>
    <w:uiPriority w:val="99"/>
    <w:rsid w:val="004409B2"/>
    <w:pPr>
      <w:suppressAutoHyphens/>
      <w:spacing w:after="120" w:line="480" w:lineRule="auto"/>
    </w:pPr>
    <w:rPr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4409B2"/>
    <w:pPr>
      <w:suppressAutoHyphens/>
      <w:spacing w:before="280" w:after="280"/>
    </w:pPr>
    <w:rPr>
      <w:sz w:val="24"/>
      <w:szCs w:val="24"/>
      <w:lang w:eastAsia="zh-CN"/>
    </w:rPr>
  </w:style>
  <w:style w:type="paragraph" w:styleId="af8">
    <w:name w:val="footer"/>
    <w:basedOn w:val="a"/>
    <w:link w:val="af9"/>
    <w:uiPriority w:val="99"/>
    <w:rsid w:val="004409B2"/>
    <w:pPr>
      <w:tabs>
        <w:tab w:val="center" w:pos="4677"/>
        <w:tab w:val="right" w:pos="9355"/>
      </w:tabs>
      <w:suppressAutoHyphens/>
    </w:pPr>
    <w:rPr>
      <w:sz w:val="24"/>
      <w:szCs w:val="24"/>
      <w:lang w:eastAsia="zh-CN"/>
    </w:rPr>
  </w:style>
  <w:style w:type="character" w:customStyle="1" w:styleId="af9">
    <w:name w:val="Нижний колонтитул Знак"/>
    <w:basedOn w:val="a1"/>
    <w:link w:val="af8"/>
    <w:uiPriority w:val="99"/>
    <w:rsid w:val="004409B2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a">
    <w:name w:val="Содержимое таблицы"/>
    <w:basedOn w:val="a"/>
    <w:uiPriority w:val="99"/>
    <w:rsid w:val="004409B2"/>
    <w:pPr>
      <w:widowControl w:val="0"/>
      <w:suppressLineNumbers/>
      <w:suppressAutoHyphens/>
    </w:pPr>
    <w:rPr>
      <w:rFonts w:ascii="Nimbus Roman No9 L" w:eastAsia="DejaVu Sans" w:hAnsi="Nimbus Roman No9 L" w:cs="Nimbus Roman No9 L"/>
      <w:kern w:val="1"/>
      <w:sz w:val="24"/>
      <w:szCs w:val="24"/>
      <w:lang w:val="uk-UA" w:eastAsia="zh-CN"/>
    </w:rPr>
  </w:style>
  <w:style w:type="paragraph" w:customStyle="1" w:styleId="afb">
    <w:name w:val="Знак Знак Знак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afc">
    <w:name w:val="Вміст таблиці"/>
    <w:basedOn w:val="a"/>
    <w:uiPriority w:val="99"/>
    <w:rsid w:val="004409B2"/>
    <w:pPr>
      <w:widowControl w:val="0"/>
      <w:suppressLineNumbers/>
      <w:suppressAutoHyphens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customStyle="1" w:styleId="afd">
    <w:name w:val="Вміст рамки"/>
    <w:basedOn w:val="a"/>
    <w:uiPriority w:val="99"/>
    <w:rsid w:val="004409B2"/>
    <w:pPr>
      <w:suppressAutoHyphens/>
    </w:pPr>
    <w:rPr>
      <w:sz w:val="24"/>
      <w:szCs w:val="24"/>
      <w:lang w:eastAsia="zh-CN"/>
    </w:rPr>
  </w:style>
  <w:style w:type="paragraph" w:customStyle="1" w:styleId="afe">
    <w:name w:val="Заголовок таблиці"/>
    <w:basedOn w:val="afc"/>
    <w:uiPriority w:val="99"/>
    <w:rsid w:val="004409B2"/>
    <w:pPr>
      <w:jc w:val="center"/>
    </w:pPr>
    <w:rPr>
      <w:b/>
      <w:bCs/>
    </w:rPr>
  </w:style>
  <w:style w:type="character" w:customStyle="1" w:styleId="10">
    <w:name w:val="Заголовок 1 Знак"/>
    <w:basedOn w:val="a1"/>
    <w:link w:val="1"/>
    <w:uiPriority w:val="99"/>
    <w:rsid w:val="00844B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844B7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844B7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f">
    <w:name w:val="Title"/>
    <w:basedOn w:val="a"/>
    <w:link w:val="aff0"/>
    <w:uiPriority w:val="99"/>
    <w:qFormat/>
    <w:rsid w:val="00844B77"/>
    <w:pPr>
      <w:jc w:val="center"/>
    </w:pPr>
    <w:rPr>
      <w:sz w:val="28"/>
      <w:lang w:val="uk-UA"/>
    </w:rPr>
  </w:style>
  <w:style w:type="character" w:customStyle="1" w:styleId="aff0">
    <w:name w:val="Заголовок Знак"/>
    <w:basedOn w:val="a1"/>
    <w:link w:val="aff"/>
    <w:uiPriority w:val="99"/>
    <w:rsid w:val="00844B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1">
    <w:name w:val="Strong"/>
    <w:uiPriority w:val="99"/>
    <w:qFormat/>
    <w:rsid w:val="00844B77"/>
    <w:rPr>
      <w:b/>
      <w:bCs/>
    </w:rPr>
  </w:style>
  <w:style w:type="character" w:customStyle="1" w:styleId="apple-converted-space">
    <w:name w:val="apple-converted-space"/>
    <w:basedOn w:val="a1"/>
    <w:rsid w:val="00844B77"/>
  </w:style>
  <w:style w:type="table" w:styleId="aff2">
    <w:name w:val="Table Grid"/>
    <w:basedOn w:val="a2"/>
    <w:rsid w:val="00AE2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basedOn w:val="a1"/>
    <w:rsid w:val="00AE2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3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6B248-30C9-458D-8410-236888FC2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4592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324</cp:revision>
  <cp:lastPrinted>2017-05-24T06:23:00Z</cp:lastPrinted>
  <dcterms:created xsi:type="dcterms:W3CDTF">2017-02-13T13:34:00Z</dcterms:created>
  <dcterms:modified xsi:type="dcterms:W3CDTF">2017-11-13T13:50:00Z</dcterms:modified>
</cp:coreProperties>
</file>