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C78" w:rsidRPr="00CD359D" w:rsidRDefault="00DF1C78" w:rsidP="00DF1C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0" type="#_x0000_t75" style="position:absolute;left:0;text-align:left;margin-left:221.15pt;margin-top:5.75pt;width:35.35pt;height:45.2pt;z-index:-251657216;visibility:visible;mso-wrap-edited:f" fillcolor="window">
            <v:imagedata r:id="rId7" o:title="" gain="86232f" grayscale="t" bilevel="t"/>
            <w10:wrap type="topAndBottom"/>
          </v:shape>
          <o:OLEObject Type="Embed" ProgID="Word.Picture.8" ShapeID="_x0000_s1070" DrawAspect="Content" ObjectID="_1584873410" r:id="rId8"/>
        </w:pict>
      </w:r>
      <w:r w:rsidRPr="00CD359D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DF1C78" w:rsidRPr="00CD359D" w:rsidRDefault="00DF1C78" w:rsidP="00DF1C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DF1C78" w:rsidRPr="00CD359D" w:rsidRDefault="00DF1C78" w:rsidP="00DF1C7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A31E5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>ЯТ</w:t>
      </w:r>
      <w:r w:rsidRPr="00CD359D">
        <w:rPr>
          <w:rFonts w:ascii="Times New Roman" w:hAnsi="Times New Roman" w:cs="Times New Roman"/>
          <w:sz w:val="28"/>
          <w:szCs w:val="28"/>
        </w:rPr>
        <w:t xml:space="preserve">НАДЦЯТА СЕСІЯ </w:t>
      </w:r>
      <w:r w:rsidRPr="00CD359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D359D">
        <w:rPr>
          <w:rFonts w:ascii="Times New Roman" w:hAnsi="Times New Roman" w:cs="Times New Roman"/>
          <w:sz w:val="28"/>
          <w:szCs w:val="28"/>
        </w:rPr>
        <w:t>ІІ СКЛИКАННЯ</w:t>
      </w:r>
    </w:p>
    <w:p w:rsidR="00DF1C78" w:rsidRPr="00CD359D" w:rsidRDefault="00DF1C78" w:rsidP="00DF1C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Р І Ш Е Н Н Я</w:t>
      </w:r>
    </w:p>
    <w:p w:rsidR="00DF1C78" w:rsidRPr="00CD359D" w:rsidRDefault="00DF1C78" w:rsidP="00DF1C78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DF1C78" w:rsidRPr="00CD359D" w:rsidRDefault="00DF1C78" w:rsidP="00DF1C78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CD35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берез</w:t>
      </w:r>
      <w:r w:rsidRPr="00CD359D">
        <w:rPr>
          <w:rFonts w:ascii="Times New Roman" w:hAnsi="Times New Roman" w:cs="Times New Roman"/>
          <w:sz w:val="28"/>
          <w:szCs w:val="28"/>
        </w:rPr>
        <w:t>ня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D359D">
        <w:rPr>
          <w:rFonts w:ascii="Times New Roman" w:hAnsi="Times New Roman" w:cs="Times New Roman"/>
          <w:sz w:val="28"/>
          <w:szCs w:val="28"/>
        </w:rPr>
        <w:t xml:space="preserve"> року                №</w:t>
      </w:r>
      <w:r>
        <w:rPr>
          <w:rFonts w:ascii="Times New Roman" w:hAnsi="Times New Roman" w:cs="Times New Roman"/>
          <w:sz w:val="28"/>
          <w:szCs w:val="28"/>
        </w:rPr>
        <w:t>265</w:t>
      </w:r>
    </w:p>
    <w:p w:rsidR="00DF1C78" w:rsidRDefault="00DF1C78" w:rsidP="00DF1C78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смт.Чаплинка</w:t>
      </w:r>
    </w:p>
    <w:p w:rsidR="00DF1C78" w:rsidRDefault="00DF1C78" w:rsidP="00DF1C78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DF1C78" w:rsidRPr="00785C2D" w:rsidRDefault="00DF1C78" w:rsidP="00DF1C7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5C2D">
        <w:rPr>
          <w:rFonts w:ascii="Times New Roman" w:hAnsi="Times New Roman" w:cs="Times New Roman"/>
          <w:sz w:val="28"/>
          <w:szCs w:val="28"/>
        </w:rPr>
        <w:t>Про п</w:t>
      </w:r>
      <w:r>
        <w:rPr>
          <w:rFonts w:ascii="Times New Roman" w:hAnsi="Times New Roman" w:cs="Times New Roman"/>
          <w:sz w:val="28"/>
          <w:szCs w:val="28"/>
        </w:rPr>
        <w:t>огодження призначення директора</w:t>
      </w:r>
    </w:p>
    <w:p w:rsidR="00DF1C78" w:rsidRPr="00785C2D" w:rsidRDefault="00DF1C78" w:rsidP="00DF1C7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Чаплинського ясла-садка №1 «Вишенька»</w:t>
      </w:r>
    </w:p>
    <w:p w:rsidR="00DF1C78" w:rsidRPr="00785C2D" w:rsidRDefault="00DF1C78" w:rsidP="00DF1C7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1C78" w:rsidRPr="00785C2D" w:rsidRDefault="00DF1C78" w:rsidP="00DF1C7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1C78" w:rsidRPr="00785C2D" w:rsidRDefault="00DF1C78" w:rsidP="00DF1C78">
      <w:pPr>
        <w:tabs>
          <w:tab w:val="left" w:pos="0"/>
        </w:tabs>
        <w:spacing w:after="0"/>
        <w:ind w:right="-10"/>
        <w:jc w:val="both"/>
        <w:rPr>
          <w:rFonts w:ascii="Times New Roman" w:hAnsi="Times New Roman" w:cs="Times New Roman"/>
          <w:sz w:val="28"/>
          <w:szCs w:val="28"/>
        </w:rPr>
      </w:pPr>
      <w:r w:rsidRPr="00785C2D">
        <w:rPr>
          <w:rFonts w:ascii="Times New Roman" w:hAnsi="Times New Roman" w:cs="Times New Roman"/>
          <w:sz w:val="28"/>
          <w:szCs w:val="28"/>
        </w:rPr>
        <w:tab/>
        <w:t xml:space="preserve">Керуючись п.20 ч.1 ст.43 Закону України «Про місцеве самоврядування в Україні», ч. 4 ст. 20 Закону України «Про освіту», відповідно до Порядку призначення на посаду та звільнення з посади керівників загальноосвітніх, дошкільних та позашкільних закладів комунальної власності Чаплинської селищної ради, затвердженого рішенням УІ сесії селищної ради </w:t>
      </w:r>
      <w:r w:rsidRPr="00785C2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85C2D">
        <w:rPr>
          <w:rFonts w:ascii="Times New Roman" w:hAnsi="Times New Roman" w:cs="Times New Roman"/>
          <w:sz w:val="28"/>
          <w:szCs w:val="28"/>
        </w:rPr>
        <w:t xml:space="preserve">ІІІ скликання від 11.04.2017 року № 81, враховуючи рекомендації </w:t>
      </w:r>
      <w:r>
        <w:rPr>
          <w:rFonts w:ascii="Times New Roman" w:hAnsi="Times New Roman" w:cs="Times New Roman"/>
          <w:sz w:val="28"/>
          <w:szCs w:val="28"/>
        </w:rPr>
        <w:t>конкурсної комісії, та ко</w:t>
      </w:r>
      <w:r w:rsidRPr="00785C2D">
        <w:rPr>
          <w:rFonts w:ascii="Times New Roman" w:hAnsi="Times New Roman" w:cs="Times New Roman"/>
          <w:sz w:val="28"/>
          <w:szCs w:val="28"/>
        </w:rPr>
        <w:t>місії з питань освіти, культури, молоді, фізкультури і спорту, охорони здоров’я та соціального захисту, селищна рада</w:t>
      </w:r>
    </w:p>
    <w:p w:rsidR="00DF1C78" w:rsidRPr="00785C2D" w:rsidRDefault="00DF1C78" w:rsidP="00DF1C78">
      <w:pPr>
        <w:tabs>
          <w:tab w:val="left" w:pos="0"/>
        </w:tabs>
        <w:spacing w:after="0"/>
        <w:ind w:right="-10"/>
        <w:jc w:val="both"/>
        <w:rPr>
          <w:rFonts w:ascii="Times New Roman" w:hAnsi="Times New Roman" w:cs="Times New Roman"/>
          <w:sz w:val="28"/>
          <w:szCs w:val="28"/>
        </w:rPr>
      </w:pPr>
    </w:p>
    <w:p w:rsidR="00DF1C78" w:rsidRPr="00785C2D" w:rsidRDefault="00DF1C78" w:rsidP="00DF1C78">
      <w:pPr>
        <w:tabs>
          <w:tab w:val="left" w:pos="0"/>
        </w:tabs>
        <w:spacing w:after="0"/>
        <w:ind w:right="-10"/>
        <w:jc w:val="both"/>
        <w:rPr>
          <w:rFonts w:ascii="Times New Roman" w:hAnsi="Times New Roman" w:cs="Times New Roman"/>
          <w:sz w:val="28"/>
          <w:szCs w:val="28"/>
        </w:rPr>
      </w:pPr>
      <w:r w:rsidRPr="00785C2D">
        <w:rPr>
          <w:rFonts w:ascii="Times New Roman" w:hAnsi="Times New Roman" w:cs="Times New Roman"/>
          <w:sz w:val="28"/>
          <w:szCs w:val="28"/>
        </w:rPr>
        <w:t>ВИРІШИЛА:</w:t>
      </w:r>
    </w:p>
    <w:p w:rsidR="00DF1C78" w:rsidRPr="00785C2D" w:rsidRDefault="00DF1C78" w:rsidP="00DF1C78">
      <w:pPr>
        <w:pStyle w:val="a3"/>
        <w:numPr>
          <w:ilvl w:val="0"/>
          <w:numId w:val="12"/>
        </w:numPr>
        <w:spacing w:after="0" w:line="240" w:lineRule="auto"/>
        <w:ind w:left="0" w:firstLine="748"/>
        <w:jc w:val="both"/>
        <w:rPr>
          <w:rFonts w:ascii="Times New Roman" w:hAnsi="Times New Roman" w:cs="Times New Roman"/>
          <w:sz w:val="28"/>
          <w:szCs w:val="28"/>
        </w:rPr>
      </w:pPr>
      <w:r w:rsidRPr="00785C2D">
        <w:rPr>
          <w:rFonts w:ascii="Times New Roman" w:hAnsi="Times New Roman" w:cs="Times New Roman"/>
          <w:sz w:val="28"/>
          <w:szCs w:val="28"/>
        </w:rPr>
        <w:t xml:space="preserve">Надати погодження відділу освіти, молоді та спорту Чаплинської селищної ради на призначення </w:t>
      </w:r>
      <w:r>
        <w:rPr>
          <w:rFonts w:ascii="Times New Roman" w:hAnsi="Times New Roman" w:cs="Times New Roman"/>
          <w:sz w:val="28"/>
          <w:szCs w:val="28"/>
        </w:rPr>
        <w:t>Кузьмічової Наталії Вікторівни</w:t>
      </w:r>
      <w:r w:rsidRPr="00785C2D">
        <w:rPr>
          <w:rFonts w:ascii="Times New Roman" w:hAnsi="Times New Roman" w:cs="Times New Roman"/>
          <w:sz w:val="28"/>
          <w:szCs w:val="28"/>
        </w:rPr>
        <w:t xml:space="preserve"> на посаду директора </w:t>
      </w:r>
      <w:r>
        <w:rPr>
          <w:rFonts w:ascii="Times New Roman" w:hAnsi="Times New Roman" w:cs="Times New Roman"/>
          <w:sz w:val="28"/>
          <w:szCs w:val="28"/>
        </w:rPr>
        <w:t>Чаплинського ясла-садка №1 «Вишенька»</w:t>
      </w:r>
      <w:r w:rsidRPr="00785C2D">
        <w:rPr>
          <w:rFonts w:ascii="Times New Roman" w:hAnsi="Times New Roman" w:cs="Times New Roman"/>
          <w:sz w:val="28"/>
          <w:szCs w:val="28"/>
        </w:rPr>
        <w:t xml:space="preserve"> Чаплинської селищної ради Херсонської області. </w:t>
      </w:r>
    </w:p>
    <w:p w:rsidR="00DF1C78" w:rsidRPr="00785C2D" w:rsidRDefault="00DF1C78" w:rsidP="00DF1C78">
      <w:pPr>
        <w:spacing w:after="0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785C2D">
        <w:rPr>
          <w:rFonts w:ascii="Times New Roman" w:hAnsi="Times New Roman" w:cs="Times New Roman"/>
          <w:sz w:val="28"/>
          <w:szCs w:val="28"/>
        </w:rPr>
        <w:t xml:space="preserve">Відділу освіти, молоді та спорту Чаплинської селищної ради укласти з </w:t>
      </w:r>
      <w:r>
        <w:rPr>
          <w:rFonts w:ascii="Times New Roman" w:hAnsi="Times New Roman" w:cs="Times New Roman"/>
          <w:sz w:val="28"/>
          <w:szCs w:val="28"/>
        </w:rPr>
        <w:t>Кузьмічовою Наталією Вікторівною</w:t>
      </w:r>
      <w:r w:rsidRPr="00785C2D">
        <w:rPr>
          <w:rFonts w:ascii="Times New Roman" w:hAnsi="Times New Roman" w:cs="Times New Roman"/>
          <w:sz w:val="28"/>
          <w:szCs w:val="28"/>
        </w:rPr>
        <w:t xml:space="preserve"> - директором </w:t>
      </w:r>
      <w:r>
        <w:rPr>
          <w:rFonts w:ascii="Times New Roman" w:hAnsi="Times New Roman" w:cs="Times New Roman"/>
          <w:sz w:val="28"/>
          <w:szCs w:val="28"/>
        </w:rPr>
        <w:t>Чаплинського ясла-садка №1 «Вишенька» контракт терміном на 3</w:t>
      </w:r>
      <w:r w:rsidRPr="00785C2D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три</w:t>
      </w:r>
      <w:r w:rsidRPr="00785C2D">
        <w:rPr>
          <w:rFonts w:ascii="Times New Roman" w:hAnsi="Times New Roman" w:cs="Times New Roman"/>
          <w:sz w:val="28"/>
          <w:szCs w:val="28"/>
        </w:rPr>
        <w:t>) р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85C2D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85C2D">
        <w:rPr>
          <w:rFonts w:ascii="Times New Roman" w:hAnsi="Times New Roman" w:cs="Times New Roman"/>
          <w:sz w:val="28"/>
          <w:szCs w:val="28"/>
        </w:rPr>
        <w:t xml:space="preserve">, з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85C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берез</w:t>
      </w:r>
      <w:r w:rsidRPr="00785C2D">
        <w:rPr>
          <w:rFonts w:ascii="Times New Roman" w:hAnsi="Times New Roman" w:cs="Times New Roman"/>
          <w:sz w:val="28"/>
          <w:szCs w:val="28"/>
        </w:rPr>
        <w:t>ня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785C2D">
        <w:rPr>
          <w:rFonts w:ascii="Times New Roman" w:hAnsi="Times New Roman" w:cs="Times New Roman"/>
          <w:sz w:val="28"/>
          <w:szCs w:val="28"/>
        </w:rPr>
        <w:t xml:space="preserve"> року по </w:t>
      </w:r>
      <w:r>
        <w:rPr>
          <w:rFonts w:ascii="Times New Roman" w:hAnsi="Times New Roman" w:cs="Times New Roman"/>
          <w:sz w:val="28"/>
          <w:szCs w:val="28"/>
        </w:rPr>
        <w:t>19 березня 2021</w:t>
      </w:r>
      <w:r w:rsidRPr="00785C2D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DF1C78" w:rsidRPr="00785C2D" w:rsidRDefault="00DF1C78" w:rsidP="00DF1C78">
      <w:pPr>
        <w:pStyle w:val="a3"/>
        <w:numPr>
          <w:ilvl w:val="0"/>
          <w:numId w:val="12"/>
        </w:numPr>
        <w:tabs>
          <w:tab w:val="left" w:pos="0"/>
        </w:tabs>
        <w:spacing w:after="0" w:line="240" w:lineRule="auto"/>
        <w:ind w:left="0" w:right="-1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C2D"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 на постійну комісію селищної ради з питань освіти, культури, молоді, фізкультури і спорту, охорони здоров’я та соціального захисту.</w:t>
      </w:r>
    </w:p>
    <w:p w:rsidR="00DF1C78" w:rsidRPr="00785C2D" w:rsidRDefault="00DF1C78" w:rsidP="00DF1C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F1C78" w:rsidRDefault="00DF1C78" w:rsidP="00DF1C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F1C78" w:rsidRDefault="00DF1C78" w:rsidP="00DF1C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60D8" w:rsidRPr="00DF1C78" w:rsidRDefault="00DF1C78" w:rsidP="00DF1C7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85C2D">
        <w:rPr>
          <w:rFonts w:ascii="Times New Roman" w:hAnsi="Times New Roman" w:cs="Times New Roman"/>
          <w:sz w:val="28"/>
          <w:szCs w:val="28"/>
        </w:rPr>
        <w:t>Селищний голова</w:t>
      </w:r>
      <w:r w:rsidRPr="00785C2D">
        <w:rPr>
          <w:rFonts w:ascii="Times New Roman" w:hAnsi="Times New Roman" w:cs="Times New Roman"/>
          <w:sz w:val="28"/>
          <w:szCs w:val="28"/>
        </w:rPr>
        <w:tab/>
      </w:r>
      <w:r w:rsidRPr="00785C2D">
        <w:rPr>
          <w:rFonts w:ascii="Times New Roman" w:hAnsi="Times New Roman" w:cs="Times New Roman"/>
          <w:sz w:val="28"/>
          <w:szCs w:val="28"/>
        </w:rPr>
        <w:tab/>
      </w:r>
      <w:r w:rsidRPr="00785C2D">
        <w:rPr>
          <w:rFonts w:ascii="Times New Roman" w:hAnsi="Times New Roman" w:cs="Times New Roman"/>
          <w:sz w:val="28"/>
          <w:szCs w:val="28"/>
        </w:rPr>
        <w:tab/>
      </w:r>
      <w:r w:rsidRPr="00785C2D">
        <w:rPr>
          <w:rFonts w:ascii="Times New Roman" w:hAnsi="Times New Roman" w:cs="Times New Roman"/>
          <w:sz w:val="28"/>
          <w:szCs w:val="28"/>
        </w:rPr>
        <w:tab/>
      </w:r>
      <w:r w:rsidRPr="00785C2D">
        <w:rPr>
          <w:rFonts w:ascii="Times New Roman" w:hAnsi="Times New Roman" w:cs="Times New Roman"/>
          <w:sz w:val="28"/>
          <w:szCs w:val="28"/>
        </w:rPr>
        <w:tab/>
        <w:t>О.Г.Фаустов</w:t>
      </w:r>
      <w:bookmarkStart w:id="0" w:name="_GoBack"/>
      <w:bookmarkEnd w:id="0"/>
    </w:p>
    <w:sectPr w:rsidR="004760D8" w:rsidRPr="00DF1C78" w:rsidSect="005B3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5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panose1 w:val="02020603050405020304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">
    <w:nsid w:val="00000006"/>
    <w:multiLevelType w:val="hybridMultilevel"/>
    <w:tmpl w:val="7C83E45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7"/>
    <w:multiLevelType w:val="hybridMultilevel"/>
    <w:tmpl w:val="257130A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8"/>
    <w:multiLevelType w:val="hybridMultilevel"/>
    <w:tmpl w:val="62BBD95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9"/>
    <w:multiLevelType w:val="single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5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6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7">
    <w:nsid w:val="0000000C"/>
    <w:multiLevelType w:val="hybridMultilevel"/>
    <w:tmpl w:val="721DA316"/>
    <w:lvl w:ilvl="0" w:tplc="FFFFFFFF">
      <w:start w:val="1"/>
      <w:numFmt w:val="bullet"/>
      <w:lvlText w:val="-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D"/>
    <w:multiLevelType w:val="hybridMultilevel"/>
    <w:tmpl w:val="2443A858"/>
    <w:lvl w:ilvl="0" w:tplc="FFFFFFFF">
      <w:start w:val="1"/>
      <w:numFmt w:val="bullet"/>
      <w:lvlText w:val="-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0">
    <w:nsid w:val="0000000F"/>
    <w:multiLevelType w:val="single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color w:val="000000"/>
      </w:rPr>
    </w:lvl>
  </w:abstractNum>
  <w:abstractNum w:abstractNumId="11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</w:abstractNum>
  <w:abstractNum w:abstractNumId="12">
    <w:nsid w:val="00000011"/>
    <w:multiLevelType w:val="multilevel"/>
    <w:tmpl w:val="00000011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00000014"/>
    <w:multiLevelType w:val="hybridMultilevel"/>
    <w:tmpl w:val="0B03E0C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15"/>
    <w:multiLevelType w:val="singleLevel"/>
    <w:tmpl w:val="00000015"/>
    <w:name w:val="WW8Num2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5">
    <w:nsid w:val="00000016"/>
    <w:multiLevelType w:val="singleLevel"/>
    <w:tmpl w:val="00000016"/>
    <w:name w:val="WW8Num2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6">
    <w:nsid w:val="00000017"/>
    <w:multiLevelType w:val="singleLevel"/>
    <w:tmpl w:val="00000017"/>
    <w:name w:val="WW8Num28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uk-UA"/>
      </w:rPr>
    </w:lvl>
  </w:abstractNum>
  <w:abstractNum w:abstractNumId="17">
    <w:nsid w:val="00000019"/>
    <w:multiLevelType w:val="singleLevel"/>
    <w:tmpl w:val="00000019"/>
    <w:name w:val="WW8Num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8">
    <w:nsid w:val="0000001A"/>
    <w:multiLevelType w:val="singleLevel"/>
    <w:tmpl w:val="0000001A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9">
    <w:nsid w:val="0000001B"/>
    <w:multiLevelType w:val="singleLevel"/>
    <w:tmpl w:val="0000001B"/>
    <w:name w:val="WW8Num32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</w:abstractNum>
  <w:abstractNum w:abstractNumId="20">
    <w:nsid w:val="0000001C"/>
    <w:multiLevelType w:val="singleLevel"/>
    <w:tmpl w:val="0000001C"/>
    <w:name w:val="WW8Num3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1">
    <w:nsid w:val="0000001D"/>
    <w:multiLevelType w:val="hybridMultilevel"/>
    <w:tmpl w:val="1E7FF520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6995E06"/>
    <w:multiLevelType w:val="multilevel"/>
    <w:tmpl w:val="06995E06"/>
    <w:lvl w:ilvl="0">
      <w:start w:val="7"/>
      <w:numFmt w:val="bullet"/>
      <w:lvlText w:val="-"/>
      <w:lvlJc w:val="left"/>
      <w:pPr>
        <w:ind w:left="0" w:firstLine="539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24">
    <w:nsid w:val="08F00C33"/>
    <w:multiLevelType w:val="hybridMultilevel"/>
    <w:tmpl w:val="D41E0C92"/>
    <w:lvl w:ilvl="0" w:tplc="20780EC4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25">
    <w:nsid w:val="12132787"/>
    <w:multiLevelType w:val="multilevel"/>
    <w:tmpl w:val="C59A3B10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2160"/>
      </w:pPr>
      <w:rPr>
        <w:rFonts w:hint="default"/>
      </w:rPr>
    </w:lvl>
  </w:abstractNum>
  <w:abstractNum w:abstractNumId="26">
    <w:nsid w:val="166A1EFF"/>
    <w:multiLevelType w:val="hybridMultilevel"/>
    <w:tmpl w:val="632E49EC"/>
    <w:lvl w:ilvl="0" w:tplc="B8A06AFA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7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8">
    <w:nsid w:val="18E70A5A"/>
    <w:multiLevelType w:val="hybridMultilevel"/>
    <w:tmpl w:val="008AEFAA"/>
    <w:lvl w:ilvl="0" w:tplc="6C08005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A463231"/>
    <w:multiLevelType w:val="hybridMultilevel"/>
    <w:tmpl w:val="61265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2543788"/>
    <w:multiLevelType w:val="multilevel"/>
    <w:tmpl w:val="45D09F36"/>
    <w:lvl w:ilvl="0">
      <w:start w:val="1"/>
      <w:numFmt w:val="decimal"/>
      <w:lvlText w:val="%1."/>
      <w:lvlJc w:val="left"/>
      <w:pPr>
        <w:ind w:left="900" w:hanging="360"/>
      </w:pPr>
      <w:rPr>
        <w:b/>
        <w:vertAlign w:val="baseline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vertAlign w:val="baseline"/>
      </w:rPr>
    </w:lvl>
  </w:abstractNum>
  <w:abstractNum w:abstractNumId="31">
    <w:nsid w:val="246A3E0C"/>
    <w:multiLevelType w:val="multilevel"/>
    <w:tmpl w:val="97646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2">
    <w:nsid w:val="25B8410B"/>
    <w:multiLevelType w:val="hybridMultilevel"/>
    <w:tmpl w:val="EB7ECB8E"/>
    <w:lvl w:ilvl="0" w:tplc="4B44075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274F832">
      <w:start w:val="1"/>
      <w:numFmt w:val="decimal"/>
      <w:lvlText w:val="%2.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26787AE0"/>
    <w:multiLevelType w:val="hybridMultilevel"/>
    <w:tmpl w:val="596A90DC"/>
    <w:lvl w:ilvl="0" w:tplc="16FC4286">
      <w:start w:val="4"/>
      <w:numFmt w:val="decimal"/>
      <w:lvlText w:val="%1."/>
      <w:lvlJc w:val="left"/>
      <w:pPr>
        <w:ind w:left="735" w:hanging="360"/>
      </w:pPr>
      <w:rPr>
        <w:rFonts w:ascii="Times New Roman" w:hAnsi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4">
    <w:nsid w:val="29F54E20"/>
    <w:multiLevelType w:val="hybridMultilevel"/>
    <w:tmpl w:val="2D3A7E18"/>
    <w:lvl w:ilvl="0" w:tplc="7AAA481E">
      <w:start w:val="2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2EE4200E"/>
    <w:multiLevelType w:val="multilevel"/>
    <w:tmpl w:val="1898F6D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36">
    <w:nsid w:val="33C67AB2"/>
    <w:multiLevelType w:val="multilevel"/>
    <w:tmpl w:val="ABDEF4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889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8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7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6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52" w:hanging="2160"/>
      </w:pPr>
      <w:rPr>
        <w:rFonts w:hint="default"/>
      </w:rPr>
    </w:lvl>
  </w:abstractNum>
  <w:abstractNum w:abstractNumId="37">
    <w:nsid w:val="36575492"/>
    <w:multiLevelType w:val="hybridMultilevel"/>
    <w:tmpl w:val="B6A8EB16"/>
    <w:lvl w:ilvl="0" w:tplc="6C08005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37115479"/>
    <w:multiLevelType w:val="hybridMultilevel"/>
    <w:tmpl w:val="E3B4019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9">
    <w:nsid w:val="37480847"/>
    <w:multiLevelType w:val="hybridMultilevel"/>
    <w:tmpl w:val="53705D4A"/>
    <w:lvl w:ilvl="0" w:tplc="A1AA74F2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3FAF5221"/>
    <w:multiLevelType w:val="hybridMultilevel"/>
    <w:tmpl w:val="B1082866"/>
    <w:lvl w:ilvl="0" w:tplc="43B0479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1">
    <w:nsid w:val="41521CFE"/>
    <w:multiLevelType w:val="hybridMultilevel"/>
    <w:tmpl w:val="2ED64324"/>
    <w:lvl w:ilvl="0" w:tplc="2D0480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2">
    <w:nsid w:val="4198177E"/>
    <w:multiLevelType w:val="hybridMultilevel"/>
    <w:tmpl w:val="B2DC1E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1AD4278"/>
    <w:multiLevelType w:val="hybridMultilevel"/>
    <w:tmpl w:val="28606C36"/>
    <w:lvl w:ilvl="0" w:tplc="201E6F3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4063788"/>
    <w:multiLevelType w:val="hybridMultilevel"/>
    <w:tmpl w:val="1B9221A0"/>
    <w:lvl w:ilvl="0" w:tplc="C0424808"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5">
    <w:nsid w:val="554E5F00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6B63C33"/>
    <w:multiLevelType w:val="hybridMultilevel"/>
    <w:tmpl w:val="D7906A54"/>
    <w:lvl w:ilvl="0" w:tplc="B3C8A77C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7">
    <w:nsid w:val="5A08C557"/>
    <w:multiLevelType w:val="multilevel"/>
    <w:tmpl w:val="5A08C557"/>
    <w:name w:val="Нумерованный список 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left" w:pos="6480"/>
        </w:tabs>
        <w:ind w:left="6480" w:hanging="180"/>
      </w:pPr>
    </w:lvl>
  </w:abstractNum>
  <w:abstractNum w:abstractNumId="48">
    <w:nsid w:val="5AE96DF1"/>
    <w:multiLevelType w:val="multilevel"/>
    <w:tmpl w:val="26D04C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9">
    <w:nsid w:val="5C450046"/>
    <w:multiLevelType w:val="hybridMultilevel"/>
    <w:tmpl w:val="BE24E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2214AEE"/>
    <w:multiLevelType w:val="hybridMultilevel"/>
    <w:tmpl w:val="377A9D52"/>
    <w:lvl w:ilvl="0" w:tplc="35E4FD2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1">
    <w:nsid w:val="62F93C60"/>
    <w:multiLevelType w:val="hybridMultilevel"/>
    <w:tmpl w:val="71F8C846"/>
    <w:lvl w:ilvl="0" w:tplc="750CBD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3B96A65"/>
    <w:multiLevelType w:val="hybridMultilevel"/>
    <w:tmpl w:val="05365826"/>
    <w:lvl w:ilvl="0" w:tplc="CE7E3950">
      <w:start w:val="1"/>
      <w:numFmt w:val="bullet"/>
      <w:lvlText w:val="-"/>
      <w:lvlJc w:val="left"/>
      <w:pPr>
        <w:tabs>
          <w:tab w:val="num" w:pos="264"/>
        </w:tabs>
        <w:ind w:left="26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84"/>
        </w:tabs>
        <w:ind w:left="9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04"/>
        </w:tabs>
        <w:ind w:left="17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24"/>
        </w:tabs>
        <w:ind w:left="24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44"/>
        </w:tabs>
        <w:ind w:left="31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64"/>
        </w:tabs>
        <w:ind w:left="38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84"/>
        </w:tabs>
        <w:ind w:left="45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04"/>
        </w:tabs>
        <w:ind w:left="53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24"/>
        </w:tabs>
        <w:ind w:left="6024" w:hanging="360"/>
      </w:pPr>
      <w:rPr>
        <w:rFonts w:ascii="Wingdings" w:hAnsi="Wingdings" w:hint="default"/>
      </w:rPr>
    </w:lvl>
  </w:abstractNum>
  <w:abstractNum w:abstractNumId="53">
    <w:nsid w:val="649D385C"/>
    <w:multiLevelType w:val="hybridMultilevel"/>
    <w:tmpl w:val="F84413FE"/>
    <w:lvl w:ilvl="0" w:tplc="02E8E34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4">
    <w:nsid w:val="6A05122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5">
    <w:nsid w:val="6C0D7BE7"/>
    <w:multiLevelType w:val="hybridMultilevel"/>
    <w:tmpl w:val="2DF8F7C4"/>
    <w:lvl w:ilvl="0" w:tplc="98347AE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79F5B70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9EF0B60"/>
    <w:multiLevelType w:val="hybridMultilevel"/>
    <w:tmpl w:val="3970DD0C"/>
    <w:lvl w:ilvl="0" w:tplc="56C652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7B6D5A6B"/>
    <w:multiLevelType w:val="multilevel"/>
    <w:tmpl w:val="09CE957A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35" w:hanging="2160"/>
      </w:pPr>
      <w:rPr>
        <w:rFonts w:hint="default"/>
      </w:rPr>
    </w:lvl>
  </w:abstractNum>
  <w:abstractNum w:abstractNumId="59">
    <w:nsid w:val="7D1B5992"/>
    <w:multiLevelType w:val="hybridMultilevel"/>
    <w:tmpl w:val="33140BF0"/>
    <w:lvl w:ilvl="0" w:tplc="3E10494A">
      <w:start w:val="1"/>
      <w:numFmt w:val="decimal"/>
      <w:lvlText w:val="%1."/>
      <w:lvlJc w:val="left"/>
      <w:pPr>
        <w:ind w:left="4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29"/>
  </w:num>
  <w:num w:numId="2">
    <w:abstractNumId w:val="35"/>
  </w:num>
  <w:num w:numId="3">
    <w:abstractNumId w:val="39"/>
  </w:num>
  <w:num w:numId="4">
    <w:abstractNumId w:val="47"/>
  </w:num>
  <w:num w:numId="5">
    <w:abstractNumId w:val="57"/>
  </w:num>
  <w:num w:numId="6">
    <w:abstractNumId w:val="32"/>
  </w:num>
  <w:num w:numId="7">
    <w:abstractNumId w:val="45"/>
  </w:num>
  <w:num w:numId="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</w:num>
  <w:num w:numId="10">
    <w:abstractNumId w:val="48"/>
  </w:num>
  <w:num w:numId="11">
    <w:abstractNumId w:val="56"/>
  </w:num>
  <w:num w:numId="12">
    <w:abstractNumId w:val="24"/>
  </w:num>
  <w:num w:numId="13">
    <w:abstractNumId w:val="36"/>
  </w:num>
  <w:num w:numId="14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</w:num>
  <w:num w:numId="16">
    <w:abstractNumId w:val="52"/>
  </w:num>
  <w:num w:numId="17">
    <w:abstractNumId w:val="28"/>
  </w:num>
  <w:num w:numId="18">
    <w:abstractNumId w:val="59"/>
  </w:num>
  <w:num w:numId="19">
    <w:abstractNumId w:val="33"/>
  </w:num>
  <w:num w:numId="20">
    <w:abstractNumId w:val="1"/>
  </w:num>
  <w:num w:numId="21">
    <w:abstractNumId w:val="2"/>
  </w:num>
  <w:num w:numId="22">
    <w:abstractNumId w:val="3"/>
  </w:num>
  <w:num w:numId="23">
    <w:abstractNumId w:val="7"/>
  </w:num>
  <w:num w:numId="24">
    <w:abstractNumId w:val="8"/>
  </w:num>
  <w:num w:numId="25">
    <w:abstractNumId w:val="13"/>
  </w:num>
  <w:num w:numId="26">
    <w:abstractNumId w:val="21"/>
  </w:num>
  <w:num w:numId="27">
    <w:abstractNumId w:val="44"/>
  </w:num>
  <w:num w:numId="28">
    <w:abstractNumId w:val="34"/>
  </w:num>
  <w:num w:numId="29">
    <w:abstractNumId w:val="51"/>
  </w:num>
  <w:num w:numId="30">
    <w:abstractNumId w:val="27"/>
  </w:num>
  <w:num w:numId="31">
    <w:abstractNumId w:val="38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 w:numId="34">
    <w:abstractNumId w:val="58"/>
  </w:num>
  <w:num w:numId="35">
    <w:abstractNumId w:val="55"/>
  </w:num>
  <w:num w:numId="36">
    <w:abstractNumId w:val="50"/>
  </w:num>
  <w:num w:numId="37">
    <w:abstractNumId w:val="53"/>
  </w:num>
  <w:num w:numId="38">
    <w:abstractNumId w:val="43"/>
  </w:num>
  <w:num w:numId="39">
    <w:abstractNumId w:val="25"/>
  </w:num>
  <w:num w:numId="40">
    <w:abstractNumId w:val="46"/>
  </w:num>
  <w:num w:numId="41">
    <w:abstractNumId w:val="41"/>
  </w:num>
  <w:num w:numId="42">
    <w:abstractNumId w:val="40"/>
  </w:num>
  <w:num w:numId="43">
    <w:abstractNumId w:val="49"/>
  </w:num>
  <w:num w:numId="44">
    <w:abstractNumId w:val="23"/>
  </w:num>
  <w:num w:numId="45">
    <w:abstractNumId w:val="30"/>
  </w:num>
  <w:num w:numId="46">
    <w:abstractNumId w:val="0"/>
  </w:num>
  <w:num w:numId="47">
    <w:abstractNumId w:val="4"/>
  </w:num>
  <w:num w:numId="48">
    <w:abstractNumId w:val="5"/>
  </w:num>
  <w:num w:numId="49">
    <w:abstractNumId w:val="6"/>
  </w:num>
  <w:num w:numId="50">
    <w:abstractNumId w:val="9"/>
  </w:num>
  <w:num w:numId="51">
    <w:abstractNumId w:val="10"/>
  </w:num>
  <w:num w:numId="52">
    <w:abstractNumId w:val="11"/>
  </w:num>
  <w:num w:numId="53">
    <w:abstractNumId w:val="12"/>
  </w:num>
  <w:num w:numId="54">
    <w:abstractNumId w:val="14"/>
  </w:num>
  <w:num w:numId="55">
    <w:abstractNumId w:val="15"/>
  </w:num>
  <w:num w:numId="56">
    <w:abstractNumId w:val="16"/>
  </w:num>
  <w:num w:numId="57">
    <w:abstractNumId w:val="17"/>
  </w:num>
  <w:num w:numId="58">
    <w:abstractNumId w:val="18"/>
  </w:num>
  <w:num w:numId="59">
    <w:abstractNumId w:val="19"/>
  </w:num>
  <w:num w:numId="60">
    <w:abstractNumId w:val="20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52FF"/>
    <w:rsid w:val="00004AA1"/>
    <w:rsid w:val="00006C91"/>
    <w:rsid w:val="00016E56"/>
    <w:rsid w:val="000219C0"/>
    <w:rsid w:val="000528AC"/>
    <w:rsid w:val="00063364"/>
    <w:rsid w:val="00087897"/>
    <w:rsid w:val="000A37E5"/>
    <w:rsid w:val="000B07CC"/>
    <w:rsid w:val="000B5997"/>
    <w:rsid w:val="000D7FB6"/>
    <w:rsid w:val="000F61C3"/>
    <w:rsid w:val="000F78D5"/>
    <w:rsid w:val="00104FE2"/>
    <w:rsid w:val="0011046D"/>
    <w:rsid w:val="00112845"/>
    <w:rsid w:val="00116C48"/>
    <w:rsid w:val="00124262"/>
    <w:rsid w:val="001308E7"/>
    <w:rsid w:val="00132928"/>
    <w:rsid w:val="00132BAF"/>
    <w:rsid w:val="00156E8F"/>
    <w:rsid w:val="00164629"/>
    <w:rsid w:val="00177A28"/>
    <w:rsid w:val="001827B0"/>
    <w:rsid w:val="00183142"/>
    <w:rsid w:val="00183BF0"/>
    <w:rsid w:val="00193B5A"/>
    <w:rsid w:val="00195101"/>
    <w:rsid w:val="001B2BB2"/>
    <w:rsid w:val="001B3124"/>
    <w:rsid w:val="001C0F4A"/>
    <w:rsid w:val="001C27FE"/>
    <w:rsid w:val="001C6259"/>
    <w:rsid w:val="001C7F02"/>
    <w:rsid w:val="001D5032"/>
    <w:rsid w:val="001E1B2C"/>
    <w:rsid w:val="001E360A"/>
    <w:rsid w:val="00202318"/>
    <w:rsid w:val="0020755E"/>
    <w:rsid w:val="00226231"/>
    <w:rsid w:val="00226E08"/>
    <w:rsid w:val="00232A34"/>
    <w:rsid w:val="00252F4C"/>
    <w:rsid w:val="002743C2"/>
    <w:rsid w:val="0027592F"/>
    <w:rsid w:val="0028248B"/>
    <w:rsid w:val="00285405"/>
    <w:rsid w:val="002915F7"/>
    <w:rsid w:val="0029196C"/>
    <w:rsid w:val="00292DD7"/>
    <w:rsid w:val="002A0736"/>
    <w:rsid w:val="002B23EC"/>
    <w:rsid w:val="002C3B6E"/>
    <w:rsid w:val="002C452B"/>
    <w:rsid w:val="002C6BAE"/>
    <w:rsid w:val="002E2E6C"/>
    <w:rsid w:val="002F0E80"/>
    <w:rsid w:val="002F4C65"/>
    <w:rsid w:val="002F7236"/>
    <w:rsid w:val="003008A9"/>
    <w:rsid w:val="0032542A"/>
    <w:rsid w:val="00333C2E"/>
    <w:rsid w:val="003354DB"/>
    <w:rsid w:val="0033620A"/>
    <w:rsid w:val="003373EE"/>
    <w:rsid w:val="00344962"/>
    <w:rsid w:val="00362355"/>
    <w:rsid w:val="003633A1"/>
    <w:rsid w:val="003637D7"/>
    <w:rsid w:val="00387A76"/>
    <w:rsid w:val="003A22A1"/>
    <w:rsid w:val="003A2A4C"/>
    <w:rsid w:val="003A7982"/>
    <w:rsid w:val="003B0F61"/>
    <w:rsid w:val="003B3895"/>
    <w:rsid w:val="003D3D23"/>
    <w:rsid w:val="003F0561"/>
    <w:rsid w:val="003F298B"/>
    <w:rsid w:val="00402CB0"/>
    <w:rsid w:val="00412E23"/>
    <w:rsid w:val="00415BDF"/>
    <w:rsid w:val="004548B2"/>
    <w:rsid w:val="00461017"/>
    <w:rsid w:val="00474DE5"/>
    <w:rsid w:val="00474FC7"/>
    <w:rsid w:val="004760D8"/>
    <w:rsid w:val="00482593"/>
    <w:rsid w:val="00494035"/>
    <w:rsid w:val="004A31E5"/>
    <w:rsid w:val="004C2C9F"/>
    <w:rsid w:val="004C7492"/>
    <w:rsid w:val="004D5575"/>
    <w:rsid w:val="004D5BF5"/>
    <w:rsid w:val="00502C21"/>
    <w:rsid w:val="005311D7"/>
    <w:rsid w:val="0053591E"/>
    <w:rsid w:val="00556D48"/>
    <w:rsid w:val="005721F0"/>
    <w:rsid w:val="005747CB"/>
    <w:rsid w:val="005775BA"/>
    <w:rsid w:val="005815BD"/>
    <w:rsid w:val="005867A6"/>
    <w:rsid w:val="00587DD6"/>
    <w:rsid w:val="00595265"/>
    <w:rsid w:val="005B397E"/>
    <w:rsid w:val="005C6857"/>
    <w:rsid w:val="005D42C0"/>
    <w:rsid w:val="005E111E"/>
    <w:rsid w:val="005F7E02"/>
    <w:rsid w:val="006006E5"/>
    <w:rsid w:val="006010E0"/>
    <w:rsid w:val="00602D5E"/>
    <w:rsid w:val="00604A7D"/>
    <w:rsid w:val="00625AD5"/>
    <w:rsid w:val="006335C6"/>
    <w:rsid w:val="00633903"/>
    <w:rsid w:val="006352FF"/>
    <w:rsid w:val="006444B7"/>
    <w:rsid w:val="00653606"/>
    <w:rsid w:val="00664388"/>
    <w:rsid w:val="00666E7F"/>
    <w:rsid w:val="0067325F"/>
    <w:rsid w:val="00681109"/>
    <w:rsid w:val="00691EC4"/>
    <w:rsid w:val="006A111A"/>
    <w:rsid w:val="006A35D0"/>
    <w:rsid w:val="006A751D"/>
    <w:rsid w:val="006C624C"/>
    <w:rsid w:val="006D71C7"/>
    <w:rsid w:val="00707652"/>
    <w:rsid w:val="0071209A"/>
    <w:rsid w:val="007124C9"/>
    <w:rsid w:val="00715DF2"/>
    <w:rsid w:val="0073179A"/>
    <w:rsid w:val="007406E1"/>
    <w:rsid w:val="00756BA1"/>
    <w:rsid w:val="00784927"/>
    <w:rsid w:val="00785C2D"/>
    <w:rsid w:val="00786D99"/>
    <w:rsid w:val="00790631"/>
    <w:rsid w:val="007B3D5B"/>
    <w:rsid w:val="007C7018"/>
    <w:rsid w:val="007D0E19"/>
    <w:rsid w:val="007D23A4"/>
    <w:rsid w:val="007D25B1"/>
    <w:rsid w:val="007D5CCA"/>
    <w:rsid w:val="007E2B36"/>
    <w:rsid w:val="007F25DE"/>
    <w:rsid w:val="007F416A"/>
    <w:rsid w:val="007F4806"/>
    <w:rsid w:val="0080228A"/>
    <w:rsid w:val="00802307"/>
    <w:rsid w:val="00803BD0"/>
    <w:rsid w:val="008269E0"/>
    <w:rsid w:val="00827253"/>
    <w:rsid w:val="008308D7"/>
    <w:rsid w:val="008412FF"/>
    <w:rsid w:val="00847D76"/>
    <w:rsid w:val="008551F6"/>
    <w:rsid w:val="0085755A"/>
    <w:rsid w:val="00871F63"/>
    <w:rsid w:val="0087752E"/>
    <w:rsid w:val="0087762B"/>
    <w:rsid w:val="008904C8"/>
    <w:rsid w:val="008A2CDE"/>
    <w:rsid w:val="008B7371"/>
    <w:rsid w:val="008C09EB"/>
    <w:rsid w:val="008D0C1C"/>
    <w:rsid w:val="008D62FD"/>
    <w:rsid w:val="008F05B9"/>
    <w:rsid w:val="008F5064"/>
    <w:rsid w:val="008F5FED"/>
    <w:rsid w:val="009025CA"/>
    <w:rsid w:val="009072AC"/>
    <w:rsid w:val="00911005"/>
    <w:rsid w:val="009251D2"/>
    <w:rsid w:val="0093024C"/>
    <w:rsid w:val="00931783"/>
    <w:rsid w:val="00932584"/>
    <w:rsid w:val="00933945"/>
    <w:rsid w:val="00941C08"/>
    <w:rsid w:val="00971216"/>
    <w:rsid w:val="00972359"/>
    <w:rsid w:val="009723E8"/>
    <w:rsid w:val="00983446"/>
    <w:rsid w:val="0099193C"/>
    <w:rsid w:val="0099481C"/>
    <w:rsid w:val="009A1D13"/>
    <w:rsid w:val="009A6562"/>
    <w:rsid w:val="009B403D"/>
    <w:rsid w:val="009B5F35"/>
    <w:rsid w:val="009B7501"/>
    <w:rsid w:val="009C009E"/>
    <w:rsid w:val="009C070E"/>
    <w:rsid w:val="009C2F6C"/>
    <w:rsid w:val="009D1982"/>
    <w:rsid w:val="009E41CD"/>
    <w:rsid w:val="009E5C6E"/>
    <w:rsid w:val="009F1779"/>
    <w:rsid w:val="009F6352"/>
    <w:rsid w:val="00A05C36"/>
    <w:rsid w:val="00A06766"/>
    <w:rsid w:val="00A13438"/>
    <w:rsid w:val="00A154D6"/>
    <w:rsid w:val="00A333DD"/>
    <w:rsid w:val="00A33B2B"/>
    <w:rsid w:val="00A440F9"/>
    <w:rsid w:val="00A54A98"/>
    <w:rsid w:val="00A553CF"/>
    <w:rsid w:val="00A719C9"/>
    <w:rsid w:val="00A80F5D"/>
    <w:rsid w:val="00A81873"/>
    <w:rsid w:val="00A907C4"/>
    <w:rsid w:val="00A94885"/>
    <w:rsid w:val="00A96FCD"/>
    <w:rsid w:val="00AA2884"/>
    <w:rsid w:val="00AA4E35"/>
    <w:rsid w:val="00AA6916"/>
    <w:rsid w:val="00AB6947"/>
    <w:rsid w:val="00AC25CC"/>
    <w:rsid w:val="00AC4258"/>
    <w:rsid w:val="00AD5375"/>
    <w:rsid w:val="00AD6164"/>
    <w:rsid w:val="00AD7445"/>
    <w:rsid w:val="00AD76DF"/>
    <w:rsid w:val="00AE53F1"/>
    <w:rsid w:val="00AE6995"/>
    <w:rsid w:val="00AE7A2D"/>
    <w:rsid w:val="00AE7B9C"/>
    <w:rsid w:val="00AF2C68"/>
    <w:rsid w:val="00AF75EE"/>
    <w:rsid w:val="00AF7E53"/>
    <w:rsid w:val="00B00AB5"/>
    <w:rsid w:val="00B171C4"/>
    <w:rsid w:val="00B25541"/>
    <w:rsid w:val="00B25A86"/>
    <w:rsid w:val="00B2675C"/>
    <w:rsid w:val="00B276C4"/>
    <w:rsid w:val="00B46FD2"/>
    <w:rsid w:val="00B52DF5"/>
    <w:rsid w:val="00B60078"/>
    <w:rsid w:val="00B71541"/>
    <w:rsid w:val="00B7276C"/>
    <w:rsid w:val="00B73638"/>
    <w:rsid w:val="00B75953"/>
    <w:rsid w:val="00B81B08"/>
    <w:rsid w:val="00B82A65"/>
    <w:rsid w:val="00B93D31"/>
    <w:rsid w:val="00B97EF1"/>
    <w:rsid w:val="00BA16F4"/>
    <w:rsid w:val="00BA29EF"/>
    <w:rsid w:val="00BC7B5F"/>
    <w:rsid w:val="00BD6AE0"/>
    <w:rsid w:val="00BE6101"/>
    <w:rsid w:val="00C02866"/>
    <w:rsid w:val="00C07695"/>
    <w:rsid w:val="00C1426B"/>
    <w:rsid w:val="00C158DC"/>
    <w:rsid w:val="00C15BE3"/>
    <w:rsid w:val="00C42F32"/>
    <w:rsid w:val="00C527C3"/>
    <w:rsid w:val="00C54F0C"/>
    <w:rsid w:val="00C663EB"/>
    <w:rsid w:val="00C67B33"/>
    <w:rsid w:val="00C763B5"/>
    <w:rsid w:val="00C76A98"/>
    <w:rsid w:val="00C9566F"/>
    <w:rsid w:val="00C9731A"/>
    <w:rsid w:val="00C97ED3"/>
    <w:rsid w:val="00CA3FAF"/>
    <w:rsid w:val="00CA4B71"/>
    <w:rsid w:val="00CB4796"/>
    <w:rsid w:val="00CD536B"/>
    <w:rsid w:val="00CE000E"/>
    <w:rsid w:val="00CE4ECA"/>
    <w:rsid w:val="00CF1ED8"/>
    <w:rsid w:val="00D05D7A"/>
    <w:rsid w:val="00D21D12"/>
    <w:rsid w:val="00D23F4F"/>
    <w:rsid w:val="00D25AB0"/>
    <w:rsid w:val="00D42D05"/>
    <w:rsid w:val="00D47067"/>
    <w:rsid w:val="00D54A1D"/>
    <w:rsid w:val="00D74B79"/>
    <w:rsid w:val="00D80D16"/>
    <w:rsid w:val="00D81165"/>
    <w:rsid w:val="00D8407B"/>
    <w:rsid w:val="00D93702"/>
    <w:rsid w:val="00D95989"/>
    <w:rsid w:val="00DA3920"/>
    <w:rsid w:val="00DB6388"/>
    <w:rsid w:val="00DC1BDA"/>
    <w:rsid w:val="00DC1BF5"/>
    <w:rsid w:val="00DD0B28"/>
    <w:rsid w:val="00DD10FA"/>
    <w:rsid w:val="00DD6C02"/>
    <w:rsid w:val="00DE0184"/>
    <w:rsid w:val="00DF1C78"/>
    <w:rsid w:val="00DF78AC"/>
    <w:rsid w:val="00E002D2"/>
    <w:rsid w:val="00E11D5D"/>
    <w:rsid w:val="00E2173D"/>
    <w:rsid w:val="00E21C37"/>
    <w:rsid w:val="00E30824"/>
    <w:rsid w:val="00E32DAB"/>
    <w:rsid w:val="00E34A5B"/>
    <w:rsid w:val="00E357D0"/>
    <w:rsid w:val="00E37FA4"/>
    <w:rsid w:val="00E45537"/>
    <w:rsid w:val="00E512E2"/>
    <w:rsid w:val="00E53B7D"/>
    <w:rsid w:val="00E67D03"/>
    <w:rsid w:val="00E958D1"/>
    <w:rsid w:val="00E97BD3"/>
    <w:rsid w:val="00EA197C"/>
    <w:rsid w:val="00EA3F2E"/>
    <w:rsid w:val="00ED19A0"/>
    <w:rsid w:val="00EE231D"/>
    <w:rsid w:val="00EE4F15"/>
    <w:rsid w:val="00EE52EC"/>
    <w:rsid w:val="00EE6C8E"/>
    <w:rsid w:val="00EE6C9A"/>
    <w:rsid w:val="00EF31E9"/>
    <w:rsid w:val="00F00407"/>
    <w:rsid w:val="00F0290F"/>
    <w:rsid w:val="00F05233"/>
    <w:rsid w:val="00F078A7"/>
    <w:rsid w:val="00F106F6"/>
    <w:rsid w:val="00F15B1F"/>
    <w:rsid w:val="00F27403"/>
    <w:rsid w:val="00F36E9F"/>
    <w:rsid w:val="00F52828"/>
    <w:rsid w:val="00F66759"/>
    <w:rsid w:val="00F75410"/>
    <w:rsid w:val="00F82027"/>
    <w:rsid w:val="00F91DE2"/>
    <w:rsid w:val="00F92157"/>
    <w:rsid w:val="00F97A54"/>
    <w:rsid w:val="00FB489B"/>
    <w:rsid w:val="00FC1E72"/>
    <w:rsid w:val="00FD32E3"/>
    <w:rsid w:val="00FF4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51D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D53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D537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D32E3"/>
    <w:pPr>
      <w:spacing w:after="0"/>
      <w:jc w:val="center"/>
      <w:outlineLvl w:val="2"/>
    </w:pPr>
    <w:rPr>
      <w:rFonts w:ascii="Times New Roman CYR" w:eastAsia="Calibri" w:hAnsi="Times New Roman CYR" w:cs="Times New Roman"/>
      <w:b/>
      <w:bCs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D537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En tête 1"/>
    <w:basedOn w:val="a"/>
    <w:link w:val="a4"/>
    <w:uiPriority w:val="99"/>
    <w:qFormat/>
    <w:rsid w:val="006A751D"/>
    <w:pPr>
      <w:ind w:left="720"/>
      <w:contextualSpacing/>
    </w:pPr>
  </w:style>
  <w:style w:type="paragraph" w:styleId="a5">
    <w:name w:val="Body Text"/>
    <w:basedOn w:val="a"/>
    <w:link w:val="a6"/>
    <w:uiPriority w:val="99"/>
    <w:rsid w:val="00C67B3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C67B3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HTML">
    <w:name w:val="HTML Preformatted"/>
    <w:basedOn w:val="a"/>
    <w:link w:val="HTML0"/>
    <w:rsid w:val="00C67B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character" w:customStyle="1" w:styleId="HTML0">
    <w:name w:val="Стандартный HTML Знак"/>
    <w:basedOn w:val="a0"/>
    <w:link w:val="HTML"/>
    <w:rsid w:val="00C67B33"/>
    <w:rPr>
      <w:rFonts w:ascii="Arial Unicode MS" w:eastAsia="Arial Unicode MS" w:hAnsi="Arial Unicode MS" w:cs="Arial Unicode MS"/>
      <w:sz w:val="20"/>
      <w:szCs w:val="20"/>
      <w:lang w:eastAsia="zh-CN"/>
    </w:rPr>
  </w:style>
  <w:style w:type="paragraph" w:customStyle="1" w:styleId="a7">
    <w:name w:val="Вміст таблиці"/>
    <w:basedOn w:val="a"/>
    <w:rsid w:val="00C67B33"/>
    <w:pPr>
      <w:widowControl w:val="0"/>
      <w:suppressLineNumbers/>
      <w:suppressAutoHyphens/>
      <w:spacing w:after="0" w:line="240" w:lineRule="auto"/>
    </w:pPr>
    <w:rPr>
      <w:rFonts w:ascii="Liberation Serif" w:eastAsia="SimSun" w:hAnsi="Liberation Serif" w:cs="Lucida Sans"/>
      <w:kern w:val="1"/>
      <w:sz w:val="24"/>
      <w:szCs w:val="24"/>
      <w:lang w:val="ru-RU" w:eastAsia="zh-CN" w:bidi="hi-IN"/>
    </w:rPr>
  </w:style>
  <w:style w:type="paragraph" w:customStyle="1" w:styleId="11">
    <w:name w:val="Абзац списка1"/>
    <w:basedOn w:val="a"/>
    <w:uiPriority w:val="99"/>
    <w:rsid w:val="000F78D5"/>
    <w:pPr>
      <w:ind w:left="720"/>
    </w:pPr>
    <w:rPr>
      <w:rFonts w:ascii="Calibri" w:eastAsia="Calibri" w:hAnsi="Calibri" w:cs="Times New Roman"/>
      <w:lang w:val="ru-RU"/>
    </w:rPr>
  </w:style>
  <w:style w:type="paragraph" w:styleId="a8">
    <w:name w:val="Normal (Web)"/>
    <w:aliases w:val="Обычный (Web),Знак Знак"/>
    <w:basedOn w:val="a"/>
    <w:link w:val="a9"/>
    <w:uiPriority w:val="99"/>
    <w:qFormat/>
    <w:rsid w:val="000F61C3"/>
    <w:pPr>
      <w:spacing w:before="100" w:beforeAutospacing="1" w:after="100" w:afterAutospacing="1" w:line="240" w:lineRule="auto"/>
    </w:pPr>
    <w:rPr>
      <w:rFonts w:ascii="Times New Roman" w:eastAsia="Times New Roman" w:hAnsi="Times New Roman" w:cs="Berlin Sans FB Demi"/>
      <w:color w:val="000000"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rsid w:val="00FD32E3"/>
    <w:rPr>
      <w:rFonts w:ascii="Times New Roman CYR" w:eastAsia="Calibri" w:hAnsi="Times New Roman CYR" w:cs="Times New Roman"/>
      <w:b/>
      <w:bCs/>
      <w:sz w:val="28"/>
      <w:szCs w:val="28"/>
      <w:lang w:val="uk-UA" w:eastAsia="ru-RU"/>
    </w:rPr>
  </w:style>
  <w:style w:type="paragraph" w:styleId="aa">
    <w:name w:val="Title"/>
    <w:basedOn w:val="a"/>
    <w:link w:val="ab"/>
    <w:uiPriority w:val="99"/>
    <w:qFormat/>
    <w:rsid w:val="00FD32E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uiPriority w:val="99"/>
    <w:rsid w:val="00FD32E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FD32E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ий текст 21"/>
    <w:basedOn w:val="a"/>
    <w:uiPriority w:val="99"/>
    <w:rsid w:val="00FD32E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Абзац списка Знак"/>
    <w:aliases w:val="En tête 1 Знак"/>
    <w:link w:val="a3"/>
    <w:uiPriority w:val="34"/>
    <w:locked/>
    <w:rsid w:val="00715DF2"/>
    <w:rPr>
      <w:lang w:val="uk-UA"/>
    </w:rPr>
  </w:style>
  <w:style w:type="paragraph" w:styleId="ac">
    <w:name w:val="Balloon Text"/>
    <w:basedOn w:val="a"/>
    <w:link w:val="ad"/>
    <w:uiPriority w:val="99"/>
    <w:semiHidden/>
    <w:unhideWhenUsed/>
    <w:rsid w:val="00581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815BD"/>
    <w:rPr>
      <w:rFonts w:ascii="Tahoma" w:hAnsi="Tahoma" w:cs="Tahoma"/>
      <w:sz w:val="16"/>
      <w:szCs w:val="16"/>
      <w:lang w:val="uk-UA"/>
    </w:rPr>
  </w:style>
  <w:style w:type="character" w:styleId="ae">
    <w:name w:val="Strong"/>
    <w:basedOn w:val="a0"/>
    <w:qFormat/>
    <w:rsid w:val="007F416A"/>
    <w:rPr>
      <w:b/>
      <w:bCs/>
    </w:rPr>
  </w:style>
  <w:style w:type="paragraph" w:styleId="af">
    <w:name w:val="Body Text Indent"/>
    <w:basedOn w:val="a"/>
    <w:link w:val="af0"/>
    <w:uiPriority w:val="99"/>
    <w:semiHidden/>
    <w:unhideWhenUsed/>
    <w:rsid w:val="00AC4258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AC4258"/>
    <w:rPr>
      <w:lang w:val="uk-UA"/>
    </w:rPr>
  </w:style>
  <w:style w:type="character" w:customStyle="1" w:styleId="10">
    <w:name w:val="Заголовок 1 Знак"/>
    <w:basedOn w:val="a0"/>
    <w:link w:val="1"/>
    <w:uiPriority w:val="9"/>
    <w:rsid w:val="00AD53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rsid w:val="00AD53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AD5375"/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paragraph" w:customStyle="1" w:styleId="13">
    <w:name w:val="13"/>
    <w:aliases w:val="5"/>
    <w:basedOn w:val="a"/>
    <w:rsid w:val="002743C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f1">
    <w:name w:val="Table Grid"/>
    <w:basedOn w:val="a1"/>
    <w:uiPriority w:val="59"/>
    <w:rsid w:val="00595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бычный (веб) Знак"/>
    <w:aliases w:val="Обычный (Web) Знак,Знак Знак Знак"/>
    <w:link w:val="a8"/>
    <w:uiPriority w:val="99"/>
    <w:locked/>
    <w:rsid w:val="00F52828"/>
    <w:rPr>
      <w:rFonts w:ascii="Times New Roman" w:eastAsia="Times New Roman" w:hAnsi="Times New Roman" w:cs="Berlin Sans FB Demi"/>
      <w:color w:val="000000"/>
      <w:sz w:val="24"/>
      <w:szCs w:val="24"/>
      <w:lang w:eastAsia="ru-RU"/>
    </w:rPr>
  </w:style>
  <w:style w:type="paragraph" w:styleId="af2">
    <w:name w:val="No Spacing"/>
    <w:uiPriority w:val="99"/>
    <w:qFormat/>
    <w:rsid w:val="00DC1BF5"/>
    <w:pPr>
      <w:spacing w:after="0" w:line="240" w:lineRule="auto"/>
    </w:pPr>
    <w:rPr>
      <w:rFonts w:ascii="Calibri" w:eastAsia="Calibri" w:hAnsi="Calibri" w:cs="Times New Roman"/>
    </w:rPr>
  </w:style>
  <w:style w:type="paragraph" w:styleId="af3">
    <w:name w:val="header"/>
    <w:basedOn w:val="a"/>
    <w:link w:val="af4"/>
    <w:rsid w:val="00BA29E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4">
    <w:name w:val="Верхний колонтитул Знак"/>
    <w:basedOn w:val="a0"/>
    <w:link w:val="af3"/>
    <w:rsid w:val="00BA29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Hyperlink"/>
    <w:basedOn w:val="a0"/>
    <w:uiPriority w:val="99"/>
    <w:semiHidden/>
    <w:unhideWhenUsed/>
    <w:rsid w:val="00CA4B71"/>
    <w:rPr>
      <w:color w:val="0000FF"/>
      <w:u w:val="single"/>
    </w:rPr>
  </w:style>
  <w:style w:type="character" w:customStyle="1" w:styleId="af6">
    <w:name w:val="Основной текст_"/>
    <w:basedOn w:val="a0"/>
    <w:link w:val="12"/>
    <w:uiPriority w:val="99"/>
    <w:rsid w:val="006010E0"/>
    <w:rPr>
      <w:rFonts w:ascii="Arial" w:eastAsia="Arial" w:hAnsi="Arial" w:cs="Arial"/>
      <w:spacing w:val="2"/>
      <w:shd w:val="clear" w:color="auto" w:fill="FFFFFF"/>
    </w:rPr>
  </w:style>
  <w:style w:type="paragraph" w:customStyle="1" w:styleId="12">
    <w:name w:val="Основной текст1"/>
    <w:basedOn w:val="a"/>
    <w:link w:val="af6"/>
    <w:uiPriority w:val="99"/>
    <w:rsid w:val="006010E0"/>
    <w:pPr>
      <w:widowControl w:val="0"/>
      <w:shd w:val="clear" w:color="auto" w:fill="FFFFFF"/>
      <w:spacing w:after="180" w:line="317" w:lineRule="exact"/>
    </w:pPr>
    <w:rPr>
      <w:rFonts w:ascii="Arial" w:eastAsia="Arial" w:hAnsi="Arial" w:cs="Arial"/>
      <w:spacing w:val="2"/>
      <w:lang w:val="ru-RU"/>
    </w:rPr>
  </w:style>
  <w:style w:type="paragraph" w:customStyle="1" w:styleId="14">
    <w:name w:val="Обычный1"/>
    <w:rsid w:val="006D71C7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uk-UA"/>
    </w:rPr>
  </w:style>
  <w:style w:type="character" w:customStyle="1" w:styleId="125pt0pt">
    <w:name w:val="Основной текст + 12;5 pt;Интервал 0 pt"/>
    <w:basedOn w:val="af6"/>
    <w:rsid w:val="002C6BA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none"/>
      <w:shd w:val="clear" w:color="auto" w:fill="FFFFFF"/>
      <w:lang w:val="uk-UA"/>
    </w:rPr>
  </w:style>
  <w:style w:type="character" w:customStyle="1" w:styleId="HTML1">
    <w:name w:val="Стандартный HTML Знак1"/>
    <w:basedOn w:val="a0"/>
    <w:rsid w:val="001C7F02"/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paragraph" w:customStyle="1" w:styleId="15">
    <w:name w:val="Без интервала1"/>
    <w:uiPriority w:val="99"/>
    <w:rsid w:val="001C7F0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zh-CN"/>
    </w:rPr>
  </w:style>
  <w:style w:type="paragraph" w:customStyle="1" w:styleId="rvps2">
    <w:name w:val="rvps2"/>
    <w:basedOn w:val="a"/>
    <w:uiPriority w:val="99"/>
    <w:rsid w:val="001C7F0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customStyle="1" w:styleId="120">
    <w:name w:val="Основной текст + 12"/>
    <w:aliases w:val="5 pt,Интервал 0 pt"/>
    <w:basedOn w:val="af6"/>
    <w:uiPriority w:val="99"/>
    <w:rsid w:val="00F97A54"/>
    <w:rPr>
      <w:rFonts w:ascii="Arial" w:eastAsia="Arial" w:hAnsi="Arial" w:cs="Arial"/>
      <w:color w:val="000000"/>
      <w:spacing w:val="1"/>
      <w:w w:val="100"/>
      <w:position w:val="0"/>
      <w:sz w:val="25"/>
      <w:szCs w:val="25"/>
      <w:u w:val="none"/>
      <w:effect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65D44-0A24-45A7-86D6-75C59B1CD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3596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Admin_OTG</cp:lastModifiedBy>
  <cp:revision>240</cp:revision>
  <cp:lastPrinted>2018-04-02T11:55:00Z</cp:lastPrinted>
  <dcterms:created xsi:type="dcterms:W3CDTF">2018-02-15T13:46:00Z</dcterms:created>
  <dcterms:modified xsi:type="dcterms:W3CDTF">2018-04-10T10:50:00Z</dcterms:modified>
</cp:coreProperties>
</file>