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B9" w:rsidRPr="00CD359D" w:rsidRDefault="00677AB9" w:rsidP="00677A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967952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677AB9" w:rsidRPr="00CD359D" w:rsidRDefault="00677AB9" w:rsidP="00677A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677AB9" w:rsidRPr="00CD359D" w:rsidRDefault="00677AB9" w:rsidP="00677A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2A4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677AB9" w:rsidRPr="00CD359D" w:rsidRDefault="00677AB9" w:rsidP="00677A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677AB9" w:rsidRPr="00CD359D" w:rsidRDefault="00677AB9" w:rsidP="00677AB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677AB9" w:rsidRPr="00CD359D" w:rsidRDefault="00677AB9" w:rsidP="00677AB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286</w:t>
      </w:r>
    </w:p>
    <w:p w:rsidR="00677AB9" w:rsidRDefault="00677AB9" w:rsidP="00677AB9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677AB9" w:rsidRPr="00AC5647" w:rsidRDefault="00677AB9" w:rsidP="00677A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7AB9" w:rsidRPr="00AC5647" w:rsidRDefault="00677AB9" w:rsidP="00677AB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677AB9" w:rsidRPr="00AC5647" w:rsidRDefault="00677AB9" w:rsidP="00677AB9">
      <w:pPr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 xml:space="preserve">Про укладення додаткової угоди </w:t>
      </w:r>
    </w:p>
    <w:p w:rsidR="00677AB9" w:rsidRDefault="00677AB9" w:rsidP="00677AB9">
      <w:pPr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 договорів оренди землі</w:t>
      </w:r>
    </w:p>
    <w:p w:rsidR="00677AB9" w:rsidRPr="00AC5647" w:rsidRDefault="00677AB9" w:rsidP="00677AB9">
      <w:pPr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677AB9" w:rsidRPr="00AC5647" w:rsidRDefault="00677AB9" w:rsidP="00677AB9">
      <w:pPr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>Розглянувши заяви громадян з проханням укласти додаткові угоди до договорів оренди</w:t>
      </w:r>
      <w:r>
        <w:rPr>
          <w:rFonts w:ascii="Times New Roman" w:hAnsi="Times New Roman" w:cs="Times New Roman"/>
          <w:sz w:val="28"/>
          <w:szCs w:val="28"/>
        </w:rPr>
        <w:t xml:space="preserve"> землі у з</w:t>
      </w:r>
      <w:r w:rsidRPr="00AC5647">
        <w:rPr>
          <w:rFonts w:ascii="Times New Roman" w:hAnsi="Times New Roman" w:cs="Times New Roman"/>
          <w:sz w:val="28"/>
          <w:szCs w:val="28"/>
        </w:rPr>
        <w:t>в’язку зі зміною власника, керуючись</w:t>
      </w:r>
      <w:r>
        <w:rPr>
          <w:rFonts w:ascii="Times New Roman" w:hAnsi="Times New Roman" w:cs="Times New Roman"/>
          <w:sz w:val="28"/>
          <w:szCs w:val="28"/>
        </w:rPr>
        <w:t xml:space="preserve"> Земельним кодексом України</w:t>
      </w:r>
      <w:r w:rsidRPr="00AC5647">
        <w:rPr>
          <w:rFonts w:ascii="Times New Roman" w:hAnsi="Times New Roman" w:cs="Times New Roman"/>
          <w:sz w:val="28"/>
          <w:szCs w:val="28"/>
        </w:rPr>
        <w:t xml:space="preserve">, ст. 26, 60 Закону України “Про місцеве самоврядування в Україні”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5647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677AB9" w:rsidRPr="00AC5647" w:rsidRDefault="00677AB9" w:rsidP="00677AB9">
      <w:pPr>
        <w:ind w:left="708"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 :</w:t>
      </w:r>
    </w:p>
    <w:p w:rsidR="00677AB9" w:rsidRPr="00AC5647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>1. На підставі рішення першої с</w:t>
      </w:r>
      <w:r>
        <w:rPr>
          <w:rFonts w:ascii="Times New Roman" w:hAnsi="Times New Roman" w:cs="Times New Roman"/>
          <w:sz w:val="28"/>
          <w:szCs w:val="28"/>
        </w:rPr>
        <w:t xml:space="preserve">есії Чаплинської селищної ради </w:t>
      </w:r>
      <w:r w:rsidRPr="00AC564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скликання від 27 грудня 2016 року №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5647">
        <w:rPr>
          <w:rFonts w:ascii="Times New Roman" w:hAnsi="Times New Roman" w:cs="Times New Roman"/>
          <w:sz w:val="28"/>
          <w:szCs w:val="28"/>
        </w:rPr>
        <w:t xml:space="preserve"> «Про реорганізацію </w:t>
      </w:r>
      <w:r>
        <w:rPr>
          <w:rFonts w:ascii="Times New Roman" w:hAnsi="Times New Roman" w:cs="Times New Roman"/>
          <w:sz w:val="28"/>
          <w:szCs w:val="28"/>
        </w:rPr>
        <w:t>Скадовської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сільської ради»:</w:t>
      </w:r>
    </w:p>
    <w:p w:rsidR="00677AB9" w:rsidRPr="00AC5647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 xml:space="preserve">1.1. Укласти додаткову угоду до договору оренди </w:t>
      </w:r>
      <w:r>
        <w:rPr>
          <w:rFonts w:ascii="Times New Roman" w:hAnsi="Times New Roman" w:cs="Times New Roman"/>
          <w:sz w:val="28"/>
          <w:szCs w:val="28"/>
        </w:rPr>
        <w:t xml:space="preserve"> землі укладеного </w:t>
      </w:r>
      <w:r w:rsidRPr="00AC5647">
        <w:rPr>
          <w:rFonts w:ascii="Times New Roman" w:hAnsi="Times New Roman" w:cs="Times New Roman"/>
          <w:sz w:val="28"/>
          <w:szCs w:val="28"/>
        </w:rPr>
        <w:t xml:space="preserve">між </w:t>
      </w:r>
      <w:r>
        <w:rPr>
          <w:rFonts w:ascii="Times New Roman" w:hAnsi="Times New Roman" w:cs="Times New Roman"/>
          <w:sz w:val="28"/>
          <w:szCs w:val="28"/>
        </w:rPr>
        <w:t>Скадовською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сільською радою та </w:t>
      </w:r>
      <w:r>
        <w:rPr>
          <w:rFonts w:ascii="Times New Roman" w:hAnsi="Times New Roman" w:cs="Times New Roman"/>
          <w:sz w:val="28"/>
          <w:szCs w:val="28"/>
        </w:rPr>
        <w:t xml:space="preserve"> гр. Абдуловим Мусо Кушалійовичем.</w:t>
      </w:r>
    </w:p>
    <w:p w:rsidR="00677AB9" w:rsidRPr="00AC5647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 xml:space="preserve">1.2. В додатковій угоді зазначити наступні доповнення та зміни до договору оренди </w:t>
      </w:r>
      <w:r>
        <w:rPr>
          <w:rFonts w:ascii="Times New Roman" w:hAnsi="Times New Roman" w:cs="Times New Roman"/>
          <w:sz w:val="28"/>
          <w:szCs w:val="28"/>
        </w:rPr>
        <w:t xml:space="preserve">землі </w:t>
      </w:r>
      <w:r w:rsidRPr="00AC5647">
        <w:rPr>
          <w:rFonts w:ascii="Times New Roman" w:hAnsi="Times New Roman" w:cs="Times New Roman"/>
          <w:sz w:val="28"/>
          <w:szCs w:val="28"/>
        </w:rPr>
        <w:t>:</w:t>
      </w:r>
    </w:p>
    <w:p w:rsidR="00677AB9" w:rsidRPr="00AC5647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 xml:space="preserve">1.2.1. У зв’язку з реорганізацією </w:t>
      </w:r>
      <w:r>
        <w:rPr>
          <w:rFonts w:ascii="Times New Roman" w:hAnsi="Times New Roman" w:cs="Times New Roman"/>
          <w:sz w:val="28"/>
          <w:szCs w:val="28"/>
        </w:rPr>
        <w:t xml:space="preserve">Скадовської </w:t>
      </w:r>
      <w:r w:rsidRPr="00AC5647">
        <w:rPr>
          <w:rFonts w:ascii="Times New Roman" w:hAnsi="Times New Roman" w:cs="Times New Roman"/>
          <w:sz w:val="28"/>
          <w:szCs w:val="28"/>
        </w:rPr>
        <w:t xml:space="preserve">сільської ради, на підставі рішення першої </w:t>
      </w:r>
      <w:r>
        <w:rPr>
          <w:rFonts w:ascii="Times New Roman" w:hAnsi="Times New Roman" w:cs="Times New Roman"/>
          <w:sz w:val="28"/>
          <w:szCs w:val="28"/>
        </w:rPr>
        <w:t>сесії Чаплинської селищної ради</w:t>
      </w:r>
      <w:r w:rsidRPr="00AC5647">
        <w:rPr>
          <w:rFonts w:ascii="Times New Roman" w:hAnsi="Times New Roman" w:cs="Times New Roman"/>
          <w:sz w:val="28"/>
          <w:szCs w:val="28"/>
        </w:rPr>
        <w:t xml:space="preserve"> </w:t>
      </w:r>
      <w:r w:rsidRPr="00AC564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скликання від 27 грудня 2016 року №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5647">
        <w:rPr>
          <w:rFonts w:ascii="Times New Roman" w:hAnsi="Times New Roman" w:cs="Times New Roman"/>
          <w:sz w:val="28"/>
          <w:szCs w:val="28"/>
        </w:rPr>
        <w:t xml:space="preserve"> «Про реорганізацію </w:t>
      </w:r>
      <w:r>
        <w:rPr>
          <w:rFonts w:ascii="Times New Roman" w:hAnsi="Times New Roman" w:cs="Times New Roman"/>
          <w:sz w:val="28"/>
          <w:szCs w:val="28"/>
        </w:rPr>
        <w:t>Скадовської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сільської ради», внести зміни в частині назви Орендодавця, а саме: </w:t>
      </w:r>
      <w:r>
        <w:rPr>
          <w:rFonts w:ascii="Times New Roman" w:hAnsi="Times New Roman" w:cs="Times New Roman"/>
          <w:sz w:val="28"/>
          <w:szCs w:val="28"/>
        </w:rPr>
        <w:t>Скадовська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сільська рада, в особі сільського голови </w:t>
      </w:r>
      <w:r>
        <w:rPr>
          <w:rFonts w:ascii="Times New Roman" w:hAnsi="Times New Roman" w:cs="Times New Roman"/>
          <w:sz w:val="28"/>
          <w:szCs w:val="28"/>
        </w:rPr>
        <w:t>Мартошенка Василя Григоровича</w:t>
      </w:r>
      <w:r w:rsidRPr="00AC5647">
        <w:rPr>
          <w:rFonts w:ascii="Times New Roman" w:hAnsi="Times New Roman" w:cs="Times New Roman"/>
          <w:sz w:val="28"/>
          <w:szCs w:val="28"/>
        </w:rPr>
        <w:t xml:space="preserve">, який діє на підставі </w:t>
      </w:r>
      <w:r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Pr="00AC5647">
        <w:rPr>
          <w:rFonts w:ascii="Times New Roman" w:hAnsi="Times New Roman" w:cs="Times New Roman"/>
          <w:sz w:val="28"/>
          <w:szCs w:val="28"/>
        </w:rPr>
        <w:t xml:space="preserve"> замінити на Орендодавець – Чаплинська селищна рада, в особі селищного голови Фаустова Олексія Георгійовича, який діє на підставі Закону України «Про місцеве самоврядування в Україні».</w:t>
      </w:r>
    </w:p>
    <w:p w:rsidR="00677AB9" w:rsidRPr="00AC5647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>.2.Р</w:t>
      </w:r>
      <w:r w:rsidRPr="00AC5647">
        <w:rPr>
          <w:rFonts w:ascii="Times New Roman" w:hAnsi="Times New Roman" w:cs="Times New Roman"/>
          <w:sz w:val="28"/>
          <w:szCs w:val="28"/>
        </w:rPr>
        <w:t xml:space="preserve">еквізити сторін відомості про Орендодавця викласти в наступній редакції: 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lastRenderedPageBreak/>
        <w:t>«Чаплинська селищна рада Херсонської області,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C5647">
        <w:rPr>
          <w:rFonts w:ascii="Times New Roman" w:hAnsi="Times New Roman" w:cs="Times New Roman"/>
          <w:sz w:val="28"/>
          <w:szCs w:val="28"/>
        </w:rPr>
        <w:t>мт. Чаплинка, Херсонська область, вул. Паркова,40,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C5647">
        <w:rPr>
          <w:rFonts w:ascii="Times New Roman" w:hAnsi="Times New Roman" w:cs="Times New Roman"/>
          <w:noProof/>
          <w:sz w:val="28"/>
          <w:szCs w:val="28"/>
          <w:u w:val="single"/>
        </w:rPr>
        <w:t>Код</w: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 бюджетної класифікації 18010900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C5647">
        <w:rPr>
          <w:rFonts w:ascii="Times New Roman" w:hAnsi="Times New Roman" w:cs="Times New Roman"/>
          <w:noProof/>
          <w:sz w:val="28"/>
          <w:szCs w:val="28"/>
        </w:rPr>
        <w:t>Банк одержувача – УДКСУ у Чаплинському районі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C5647">
        <w:rPr>
          <w:rFonts w:ascii="Times New Roman" w:hAnsi="Times New Roman" w:cs="Times New Roman"/>
          <w:noProof/>
          <w:sz w:val="28"/>
          <w:szCs w:val="28"/>
        </w:rPr>
        <w:t>МФО 852010, код ЄДРПОУ 26348829</w:t>
      </w:r>
    </w:p>
    <w:p w:rsidR="00677AB9" w:rsidRPr="00D4706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C5647">
        <w:rPr>
          <w:rFonts w:ascii="Times New Roman" w:hAnsi="Times New Roman" w:cs="Times New Roman"/>
          <w:noProof/>
          <w:sz w:val="28"/>
          <w:szCs w:val="28"/>
        </w:rPr>
        <w:t xml:space="preserve">Рахунок </w:t>
      </w:r>
      <w:r w:rsidRPr="00AC5647">
        <w:rPr>
          <w:rFonts w:ascii="Times New Roman" w:hAnsi="Times New Roman" w:cs="Times New Roman"/>
          <w:noProof/>
          <w:sz w:val="28"/>
          <w:szCs w:val="28"/>
          <w:u w:val="single"/>
        </w:rPr>
        <w:t>33212871700369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C5647">
        <w:rPr>
          <w:rFonts w:ascii="Times New Roman" w:hAnsi="Times New Roman" w:cs="Times New Roman"/>
          <w:noProof/>
          <w:sz w:val="28"/>
          <w:szCs w:val="28"/>
        </w:rPr>
        <w:t xml:space="preserve">1.2.3. </w:t>
      </w:r>
      <w:r w:rsidRPr="00AC5647">
        <w:rPr>
          <w:rFonts w:ascii="Times New Roman" w:hAnsi="Times New Roman" w:cs="Times New Roman"/>
          <w:sz w:val="28"/>
          <w:szCs w:val="28"/>
        </w:rPr>
        <w:t xml:space="preserve">Всі інші умови договору оренди залишити незмінними.    </w:t>
      </w:r>
    </w:p>
    <w:p w:rsidR="00677AB9" w:rsidRPr="00AC5647" w:rsidRDefault="00677AB9" w:rsidP="00677AB9">
      <w:pPr>
        <w:ind w:right="-58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C5647">
        <w:rPr>
          <w:rFonts w:ascii="Times New Roman" w:hAnsi="Times New Roman" w:cs="Times New Roman"/>
          <w:sz w:val="28"/>
          <w:szCs w:val="28"/>
        </w:rPr>
        <w:t xml:space="preserve">. На підставі рішення першої </w:t>
      </w:r>
      <w:r>
        <w:rPr>
          <w:rFonts w:ascii="Times New Roman" w:hAnsi="Times New Roman" w:cs="Times New Roman"/>
          <w:sz w:val="28"/>
          <w:szCs w:val="28"/>
        </w:rPr>
        <w:t>сесії Чаплинської селищної ради</w:t>
      </w:r>
      <w:r w:rsidRPr="00AC5647">
        <w:rPr>
          <w:rFonts w:ascii="Times New Roman" w:hAnsi="Times New Roman" w:cs="Times New Roman"/>
          <w:sz w:val="28"/>
          <w:szCs w:val="28"/>
        </w:rPr>
        <w:t xml:space="preserve"> </w:t>
      </w:r>
      <w:r w:rsidRPr="00AC564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скликання від 27 грудня 2016 року №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5647">
        <w:rPr>
          <w:rFonts w:ascii="Times New Roman" w:hAnsi="Times New Roman" w:cs="Times New Roman"/>
          <w:sz w:val="28"/>
          <w:szCs w:val="28"/>
        </w:rPr>
        <w:t xml:space="preserve"> «Про реорганізацію </w:t>
      </w:r>
      <w:r>
        <w:rPr>
          <w:rFonts w:ascii="Times New Roman" w:hAnsi="Times New Roman" w:cs="Times New Roman"/>
          <w:sz w:val="28"/>
          <w:szCs w:val="28"/>
        </w:rPr>
        <w:t>Скадовської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сільської ради»:</w:t>
      </w:r>
    </w:p>
    <w:p w:rsidR="00677AB9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C5647">
        <w:rPr>
          <w:rFonts w:ascii="Times New Roman" w:hAnsi="Times New Roman" w:cs="Times New Roman"/>
          <w:sz w:val="28"/>
          <w:szCs w:val="28"/>
        </w:rPr>
        <w:t xml:space="preserve">.1. Укласти додаткову угоду до договору оренди </w:t>
      </w:r>
      <w:r>
        <w:rPr>
          <w:rFonts w:ascii="Times New Roman" w:hAnsi="Times New Roman" w:cs="Times New Roman"/>
          <w:sz w:val="28"/>
          <w:szCs w:val="28"/>
        </w:rPr>
        <w:t xml:space="preserve">землі укладеного </w:t>
      </w:r>
      <w:r w:rsidRPr="00AC5647">
        <w:rPr>
          <w:rFonts w:ascii="Times New Roman" w:hAnsi="Times New Roman" w:cs="Times New Roman"/>
          <w:sz w:val="28"/>
          <w:szCs w:val="28"/>
        </w:rPr>
        <w:t xml:space="preserve">між </w:t>
      </w:r>
      <w:r>
        <w:rPr>
          <w:rFonts w:ascii="Times New Roman" w:hAnsi="Times New Roman" w:cs="Times New Roman"/>
          <w:sz w:val="28"/>
          <w:szCs w:val="28"/>
        </w:rPr>
        <w:t>Скадовською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сільською радою та </w:t>
      </w:r>
      <w:r>
        <w:rPr>
          <w:rFonts w:ascii="Times New Roman" w:hAnsi="Times New Roman" w:cs="Times New Roman"/>
          <w:sz w:val="28"/>
          <w:szCs w:val="28"/>
        </w:rPr>
        <w:t>гр. Бараташвілі Баходіром Османовичем</w:t>
      </w:r>
    </w:p>
    <w:p w:rsidR="00677AB9" w:rsidRPr="00AC5647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 xml:space="preserve">2. В додатковій угоді зазначити наступні доповнення та зміни до договору оренди </w:t>
      </w:r>
      <w:r>
        <w:rPr>
          <w:rFonts w:ascii="Times New Roman" w:hAnsi="Times New Roman" w:cs="Times New Roman"/>
          <w:sz w:val="28"/>
          <w:szCs w:val="28"/>
        </w:rPr>
        <w:t xml:space="preserve">землі </w:t>
      </w:r>
      <w:r w:rsidRPr="00AC5647">
        <w:rPr>
          <w:rFonts w:ascii="Times New Roman" w:hAnsi="Times New Roman" w:cs="Times New Roman"/>
          <w:sz w:val="28"/>
          <w:szCs w:val="28"/>
        </w:rPr>
        <w:t>:</w:t>
      </w:r>
    </w:p>
    <w:p w:rsidR="00677AB9" w:rsidRPr="00AC5647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C5647">
        <w:rPr>
          <w:rFonts w:ascii="Times New Roman" w:hAnsi="Times New Roman" w:cs="Times New Roman"/>
          <w:sz w:val="28"/>
          <w:szCs w:val="28"/>
        </w:rPr>
        <w:t xml:space="preserve">.2.1. У зв’язку з реорганізацією </w:t>
      </w:r>
      <w:r>
        <w:rPr>
          <w:rFonts w:ascii="Times New Roman" w:hAnsi="Times New Roman" w:cs="Times New Roman"/>
          <w:sz w:val="28"/>
          <w:szCs w:val="28"/>
        </w:rPr>
        <w:t xml:space="preserve">Скадовської </w:t>
      </w:r>
      <w:r w:rsidRPr="00AC5647">
        <w:rPr>
          <w:rFonts w:ascii="Times New Roman" w:hAnsi="Times New Roman" w:cs="Times New Roman"/>
          <w:sz w:val="28"/>
          <w:szCs w:val="28"/>
        </w:rPr>
        <w:t>сільської ради, на підставі рішення першої с</w:t>
      </w:r>
      <w:r>
        <w:rPr>
          <w:rFonts w:ascii="Times New Roman" w:hAnsi="Times New Roman" w:cs="Times New Roman"/>
          <w:sz w:val="28"/>
          <w:szCs w:val="28"/>
        </w:rPr>
        <w:t xml:space="preserve">есії Чаплинської селищної ради </w:t>
      </w:r>
      <w:r w:rsidRPr="00AC564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скликання від 27 грудня 2016 року №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5647">
        <w:rPr>
          <w:rFonts w:ascii="Times New Roman" w:hAnsi="Times New Roman" w:cs="Times New Roman"/>
          <w:sz w:val="28"/>
          <w:szCs w:val="28"/>
        </w:rPr>
        <w:t xml:space="preserve"> «Про реорганізацію </w:t>
      </w:r>
      <w:r>
        <w:rPr>
          <w:rFonts w:ascii="Times New Roman" w:hAnsi="Times New Roman" w:cs="Times New Roman"/>
          <w:sz w:val="28"/>
          <w:szCs w:val="28"/>
        </w:rPr>
        <w:t>Скадовської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сільської ради», внести зміни в частині назви Орендодавця, а саме: </w:t>
      </w:r>
      <w:r>
        <w:rPr>
          <w:rFonts w:ascii="Times New Roman" w:hAnsi="Times New Roman" w:cs="Times New Roman"/>
          <w:sz w:val="28"/>
          <w:szCs w:val="28"/>
        </w:rPr>
        <w:t>Скадовська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сільська рада, в особі сільського голови </w:t>
      </w:r>
      <w:r>
        <w:rPr>
          <w:rFonts w:ascii="Times New Roman" w:hAnsi="Times New Roman" w:cs="Times New Roman"/>
          <w:sz w:val="28"/>
          <w:szCs w:val="28"/>
        </w:rPr>
        <w:t>Мартошенка Василя Григоровича</w:t>
      </w:r>
      <w:r w:rsidRPr="00AC5647">
        <w:rPr>
          <w:rFonts w:ascii="Times New Roman" w:hAnsi="Times New Roman" w:cs="Times New Roman"/>
          <w:sz w:val="28"/>
          <w:szCs w:val="28"/>
        </w:rPr>
        <w:t xml:space="preserve">, який діє на підставі </w:t>
      </w:r>
      <w:r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Укураїні»,</w:t>
      </w:r>
      <w:r w:rsidRPr="00AC5647">
        <w:rPr>
          <w:rFonts w:ascii="Times New Roman" w:hAnsi="Times New Roman" w:cs="Times New Roman"/>
          <w:sz w:val="28"/>
          <w:szCs w:val="28"/>
        </w:rPr>
        <w:t xml:space="preserve"> замінити на Орендодавець – Чаплинська селищна рада, в особі селищного голови Фаустова Олексія Георгійовича, який діє на підставі Закону України «Про місцеве самоврядування в Україні».</w:t>
      </w:r>
    </w:p>
    <w:p w:rsidR="00677AB9" w:rsidRPr="00AC5647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C5647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.2.Р</w:t>
      </w:r>
      <w:r w:rsidRPr="00AC5647">
        <w:rPr>
          <w:rFonts w:ascii="Times New Roman" w:hAnsi="Times New Roman" w:cs="Times New Roman"/>
          <w:sz w:val="28"/>
          <w:szCs w:val="28"/>
        </w:rPr>
        <w:t xml:space="preserve">еквізити сторін відомості про Орендодавця викласти в наступній редакції: 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>«Чаплинська селищна рада Херсонської області,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C5647">
        <w:rPr>
          <w:rFonts w:ascii="Times New Roman" w:hAnsi="Times New Roman" w:cs="Times New Roman"/>
          <w:sz w:val="28"/>
          <w:szCs w:val="28"/>
        </w:rPr>
        <w:t>мт. Чаплинка, Херсонська область, вул. Паркова,40,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C5647">
        <w:rPr>
          <w:rFonts w:ascii="Times New Roman" w:hAnsi="Times New Roman" w:cs="Times New Roman"/>
          <w:noProof/>
          <w:sz w:val="28"/>
          <w:szCs w:val="28"/>
          <w:u w:val="single"/>
        </w:rPr>
        <w:t>Код</w: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 бюджетної класифікації 18010900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C5647">
        <w:rPr>
          <w:rFonts w:ascii="Times New Roman" w:hAnsi="Times New Roman" w:cs="Times New Roman"/>
          <w:noProof/>
          <w:sz w:val="28"/>
          <w:szCs w:val="28"/>
        </w:rPr>
        <w:t>Банк одержувача – УДКСУ у Чаплинському районі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C5647">
        <w:rPr>
          <w:rFonts w:ascii="Times New Roman" w:hAnsi="Times New Roman" w:cs="Times New Roman"/>
          <w:noProof/>
          <w:sz w:val="28"/>
          <w:szCs w:val="28"/>
        </w:rPr>
        <w:t>МФО 852010, код ЄДРПОУ 26348829</w:t>
      </w:r>
    </w:p>
    <w:p w:rsidR="00677AB9" w:rsidRPr="00D4706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C5647">
        <w:rPr>
          <w:rFonts w:ascii="Times New Roman" w:hAnsi="Times New Roman" w:cs="Times New Roman"/>
          <w:noProof/>
          <w:sz w:val="28"/>
          <w:szCs w:val="28"/>
        </w:rPr>
        <w:t xml:space="preserve">Рахунок </w:t>
      </w:r>
      <w:r w:rsidRPr="00AC5647">
        <w:rPr>
          <w:rFonts w:ascii="Times New Roman" w:hAnsi="Times New Roman" w:cs="Times New Roman"/>
          <w:noProof/>
          <w:sz w:val="28"/>
          <w:szCs w:val="28"/>
          <w:u w:val="single"/>
        </w:rPr>
        <w:t>33212871700369</w:t>
      </w:r>
    </w:p>
    <w:p w:rsidR="00677AB9" w:rsidRPr="00D4706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Pr="00AC5647">
        <w:rPr>
          <w:rFonts w:ascii="Times New Roman" w:hAnsi="Times New Roman" w:cs="Times New Roman"/>
          <w:noProof/>
          <w:sz w:val="28"/>
          <w:szCs w:val="28"/>
        </w:rPr>
        <w:t xml:space="preserve">.2.3. </w:t>
      </w:r>
      <w:r w:rsidRPr="00AC5647">
        <w:rPr>
          <w:rFonts w:ascii="Times New Roman" w:hAnsi="Times New Roman" w:cs="Times New Roman"/>
          <w:sz w:val="28"/>
          <w:szCs w:val="28"/>
        </w:rPr>
        <w:t xml:space="preserve">Всі інші умови договору оренди залишити незмінними.    </w:t>
      </w:r>
    </w:p>
    <w:p w:rsidR="00677AB9" w:rsidRPr="00AC5647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C5647">
        <w:rPr>
          <w:rFonts w:ascii="Times New Roman" w:hAnsi="Times New Roman" w:cs="Times New Roman"/>
          <w:sz w:val="28"/>
          <w:szCs w:val="28"/>
        </w:rPr>
        <w:t>. На підставі рішення першої с</w:t>
      </w:r>
      <w:r>
        <w:rPr>
          <w:rFonts w:ascii="Times New Roman" w:hAnsi="Times New Roman" w:cs="Times New Roman"/>
          <w:sz w:val="28"/>
          <w:szCs w:val="28"/>
        </w:rPr>
        <w:t xml:space="preserve">есії Чаплинської селищної ради </w:t>
      </w:r>
      <w:r w:rsidRPr="00AC564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скликання від 27 грудня 2016 року №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5647">
        <w:rPr>
          <w:rFonts w:ascii="Times New Roman" w:hAnsi="Times New Roman" w:cs="Times New Roman"/>
          <w:sz w:val="28"/>
          <w:szCs w:val="28"/>
        </w:rPr>
        <w:t xml:space="preserve"> «Про реорганізацію </w:t>
      </w:r>
      <w:r>
        <w:rPr>
          <w:rFonts w:ascii="Times New Roman" w:hAnsi="Times New Roman" w:cs="Times New Roman"/>
          <w:sz w:val="28"/>
          <w:szCs w:val="28"/>
        </w:rPr>
        <w:t>Скадовської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сільської ради»:</w:t>
      </w:r>
    </w:p>
    <w:p w:rsidR="00677AB9" w:rsidRPr="00AC5647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C5647">
        <w:rPr>
          <w:rFonts w:ascii="Times New Roman" w:hAnsi="Times New Roman" w:cs="Times New Roman"/>
          <w:sz w:val="28"/>
          <w:szCs w:val="28"/>
        </w:rPr>
        <w:t xml:space="preserve">.1. Укласти додаткову угоду до договору оренди </w:t>
      </w:r>
      <w:r>
        <w:rPr>
          <w:rFonts w:ascii="Times New Roman" w:hAnsi="Times New Roman" w:cs="Times New Roman"/>
          <w:sz w:val="28"/>
          <w:szCs w:val="28"/>
        </w:rPr>
        <w:t xml:space="preserve"> землі укладеного </w:t>
      </w:r>
      <w:r w:rsidRPr="00AC5647">
        <w:rPr>
          <w:rFonts w:ascii="Times New Roman" w:hAnsi="Times New Roman" w:cs="Times New Roman"/>
          <w:sz w:val="28"/>
          <w:szCs w:val="28"/>
        </w:rPr>
        <w:t xml:space="preserve">між </w:t>
      </w:r>
      <w:r>
        <w:rPr>
          <w:rFonts w:ascii="Times New Roman" w:hAnsi="Times New Roman" w:cs="Times New Roman"/>
          <w:sz w:val="28"/>
          <w:szCs w:val="28"/>
        </w:rPr>
        <w:t>Скадовською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сільською радою та </w:t>
      </w:r>
      <w:r>
        <w:rPr>
          <w:rFonts w:ascii="Times New Roman" w:hAnsi="Times New Roman" w:cs="Times New Roman"/>
          <w:sz w:val="28"/>
          <w:szCs w:val="28"/>
        </w:rPr>
        <w:t>гр. Мартошенко Любов Миколаївною.</w:t>
      </w:r>
    </w:p>
    <w:p w:rsidR="00677AB9" w:rsidRPr="00AC5647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AC5647">
        <w:rPr>
          <w:rFonts w:ascii="Times New Roman" w:hAnsi="Times New Roman" w:cs="Times New Roman"/>
          <w:sz w:val="28"/>
          <w:szCs w:val="28"/>
        </w:rPr>
        <w:t xml:space="preserve">.2. В додатковій угоді зазначити наступні доповнення та зміни до договору оренди </w:t>
      </w:r>
      <w:r>
        <w:rPr>
          <w:rFonts w:ascii="Times New Roman" w:hAnsi="Times New Roman" w:cs="Times New Roman"/>
          <w:sz w:val="28"/>
          <w:szCs w:val="28"/>
        </w:rPr>
        <w:t xml:space="preserve">землі </w:t>
      </w:r>
      <w:r w:rsidRPr="00AC5647">
        <w:rPr>
          <w:rFonts w:ascii="Times New Roman" w:hAnsi="Times New Roman" w:cs="Times New Roman"/>
          <w:sz w:val="28"/>
          <w:szCs w:val="28"/>
        </w:rPr>
        <w:t>:</w:t>
      </w:r>
    </w:p>
    <w:p w:rsidR="00677AB9" w:rsidRDefault="00677AB9" w:rsidP="00677AB9">
      <w:pPr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C5647">
        <w:rPr>
          <w:rFonts w:ascii="Times New Roman" w:hAnsi="Times New Roman" w:cs="Times New Roman"/>
          <w:sz w:val="28"/>
          <w:szCs w:val="28"/>
        </w:rPr>
        <w:t xml:space="preserve">.2.1. У зв’язку з реорганізацією </w:t>
      </w:r>
      <w:r>
        <w:rPr>
          <w:rFonts w:ascii="Times New Roman" w:hAnsi="Times New Roman" w:cs="Times New Roman"/>
          <w:sz w:val="28"/>
          <w:szCs w:val="28"/>
        </w:rPr>
        <w:t xml:space="preserve">Скадовської </w:t>
      </w:r>
      <w:r w:rsidRPr="00AC5647">
        <w:rPr>
          <w:rFonts w:ascii="Times New Roman" w:hAnsi="Times New Roman" w:cs="Times New Roman"/>
          <w:sz w:val="28"/>
          <w:szCs w:val="28"/>
        </w:rPr>
        <w:t>сільської ради, на підставі рішення першої с</w:t>
      </w:r>
      <w:r>
        <w:rPr>
          <w:rFonts w:ascii="Times New Roman" w:hAnsi="Times New Roman" w:cs="Times New Roman"/>
          <w:sz w:val="28"/>
          <w:szCs w:val="28"/>
        </w:rPr>
        <w:t xml:space="preserve">есії Чаплинської селищної ради </w:t>
      </w:r>
      <w:r w:rsidRPr="00AC564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скликання від 27 грудня 2016 року №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5647">
        <w:rPr>
          <w:rFonts w:ascii="Times New Roman" w:hAnsi="Times New Roman" w:cs="Times New Roman"/>
          <w:sz w:val="28"/>
          <w:szCs w:val="28"/>
        </w:rPr>
        <w:t xml:space="preserve"> «Про реорганізацію </w:t>
      </w:r>
      <w:r>
        <w:rPr>
          <w:rFonts w:ascii="Times New Roman" w:hAnsi="Times New Roman" w:cs="Times New Roman"/>
          <w:sz w:val="28"/>
          <w:szCs w:val="28"/>
        </w:rPr>
        <w:t>Скадовської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сільської ради», внести зміни в частині назви Орендодавця, а саме: </w:t>
      </w:r>
      <w:r>
        <w:rPr>
          <w:rFonts w:ascii="Times New Roman" w:hAnsi="Times New Roman" w:cs="Times New Roman"/>
          <w:sz w:val="28"/>
          <w:szCs w:val="28"/>
        </w:rPr>
        <w:t>Скадовська</w:t>
      </w:r>
      <w:r w:rsidRPr="00AC5647">
        <w:rPr>
          <w:rFonts w:ascii="Times New Roman" w:hAnsi="Times New Roman" w:cs="Times New Roman"/>
          <w:sz w:val="28"/>
          <w:szCs w:val="28"/>
        </w:rPr>
        <w:t xml:space="preserve"> сільська рада, в особі сільського голови </w:t>
      </w:r>
      <w:r>
        <w:rPr>
          <w:rFonts w:ascii="Times New Roman" w:hAnsi="Times New Roman" w:cs="Times New Roman"/>
          <w:sz w:val="28"/>
          <w:szCs w:val="28"/>
        </w:rPr>
        <w:t>Мартошенка Василя Григоровича</w:t>
      </w:r>
      <w:r w:rsidRPr="00AC5647">
        <w:rPr>
          <w:rFonts w:ascii="Times New Roman" w:hAnsi="Times New Roman" w:cs="Times New Roman"/>
          <w:sz w:val="28"/>
          <w:szCs w:val="28"/>
        </w:rPr>
        <w:t xml:space="preserve">, який діє на підставі </w:t>
      </w:r>
      <w:r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Укураїні»,</w:t>
      </w:r>
      <w:r w:rsidRPr="00AC5647">
        <w:rPr>
          <w:rFonts w:ascii="Times New Roman" w:hAnsi="Times New Roman" w:cs="Times New Roman"/>
          <w:sz w:val="28"/>
          <w:szCs w:val="28"/>
        </w:rPr>
        <w:t xml:space="preserve"> замінити на Орендодавець – Чаплинська селищна рада, в особі селищного голови Фаустова Олексія Георгійовича, який діє на підставі Закону України «Про місцеве самоврядування в Україні».</w:t>
      </w:r>
    </w:p>
    <w:p w:rsidR="00677AB9" w:rsidRPr="002C30CB" w:rsidRDefault="00677AB9" w:rsidP="00677AB9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3.2.2.Орендну плату встановити 4</w:t>
      </w:r>
      <w:r w:rsidRPr="00376E73">
        <w:rPr>
          <w:rFonts w:ascii="Times New Roman" w:hAnsi="Times New Roman" w:cs="Times New Roman"/>
          <w:sz w:val="28"/>
          <w:szCs w:val="28"/>
        </w:rPr>
        <w:t xml:space="preserve"> % від нормативної грошової оцінки земельної ділянки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7AB9" w:rsidRPr="00AC5647" w:rsidRDefault="00677AB9" w:rsidP="00677AB9">
      <w:pPr>
        <w:spacing w:after="0"/>
        <w:ind w:right="-58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C5647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.3.Р</w:t>
      </w:r>
      <w:r w:rsidRPr="00AC5647">
        <w:rPr>
          <w:rFonts w:ascii="Times New Roman" w:hAnsi="Times New Roman" w:cs="Times New Roman"/>
          <w:sz w:val="28"/>
          <w:szCs w:val="28"/>
        </w:rPr>
        <w:t xml:space="preserve">еквізити сторін відомості про Орендодавця викласти в наступній редакції: 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>«Чаплинська селищна рада Херсонської області,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C5647">
        <w:rPr>
          <w:rFonts w:ascii="Times New Roman" w:hAnsi="Times New Roman" w:cs="Times New Roman"/>
          <w:sz w:val="28"/>
          <w:szCs w:val="28"/>
        </w:rPr>
        <w:t>мт. Чаплинка, Херсонська область, вул. Паркова,40,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C5647">
        <w:rPr>
          <w:rFonts w:ascii="Times New Roman" w:hAnsi="Times New Roman" w:cs="Times New Roman"/>
          <w:noProof/>
          <w:sz w:val="28"/>
          <w:szCs w:val="28"/>
          <w:u w:val="single"/>
        </w:rPr>
        <w:t>Код</w: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 бюджетної класифікації 18010900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C5647">
        <w:rPr>
          <w:rFonts w:ascii="Times New Roman" w:hAnsi="Times New Roman" w:cs="Times New Roman"/>
          <w:noProof/>
          <w:sz w:val="28"/>
          <w:szCs w:val="28"/>
        </w:rPr>
        <w:t>Банк одержувача – УДКСУ у Чаплинському районі</w:t>
      </w:r>
    </w:p>
    <w:p w:rsidR="00677AB9" w:rsidRPr="00AC564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C5647">
        <w:rPr>
          <w:rFonts w:ascii="Times New Roman" w:hAnsi="Times New Roman" w:cs="Times New Roman"/>
          <w:noProof/>
          <w:sz w:val="28"/>
          <w:szCs w:val="28"/>
        </w:rPr>
        <w:t>МФО 852010, код ЄДРПОУ 26348829</w:t>
      </w:r>
    </w:p>
    <w:p w:rsidR="00677AB9" w:rsidRPr="00D47067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C5647">
        <w:rPr>
          <w:rFonts w:ascii="Times New Roman" w:hAnsi="Times New Roman" w:cs="Times New Roman"/>
          <w:noProof/>
          <w:sz w:val="28"/>
          <w:szCs w:val="28"/>
        </w:rPr>
        <w:t xml:space="preserve">Рахунок </w: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t>33212815700369</w:t>
      </w:r>
    </w:p>
    <w:p w:rsidR="00677AB9" w:rsidRDefault="00677AB9" w:rsidP="00677AB9">
      <w:pPr>
        <w:spacing w:after="0"/>
        <w:ind w:firstLine="54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3</w:t>
      </w:r>
      <w:r w:rsidRPr="00AC5647">
        <w:rPr>
          <w:rFonts w:ascii="Times New Roman" w:hAnsi="Times New Roman" w:cs="Times New Roman"/>
          <w:noProof/>
          <w:sz w:val="28"/>
          <w:szCs w:val="28"/>
        </w:rPr>
        <w:t>.2.</w:t>
      </w:r>
      <w:r>
        <w:rPr>
          <w:rFonts w:ascii="Times New Roman" w:hAnsi="Times New Roman" w:cs="Times New Roman"/>
          <w:noProof/>
          <w:sz w:val="28"/>
          <w:szCs w:val="28"/>
        </w:rPr>
        <w:t>4</w:t>
      </w:r>
      <w:r w:rsidRPr="00AC5647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Pr="00AC5647">
        <w:rPr>
          <w:rFonts w:ascii="Times New Roman" w:hAnsi="Times New Roman" w:cs="Times New Roman"/>
          <w:sz w:val="28"/>
          <w:szCs w:val="28"/>
        </w:rPr>
        <w:t xml:space="preserve">Всі інші умови договору оренди залишити незмінними.    </w:t>
      </w:r>
    </w:p>
    <w:p w:rsidR="00677AB9" w:rsidRPr="00376E73" w:rsidRDefault="00677AB9" w:rsidP="00677AB9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Pr="00376E73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містобудування, будівництва, земельних відносин та охорони природи.</w:t>
      </w:r>
    </w:p>
    <w:p w:rsidR="00677AB9" w:rsidRPr="00376E73" w:rsidRDefault="00677AB9" w:rsidP="00677A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7AB9" w:rsidRPr="00376E73" w:rsidRDefault="00677AB9" w:rsidP="00677A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7AB9" w:rsidRPr="00376E73" w:rsidRDefault="00677AB9" w:rsidP="00677AB9">
      <w:pPr>
        <w:jc w:val="both"/>
        <w:rPr>
          <w:rFonts w:ascii="Times New Roman" w:hAnsi="Times New Roman" w:cs="Times New Roman"/>
          <w:sz w:val="28"/>
          <w:szCs w:val="28"/>
        </w:rPr>
      </w:pPr>
      <w:r w:rsidRPr="00376E7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О.Г. Фаустов</w:t>
      </w:r>
    </w:p>
    <w:p w:rsidR="004760D8" w:rsidRPr="00677AB9" w:rsidRDefault="004760D8" w:rsidP="00677AB9">
      <w:bookmarkStart w:id="0" w:name="_GoBack"/>
      <w:bookmarkEnd w:id="0"/>
    </w:p>
    <w:sectPr w:rsidR="004760D8" w:rsidRPr="00677AB9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77AB9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808B6-B139-471C-A74E-01A7717E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3595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2018-04-11T13:05:00Z</dcterms:modified>
</cp:coreProperties>
</file>