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9A3" w:rsidRPr="00CD359D" w:rsidRDefault="00FF19A3" w:rsidP="00FF19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0" type="#_x0000_t75" style="position:absolute;left:0;text-align:left;margin-left:221.15pt;margin-top:5.75pt;width:35.35pt;height:45.2pt;z-index:-251657216;visibility:visible;mso-wrap-edited:f" fillcolor="window">
            <v:imagedata r:id="rId7" o:title="" gain="86232f" grayscale="t" bilevel="t"/>
            <w10:wrap type="topAndBottom"/>
          </v:shape>
          <o:OLEObject Type="Embed" ProgID="Word.Picture.8" ShapeID="_x0000_s1070" DrawAspect="Content" ObjectID="_1584873749" r:id="rId8"/>
        </w:pict>
      </w:r>
      <w:r w:rsidRPr="00CD359D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FF19A3" w:rsidRPr="00CD359D" w:rsidRDefault="00FF19A3" w:rsidP="00FF19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FF19A3" w:rsidRPr="00CD359D" w:rsidRDefault="00FF19A3" w:rsidP="00FF19A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F19A3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ЯТ</w:t>
      </w:r>
      <w:r w:rsidRPr="00CD359D">
        <w:rPr>
          <w:rFonts w:ascii="Times New Roman" w:hAnsi="Times New Roman" w:cs="Times New Roman"/>
          <w:sz w:val="28"/>
          <w:szCs w:val="28"/>
        </w:rPr>
        <w:t xml:space="preserve">НАДЦЯТА СЕСІЯ </w:t>
      </w:r>
      <w:r w:rsidRPr="00CD35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D359D">
        <w:rPr>
          <w:rFonts w:ascii="Times New Roman" w:hAnsi="Times New Roman" w:cs="Times New Roman"/>
          <w:sz w:val="28"/>
          <w:szCs w:val="28"/>
        </w:rPr>
        <w:t>ІІ СКЛИКАННЯ</w:t>
      </w:r>
    </w:p>
    <w:p w:rsidR="00FF19A3" w:rsidRPr="00CD359D" w:rsidRDefault="00FF19A3" w:rsidP="00FF19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Р І Ш Е Н Н Я</w:t>
      </w:r>
    </w:p>
    <w:p w:rsidR="00FF19A3" w:rsidRPr="00CD359D" w:rsidRDefault="00FF19A3" w:rsidP="00FF19A3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FF19A3" w:rsidRPr="00CD359D" w:rsidRDefault="00FF19A3" w:rsidP="00FF19A3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CD3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берез</w:t>
      </w:r>
      <w:r w:rsidRPr="00CD359D">
        <w:rPr>
          <w:rFonts w:ascii="Times New Roman" w:hAnsi="Times New Roman" w:cs="Times New Roman"/>
          <w:sz w:val="28"/>
          <w:szCs w:val="28"/>
        </w:rPr>
        <w:t>ня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D359D">
        <w:rPr>
          <w:rFonts w:ascii="Times New Roman" w:hAnsi="Times New Roman" w:cs="Times New Roman"/>
          <w:sz w:val="28"/>
          <w:szCs w:val="28"/>
        </w:rPr>
        <w:t xml:space="preserve"> року                №</w:t>
      </w:r>
      <w:r>
        <w:rPr>
          <w:rFonts w:ascii="Times New Roman" w:hAnsi="Times New Roman" w:cs="Times New Roman"/>
          <w:sz w:val="28"/>
          <w:szCs w:val="28"/>
        </w:rPr>
        <w:t>270</w:t>
      </w:r>
    </w:p>
    <w:p w:rsidR="00FF19A3" w:rsidRDefault="00FF19A3" w:rsidP="00FF19A3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смт.Чаплинка</w:t>
      </w:r>
    </w:p>
    <w:p w:rsidR="00FF19A3" w:rsidRPr="00744D76" w:rsidRDefault="00FF19A3" w:rsidP="00FF19A3">
      <w:pPr>
        <w:pStyle w:val="a3"/>
        <w:spacing w:after="0"/>
        <w:ind w:left="735"/>
        <w:jc w:val="both"/>
        <w:rPr>
          <w:rFonts w:ascii="Times New Roman" w:hAnsi="Times New Roman" w:cs="Times New Roman"/>
          <w:sz w:val="28"/>
          <w:szCs w:val="28"/>
        </w:rPr>
      </w:pPr>
    </w:p>
    <w:p w:rsidR="00FF19A3" w:rsidRPr="00744D76" w:rsidRDefault="00FF19A3" w:rsidP="00FF19A3">
      <w:pPr>
        <w:spacing w:after="0"/>
        <w:ind w:right="-7"/>
        <w:jc w:val="both"/>
        <w:rPr>
          <w:rFonts w:ascii="Times New Roman" w:hAnsi="Times New Roman" w:cs="Times New Roman"/>
          <w:sz w:val="28"/>
        </w:rPr>
      </w:pPr>
      <w:r w:rsidRPr="00744D76">
        <w:rPr>
          <w:rFonts w:ascii="Times New Roman" w:hAnsi="Times New Roman" w:cs="Times New Roman"/>
          <w:sz w:val="28"/>
        </w:rPr>
        <w:t xml:space="preserve">Про дозвіл на проведення реконструкції  </w:t>
      </w:r>
    </w:p>
    <w:p w:rsidR="00FF19A3" w:rsidRPr="00744D76" w:rsidRDefault="00FF19A3" w:rsidP="00FF19A3">
      <w:pPr>
        <w:spacing w:after="0"/>
        <w:ind w:right="-7"/>
        <w:jc w:val="both"/>
        <w:rPr>
          <w:rFonts w:ascii="Times New Roman" w:hAnsi="Times New Roman" w:cs="Times New Roman"/>
          <w:sz w:val="28"/>
        </w:rPr>
      </w:pPr>
      <w:r w:rsidRPr="00744D76">
        <w:rPr>
          <w:rFonts w:ascii="Times New Roman" w:hAnsi="Times New Roman" w:cs="Times New Roman"/>
          <w:sz w:val="28"/>
        </w:rPr>
        <w:t>внутрішньогосподарської</w:t>
      </w:r>
    </w:p>
    <w:p w:rsidR="00FF19A3" w:rsidRPr="00744D76" w:rsidRDefault="00FF19A3" w:rsidP="00FF19A3">
      <w:pPr>
        <w:spacing w:after="0"/>
        <w:ind w:right="-7"/>
        <w:jc w:val="both"/>
        <w:rPr>
          <w:rFonts w:ascii="Times New Roman" w:hAnsi="Times New Roman" w:cs="Times New Roman"/>
          <w:sz w:val="28"/>
        </w:rPr>
      </w:pPr>
      <w:r w:rsidRPr="00744D76">
        <w:rPr>
          <w:rFonts w:ascii="Times New Roman" w:hAnsi="Times New Roman" w:cs="Times New Roman"/>
          <w:sz w:val="28"/>
        </w:rPr>
        <w:t>меліоративної системи</w:t>
      </w:r>
    </w:p>
    <w:p w:rsidR="00FF19A3" w:rsidRPr="00744D76" w:rsidRDefault="00FF19A3" w:rsidP="00FF19A3">
      <w:pPr>
        <w:spacing w:after="0"/>
        <w:ind w:right="-7"/>
        <w:jc w:val="both"/>
        <w:rPr>
          <w:rFonts w:ascii="Times New Roman" w:hAnsi="Times New Roman" w:cs="Times New Roman"/>
          <w:sz w:val="28"/>
        </w:rPr>
      </w:pPr>
    </w:p>
    <w:p w:rsidR="00FF19A3" w:rsidRPr="00744D76" w:rsidRDefault="00FF19A3" w:rsidP="00FF19A3">
      <w:pPr>
        <w:ind w:right="-7" w:firstLine="708"/>
        <w:jc w:val="both"/>
        <w:rPr>
          <w:rFonts w:ascii="Times New Roman" w:hAnsi="Times New Roman" w:cs="Times New Roman"/>
          <w:sz w:val="28"/>
        </w:rPr>
      </w:pPr>
      <w:r w:rsidRPr="00744D76">
        <w:rPr>
          <w:rFonts w:ascii="Times New Roman" w:hAnsi="Times New Roman" w:cs="Times New Roman"/>
          <w:sz w:val="28"/>
        </w:rPr>
        <w:t>Розглянувши заяву</w:t>
      </w:r>
      <w:r>
        <w:rPr>
          <w:rFonts w:ascii="Times New Roman" w:hAnsi="Times New Roman" w:cs="Times New Roman"/>
          <w:sz w:val="28"/>
        </w:rPr>
        <w:t xml:space="preserve"> громадянина Коняшина В.М. </w:t>
      </w:r>
      <w:r w:rsidRPr="00744D76">
        <w:rPr>
          <w:rFonts w:ascii="Times New Roman" w:hAnsi="Times New Roman" w:cs="Times New Roman"/>
          <w:sz w:val="28"/>
        </w:rPr>
        <w:t xml:space="preserve">щодо отримання згоди на внесення змін до внутрішньогосподарської меліоративної системи, відповідно до Закону України «Про оренду державного та комунального майна» від 10 квітня 1992 року №2269-ХІІ, постанови </w:t>
      </w:r>
      <w:r>
        <w:rPr>
          <w:rFonts w:ascii="Times New Roman" w:hAnsi="Times New Roman" w:cs="Times New Roman"/>
          <w:sz w:val="28"/>
        </w:rPr>
        <w:t xml:space="preserve">Кабінету Міністрів України від </w:t>
      </w:r>
      <w:r w:rsidRPr="00744D76">
        <w:rPr>
          <w:rFonts w:ascii="Times New Roman" w:hAnsi="Times New Roman" w:cs="Times New Roman"/>
          <w:sz w:val="28"/>
        </w:rPr>
        <w:t xml:space="preserve">13.04.2011 року № 461 та від 13.04.2011 року </w:t>
      </w:r>
      <w:r>
        <w:rPr>
          <w:rFonts w:ascii="Times New Roman" w:hAnsi="Times New Roman" w:cs="Times New Roman"/>
          <w:sz w:val="28"/>
        </w:rPr>
        <w:t>№ 466, та керуючись ст. 29, 33</w:t>
      </w:r>
      <w:r w:rsidRPr="00744D76">
        <w:rPr>
          <w:rFonts w:ascii="Times New Roman" w:hAnsi="Times New Roman" w:cs="Times New Roman"/>
          <w:sz w:val="28"/>
        </w:rPr>
        <w:t xml:space="preserve"> Закону України «Про місцеве самоврядування в</w:t>
      </w:r>
      <w:r>
        <w:rPr>
          <w:rFonts w:ascii="Times New Roman" w:hAnsi="Times New Roman" w:cs="Times New Roman"/>
          <w:sz w:val="28"/>
        </w:rPr>
        <w:t xml:space="preserve"> Україні», сесія селищної ради </w:t>
      </w:r>
    </w:p>
    <w:p w:rsidR="00FF19A3" w:rsidRDefault="00FF19A3" w:rsidP="00FF19A3">
      <w:pPr>
        <w:ind w:right="-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ВИРІШИЛА :</w:t>
      </w:r>
    </w:p>
    <w:p w:rsidR="00FF19A3" w:rsidRPr="00744D76" w:rsidRDefault="00FF19A3" w:rsidP="00FF19A3">
      <w:pPr>
        <w:spacing w:after="0"/>
        <w:ind w:right="-7"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Надати дозвіл громадянину Коняшину В</w:t>
      </w:r>
      <w:r w:rsidRPr="00744D76">
        <w:rPr>
          <w:rFonts w:ascii="Times New Roman" w:hAnsi="Times New Roman" w:cs="Times New Roman"/>
          <w:sz w:val="28"/>
        </w:rPr>
        <w:t>`</w:t>
      </w:r>
      <w:r>
        <w:rPr>
          <w:rFonts w:ascii="Times New Roman" w:hAnsi="Times New Roman" w:cs="Times New Roman"/>
          <w:sz w:val="28"/>
        </w:rPr>
        <w:t xml:space="preserve">ячеславу Миколайович на отримання </w:t>
      </w:r>
      <w:r w:rsidRPr="00744D76">
        <w:rPr>
          <w:rFonts w:ascii="Times New Roman" w:hAnsi="Times New Roman" w:cs="Times New Roman"/>
          <w:sz w:val="28"/>
        </w:rPr>
        <w:t>в управлінні водного господарства у Чап</w:t>
      </w:r>
      <w:r>
        <w:rPr>
          <w:rFonts w:ascii="Times New Roman" w:hAnsi="Times New Roman" w:cs="Times New Roman"/>
          <w:sz w:val="28"/>
        </w:rPr>
        <w:t>линському районі технічних умов на проведення реконструкції</w:t>
      </w:r>
      <w:r w:rsidRPr="00744D76">
        <w:rPr>
          <w:rFonts w:ascii="Times New Roman" w:hAnsi="Times New Roman" w:cs="Times New Roman"/>
          <w:sz w:val="28"/>
        </w:rPr>
        <w:t xml:space="preserve"> внутрі</w:t>
      </w:r>
      <w:r>
        <w:rPr>
          <w:rFonts w:ascii="Times New Roman" w:hAnsi="Times New Roman" w:cs="Times New Roman"/>
          <w:sz w:val="28"/>
        </w:rPr>
        <w:t>шньогосподарської меліоративної</w:t>
      </w:r>
      <w:r w:rsidRPr="00744D76">
        <w:rPr>
          <w:rFonts w:ascii="Times New Roman" w:hAnsi="Times New Roman" w:cs="Times New Roman"/>
          <w:sz w:val="28"/>
        </w:rPr>
        <w:t xml:space="preserve"> системи шляхом врізки </w:t>
      </w:r>
      <w:r>
        <w:rPr>
          <w:rFonts w:ascii="Times New Roman" w:hAnsi="Times New Roman" w:cs="Times New Roman"/>
          <w:sz w:val="28"/>
        </w:rPr>
        <w:t xml:space="preserve">додаткового гідранта діаметром 150мм на господарському трубопроводі від НС-5 </w:t>
      </w:r>
      <w:r w:rsidRPr="00744D76">
        <w:rPr>
          <w:rFonts w:ascii="Times New Roman" w:hAnsi="Times New Roman" w:cs="Times New Roman"/>
          <w:sz w:val="28"/>
        </w:rPr>
        <w:t>каналу Р-2-1, що належить до комунальної власності Чаплинської селищної ради.</w:t>
      </w:r>
    </w:p>
    <w:p w:rsidR="00FF19A3" w:rsidRPr="00744D76" w:rsidRDefault="00FF19A3" w:rsidP="00FF19A3">
      <w:pPr>
        <w:spacing w:after="0"/>
        <w:ind w:right="-7"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Pr="00744D76">
        <w:rPr>
          <w:rFonts w:ascii="Times New Roman" w:hAnsi="Times New Roman" w:cs="Times New Roman"/>
          <w:sz w:val="28"/>
        </w:rPr>
        <w:t xml:space="preserve">. Орендарю </w:t>
      </w:r>
      <w:r>
        <w:rPr>
          <w:rFonts w:ascii="Times New Roman" w:hAnsi="Times New Roman" w:cs="Times New Roman"/>
          <w:sz w:val="28"/>
        </w:rPr>
        <w:t>Коняшину В.М.</w:t>
      </w:r>
      <w:r w:rsidRPr="00744D76">
        <w:rPr>
          <w:rFonts w:ascii="Times New Roman" w:hAnsi="Times New Roman" w:cs="Times New Roman"/>
          <w:sz w:val="28"/>
        </w:rPr>
        <w:t xml:space="preserve"> замовити виготовлення пр</w:t>
      </w:r>
      <w:r>
        <w:rPr>
          <w:rFonts w:ascii="Times New Roman" w:hAnsi="Times New Roman" w:cs="Times New Roman"/>
          <w:sz w:val="28"/>
        </w:rPr>
        <w:t xml:space="preserve">оектно-кошторисної документації на проведення реконструкції </w:t>
      </w:r>
      <w:r w:rsidRPr="00744D76">
        <w:rPr>
          <w:rFonts w:ascii="Times New Roman" w:hAnsi="Times New Roman" w:cs="Times New Roman"/>
          <w:sz w:val="28"/>
        </w:rPr>
        <w:t>внутрішньогосподарської меліоративної системи шляхом врізки до</w:t>
      </w:r>
      <w:r>
        <w:rPr>
          <w:rFonts w:ascii="Times New Roman" w:hAnsi="Times New Roman" w:cs="Times New Roman"/>
          <w:sz w:val="28"/>
        </w:rPr>
        <w:t>даткового гідранта діаметром 150 мм на господарському трубопроводі від НС-5</w:t>
      </w:r>
      <w:r w:rsidRPr="00744D76">
        <w:rPr>
          <w:rFonts w:ascii="Times New Roman" w:hAnsi="Times New Roman" w:cs="Times New Roman"/>
          <w:sz w:val="28"/>
        </w:rPr>
        <w:t xml:space="preserve"> каналу Р-2-1, що належить до комунальної власн</w:t>
      </w:r>
      <w:r>
        <w:rPr>
          <w:rFonts w:ascii="Times New Roman" w:hAnsi="Times New Roman" w:cs="Times New Roman"/>
          <w:sz w:val="28"/>
        </w:rPr>
        <w:t xml:space="preserve">ості Чаплинської селищної ради </w:t>
      </w:r>
      <w:r w:rsidRPr="00744D76">
        <w:rPr>
          <w:rFonts w:ascii="Times New Roman" w:hAnsi="Times New Roman" w:cs="Times New Roman"/>
          <w:sz w:val="28"/>
        </w:rPr>
        <w:t>та погодити її у</w:t>
      </w:r>
      <w:r>
        <w:rPr>
          <w:rFonts w:ascii="Times New Roman" w:hAnsi="Times New Roman" w:cs="Times New Roman"/>
          <w:sz w:val="28"/>
        </w:rPr>
        <w:t xml:space="preserve"> встановленому законом порядку </w:t>
      </w:r>
      <w:r w:rsidRPr="00744D76">
        <w:rPr>
          <w:rFonts w:ascii="Times New Roman" w:hAnsi="Times New Roman" w:cs="Times New Roman"/>
          <w:sz w:val="28"/>
        </w:rPr>
        <w:t>та надати на затвердження до селищної ради.</w:t>
      </w:r>
    </w:p>
    <w:p w:rsidR="00FF19A3" w:rsidRPr="00CC64E9" w:rsidRDefault="00FF19A3" w:rsidP="00FF19A3">
      <w:pPr>
        <w:tabs>
          <w:tab w:val="num" w:pos="0"/>
        </w:tabs>
        <w:ind w:right="-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ab/>
        <w:t>3</w:t>
      </w:r>
      <w:r w:rsidRPr="00744D76">
        <w:rPr>
          <w:rFonts w:ascii="Times New Roman" w:hAnsi="Times New Roman" w:cs="Times New Roman"/>
          <w:sz w:val="28"/>
        </w:rPr>
        <w:t>. Контроль за викон</w:t>
      </w:r>
      <w:r>
        <w:rPr>
          <w:rFonts w:ascii="Times New Roman" w:hAnsi="Times New Roman" w:cs="Times New Roman"/>
          <w:sz w:val="28"/>
        </w:rPr>
        <w:t>анням цього рішення покласти на</w:t>
      </w:r>
      <w:r w:rsidRPr="00744D76">
        <w:rPr>
          <w:rFonts w:ascii="Times New Roman" w:hAnsi="Times New Roman" w:cs="Times New Roman"/>
          <w:sz w:val="28"/>
        </w:rPr>
        <w:t xml:space="preserve"> постійну комісію</w:t>
      </w:r>
      <w:r>
        <w:rPr>
          <w:rFonts w:ascii="Times New Roman" w:hAnsi="Times New Roman" w:cs="Times New Roman"/>
          <w:sz w:val="28"/>
        </w:rPr>
        <w:t xml:space="preserve"> з питань житлово-комунального господарства, комунальної власності, промисловості, підприємства, транспорту, зв</w:t>
      </w:r>
      <w:r w:rsidRPr="00762583">
        <w:rPr>
          <w:rFonts w:ascii="Times New Roman" w:hAnsi="Times New Roman" w:cs="Times New Roman"/>
          <w:sz w:val="28"/>
        </w:rPr>
        <w:t>`</w:t>
      </w:r>
      <w:r>
        <w:rPr>
          <w:rFonts w:ascii="Times New Roman" w:hAnsi="Times New Roman" w:cs="Times New Roman"/>
          <w:sz w:val="28"/>
        </w:rPr>
        <w:t>язку та сфери послуг.</w:t>
      </w:r>
    </w:p>
    <w:p w:rsidR="00FF19A3" w:rsidRPr="00762583" w:rsidRDefault="00FF19A3" w:rsidP="00FF19A3">
      <w:pPr>
        <w:tabs>
          <w:tab w:val="num" w:pos="0"/>
        </w:tabs>
        <w:ind w:right="-7"/>
        <w:jc w:val="both"/>
        <w:rPr>
          <w:rFonts w:ascii="Times New Roman" w:hAnsi="Times New Roman" w:cs="Times New Roman"/>
          <w:sz w:val="28"/>
        </w:rPr>
      </w:pPr>
    </w:p>
    <w:p w:rsidR="00FF19A3" w:rsidRPr="00744D76" w:rsidRDefault="00FF19A3" w:rsidP="00FF19A3">
      <w:pPr>
        <w:tabs>
          <w:tab w:val="left" w:pos="0"/>
        </w:tabs>
        <w:ind w:right="-58"/>
        <w:jc w:val="both"/>
        <w:rPr>
          <w:rFonts w:ascii="Times New Roman" w:hAnsi="Times New Roman" w:cs="Times New Roman"/>
          <w:sz w:val="28"/>
          <w:szCs w:val="20"/>
        </w:rPr>
      </w:pPr>
      <w:r w:rsidRPr="00744D76">
        <w:rPr>
          <w:rFonts w:ascii="Times New Roman" w:hAnsi="Times New Roman" w:cs="Times New Roman"/>
          <w:sz w:val="28"/>
        </w:rPr>
        <w:t>Селищний голова                                                          О.Г. Фаустов</w:t>
      </w:r>
    </w:p>
    <w:p w:rsidR="00FF19A3" w:rsidRDefault="00FF19A3" w:rsidP="00FF19A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F19A3" w:rsidRDefault="00FF19A3" w:rsidP="00FF19A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F19A3" w:rsidRDefault="00FF19A3" w:rsidP="00FF19A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F19A3" w:rsidRPr="00CD359D" w:rsidRDefault="00FF19A3" w:rsidP="00FF19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19A3" w:rsidRPr="00CD359D" w:rsidRDefault="00FF19A3" w:rsidP="00FF19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19A3" w:rsidRPr="00CD359D" w:rsidRDefault="00FF19A3" w:rsidP="00FF19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19A3" w:rsidRDefault="00FF19A3" w:rsidP="00FF19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19A3" w:rsidRDefault="00FF19A3" w:rsidP="00FF19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19A3" w:rsidRDefault="00FF19A3" w:rsidP="00FF19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19A3" w:rsidRDefault="00FF19A3" w:rsidP="00FF19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19A3" w:rsidRDefault="00FF19A3" w:rsidP="00FF19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19A3" w:rsidRDefault="00FF19A3" w:rsidP="00FF19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19A3" w:rsidRDefault="00FF19A3" w:rsidP="00FF19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19A3" w:rsidRDefault="00FF19A3" w:rsidP="00FF19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19A3" w:rsidRDefault="00FF19A3" w:rsidP="00FF19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19A3" w:rsidRDefault="00FF19A3" w:rsidP="00FF19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19A3" w:rsidRDefault="00FF19A3" w:rsidP="00FF19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19A3" w:rsidRDefault="00FF19A3" w:rsidP="00FF19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19A3" w:rsidRDefault="00FF19A3" w:rsidP="00FF19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19A3" w:rsidRDefault="00FF19A3" w:rsidP="00FF19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19A3" w:rsidRDefault="00FF19A3" w:rsidP="00FF19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19A3" w:rsidRDefault="00FF19A3" w:rsidP="00FF19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19A3" w:rsidRDefault="00FF19A3" w:rsidP="00FF19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19A3" w:rsidRDefault="00FF19A3" w:rsidP="00FF19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19A3" w:rsidRDefault="00FF19A3" w:rsidP="00FF19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19A3" w:rsidRDefault="00FF19A3" w:rsidP="00FF19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19A3" w:rsidRDefault="00FF19A3" w:rsidP="00FF19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19A3" w:rsidRDefault="00FF19A3" w:rsidP="00FF19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19A3" w:rsidRDefault="00FF19A3" w:rsidP="00FF19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19A3" w:rsidRPr="00CD359D" w:rsidRDefault="00FF19A3" w:rsidP="00FF19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60D8" w:rsidRPr="00FF19A3" w:rsidRDefault="004760D8" w:rsidP="00FF19A3">
      <w:bookmarkStart w:id="0" w:name="_GoBack"/>
      <w:bookmarkEnd w:id="0"/>
    </w:p>
    <w:sectPr w:rsidR="004760D8" w:rsidRPr="00FF19A3" w:rsidSect="005B3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5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2020603050405020304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">
    <w:nsid w:val="00000006"/>
    <w:multiLevelType w:val="hybridMultilevel"/>
    <w:tmpl w:val="7C83E45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7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8"/>
    <w:multiLevelType w:val="hybridMultilevel"/>
    <w:tmpl w:val="62BBD95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6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>
    <w:nsid w:val="0000000C"/>
    <w:multiLevelType w:val="hybridMultilevel"/>
    <w:tmpl w:val="721DA316"/>
    <w:lvl w:ilvl="0" w:tplc="FFFFFFFF">
      <w:start w:val="1"/>
      <w:numFmt w:val="bullet"/>
      <w:lvlText w:val="-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D"/>
    <w:multiLevelType w:val="hybridMultilevel"/>
    <w:tmpl w:val="2443A858"/>
    <w:lvl w:ilvl="0" w:tplc="FFFFFFFF">
      <w:start w:val="1"/>
      <w:numFmt w:val="bullet"/>
      <w:lvlText w:val="-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1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2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00000014"/>
    <w:multiLevelType w:val="hybridMultilevel"/>
    <w:tmpl w:val="0B03E0C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5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6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17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8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9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1">
    <w:nsid w:val="0000001D"/>
    <w:multiLevelType w:val="hybridMultilevel"/>
    <w:tmpl w:val="1E7FF520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6995E06"/>
    <w:multiLevelType w:val="multilevel"/>
    <w:tmpl w:val="06995E06"/>
    <w:lvl w:ilvl="0">
      <w:start w:val="7"/>
      <w:numFmt w:val="bullet"/>
      <w:lvlText w:val="-"/>
      <w:lvlJc w:val="left"/>
      <w:pPr>
        <w:ind w:left="0" w:firstLine="539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4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25">
    <w:nsid w:val="12132787"/>
    <w:multiLevelType w:val="multilevel"/>
    <w:tmpl w:val="C59A3B10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abstractNum w:abstractNumId="26">
    <w:nsid w:val="166A1EFF"/>
    <w:multiLevelType w:val="hybridMultilevel"/>
    <w:tmpl w:val="632E49EC"/>
    <w:lvl w:ilvl="0" w:tplc="B8A06AF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7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8">
    <w:nsid w:val="18E70A5A"/>
    <w:multiLevelType w:val="hybridMultilevel"/>
    <w:tmpl w:val="008AEFAA"/>
    <w:lvl w:ilvl="0" w:tplc="6C08005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A463231"/>
    <w:multiLevelType w:val="hybridMultilevel"/>
    <w:tmpl w:val="6126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543788"/>
    <w:multiLevelType w:val="multilevel"/>
    <w:tmpl w:val="45D09F36"/>
    <w:lvl w:ilvl="0">
      <w:start w:val="1"/>
      <w:numFmt w:val="decimal"/>
      <w:lvlText w:val="%1."/>
      <w:lvlJc w:val="left"/>
      <w:pPr>
        <w:ind w:left="900" w:hanging="360"/>
      </w:pPr>
      <w:rPr>
        <w:b/>
        <w:vertAlign w:val="baseline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vertAlign w:val="baseline"/>
      </w:rPr>
    </w:lvl>
  </w:abstractNum>
  <w:abstractNum w:abstractNumId="31">
    <w:nsid w:val="246A3E0C"/>
    <w:multiLevelType w:val="multilevel"/>
    <w:tmpl w:val="97646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25B8410B"/>
    <w:multiLevelType w:val="hybridMultilevel"/>
    <w:tmpl w:val="EB7ECB8E"/>
    <w:lvl w:ilvl="0" w:tplc="4B44075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274F832">
      <w:start w:val="1"/>
      <w:numFmt w:val="decimal"/>
      <w:lvlText w:val="%2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26787AE0"/>
    <w:multiLevelType w:val="hybridMultilevel"/>
    <w:tmpl w:val="596A90DC"/>
    <w:lvl w:ilvl="0" w:tplc="16FC4286">
      <w:start w:val="4"/>
      <w:numFmt w:val="decimal"/>
      <w:lvlText w:val="%1."/>
      <w:lvlJc w:val="left"/>
      <w:pPr>
        <w:ind w:left="735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4">
    <w:nsid w:val="29F54E20"/>
    <w:multiLevelType w:val="hybridMultilevel"/>
    <w:tmpl w:val="2D3A7E18"/>
    <w:lvl w:ilvl="0" w:tplc="7AAA481E">
      <w:start w:val="2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2EE4200E"/>
    <w:multiLevelType w:val="multilevel"/>
    <w:tmpl w:val="1898F6D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36">
    <w:nsid w:val="33C67AB2"/>
    <w:multiLevelType w:val="multilevel"/>
    <w:tmpl w:val="ABDEF4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889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52" w:hanging="2160"/>
      </w:pPr>
      <w:rPr>
        <w:rFonts w:hint="default"/>
      </w:rPr>
    </w:lvl>
  </w:abstractNum>
  <w:abstractNum w:abstractNumId="37">
    <w:nsid w:val="36575492"/>
    <w:multiLevelType w:val="hybridMultilevel"/>
    <w:tmpl w:val="B6A8EB16"/>
    <w:lvl w:ilvl="0" w:tplc="6C08005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37115479"/>
    <w:multiLevelType w:val="hybridMultilevel"/>
    <w:tmpl w:val="E3B4019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>
    <w:nsid w:val="37480847"/>
    <w:multiLevelType w:val="hybridMultilevel"/>
    <w:tmpl w:val="53705D4A"/>
    <w:lvl w:ilvl="0" w:tplc="A1AA74F2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FAF5221"/>
    <w:multiLevelType w:val="hybridMultilevel"/>
    <w:tmpl w:val="B1082866"/>
    <w:lvl w:ilvl="0" w:tplc="43B0479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1">
    <w:nsid w:val="41521CFE"/>
    <w:multiLevelType w:val="hybridMultilevel"/>
    <w:tmpl w:val="2ED64324"/>
    <w:lvl w:ilvl="0" w:tplc="2D0480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2">
    <w:nsid w:val="4198177E"/>
    <w:multiLevelType w:val="hybridMultilevel"/>
    <w:tmpl w:val="B2DC1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1AD4278"/>
    <w:multiLevelType w:val="hybridMultilevel"/>
    <w:tmpl w:val="28606C36"/>
    <w:lvl w:ilvl="0" w:tplc="201E6F3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4063788"/>
    <w:multiLevelType w:val="hybridMultilevel"/>
    <w:tmpl w:val="1B9221A0"/>
    <w:lvl w:ilvl="0" w:tplc="C0424808"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5">
    <w:nsid w:val="554E5F00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6B63C33"/>
    <w:multiLevelType w:val="hybridMultilevel"/>
    <w:tmpl w:val="D7906A54"/>
    <w:lvl w:ilvl="0" w:tplc="B3C8A77C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7">
    <w:nsid w:val="5A08C557"/>
    <w:multiLevelType w:val="multilevel"/>
    <w:tmpl w:val="5A08C557"/>
    <w:name w:val="Нумерованный список 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</w:lvl>
  </w:abstractNum>
  <w:abstractNum w:abstractNumId="48">
    <w:nsid w:val="5AE96DF1"/>
    <w:multiLevelType w:val="multilevel"/>
    <w:tmpl w:val="26D04C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9">
    <w:nsid w:val="5C450046"/>
    <w:multiLevelType w:val="hybridMultilevel"/>
    <w:tmpl w:val="BE24E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2214AEE"/>
    <w:multiLevelType w:val="hybridMultilevel"/>
    <w:tmpl w:val="377A9D52"/>
    <w:lvl w:ilvl="0" w:tplc="35E4FD2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1">
    <w:nsid w:val="62F93C60"/>
    <w:multiLevelType w:val="hybridMultilevel"/>
    <w:tmpl w:val="71F8C846"/>
    <w:lvl w:ilvl="0" w:tplc="750CBD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3B96A65"/>
    <w:multiLevelType w:val="hybridMultilevel"/>
    <w:tmpl w:val="05365826"/>
    <w:lvl w:ilvl="0" w:tplc="CE7E3950">
      <w:start w:val="1"/>
      <w:numFmt w:val="bullet"/>
      <w:lvlText w:val="-"/>
      <w:lvlJc w:val="left"/>
      <w:pPr>
        <w:tabs>
          <w:tab w:val="num" w:pos="264"/>
        </w:tabs>
        <w:ind w:left="2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84"/>
        </w:tabs>
        <w:ind w:left="9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04"/>
        </w:tabs>
        <w:ind w:left="17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24"/>
        </w:tabs>
        <w:ind w:left="24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44"/>
        </w:tabs>
        <w:ind w:left="31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64"/>
        </w:tabs>
        <w:ind w:left="38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84"/>
        </w:tabs>
        <w:ind w:left="45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04"/>
        </w:tabs>
        <w:ind w:left="53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24"/>
        </w:tabs>
        <w:ind w:left="6024" w:hanging="360"/>
      </w:pPr>
      <w:rPr>
        <w:rFonts w:ascii="Wingdings" w:hAnsi="Wingdings" w:hint="default"/>
      </w:rPr>
    </w:lvl>
  </w:abstractNum>
  <w:abstractNum w:abstractNumId="53">
    <w:nsid w:val="649D385C"/>
    <w:multiLevelType w:val="hybridMultilevel"/>
    <w:tmpl w:val="F84413FE"/>
    <w:lvl w:ilvl="0" w:tplc="02E8E34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4">
    <w:nsid w:val="6A05122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5">
    <w:nsid w:val="6C0D7BE7"/>
    <w:multiLevelType w:val="hybridMultilevel"/>
    <w:tmpl w:val="2DF8F7C4"/>
    <w:lvl w:ilvl="0" w:tplc="98347AE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9EF0B60"/>
    <w:multiLevelType w:val="hybridMultilevel"/>
    <w:tmpl w:val="3970DD0C"/>
    <w:lvl w:ilvl="0" w:tplc="56C652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7B6D5A6B"/>
    <w:multiLevelType w:val="multilevel"/>
    <w:tmpl w:val="09CE957A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35" w:hanging="2160"/>
      </w:pPr>
      <w:rPr>
        <w:rFonts w:hint="default"/>
      </w:rPr>
    </w:lvl>
  </w:abstractNum>
  <w:abstractNum w:abstractNumId="59">
    <w:nsid w:val="7D1B5992"/>
    <w:multiLevelType w:val="hybridMultilevel"/>
    <w:tmpl w:val="33140BF0"/>
    <w:lvl w:ilvl="0" w:tplc="3E10494A">
      <w:start w:val="1"/>
      <w:numFmt w:val="decimal"/>
      <w:lvlText w:val="%1."/>
      <w:lvlJc w:val="left"/>
      <w:pPr>
        <w:ind w:left="4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29"/>
  </w:num>
  <w:num w:numId="2">
    <w:abstractNumId w:val="35"/>
  </w:num>
  <w:num w:numId="3">
    <w:abstractNumId w:val="39"/>
  </w:num>
  <w:num w:numId="4">
    <w:abstractNumId w:val="47"/>
  </w:num>
  <w:num w:numId="5">
    <w:abstractNumId w:val="57"/>
  </w:num>
  <w:num w:numId="6">
    <w:abstractNumId w:val="32"/>
  </w:num>
  <w:num w:numId="7">
    <w:abstractNumId w:val="45"/>
  </w:num>
  <w:num w:numId="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48"/>
  </w:num>
  <w:num w:numId="11">
    <w:abstractNumId w:val="56"/>
  </w:num>
  <w:num w:numId="12">
    <w:abstractNumId w:val="24"/>
  </w:num>
  <w:num w:numId="13">
    <w:abstractNumId w:val="36"/>
  </w:num>
  <w:num w:numId="1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</w:num>
  <w:num w:numId="16">
    <w:abstractNumId w:val="52"/>
  </w:num>
  <w:num w:numId="17">
    <w:abstractNumId w:val="28"/>
  </w:num>
  <w:num w:numId="18">
    <w:abstractNumId w:val="59"/>
  </w:num>
  <w:num w:numId="19">
    <w:abstractNumId w:val="33"/>
  </w:num>
  <w:num w:numId="20">
    <w:abstractNumId w:val="1"/>
  </w:num>
  <w:num w:numId="21">
    <w:abstractNumId w:val="2"/>
  </w:num>
  <w:num w:numId="22">
    <w:abstractNumId w:val="3"/>
  </w:num>
  <w:num w:numId="23">
    <w:abstractNumId w:val="7"/>
  </w:num>
  <w:num w:numId="24">
    <w:abstractNumId w:val="8"/>
  </w:num>
  <w:num w:numId="25">
    <w:abstractNumId w:val="13"/>
  </w:num>
  <w:num w:numId="26">
    <w:abstractNumId w:val="21"/>
  </w:num>
  <w:num w:numId="27">
    <w:abstractNumId w:val="44"/>
  </w:num>
  <w:num w:numId="28">
    <w:abstractNumId w:val="34"/>
  </w:num>
  <w:num w:numId="29">
    <w:abstractNumId w:val="51"/>
  </w:num>
  <w:num w:numId="30">
    <w:abstractNumId w:val="27"/>
  </w:num>
  <w:num w:numId="31">
    <w:abstractNumId w:val="38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58"/>
  </w:num>
  <w:num w:numId="35">
    <w:abstractNumId w:val="55"/>
  </w:num>
  <w:num w:numId="36">
    <w:abstractNumId w:val="50"/>
  </w:num>
  <w:num w:numId="37">
    <w:abstractNumId w:val="53"/>
  </w:num>
  <w:num w:numId="38">
    <w:abstractNumId w:val="43"/>
  </w:num>
  <w:num w:numId="39">
    <w:abstractNumId w:val="25"/>
  </w:num>
  <w:num w:numId="40">
    <w:abstractNumId w:val="46"/>
  </w:num>
  <w:num w:numId="41">
    <w:abstractNumId w:val="41"/>
  </w:num>
  <w:num w:numId="42">
    <w:abstractNumId w:val="40"/>
  </w:num>
  <w:num w:numId="43">
    <w:abstractNumId w:val="49"/>
  </w:num>
  <w:num w:numId="44">
    <w:abstractNumId w:val="23"/>
  </w:num>
  <w:num w:numId="45">
    <w:abstractNumId w:val="30"/>
  </w:num>
  <w:num w:numId="46">
    <w:abstractNumId w:val="0"/>
  </w:num>
  <w:num w:numId="47">
    <w:abstractNumId w:val="4"/>
  </w:num>
  <w:num w:numId="48">
    <w:abstractNumId w:val="5"/>
  </w:num>
  <w:num w:numId="49">
    <w:abstractNumId w:val="6"/>
  </w:num>
  <w:num w:numId="50">
    <w:abstractNumId w:val="9"/>
  </w:num>
  <w:num w:numId="51">
    <w:abstractNumId w:val="10"/>
  </w:num>
  <w:num w:numId="52">
    <w:abstractNumId w:val="11"/>
  </w:num>
  <w:num w:numId="53">
    <w:abstractNumId w:val="12"/>
  </w:num>
  <w:num w:numId="54">
    <w:abstractNumId w:val="14"/>
  </w:num>
  <w:num w:numId="55">
    <w:abstractNumId w:val="15"/>
  </w:num>
  <w:num w:numId="56">
    <w:abstractNumId w:val="16"/>
  </w:num>
  <w:num w:numId="57">
    <w:abstractNumId w:val="17"/>
  </w:num>
  <w:num w:numId="58">
    <w:abstractNumId w:val="18"/>
  </w:num>
  <w:num w:numId="59">
    <w:abstractNumId w:val="19"/>
  </w:num>
  <w:num w:numId="60">
    <w:abstractNumId w:val="2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52FF"/>
    <w:rsid w:val="00004AA1"/>
    <w:rsid w:val="00006C91"/>
    <w:rsid w:val="00016E56"/>
    <w:rsid w:val="000219C0"/>
    <w:rsid w:val="000528AC"/>
    <w:rsid w:val="00063364"/>
    <w:rsid w:val="00087897"/>
    <w:rsid w:val="000A37E5"/>
    <w:rsid w:val="000B07CC"/>
    <w:rsid w:val="000B5997"/>
    <w:rsid w:val="000D7FB6"/>
    <w:rsid w:val="000F61C3"/>
    <w:rsid w:val="000F78D5"/>
    <w:rsid w:val="00104FE2"/>
    <w:rsid w:val="0011046D"/>
    <w:rsid w:val="00112845"/>
    <w:rsid w:val="00116C48"/>
    <w:rsid w:val="00124262"/>
    <w:rsid w:val="001308E7"/>
    <w:rsid w:val="00132928"/>
    <w:rsid w:val="00132BAF"/>
    <w:rsid w:val="00156E8F"/>
    <w:rsid w:val="00164629"/>
    <w:rsid w:val="00177A28"/>
    <w:rsid w:val="001827B0"/>
    <w:rsid w:val="00183142"/>
    <w:rsid w:val="00183BF0"/>
    <w:rsid w:val="00193B5A"/>
    <w:rsid w:val="00195101"/>
    <w:rsid w:val="001B2BB2"/>
    <w:rsid w:val="001B3124"/>
    <w:rsid w:val="001C0F4A"/>
    <w:rsid w:val="001C27FE"/>
    <w:rsid w:val="001C6259"/>
    <w:rsid w:val="001C7F02"/>
    <w:rsid w:val="001D5032"/>
    <w:rsid w:val="001E1B2C"/>
    <w:rsid w:val="001E360A"/>
    <w:rsid w:val="00202318"/>
    <w:rsid w:val="0020755E"/>
    <w:rsid w:val="00226231"/>
    <w:rsid w:val="00226E08"/>
    <w:rsid w:val="00232A34"/>
    <w:rsid w:val="00252F4C"/>
    <w:rsid w:val="002743C2"/>
    <w:rsid w:val="0027592F"/>
    <w:rsid w:val="0028248B"/>
    <w:rsid w:val="00285405"/>
    <w:rsid w:val="002915F7"/>
    <w:rsid w:val="0029196C"/>
    <w:rsid w:val="00292DD7"/>
    <w:rsid w:val="002A0736"/>
    <w:rsid w:val="002B23EC"/>
    <w:rsid w:val="002C3B6E"/>
    <w:rsid w:val="002C452B"/>
    <w:rsid w:val="002C6BAE"/>
    <w:rsid w:val="002E2E6C"/>
    <w:rsid w:val="002F0E80"/>
    <w:rsid w:val="002F4C65"/>
    <w:rsid w:val="002F7236"/>
    <w:rsid w:val="003008A9"/>
    <w:rsid w:val="0032542A"/>
    <w:rsid w:val="00333C2E"/>
    <w:rsid w:val="003354DB"/>
    <w:rsid w:val="0033620A"/>
    <w:rsid w:val="003373EE"/>
    <w:rsid w:val="00344962"/>
    <w:rsid w:val="00362355"/>
    <w:rsid w:val="003633A1"/>
    <w:rsid w:val="003637D7"/>
    <w:rsid w:val="00387A76"/>
    <w:rsid w:val="003A22A1"/>
    <w:rsid w:val="003A2A4C"/>
    <w:rsid w:val="003A7982"/>
    <w:rsid w:val="003B0F61"/>
    <w:rsid w:val="003B3895"/>
    <w:rsid w:val="003D3D23"/>
    <w:rsid w:val="003F0561"/>
    <w:rsid w:val="003F298B"/>
    <w:rsid w:val="00402CB0"/>
    <w:rsid w:val="00412E23"/>
    <w:rsid w:val="00415BDF"/>
    <w:rsid w:val="004548B2"/>
    <w:rsid w:val="00461017"/>
    <w:rsid w:val="00474DE5"/>
    <w:rsid w:val="00474FC7"/>
    <w:rsid w:val="004760D8"/>
    <w:rsid w:val="00482593"/>
    <w:rsid w:val="00494035"/>
    <w:rsid w:val="004A31E5"/>
    <w:rsid w:val="004C2C9F"/>
    <w:rsid w:val="004C7492"/>
    <w:rsid w:val="004D5575"/>
    <w:rsid w:val="004D5BF5"/>
    <w:rsid w:val="00502C21"/>
    <w:rsid w:val="005311D7"/>
    <w:rsid w:val="0053591E"/>
    <w:rsid w:val="00556D48"/>
    <w:rsid w:val="005721F0"/>
    <w:rsid w:val="005747CB"/>
    <w:rsid w:val="005775BA"/>
    <w:rsid w:val="005815BD"/>
    <w:rsid w:val="005867A6"/>
    <w:rsid w:val="00587DD6"/>
    <w:rsid w:val="00595265"/>
    <w:rsid w:val="005B397E"/>
    <w:rsid w:val="005C6857"/>
    <w:rsid w:val="005D42C0"/>
    <w:rsid w:val="005E111E"/>
    <w:rsid w:val="005F7E02"/>
    <w:rsid w:val="006006E5"/>
    <w:rsid w:val="006010E0"/>
    <w:rsid w:val="00602D5E"/>
    <w:rsid w:val="00604A7D"/>
    <w:rsid w:val="00625AD5"/>
    <w:rsid w:val="006335C6"/>
    <w:rsid w:val="00633903"/>
    <w:rsid w:val="006352FF"/>
    <w:rsid w:val="006444B7"/>
    <w:rsid w:val="00653606"/>
    <w:rsid w:val="00664388"/>
    <w:rsid w:val="00666E7F"/>
    <w:rsid w:val="0067325F"/>
    <w:rsid w:val="00681109"/>
    <w:rsid w:val="00691EC4"/>
    <w:rsid w:val="006A111A"/>
    <w:rsid w:val="006A35D0"/>
    <w:rsid w:val="006A751D"/>
    <w:rsid w:val="006C624C"/>
    <w:rsid w:val="006D71C7"/>
    <w:rsid w:val="00707652"/>
    <w:rsid w:val="0071209A"/>
    <w:rsid w:val="007124C9"/>
    <w:rsid w:val="00715DF2"/>
    <w:rsid w:val="0073179A"/>
    <w:rsid w:val="007406E1"/>
    <w:rsid w:val="00756BA1"/>
    <w:rsid w:val="00784927"/>
    <w:rsid w:val="00785C2D"/>
    <w:rsid w:val="00786D99"/>
    <w:rsid w:val="00790631"/>
    <w:rsid w:val="007B3D5B"/>
    <w:rsid w:val="007C7018"/>
    <w:rsid w:val="007D0E19"/>
    <w:rsid w:val="007D23A4"/>
    <w:rsid w:val="007D25B1"/>
    <w:rsid w:val="007D5CCA"/>
    <w:rsid w:val="007E2B36"/>
    <w:rsid w:val="007F25DE"/>
    <w:rsid w:val="007F416A"/>
    <w:rsid w:val="007F4806"/>
    <w:rsid w:val="0080228A"/>
    <w:rsid w:val="00802307"/>
    <w:rsid w:val="00803BD0"/>
    <w:rsid w:val="008269E0"/>
    <w:rsid w:val="00827253"/>
    <w:rsid w:val="008308D7"/>
    <w:rsid w:val="008412FF"/>
    <w:rsid w:val="00847D76"/>
    <w:rsid w:val="008551F6"/>
    <w:rsid w:val="0085755A"/>
    <w:rsid w:val="00871F63"/>
    <w:rsid w:val="0087752E"/>
    <w:rsid w:val="0087762B"/>
    <w:rsid w:val="008904C8"/>
    <w:rsid w:val="008A2CDE"/>
    <w:rsid w:val="008B7371"/>
    <w:rsid w:val="008C09EB"/>
    <w:rsid w:val="008D0C1C"/>
    <w:rsid w:val="008D62FD"/>
    <w:rsid w:val="008F05B9"/>
    <w:rsid w:val="008F5064"/>
    <w:rsid w:val="008F5FED"/>
    <w:rsid w:val="009025CA"/>
    <w:rsid w:val="009072AC"/>
    <w:rsid w:val="00911005"/>
    <w:rsid w:val="009251D2"/>
    <w:rsid w:val="0093024C"/>
    <w:rsid w:val="00931783"/>
    <w:rsid w:val="00932584"/>
    <w:rsid w:val="00933945"/>
    <w:rsid w:val="00941C08"/>
    <w:rsid w:val="00971216"/>
    <w:rsid w:val="00972359"/>
    <w:rsid w:val="009723E8"/>
    <w:rsid w:val="00983446"/>
    <w:rsid w:val="0099193C"/>
    <w:rsid w:val="0099481C"/>
    <w:rsid w:val="009A1D13"/>
    <w:rsid w:val="009A6562"/>
    <w:rsid w:val="009B403D"/>
    <w:rsid w:val="009B5F35"/>
    <w:rsid w:val="009B7501"/>
    <w:rsid w:val="009C009E"/>
    <w:rsid w:val="009C070E"/>
    <w:rsid w:val="009C2F6C"/>
    <w:rsid w:val="009D1982"/>
    <w:rsid w:val="009E41CD"/>
    <w:rsid w:val="009E5C6E"/>
    <w:rsid w:val="009F1779"/>
    <w:rsid w:val="009F6352"/>
    <w:rsid w:val="00A05C36"/>
    <w:rsid w:val="00A06766"/>
    <w:rsid w:val="00A13438"/>
    <w:rsid w:val="00A154D6"/>
    <w:rsid w:val="00A333DD"/>
    <w:rsid w:val="00A33B2B"/>
    <w:rsid w:val="00A440F9"/>
    <w:rsid w:val="00A54A98"/>
    <w:rsid w:val="00A553CF"/>
    <w:rsid w:val="00A719C9"/>
    <w:rsid w:val="00A80F5D"/>
    <w:rsid w:val="00A81873"/>
    <w:rsid w:val="00A907C4"/>
    <w:rsid w:val="00A94885"/>
    <w:rsid w:val="00A96FCD"/>
    <w:rsid w:val="00AA2884"/>
    <w:rsid w:val="00AA4E35"/>
    <w:rsid w:val="00AA6916"/>
    <w:rsid w:val="00AB6947"/>
    <w:rsid w:val="00AC25CC"/>
    <w:rsid w:val="00AC4258"/>
    <w:rsid w:val="00AD5375"/>
    <w:rsid w:val="00AD6164"/>
    <w:rsid w:val="00AD7445"/>
    <w:rsid w:val="00AD76DF"/>
    <w:rsid w:val="00AE53F1"/>
    <w:rsid w:val="00AE6995"/>
    <w:rsid w:val="00AE7A2D"/>
    <w:rsid w:val="00AE7B9C"/>
    <w:rsid w:val="00AF2C68"/>
    <w:rsid w:val="00AF75EE"/>
    <w:rsid w:val="00AF7E53"/>
    <w:rsid w:val="00B00AB5"/>
    <w:rsid w:val="00B171C4"/>
    <w:rsid w:val="00B25541"/>
    <w:rsid w:val="00B25A86"/>
    <w:rsid w:val="00B2675C"/>
    <w:rsid w:val="00B276C4"/>
    <w:rsid w:val="00B46FD2"/>
    <w:rsid w:val="00B52DF5"/>
    <w:rsid w:val="00B60078"/>
    <w:rsid w:val="00B71541"/>
    <w:rsid w:val="00B7276C"/>
    <w:rsid w:val="00B73638"/>
    <w:rsid w:val="00B75953"/>
    <w:rsid w:val="00B81B08"/>
    <w:rsid w:val="00B82A65"/>
    <w:rsid w:val="00B93D31"/>
    <w:rsid w:val="00B97EF1"/>
    <w:rsid w:val="00BA16F4"/>
    <w:rsid w:val="00BA29EF"/>
    <w:rsid w:val="00BC7B5F"/>
    <w:rsid w:val="00BD6AE0"/>
    <w:rsid w:val="00BE6101"/>
    <w:rsid w:val="00C02866"/>
    <w:rsid w:val="00C07695"/>
    <w:rsid w:val="00C1426B"/>
    <w:rsid w:val="00C158DC"/>
    <w:rsid w:val="00C15BE3"/>
    <w:rsid w:val="00C42F32"/>
    <w:rsid w:val="00C527C3"/>
    <w:rsid w:val="00C54F0C"/>
    <w:rsid w:val="00C663EB"/>
    <w:rsid w:val="00C67B33"/>
    <w:rsid w:val="00C763B5"/>
    <w:rsid w:val="00C76A98"/>
    <w:rsid w:val="00C9566F"/>
    <w:rsid w:val="00C9731A"/>
    <w:rsid w:val="00C97ED3"/>
    <w:rsid w:val="00CA3FAF"/>
    <w:rsid w:val="00CA4B71"/>
    <w:rsid w:val="00CB4796"/>
    <w:rsid w:val="00CD536B"/>
    <w:rsid w:val="00CE000E"/>
    <w:rsid w:val="00CE4ECA"/>
    <w:rsid w:val="00CF1ED8"/>
    <w:rsid w:val="00D05D7A"/>
    <w:rsid w:val="00D21D12"/>
    <w:rsid w:val="00D23F4F"/>
    <w:rsid w:val="00D25AB0"/>
    <w:rsid w:val="00D42D05"/>
    <w:rsid w:val="00D47067"/>
    <w:rsid w:val="00D54A1D"/>
    <w:rsid w:val="00D74B79"/>
    <w:rsid w:val="00D80D16"/>
    <w:rsid w:val="00D81165"/>
    <w:rsid w:val="00D8407B"/>
    <w:rsid w:val="00D93702"/>
    <w:rsid w:val="00D95989"/>
    <w:rsid w:val="00DA3920"/>
    <w:rsid w:val="00DB6388"/>
    <w:rsid w:val="00DC1BDA"/>
    <w:rsid w:val="00DC1BF5"/>
    <w:rsid w:val="00DD0B28"/>
    <w:rsid w:val="00DD10FA"/>
    <w:rsid w:val="00DD6C02"/>
    <w:rsid w:val="00DE0184"/>
    <w:rsid w:val="00DF78AC"/>
    <w:rsid w:val="00E002D2"/>
    <w:rsid w:val="00E11D5D"/>
    <w:rsid w:val="00E2173D"/>
    <w:rsid w:val="00E21C37"/>
    <w:rsid w:val="00E30824"/>
    <w:rsid w:val="00E32DAB"/>
    <w:rsid w:val="00E34A5B"/>
    <w:rsid w:val="00E357D0"/>
    <w:rsid w:val="00E37FA4"/>
    <w:rsid w:val="00E45537"/>
    <w:rsid w:val="00E512E2"/>
    <w:rsid w:val="00E53B7D"/>
    <w:rsid w:val="00E67D03"/>
    <w:rsid w:val="00E958D1"/>
    <w:rsid w:val="00E97BD3"/>
    <w:rsid w:val="00EA197C"/>
    <w:rsid w:val="00EA3F2E"/>
    <w:rsid w:val="00ED19A0"/>
    <w:rsid w:val="00EE231D"/>
    <w:rsid w:val="00EE4F15"/>
    <w:rsid w:val="00EE52EC"/>
    <w:rsid w:val="00EE6C8E"/>
    <w:rsid w:val="00EE6C9A"/>
    <w:rsid w:val="00EF31E9"/>
    <w:rsid w:val="00F00407"/>
    <w:rsid w:val="00F0290F"/>
    <w:rsid w:val="00F05233"/>
    <w:rsid w:val="00F078A7"/>
    <w:rsid w:val="00F106F6"/>
    <w:rsid w:val="00F15B1F"/>
    <w:rsid w:val="00F27403"/>
    <w:rsid w:val="00F36E9F"/>
    <w:rsid w:val="00F52828"/>
    <w:rsid w:val="00F66759"/>
    <w:rsid w:val="00F75410"/>
    <w:rsid w:val="00F82027"/>
    <w:rsid w:val="00F91DE2"/>
    <w:rsid w:val="00F92157"/>
    <w:rsid w:val="00F97A54"/>
    <w:rsid w:val="00FB489B"/>
    <w:rsid w:val="00FC1E72"/>
    <w:rsid w:val="00FD32E3"/>
    <w:rsid w:val="00FF19A3"/>
    <w:rsid w:val="00FF4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51D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D53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D53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D32E3"/>
    <w:pPr>
      <w:spacing w:after="0"/>
      <w:jc w:val="center"/>
      <w:outlineLvl w:val="2"/>
    </w:pPr>
    <w:rPr>
      <w:rFonts w:ascii="Times New Roman CYR" w:eastAsia="Calibri" w:hAnsi="Times New Roman CYR" w:cs="Times New Roman"/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537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n tête 1"/>
    <w:basedOn w:val="a"/>
    <w:link w:val="a4"/>
    <w:uiPriority w:val="99"/>
    <w:qFormat/>
    <w:rsid w:val="006A751D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C67B3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67B3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C67B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rsid w:val="00C67B33"/>
    <w:rPr>
      <w:rFonts w:ascii="Arial Unicode MS" w:eastAsia="Arial Unicode MS" w:hAnsi="Arial Unicode MS" w:cs="Arial Unicode MS"/>
      <w:sz w:val="20"/>
      <w:szCs w:val="20"/>
      <w:lang w:eastAsia="zh-CN"/>
    </w:rPr>
  </w:style>
  <w:style w:type="paragraph" w:customStyle="1" w:styleId="a7">
    <w:name w:val="Вміст таблиці"/>
    <w:basedOn w:val="a"/>
    <w:rsid w:val="00C67B33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val="ru-RU" w:eastAsia="zh-CN" w:bidi="hi-IN"/>
    </w:rPr>
  </w:style>
  <w:style w:type="paragraph" w:customStyle="1" w:styleId="11">
    <w:name w:val="Абзац списка1"/>
    <w:basedOn w:val="a"/>
    <w:uiPriority w:val="99"/>
    <w:rsid w:val="000F78D5"/>
    <w:pPr>
      <w:ind w:left="720"/>
    </w:pPr>
    <w:rPr>
      <w:rFonts w:ascii="Calibri" w:eastAsia="Calibri" w:hAnsi="Calibri" w:cs="Times New Roman"/>
      <w:lang w:val="ru-RU"/>
    </w:rPr>
  </w:style>
  <w:style w:type="paragraph" w:styleId="a8">
    <w:name w:val="Normal (Web)"/>
    <w:aliases w:val="Обычный (Web),Знак Знак"/>
    <w:basedOn w:val="a"/>
    <w:link w:val="a9"/>
    <w:uiPriority w:val="99"/>
    <w:qFormat/>
    <w:rsid w:val="000F61C3"/>
    <w:pPr>
      <w:spacing w:before="100" w:beforeAutospacing="1" w:after="100" w:afterAutospacing="1" w:line="240" w:lineRule="auto"/>
    </w:pPr>
    <w:rPr>
      <w:rFonts w:ascii="Times New Roman" w:eastAsia="Times New Roman" w:hAnsi="Times New Roman" w:cs="Berlin Sans FB Demi"/>
      <w:color w:val="000000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FD32E3"/>
    <w:rPr>
      <w:rFonts w:ascii="Times New Roman CYR" w:eastAsia="Calibri" w:hAnsi="Times New Roman CYR" w:cs="Times New Roman"/>
      <w:b/>
      <w:bCs/>
      <w:sz w:val="28"/>
      <w:szCs w:val="28"/>
      <w:lang w:val="uk-UA" w:eastAsia="ru-RU"/>
    </w:rPr>
  </w:style>
  <w:style w:type="paragraph" w:styleId="aa">
    <w:name w:val="Title"/>
    <w:basedOn w:val="a"/>
    <w:link w:val="ab"/>
    <w:uiPriority w:val="99"/>
    <w:qFormat/>
    <w:rsid w:val="00FD32E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FD32E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FD32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ий текст 21"/>
    <w:basedOn w:val="a"/>
    <w:uiPriority w:val="99"/>
    <w:rsid w:val="00FD32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Абзац списка Знак"/>
    <w:aliases w:val="En tête 1 Знак"/>
    <w:link w:val="a3"/>
    <w:uiPriority w:val="34"/>
    <w:locked/>
    <w:rsid w:val="00715DF2"/>
    <w:rPr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581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815BD"/>
    <w:rPr>
      <w:rFonts w:ascii="Tahoma" w:hAnsi="Tahoma" w:cs="Tahoma"/>
      <w:sz w:val="16"/>
      <w:szCs w:val="16"/>
      <w:lang w:val="uk-UA"/>
    </w:rPr>
  </w:style>
  <w:style w:type="character" w:styleId="ae">
    <w:name w:val="Strong"/>
    <w:basedOn w:val="a0"/>
    <w:qFormat/>
    <w:rsid w:val="007F416A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AC425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C4258"/>
    <w:rPr>
      <w:lang w:val="uk-UA"/>
    </w:rPr>
  </w:style>
  <w:style w:type="character" w:customStyle="1" w:styleId="10">
    <w:name w:val="Заголовок 1 Знак"/>
    <w:basedOn w:val="a0"/>
    <w:link w:val="1"/>
    <w:uiPriority w:val="9"/>
    <w:rsid w:val="00AD53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rsid w:val="00AD53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AD5375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paragraph" w:customStyle="1" w:styleId="13">
    <w:name w:val="13"/>
    <w:aliases w:val="5"/>
    <w:basedOn w:val="a"/>
    <w:rsid w:val="002743C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1">
    <w:name w:val="Table Grid"/>
    <w:basedOn w:val="a1"/>
    <w:uiPriority w:val="59"/>
    <w:rsid w:val="00595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бычный (веб) Знак"/>
    <w:aliases w:val="Обычный (Web) Знак,Знак Знак Знак"/>
    <w:link w:val="a8"/>
    <w:uiPriority w:val="99"/>
    <w:locked/>
    <w:rsid w:val="00F52828"/>
    <w:rPr>
      <w:rFonts w:ascii="Times New Roman" w:eastAsia="Times New Roman" w:hAnsi="Times New Roman" w:cs="Berlin Sans FB Demi"/>
      <w:color w:val="000000"/>
      <w:sz w:val="24"/>
      <w:szCs w:val="24"/>
      <w:lang w:eastAsia="ru-RU"/>
    </w:rPr>
  </w:style>
  <w:style w:type="paragraph" w:styleId="af2">
    <w:name w:val="No Spacing"/>
    <w:uiPriority w:val="99"/>
    <w:qFormat/>
    <w:rsid w:val="00DC1BF5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header"/>
    <w:basedOn w:val="a"/>
    <w:link w:val="af4"/>
    <w:rsid w:val="00BA29E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4">
    <w:name w:val="Верхний колонтитул Знак"/>
    <w:basedOn w:val="a0"/>
    <w:link w:val="af3"/>
    <w:rsid w:val="00BA29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CA4B71"/>
    <w:rPr>
      <w:color w:val="0000FF"/>
      <w:u w:val="single"/>
    </w:rPr>
  </w:style>
  <w:style w:type="character" w:customStyle="1" w:styleId="af6">
    <w:name w:val="Основной текст_"/>
    <w:basedOn w:val="a0"/>
    <w:link w:val="12"/>
    <w:uiPriority w:val="99"/>
    <w:rsid w:val="006010E0"/>
    <w:rPr>
      <w:rFonts w:ascii="Arial" w:eastAsia="Arial" w:hAnsi="Arial" w:cs="Arial"/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uiPriority w:val="99"/>
    <w:rsid w:val="006010E0"/>
    <w:pPr>
      <w:widowControl w:val="0"/>
      <w:shd w:val="clear" w:color="auto" w:fill="FFFFFF"/>
      <w:spacing w:after="180" w:line="317" w:lineRule="exact"/>
    </w:pPr>
    <w:rPr>
      <w:rFonts w:ascii="Arial" w:eastAsia="Arial" w:hAnsi="Arial" w:cs="Arial"/>
      <w:spacing w:val="2"/>
      <w:lang w:val="ru-RU"/>
    </w:rPr>
  </w:style>
  <w:style w:type="paragraph" w:customStyle="1" w:styleId="14">
    <w:name w:val="Обычный1"/>
    <w:rsid w:val="006D71C7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/>
    </w:rPr>
  </w:style>
  <w:style w:type="character" w:customStyle="1" w:styleId="125pt0pt">
    <w:name w:val="Основной текст + 12;5 pt;Интервал 0 pt"/>
    <w:basedOn w:val="af6"/>
    <w:rsid w:val="002C6BA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HTML1">
    <w:name w:val="Стандартный HTML Знак1"/>
    <w:basedOn w:val="a0"/>
    <w:rsid w:val="001C7F02"/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paragraph" w:customStyle="1" w:styleId="15">
    <w:name w:val="Без интервала1"/>
    <w:uiPriority w:val="99"/>
    <w:rsid w:val="001C7F0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1C7F0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customStyle="1" w:styleId="120">
    <w:name w:val="Основной текст + 12"/>
    <w:aliases w:val="5 pt,Интервал 0 pt"/>
    <w:basedOn w:val="af6"/>
    <w:uiPriority w:val="99"/>
    <w:rsid w:val="00F97A54"/>
    <w:rPr>
      <w:rFonts w:ascii="Arial" w:eastAsia="Arial" w:hAnsi="Arial" w:cs="Arial"/>
      <w:color w:val="000000"/>
      <w:spacing w:val="1"/>
      <w:w w:val="100"/>
      <w:position w:val="0"/>
      <w:sz w:val="25"/>
      <w:szCs w:val="25"/>
      <w:u w:val="none"/>
      <w:effect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FA968-A5B1-4A5D-962E-2A7E4526A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3595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Admin_OTG</cp:lastModifiedBy>
  <cp:revision>240</cp:revision>
  <cp:lastPrinted>2018-04-02T11:55:00Z</cp:lastPrinted>
  <dcterms:created xsi:type="dcterms:W3CDTF">2018-02-15T13:46:00Z</dcterms:created>
  <dcterms:modified xsi:type="dcterms:W3CDTF">2018-04-10T10:55:00Z</dcterms:modified>
</cp:coreProperties>
</file>