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B4C" w:rsidRDefault="00836B4C" w:rsidP="00836B4C">
      <w:pPr>
        <w:ind w:firstLine="708"/>
        <w:jc w:val="both"/>
        <w:rPr>
          <w:sz w:val="28"/>
          <w:szCs w:val="28"/>
          <w:lang w:val="uk-UA"/>
        </w:rPr>
      </w:pPr>
    </w:p>
    <w:p w:rsidR="00836B4C" w:rsidRDefault="00836B4C" w:rsidP="00836B4C">
      <w:pPr>
        <w:jc w:val="center"/>
        <w:rPr>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75" DrawAspect="Content" ObjectID="_1572156080" r:id="rId9"/>
        </w:object>
      </w:r>
      <w:r>
        <w:rPr>
          <w:sz w:val="28"/>
          <w:szCs w:val="28"/>
        </w:rPr>
        <w:t>ЧАПЛИНСЬКА СЕЛИЩНА РАДА</w:t>
      </w:r>
    </w:p>
    <w:p w:rsidR="00836B4C" w:rsidRDefault="00836B4C" w:rsidP="00836B4C">
      <w:pPr>
        <w:jc w:val="center"/>
        <w:rPr>
          <w:sz w:val="28"/>
          <w:szCs w:val="28"/>
        </w:rPr>
      </w:pPr>
      <w:r>
        <w:rPr>
          <w:sz w:val="28"/>
          <w:szCs w:val="28"/>
        </w:rPr>
        <w:t>ЧАПЛИНСЬКОГО РАЙОНУ ХЕРСОНСЬКОЇ ОБЛАСТІ</w:t>
      </w:r>
    </w:p>
    <w:p w:rsidR="00836B4C" w:rsidRDefault="00836B4C" w:rsidP="00836B4C">
      <w:pPr>
        <w:widowControl w:val="0"/>
        <w:autoSpaceDE w:val="0"/>
        <w:autoSpaceDN w:val="0"/>
        <w:adjustRightInd w:val="0"/>
        <w:jc w:val="center"/>
        <w:rPr>
          <w:sz w:val="28"/>
          <w:szCs w:val="28"/>
        </w:rPr>
      </w:pPr>
      <w:r>
        <w:rPr>
          <w:sz w:val="28"/>
          <w:szCs w:val="28"/>
        </w:rPr>
        <w:t xml:space="preserve">  </w:t>
      </w:r>
      <w:r>
        <w:rPr>
          <w:sz w:val="28"/>
          <w:szCs w:val="28"/>
          <w:lang w:val="uk-UA"/>
        </w:rPr>
        <w:t>П’ЯТА</w:t>
      </w:r>
      <w:r>
        <w:rPr>
          <w:sz w:val="28"/>
          <w:szCs w:val="28"/>
        </w:rPr>
        <w:t xml:space="preserve"> СЕСІЯ </w:t>
      </w:r>
      <w:r>
        <w:rPr>
          <w:sz w:val="28"/>
          <w:szCs w:val="28"/>
          <w:lang w:val="en-US"/>
        </w:rPr>
        <w:t>V</w:t>
      </w:r>
      <w:r>
        <w:rPr>
          <w:sz w:val="28"/>
          <w:szCs w:val="28"/>
        </w:rPr>
        <w:t>ІІ</w:t>
      </w:r>
      <w:r>
        <w:rPr>
          <w:sz w:val="28"/>
          <w:szCs w:val="28"/>
          <w:lang w:val="uk-UA"/>
        </w:rPr>
        <w:t>І</w:t>
      </w:r>
      <w:r>
        <w:rPr>
          <w:sz w:val="28"/>
          <w:szCs w:val="28"/>
        </w:rPr>
        <w:t xml:space="preserve"> СКЛИКАННЯ</w:t>
      </w:r>
    </w:p>
    <w:p w:rsidR="00836B4C" w:rsidRDefault="00836B4C" w:rsidP="00836B4C">
      <w:pPr>
        <w:jc w:val="center"/>
        <w:rPr>
          <w:sz w:val="28"/>
          <w:szCs w:val="28"/>
        </w:rPr>
      </w:pPr>
      <w:r>
        <w:rPr>
          <w:sz w:val="28"/>
          <w:szCs w:val="28"/>
        </w:rPr>
        <w:t>Р І Ш Е Н Н Я</w:t>
      </w:r>
    </w:p>
    <w:p w:rsidR="00836B4C" w:rsidRDefault="00836B4C" w:rsidP="00836B4C">
      <w:pPr>
        <w:ind w:right="-1050"/>
        <w:jc w:val="both"/>
        <w:rPr>
          <w:sz w:val="28"/>
          <w:szCs w:val="28"/>
        </w:rPr>
      </w:pPr>
    </w:p>
    <w:p w:rsidR="00836B4C" w:rsidRPr="00A0607D" w:rsidRDefault="00836B4C" w:rsidP="00836B4C">
      <w:pPr>
        <w:ind w:right="-1050"/>
        <w:jc w:val="both"/>
        <w:rPr>
          <w:sz w:val="28"/>
          <w:szCs w:val="28"/>
          <w:lang w:val="uk-UA"/>
        </w:rPr>
      </w:pPr>
      <w:r>
        <w:rPr>
          <w:sz w:val="28"/>
          <w:szCs w:val="28"/>
        </w:rPr>
        <w:t xml:space="preserve">від </w:t>
      </w:r>
      <w:r>
        <w:rPr>
          <w:sz w:val="28"/>
          <w:szCs w:val="28"/>
          <w:lang w:val="uk-UA"/>
        </w:rPr>
        <w:t>24 лютого</w:t>
      </w:r>
      <w:r>
        <w:rPr>
          <w:sz w:val="28"/>
          <w:szCs w:val="28"/>
        </w:rPr>
        <w:t xml:space="preserve"> 201</w:t>
      </w:r>
      <w:r>
        <w:rPr>
          <w:sz w:val="28"/>
          <w:szCs w:val="28"/>
          <w:lang w:val="uk-UA"/>
        </w:rPr>
        <w:t>7</w:t>
      </w:r>
      <w:r>
        <w:rPr>
          <w:sz w:val="28"/>
          <w:szCs w:val="28"/>
        </w:rPr>
        <w:t xml:space="preserve"> року                      №</w:t>
      </w:r>
      <w:r>
        <w:rPr>
          <w:sz w:val="28"/>
          <w:szCs w:val="28"/>
          <w:lang w:val="uk-UA"/>
        </w:rPr>
        <w:t>63</w:t>
      </w:r>
    </w:p>
    <w:p w:rsidR="00836B4C" w:rsidRDefault="00836B4C" w:rsidP="00836B4C">
      <w:pPr>
        <w:ind w:right="-1050"/>
        <w:jc w:val="both"/>
        <w:rPr>
          <w:sz w:val="28"/>
          <w:szCs w:val="28"/>
          <w:lang w:val="uk-UA"/>
        </w:rPr>
      </w:pPr>
      <w:r>
        <w:rPr>
          <w:sz w:val="28"/>
          <w:szCs w:val="28"/>
        </w:rPr>
        <w:t>смт.Чаплинка</w:t>
      </w:r>
    </w:p>
    <w:p w:rsidR="00836B4C" w:rsidRPr="00A070C6" w:rsidRDefault="00836B4C" w:rsidP="00836B4C">
      <w:pPr>
        <w:ind w:right="-1050"/>
        <w:jc w:val="both"/>
        <w:rPr>
          <w:sz w:val="28"/>
          <w:szCs w:val="28"/>
          <w:lang w:val="uk-UA"/>
        </w:rPr>
      </w:pPr>
    </w:p>
    <w:p w:rsidR="00836B4C" w:rsidRDefault="00836B4C" w:rsidP="00836B4C">
      <w:pPr>
        <w:tabs>
          <w:tab w:val="left" w:pos="0"/>
        </w:tabs>
        <w:ind w:right="-57"/>
        <w:jc w:val="both"/>
        <w:rPr>
          <w:sz w:val="28"/>
          <w:szCs w:val="22"/>
        </w:rPr>
      </w:pPr>
      <w:r>
        <w:rPr>
          <w:sz w:val="28"/>
          <w:lang w:val="uk-UA"/>
        </w:rPr>
        <w:t>Про затвердження проек</w:t>
      </w:r>
      <w:r>
        <w:rPr>
          <w:sz w:val="28"/>
        </w:rPr>
        <w:t>тів землеустрою,</w:t>
      </w:r>
    </w:p>
    <w:p w:rsidR="00836B4C" w:rsidRDefault="00836B4C" w:rsidP="00836B4C">
      <w:pPr>
        <w:tabs>
          <w:tab w:val="left" w:pos="0"/>
        </w:tabs>
        <w:ind w:right="-57"/>
        <w:jc w:val="both"/>
        <w:rPr>
          <w:sz w:val="28"/>
          <w:lang w:val="uk-UA"/>
        </w:rPr>
      </w:pPr>
      <w:r>
        <w:rPr>
          <w:sz w:val="28"/>
          <w:lang w:val="uk-UA"/>
        </w:rPr>
        <w:t>технічних документацій</w:t>
      </w:r>
    </w:p>
    <w:p w:rsidR="00836B4C" w:rsidRDefault="00836B4C" w:rsidP="00836B4C">
      <w:pPr>
        <w:tabs>
          <w:tab w:val="left" w:pos="0"/>
        </w:tabs>
        <w:ind w:right="-57"/>
        <w:jc w:val="both"/>
        <w:rPr>
          <w:sz w:val="28"/>
        </w:rPr>
      </w:pPr>
      <w:r>
        <w:rPr>
          <w:sz w:val="28"/>
        </w:rPr>
        <w:t>та надання земельних ділянок</w:t>
      </w:r>
    </w:p>
    <w:p w:rsidR="00836B4C" w:rsidRDefault="00836B4C" w:rsidP="00836B4C">
      <w:pPr>
        <w:tabs>
          <w:tab w:val="left" w:pos="0"/>
        </w:tabs>
        <w:ind w:right="-58"/>
        <w:jc w:val="both"/>
        <w:rPr>
          <w:sz w:val="28"/>
          <w:szCs w:val="28"/>
        </w:rPr>
      </w:pPr>
    </w:p>
    <w:p w:rsidR="00836B4C" w:rsidRDefault="00836B4C" w:rsidP="00836B4C">
      <w:pPr>
        <w:tabs>
          <w:tab w:val="left" w:pos="0"/>
        </w:tabs>
        <w:ind w:right="-58"/>
        <w:jc w:val="both"/>
        <w:rPr>
          <w:sz w:val="28"/>
          <w:szCs w:val="28"/>
          <w:lang w:val="uk-UA"/>
        </w:rPr>
      </w:pPr>
      <w:r>
        <w:rPr>
          <w:sz w:val="28"/>
          <w:szCs w:val="28"/>
        </w:rPr>
        <w:tab/>
        <w:t xml:space="preserve">Розглянувши заяви фізичних </w:t>
      </w:r>
      <w:r>
        <w:rPr>
          <w:sz w:val="28"/>
          <w:szCs w:val="28"/>
          <w:lang w:val="uk-UA"/>
        </w:rPr>
        <w:t>осіб</w:t>
      </w:r>
      <w:r>
        <w:rPr>
          <w:sz w:val="28"/>
          <w:szCs w:val="28"/>
        </w:rPr>
        <w:t xml:space="preserve"> про надання</w:t>
      </w:r>
      <w:r>
        <w:rPr>
          <w:sz w:val="28"/>
          <w:szCs w:val="28"/>
          <w:lang w:val="uk-UA"/>
        </w:rPr>
        <w:t xml:space="preserve"> </w:t>
      </w:r>
      <w:r>
        <w:rPr>
          <w:sz w:val="28"/>
          <w:szCs w:val="28"/>
        </w:rPr>
        <w:t xml:space="preserve">земельних ділянок, враховуючи погодження відповідних служб і організацій, згоду суміжних землекористувачів та землевласників на надання та вилучення земельних ділянок, керуючись ст.ст.12, </w:t>
      </w:r>
      <w:r>
        <w:rPr>
          <w:sz w:val="28"/>
          <w:szCs w:val="28"/>
          <w:lang w:val="uk-UA"/>
        </w:rPr>
        <w:t xml:space="preserve">20, </w:t>
      </w:r>
      <w:r>
        <w:rPr>
          <w:sz w:val="28"/>
          <w:szCs w:val="28"/>
        </w:rPr>
        <w:t>81, 116, 121, 122, 123, 124</w:t>
      </w:r>
      <w:r>
        <w:rPr>
          <w:sz w:val="28"/>
          <w:szCs w:val="28"/>
          <w:lang w:val="uk-UA"/>
        </w:rPr>
        <w:t>, 134</w:t>
      </w:r>
      <w:r>
        <w:rPr>
          <w:sz w:val="28"/>
          <w:szCs w:val="28"/>
        </w:rPr>
        <w:t xml:space="preserve"> Земельного кодексу України, ст.416 Цивільного кодексу України, </w:t>
      </w:r>
      <w:r>
        <w:rPr>
          <w:sz w:val="28"/>
          <w:szCs w:val="28"/>
          <w:lang w:val="uk-UA"/>
        </w:rPr>
        <w:t xml:space="preserve">стаття 30 Закону України «Про землеустрій», </w:t>
      </w:r>
      <w:r>
        <w:rPr>
          <w:sz w:val="28"/>
          <w:szCs w:val="28"/>
        </w:rPr>
        <w:t>ст.26</w:t>
      </w:r>
      <w:r>
        <w:rPr>
          <w:sz w:val="28"/>
          <w:szCs w:val="28"/>
          <w:lang w:val="uk-UA"/>
        </w:rPr>
        <w:t xml:space="preserve">, 33 </w:t>
      </w:r>
      <w:r>
        <w:rPr>
          <w:sz w:val="28"/>
          <w:szCs w:val="28"/>
        </w:rPr>
        <w:t>Закону України “Про місцеве самоврядування в Україні”, сесія селищної ради</w:t>
      </w:r>
    </w:p>
    <w:p w:rsidR="00836B4C" w:rsidRPr="00A070C6" w:rsidRDefault="00836B4C" w:rsidP="00836B4C">
      <w:pPr>
        <w:tabs>
          <w:tab w:val="left" w:pos="0"/>
        </w:tabs>
        <w:ind w:right="-58"/>
        <w:jc w:val="both"/>
        <w:rPr>
          <w:sz w:val="28"/>
          <w:szCs w:val="28"/>
          <w:lang w:val="uk-UA"/>
        </w:rPr>
      </w:pPr>
    </w:p>
    <w:p w:rsidR="00836B4C" w:rsidRDefault="00836B4C" w:rsidP="00836B4C">
      <w:pPr>
        <w:tabs>
          <w:tab w:val="left" w:pos="0"/>
        </w:tabs>
        <w:ind w:right="-58"/>
        <w:jc w:val="both"/>
        <w:rPr>
          <w:sz w:val="28"/>
          <w:szCs w:val="28"/>
          <w:lang w:val="uk-UA"/>
        </w:rPr>
      </w:pPr>
      <w:r>
        <w:rPr>
          <w:sz w:val="28"/>
          <w:szCs w:val="28"/>
        </w:rPr>
        <w:t xml:space="preserve">              ВИРІШИЛА :</w:t>
      </w:r>
    </w:p>
    <w:p w:rsidR="00836B4C" w:rsidRDefault="00836B4C" w:rsidP="00836B4C">
      <w:pPr>
        <w:tabs>
          <w:tab w:val="left" w:pos="0"/>
        </w:tabs>
        <w:ind w:right="-58"/>
        <w:jc w:val="both"/>
        <w:rPr>
          <w:sz w:val="28"/>
          <w:szCs w:val="28"/>
          <w:lang w:val="uk-UA"/>
        </w:rPr>
      </w:pPr>
      <w:r>
        <w:rPr>
          <w:sz w:val="28"/>
          <w:szCs w:val="28"/>
          <w:lang w:val="uk-UA"/>
        </w:rPr>
        <w:tab/>
        <w:t>1.Затвердити проект землеустрою щодо відведення земельної ділянки у власність загальною площею 0.1500 га громадянину Руденко Миколі Івановичу, для будівництва та обслуговування житлового будинку, господарських будівель і споруд, розташованої за адресою вул. Гвардійська, 3 смт.Чаплинка за рахунок земель житлової та громадської забудови Чаплинської селищної ради Чаплинського району, Херсонської області.</w:t>
      </w:r>
    </w:p>
    <w:p w:rsidR="00836B4C" w:rsidRDefault="00836B4C" w:rsidP="00836B4C">
      <w:pPr>
        <w:tabs>
          <w:tab w:val="left" w:pos="0"/>
        </w:tabs>
        <w:ind w:right="-58"/>
        <w:jc w:val="both"/>
        <w:rPr>
          <w:sz w:val="28"/>
          <w:szCs w:val="28"/>
          <w:lang w:val="uk-UA"/>
        </w:rPr>
      </w:pPr>
      <w:r>
        <w:rPr>
          <w:sz w:val="28"/>
          <w:szCs w:val="28"/>
          <w:lang w:val="uk-UA"/>
        </w:rPr>
        <w:tab/>
        <w:t>1.1. Надати у власність земельну ділянку загальною площею 0.15 га громадянину Руденко Миколі Івановичу, для будівництва та обслуговування житлового будинку, господарських будівель і споруд, розташовану за адресою вул. Гвардійська, 3 смт.Чаплинка за рахунок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6525455100:03:001:0319</w:t>
      </w:r>
    </w:p>
    <w:p w:rsidR="00836B4C" w:rsidRDefault="00836B4C" w:rsidP="00836B4C">
      <w:pPr>
        <w:tabs>
          <w:tab w:val="left" w:pos="0"/>
        </w:tabs>
        <w:ind w:right="-58"/>
        <w:jc w:val="both"/>
        <w:rPr>
          <w:sz w:val="28"/>
          <w:szCs w:val="28"/>
        </w:rPr>
      </w:pPr>
      <w:r>
        <w:rPr>
          <w:sz w:val="28"/>
          <w:szCs w:val="28"/>
          <w:lang w:val="uk-UA"/>
        </w:rPr>
        <w:tab/>
        <w:t>1</w:t>
      </w:r>
      <w:r>
        <w:rPr>
          <w:sz w:val="28"/>
          <w:szCs w:val="28"/>
        </w:rPr>
        <w:t>.</w:t>
      </w:r>
      <w:r>
        <w:rPr>
          <w:sz w:val="28"/>
          <w:szCs w:val="28"/>
          <w:lang w:val="uk-UA"/>
        </w:rPr>
        <w:t>2</w:t>
      </w:r>
      <w:r>
        <w:rPr>
          <w:sz w:val="28"/>
          <w:szCs w:val="28"/>
        </w:rPr>
        <w:t xml:space="preserve">. </w:t>
      </w:r>
      <w:r>
        <w:rPr>
          <w:sz w:val="28"/>
          <w:szCs w:val="28"/>
          <w:lang w:val="uk-UA"/>
        </w:rPr>
        <w:t>Землевласнику Руденко М.І. ви</w:t>
      </w:r>
      <w:r>
        <w:rPr>
          <w:sz w:val="28"/>
          <w:szCs w:val="28"/>
        </w:rPr>
        <w:t xml:space="preserve">користовувати </w:t>
      </w:r>
      <w:r>
        <w:rPr>
          <w:sz w:val="28"/>
          <w:szCs w:val="28"/>
          <w:lang w:val="uk-UA"/>
        </w:rPr>
        <w:t xml:space="preserve">вищезазначену </w:t>
      </w:r>
      <w:r>
        <w:rPr>
          <w:sz w:val="28"/>
          <w:szCs w:val="28"/>
        </w:rPr>
        <w:t>земельну ділянку згідно зі ст.9</w:t>
      </w:r>
      <w:r>
        <w:rPr>
          <w:sz w:val="28"/>
          <w:szCs w:val="28"/>
          <w:lang w:val="uk-UA"/>
        </w:rPr>
        <w:t>1</w:t>
      </w:r>
      <w:r>
        <w:rPr>
          <w:sz w:val="28"/>
          <w:szCs w:val="28"/>
        </w:rPr>
        <w:t>, ст.96</w:t>
      </w:r>
      <w:r>
        <w:rPr>
          <w:sz w:val="28"/>
          <w:szCs w:val="28"/>
          <w:lang w:val="uk-UA"/>
        </w:rPr>
        <w:t xml:space="preserve"> </w:t>
      </w:r>
      <w:r>
        <w:rPr>
          <w:sz w:val="28"/>
          <w:szCs w:val="28"/>
        </w:rPr>
        <w:t>Земельного Кодексу України.</w:t>
      </w:r>
    </w:p>
    <w:p w:rsidR="00836B4C" w:rsidRDefault="00836B4C" w:rsidP="00836B4C">
      <w:pPr>
        <w:tabs>
          <w:tab w:val="left" w:pos="0"/>
        </w:tabs>
        <w:ind w:right="-58"/>
        <w:jc w:val="both"/>
        <w:rPr>
          <w:sz w:val="28"/>
          <w:szCs w:val="28"/>
          <w:lang w:val="uk-UA"/>
        </w:rPr>
      </w:pPr>
      <w:r>
        <w:rPr>
          <w:sz w:val="28"/>
          <w:szCs w:val="28"/>
          <w:lang w:val="uk-UA"/>
        </w:rPr>
        <w:tab/>
        <w:t xml:space="preserve">2. Затвердити проект землеустрою щодо відведення земельної ділянки у власність загальною площею 0.15 га громадянці Лисівській Франі Юзиківні, для будівництва та обслуговування житлового будинку, господарських будівель і споруд, розташованої за адресою вул. Хліборобів (Фрунзе), 58 смт.Чаплинка за </w:t>
      </w:r>
      <w:r>
        <w:rPr>
          <w:sz w:val="28"/>
          <w:szCs w:val="28"/>
          <w:lang w:val="uk-UA"/>
        </w:rPr>
        <w:lastRenderedPageBreak/>
        <w:t>рахунок земель житлової та громадської забудови Чаплинської селищної ради Чаплинського району, Херсонської області.</w:t>
      </w:r>
    </w:p>
    <w:p w:rsidR="00836B4C" w:rsidRDefault="00836B4C" w:rsidP="00836B4C">
      <w:pPr>
        <w:tabs>
          <w:tab w:val="left" w:pos="0"/>
        </w:tabs>
        <w:ind w:right="-58"/>
        <w:jc w:val="both"/>
        <w:rPr>
          <w:sz w:val="28"/>
          <w:szCs w:val="28"/>
          <w:lang w:val="uk-UA"/>
        </w:rPr>
      </w:pPr>
      <w:r>
        <w:rPr>
          <w:sz w:val="28"/>
          <w:szCs w:val="28"/>
          <w:lang w:val="uk-UA"/>
        </w:rPr>
        <w:tab/>
        <w:t>2.1. Надати у власність земельну ділянку загальною площею 0.15 га громадянці Лисівській Франі Юзиківні, для будівництва та обслуговування житлового будинку, господарських будівель і споруд, розташовану за адресою вул. Хліборобів (Фрунзе),58 смт.Чаплинка за рахунок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6525455100:03:001:0397</w:t>
      </w:r>
    </w:p>
    <w:p w:rsidR="00836B4C" w:rsidRDefault="00836B4C" w:rsidP="00836B4C">
      <w:pPr>
        <w:tabs>
          <w:tab w:val="left" w:pos="0"/>
        </w:tabs>
        <w:ind w:right="-58"/>
        <w:jc w:val="both"/>
        <w:rPr>
          <w:sz w:val="28"/>
          <w:szCs w:val="28"/>
          <w:lang w:val="uk-UA"/>
        </w:rPr>
      </w:pPr>
      <w:r>
        <w:rPr>
          <w:sz w:val="28"/>
          <w:szCs w:val="28"/>
          <w:lang w:val="uk-UA"/>
        </w:rPr>
        <w:tab/>
        <w:t>2</w:t>
      </w:r>
      <w:r>
        <w:rPr>
          <w:sz w:val="28"/>
          <w:szCs w:val="28"/>
        </w:rPr>
        <w:t>.</w:t>
      </w:r>
      <w:r>
        <w:rPr>
          <w:sz w:val="28"/>
          <w:szCs w:val="28"/>
          <w:lang w:val="uk-UA"/>
        </w:rPr>
        <w:t>2</w:t>
      </w:r>
      <w:r>
        <w:rPr>
          <w:sz w:val="28"/>
          <w:szCs w:val="28"/>
        </w:rPr>
        <w:t xml:space="preserve">. </w:t>
      </w:r>
      <w:r>
        <w:rPr>
          <w:sz w:val="28"/>
          <w:szCs w:val="28"/>
          <w:lang w:val="uk-UA"/>
        </w:rPr>
        <w:t>Землевласнику Лисівській Ф.Ю. ви</w:t>
      </w:r>
      <w:r>
        <w:rPr>
          <w:sz w:val="28"/>
          <w:szCs w:val="28"/>
        </w:rPr>
        <w:t xml:space="preserve">користовувати </w:t>
      </w:r>
      <w:r>
        <w:rPr>
          <w:sz w:val="28"/>
          <w:szCs w:val="28"/>
          <w:lang w:val="uk-UA"/>
        </w:rPr>
        <w:t xml:space="preserve">вищезазначену </w:t>
      </w:r>
      <w:r>
        <w:rPr>
          <w:sz w:val="28"/>
          <w:szCs w:val="28"/>
        </w:rPr>
        <w:t>земельну ділянку згідно зі ст.9</w:t>
      </w:r>
      <w:r>
        <w:rPr>
          <w:sz w:val="28"/>
          <w:szCs w:val="28"/>
          <w:lang w:val="uk-UA"/>
        </w:rPr>
        <w:t>1</w:t>
      </w:r>
      <w:r>
        <w:rPr>
          <w:sz w:val="28"/>
          <w:szCs w:val="28"/>
        </w:rPr>
        <w:t>, ст.96</w:t>
      </w:r>
      <w:r>
        <w:rPr>
          <w:sz w:val="28"/>
          <w:szCs w:val="28"/>
          <w:lang w:val="uk-UA"/>
        </w:rPr>
        <w:t xml:space="preserve"> </w:t>
      </w:r>
      <w:r>
        <w:rPr>
          <w:sz w:val="28"/>
          <w:szCs w:val="28"/>
        </w:rPr>
        <w:t>Земельного Кодексу України.</w:t>
      </w:r>
    </w:p>
    <w:p w:rsidR="00836B4C" w:rsidRDefault="00836B4C" w:rsidP="00836B4C">
      <w:pPr>
        <w:tabs>
          <w:tab w:val="left" w:pos="0"/>
        </w:tabs>
        <w:ind w:right="-58"/>
        <w:jc w:val="both"/>
        <w:rPr>
          <w:sz w:val="28"/>
          <w:szCs w:val="28"/>
          <w:lang w:val="uk-UA"/>
        </w:rPr>
      </w:pPr>
      <w:r>
        <w:rPr>
          <w:sz w:val="28"/>
          <w:szCs w:val="28"/>
          <w:lang w:val="uk-UA"/>
        </w:rPr>
        <w:tab/>
        <w:t>3. Затвердити технічну документацію із землеустрою щодо встановлення меж земельної ділянки в натурі (на місцевості) загальною площею 0.15 га громадянину Жданову Ігорю Миколайовичу, для будівництва та обслуговування житлового будинку, господарських будівель та споруд, розташованої за адресою вул. Гвардійська, 15 смт.Чаплинка, Чаплинського району, Херсонської області.</w:t>
      </w:r>
    </w:p>
    <w:p w:rsidR="00836B4C" w:rsidRDefault="00836B4C" w:rsidP="00836B4C">
      <w:pPr>
        <w:tabs>
          <w:tab w:val="left" w:pos="0"/>
        </w:tabs>
        <w:ind w:right="-58"/>
        <w:jc w:val="both"/>
        <w:rPr>
          <w:sz w:val="28"/>
          <w:szCs w:val="28"/>
          <w:lang w:val="uk-UA"/>
        </w:rPr>
      </w:pPr>
      <w:r>
        <w:rPr>
          <w:sz w:val="28"/>
          <w:szCs w:val="28"/>
          <w:lang w:val="uk-UA"/>
        </w:rPr>
        <w:tab/>
        <w:t>3.1. Надати у власність земельну ділянку загальною площею 0.15 га громадянину Жданову Ігорю Миколайовичу, для будівництва та обслуговування житлового будинку, господарських будівель і споруд, розташовану за адресою вул. Гвардійська, 15 смт.Чаплинка Чаплинського району, Херсонської області, кадастровий номер земельної ділянки 6525455100:03:001:0354</w:t>
      </w:r>
    </w:p>
    <w:p w:rsidR="00836B4C" w:rsidRDefault="00836B4C" w:rsidP="00836B4C">
      <w:pPr>
        <w:tabs>
          <w:tab w:val="left" w:pos="0"/>
        </w:tabs>
        <w:ind w:right="-58"/>
        <w:jc w:val="both"/>
        <w:rPr>
          <w:sz w:val="28"/>
          <w:szCs w:val="28"/>
        </w:rPr>
      </w:pPr>
      <w:r>
        <w:rPr>
          <w:sz w:val="28"/>
          <w:szCs w:val="28"/>
          <w:lang w:val="uk-UA"/>
        </w:rPr>
        <w:tab/>
        <w:t>3</w:t>
      </w:r>
      <w:r>
        <w:rPr>
          <w:sz w:val="28"/>
          <w:szCs w:val="28"/>
        </w:rPr>
        <w:t>.</w:t>
      </w:r>
      <w:r>
        <w:rPr>
          <w:sz w:val="28"/>
          <w:szCs w:val="28"/>
          <w:lang w:val="uk-UA"/>
        </w:rPr>
        <w:t>2</w:t>
      </w:r>
      <w:r>
        <w:rPr>
          <w:sz w:val="28"/>
          <w:szCs w:val="28"/>
        </w:rPr>
        <w:t xml:space="preserve">. </w:t>
      </w:r>
      <w:r>
        <w:rPr>
          <w:sz w:val="28"/>
          <w:szCs w:val="28"/>
          <w:lang w:val="uk-UA"/>
        </w:rPr>
        <w:t>Землевласнику Жданову І.М. ви</w:t>
      </w:r>
      <w:r>
        <w:rPr>
          <w:sz w:val="28"/>
          <w:szCs w:val="28"/>
        </w:rPr>
        <w:t xml:space="preserve">користовувати </w:t>
      </w:r>
      <w:r>
        <w:rPr>
          <w:sz w:val="28"/>
          <w:szCs w:val="28"/>
          <w:lang w:val="uk-UA"/>
        </w:rPr>
        <w:t xml:space="preserve">вищезазначену </w:t>
      </w:r>
      <w:r>
        <w:rPr>
          <w:sz w:val="28"/>
          <w:szCs w:val="28"/>
        </w:rPr>
        <w:t>земельну ділянку згідно зі ст.9</w:t>
      </w:r>
      <w:r>
        <w:rPr>
          <w:sz w:val="28"/>
          <w:szCs w:val="28"/>
          <w:lang w:val="uk-UA"/>
        </w:rPr>
        <w:t>1</w:t>
      </w:r>
      <w:r>
        <w:rPr>
          <w:sz w:val="28"/>
          <w:szCs w:val="28"/>
        </w:rPr>
        <w:t>, ст.96</w:t>
      </w:r>
      <w:r>
        <w:rPr>
          <w:sz w:val="28"/>
          <w:szCs w:val="28"/>
          <w:lang w:val="uk-UA"/>
        </w:rPr>
        <w:t xml:space="preserve"> </w:t>
      </w:r>
      <w:r>
        <w:rPr>
          <w:sz w:val="28"/>
          <w:szCs w:val="28"/>
        </w:rPr>
        <w:t>Земельного Кодексу України.</w:t>
      </w:r>
    </w:p>
    <w:p w:rsidR="00836B4C" w:rsidRDefault="00836B4C" w:rsidP="00836B4C">
      <w:pPr>
        <w:tabs>
          <w:tab w:val="left" w:pos="0"/>
        </w:tabs>
        <w:ind w:right="-58"/>
        <w:jc w:val="both"/>
        <w:rPr>
          <w:sz w:val="28"/>
          <w:szCs w:val="28"/>
          <w:lang w:val="uk-UA"/>
        </w:rPr>
      </w:pPr>
      <w:r>
        <w:rPr>
          <w:sz w:val="28"/>
          <w:szCs w:val="28"/>
          <w:lang w:val="uk-UA"/>
        </w:rPr>
        <w:tab/>
        <w:t>4</w:t>
      </w:r>
      <w:r>
        <w:rPr>
          <w:sz w:val="28"/>
          <w:szCs w:val="28"/>
        </w:rPr>
        <w:t>.</w:t>
      </w:r>
      <w:r>
        <w:rPr>
          <w:sz w:val="28"/>
          <w:szCs w:val="28"/>
          <w:lang w:val="uk-UA"/>
        </w:rPr>
        <w:t xml:space="preserve"> </w:t>
      </w:r>
      <w:r>
        <w:rPr>
          <w:sz w:val="28"/>
          <w:szCs w:val="28"/>
        </w:rPr>
        <w:t>Контроль покласти на постійну комісію з питань</w:t>
      </w:r>
      <w:r>
        <w:rPr>
          <w:sz w:val="28"/>
          <w:szCs w:val="28"/>
          <w:lang w:val="uk-UA"/>
        </w:rPr>
        <w:t xml:space="preserve"> містобудування, будівництва, земельних відносин та охорони природи.</w:t>
      </w:r>
    </w:p>
    <w:p w:rsidR="00836B4C" w:rsidRDefault="00836B4C" w:rsidP="00836B4C">
      <w:pPr>
        <w:tabs>
          <w:tab w:val="left" w:pos="0"/>
        </w:tabs>
        <w:ind w:right="-58"/>
        <w:jc w:val="both"/>
        <w:rPr>
          <w:sz w:val="28"/>
          <w:szCs w:val="28"/>
          <w:lang w:val="uk-UA"/>
        </w:rPr>
      </w:pPr>
    </w:p>
    <w:p w:rsidR="00836B4C" w:rsidRDefault="00836B4C" w:rsidP="00836B4C">
      <w:pPr>
        <w:tabs>
          <w:tab w:val="left" w:pos="0"/>
        </w:tabs>
        <w:ind w:right="-58"/>
        <w:jc w:val="both"/>
        <w:rPr>
          <w:sz w:val="28"/>
          <w:szCs w:val="28"/>
        </w:rPr>
      </w:pPr>
    </w:p>
    <w:p w:rsidR="00836B4C" w:rsidRDefault="00836B4C" w:rsidP="00836B4C">
      <w:pPr>
        <w:tabs>
          <w:tab w:val="left" w:pos="0"/>
        </w:tabs>
        <w:ind w:right="-58"/>
        <w:jc w:val="both"/>
        <w:rPr>
          <w:sz w:val="28"/>
          <w:szCs w:val="22"/>
          <w:lang w:val="uk-UA"/>
        </w:rPr>
      </w:pPr>
      <w:r>
        <w:rPr>
          <w:sz w:val="28"/>
        </w:rPr>
        <w:t>Селищний голова                                                          О.Г. Фаус</w:t>
      </w:r>
      <w:r>
        <w:rPr>
          <w:sz w:val="28"/>
          <w:lang w:val="uk-UA"/>
        </w:rPr>
        <w:t>тов</w:t>
      </w:r>
    </w:p>
    <w:p w:rsidR="00836B4C" w:rsidRDefault="00836B4C" w:rsidP="00836B4C">
      <w:pPr>
        <w:tabs>
          <w:tab w:val="left" w:pos="0"/>
        </w:tabs>
        <w:ind w:right="-58"/>
        <w:rPr>
          <w:sz w:val="22"/>
          <w:lang w:val="uk-UA"/>
        </w:rPr>
      </w:pPr>
    </w:p>
    <w:p w:rsidR="00836B4C" w:rsidRDefault="00836B4C" w:rsidP="00836B4C">
      <w:pPr>
        <w:tabs>
          <w:tab w:val="left" w:pos="0"/>
        </w:tabs>
        <w:ind w:right="-58"/>
        <w:rPr>
          <w:lang w:val="uk-UA"/>
        </w:rPr>
      </w:pPr>
      <w:r>
        <w:rPr>
          <w:lang w:val="uk-UA"/>
        </w:rPr>
        <w:tab/>
      </w:r>
      <w:r>
        <w:rPr>
          <w:lang w:val="uk-UA"/>
        </w:rPr>
        <w:tab/>
      </w:r>
      <w:r>
        <w:rPr>
          <w:lang w:val="uk-UA"/>
        </w:rPr>
        <w:tab/>
      </w:r>
    </w:p>
    <w:p w:rsidR="00836B4C" w:rsidRDefault="00836B4C" w:rsidP="00836B4C">
      <w:pPr>
        <w:tabs>
          <w:tab w:val="left" w:pos="0"/>
        </w:tabs>
        <w:ind w:right="-58"/>
        <w:rPr>
          <w:lang w:val="uk-UA"/>
        </w:rPr>
      </w:pPr>
    </w:p>
    <w:p w:rsidR="00836B4C" w:rsidRDefault="00836B4C" w:rsidP="00836B4C">
      <w:pPr>
        <w:tabs>
          <w:tab w:val="left" w:pos="0"/>
        </w:tabs>
        <w:ind w:right="-58"/>
        <w:rPr>
          <w:lang w:val="uk-UA"/>
        </w:rPr>
      </w:pPr>
    </w:p>
    <w:p w:rsidR="00836B4C" w:rsidRDefault="00836B4C" w:rsidP="00836B4C">
      <w:pPr>
        <w:tabs>
          <w:tab w:val="left" w:pos="0"/>
        </w:tabs>
        <w:ind w:right="-58"/>
        <w:rPr>
          <w:lang w:val="uk-UA"/>
        </w:rPr>
      </w:pPr>
    </w:p>
    <w:p w:rsidR="00836B4C" w:rsidRDefault="00836B4C" w:rsidP="00836B4C">
      <w:pPr>
        <w:tabs>
          <w:tab w:val="left" w:pos="0"/>
        </w:tabs>
        <w:ind w:right="-58"/>
        <w:rPr>
          <w:lang w:val="uk-UA"/>
        </w:rPr>
      </w:pPr>
    </w:p>
    <w:p w:rsidR="00836B4C" w:rsidRDefault="00836B4C" w:rsidP="00836B4C">
      <w:pPr>
        <w:tabs>
          <w:tab w:val="left" w:pos="0"/>
        </w:tabs>
        <w:ind w:right="-58"/>
        <w:rPr>
          <w:lang w:val="uk-UA"/>
        </w:rPr>
      </w:pPr>
    </w:p>
    <w:p w:rsidR="00836B4C" w:rsidRDefault="00836B4C" w:rsidP="00836B4C">
      <w:pPr>
        <w:tabs>
          <w:tab w:val="left" w:pos="0"/>
        </w:tabs>
        <w:ind w:right="-58"/>
        <w:rPr>
          <w:lang w:val="uk-UA"/>
        </w:rPr>
      </w:pPr>
    </w:p>
    <w:p w:rsidR="00836B4C" w:rsidRDefault="00836B4C" w:rsidP="00836B4C">
      <w:pPr>
        <w:tabs>
          <w:tab w:val="left" w:pos="0"/>
        </w:tabs>
        <w:ind w:right="-58"/>
        <w:rPr>
          <w:lang w:val="uk-UA"/>
        </w:rPr>
      </w:pPr>
    </w:p>
    <w:p w:rsidR="004409B2" w:rsidRPr="00836B4C" w:rsidRDefault="004409B2" w:rsidP="00836B4C">
      <w:bookmarkStart w:id="0" w:name="_GoBack"/>
      <w:bookmarkEnd w:id="0"/>
    </w:p>
    <w:sectPr w:rsidR="004409B2" w:rsidRPr="00836B4C" w:rsidSect="00836B4C">
      <w:footerReference w:type="default" r:id="rId10"/>
      <w:footerReference w:type="first" r:id="rId11"/>
      <w:pgSz w:w="11906" w:h="16838"/>
      <w:pgMar w:top="1701" w:right="1134" w:bottom="850"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D32" w:rsidRDefault="00440D32">
      <w:r>
        <w:separator/>
      </w:r>
    </w:p>
  </w:endnote>
  <w:endnote w:type="continuationSeparator" w:id="0">
    <w:p w:rsidR="00440D32" w:rsidRDefault="0044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S Mincho"/>
    <w:panose1 w:val="020B0604020202020204"/>
    <w:charset w:val="80"/>
    <w:family w:val="swiss"/>
    <w:pitch w:val="variable"/>
    <w:sig w:usb0="00000000" w:usb1="E9DFFFFF" w:usb2="0000003F" w:usb3="00000000" w:csb0="003F01FF" w:csb1="00000000"/>
  </w:font>
  <w:font w:name="FreeSans">
    <w:altName w:val="Arial"/>
    <w:charset w:val="01"/>
    <w:family w:val="swiss"/>
    <w:pitch w:val="default"/>
  </w:font>
  <w:font w:name="Nimbus Roman No9 L">
    <w:altName w:val="MS Mincho"/>
    <w:charset w:val="80"/>
    <w:family w:val="roman"/>
    <w:pitch w:val="variable"/>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D32" w:rsidRDefault="00440D32">
      <w:r>
        <w:separator/>
      </w:r>
    </w:p>
  </w:footnote>
  <w:footnote w:type="continuationSeparator" w:id="0">
    <w:p w:rsidR="00440D32" w:rsidRDefault="00440D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2"/>
    <w:multiLevelType w:val="singleLevel"/>
    <w:tmpl w:val="00000012"/>
    <w:name w:val="WW8Num22"/>
    <w:lvl w:ilvl="0">
      <w:start w:val="1"/>
      <w:numFmt w:val="bullet"/>
      <w:lvlText w:val=""/>
      <w:lvlJc w:val="left"/>
      <w:pPr>
        <w:tabs>
          <w:tab w:val="num" w:pos="2148"/>
        </w:tabs>
        <w:ind w:left="2148" w:hanging="360"/>
      </w:pPr>
      <w:rPr>
        <w:rFonts w:ascii="Symbol" w:hAnsi="Symbol" w:cs="Symbol" w:hint="default"/>
      </w:rPr>
    </w:lvl>
  </w:abstractNum>
  <w:abstractNum w:abstractNumId="17"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8"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20"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1"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2" w15:restartNumberingAfterBreak="0">
    <w:nsid w:val="00000018"/>
    <w:multiLevelType w:val="singleLevel"/>
    <w:tmpl w:val="00000018"/>
    <w:name w:val="WW8Num29"/>
    <w:lvl w:ilvl="0">
      <w:start w:val="1"/>
      <w:numFmt w:val="bullet"/>
      <w:lvlText w:val=""/>
      <w:lvlJc w:val="left"/>
      <w:pPr>
        <w:tabs>
          <w:tab w:val="num" w:pos="1440"/>
        </w:tabs>
        <w:ind w:left="1440" w:hanging="360"/>
      </w:pPr>
      <w:rPr>
        <w:rFonts w:ascii="Symbol" w:hAnsi="Symbol" w:cs="Symbol" w:hint="default"/>
      </w:rPr>
    </w:lvl>
  </w:abstractNum>
  <w:abstractNum w:abstractNumId="23"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4"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5"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6"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7" w15:restartNumberingAfterBreak="0">
    <w:nsid w:val="00695BDA"/>
    <w:multiLevelType w:val="hybridMultilevel"/>
    <w:tmpl w:val="D5FEF5D0"/>
    <w:lvl w:ilvl="0" w:tplc="3C001AB4">
      <w:start w:val="4"/>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9AF27BC"/>
    <w:multiLevelType w:val="hybridMultilevel"/>
    <w:tmpl w:val="B610226C"/>
    <w:lvl w:ilvl="0" w:tplc="ED627AE8">
      <w:start w:val="1"/>
      <w:numFmt w:val="decimal"/>
      <w:lvlText w:val="%1."/>
      <w:lvlJc w:val="left"/>
      <w:pPr>
        <w:ind w:left="1468" w:hanging="360"/>
      </w:pPr>
      <w:rPr>
        <w:rFonts w:hint="default"/>
      </w:rPr>
    </w:lvl>
    <w:lvl w:ilvl="1" w:tplc="04220019" w:tentative="1">
      <w:start w:val="1"/>
      <w:numFmt w:val="lowerLetter"/>
      <w:lvlText w:val="%2."/>
      <w:lvlJc w:val="left"/>
      <w:pPr>
        <w:ind w:left="2188" w:hanging="360"/>
      </w:pPr>
    </w:lvl>
    <w:lvl w:ilvl="2" w:tplc="0422001B" w:tentative="1">
      <w:start w:val="1"/>
      <w:numFmt w:val="lowerRoman"/>
      <w:lvlText w:val="%3."/>
      <w:lvlJc w:val="right"/>
      <w:pPr>
        <w:ind w:left="2908" w:hanging="180"/>
      </w:pPr>
    </w:lvl>
    <w:lvl w:ilvl="3" w:tplc="0422000F" w:tentative="1">
      <w:start w:val="1"/>
      <w:numFmt w:val="decimal"/>
      <w:lvlText w:val="%4."/>
      <w:lvlJc w:val="left"/>
      <w:pPr>
        <w:ind w:left="3628" w:hanging="360"/>
      </w:pPr>
    </w:lvl>
    <w:lvl w:ilvl="4" w:tplc="04220019" w:tentative="1">
      <w:start w:val="1"/>
      <w:numFmt w:val="lowerLetter"/>
      <w:lvlText w:val="%5."/>
      <w:lvlJc w:val="left"/>
      <w:pPr>
        <w:ind w:left="4348" w:hanging="360"/>
      </w:pPr>
    </w:lvl>
    <w:lvl w:ilvl="5" w:tplc="0422001B" w:tentative="1">
      <w:start w:val="1"/>
      <w:numFmt w:val="lowerRoman"/>
      <w:lvlText w:val="%6."/>
      <w:lvlJc w:val="right"/>
      <w:pPr>
        <w:ind w:left="5068" w:hanging="180"/>
      </w:pPr>
    </w:lvl>
    <w:lvl w:ilvl="6" w:tplc="0422000F" w:tentative="1">
      <w:start w:val="1"/>
      <w:numFmt w:val="decimal"/>
      <w:lvlText w:val="%7."/>
      <w:lvlJc w:val="left"/>
      <w:pPr>
        <w:ind w:left="5788" w:hanging="360"/>
      </w:pPr>
    </w:lvl>
    <w:lvl w:ilvl="7" w:tplc="04220019" w:tentative="1">
      <w:start w:val="1"/>
      <w:numFmt w:val="lowerLetter"/>
      <w:lvlText w:val="%8."/>
      <w:lvlJc w:val="left"/>
      <w:pPr>
        <w:ind w:left="6508" w:hanging="360"/>
      </w:pPr>
    </w:lvl>
    <w:lvl w:ilvl="8" w:tplc="0422001B" w:tentative="1">
      <w:start w:val="1"/>
      <w:numFmt w:val="lowerRoman"/>
      <w:lvlText w:val="%9."/>
      <w:lvlJc w:val="right"/>
      <w:pPr>
        <w:ind w:left="7228" w:hanging="180"/>
      </w:pPr>
    </w:lvl>
  </w:abstractNum>
  <w:abstractNum w:abstractNumId="29" w15:restartNumberingAfterBreak="0">
    <w:nsid w:val="09D85F6B"/>
    <w:multiLevelType w:val="multilevel"/>
    <w:tmpl w:val="F936200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0"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1" w15:restartNumberingAfterBreak="0">
    <w:nsid w:val="13F84532"/>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22E6469"/>
    <w:multiLevelType w:val="hybridMultilevel"/>
    <w:tmpl w:val="D7AA1988"/>
    <w:lvl w:ilvl="0" w:tplc="4D40F6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2399592C"/>
    <w:multiLevelType w:val="hybridMultilevel"/>
    <w:tmpl w:val="C31E0D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0C355F6"/>
    <w:multiLevelType w:val="hybridMultilevel"/>
    <w:tmpl w:val="917EF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3164028C"/>
    <w:multiLevelType w:val="hybridMultilevel"/>
    <w:tmpl w:val="DC52F3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34B94DC9"/>
    <w:multiLevelType w:val="hybridMultilevel"/>
    <w:tmpl w:val="419C55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35FE7F40"/>
    <w:multiLevelType w:val="hybridMultilevel"/>
    <w:tmpl w:val="B456CF24"/>
    <w:lvl w:ilvl="0" w:tplc="D5B64662">
      <w:start w:val="2"/>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15:restartNumberingAfterBreak="0">
    <w:nsid w:val="3BF568C6"/>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4072136C"/>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40FE0AA6"/>
    <w:multiLevelType w:val="multilevel"/>
    <w:tmpl w:val="5714110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1260"/>
        </w:tabs>
        <w:ind w:left="1260" w:hanging="1080"/>
      </w:pPr>
      <w:rPr>
        <w:rFonts w:hint="default"/>
      </w:rPr>
    </w:lvl>
    <w:lvl w:ilvl="3">
      <w:start w:val="1"/>
      <w:numFmt w:val="decimal"/>
      <w:lvlText w:val="%1.%2.%3.%4"/>
      <w:lvlJc w:val="left"/>
      <w:pPr>
        <w:tabs>
          <w:tab w:val="num" w:pos="1710"/>
        </w:tabs>
        <w:ind w:left="1710" w:hanging="1440"/>
      </w:pPr>
      <w:rPr>
        <w:rFonts w:hint="default"/>
      </w:rPr>
    </w:lvl>
    <w:lvl w:ilvl="4">
      <w:start w:val="1"/>
      <w:numFmt w:val="decimal"/>
      <w:lvlText w:val="%1.%2.%3.%4.%5"/>
      <w:lvlJc w:val="left"/>
      <w:pPr>
        <w:tabs>
          <w:tab w:val="num" w:pos="2160"/>
        </w:tabs>
        <w:ind w:left="2160" w:hanging="1800"/>
      </w:pPr>
      <w:rPr>
        <w:rFonts w:hint="default"/>
      </w:rPr>
    </w:lvl>
    <w:lvl w:ilvl="5">
      <w:start w:val="1"/>
      <w:numFmt w:val="decimal"/>
      <w:lvlText w:val="%1.%2.%3.%4.%5.%6"/>
      <w:lvlJc w:val="left"/>
      <w:pPr>
        <w:tabs>
          <w:tab w:val="num" w:pos="2250"/>
        </w:tabs>
        <w:ind w:left="2250" w:hanging="1800"/>
      </w:pPr>
      <w:rPr>
        <w:rFonts w:hint="default"/>
      </w:rPr>
    </w:lvl>
    <w:lvl w:ilvl="6">
      <w:start w:val="1"/>
      <w:numFmt w:val="decimal"/>
      <w:lvlText w:val="%1.%2.%3.%4.%5.%6.%7"/>
      <w:lvlJc w:val="left"/>
      <w:pPr>
        <w:tabs>
          <w:tab w:val="num" w:pos="2700"/>
        </w:tabs>
        <w:ind w:left="2700" w:hanging="2160"/>
      </w:pPr>
      <w:rPr>
        <w:rFonts w:hint="default"/>
      </w:rPr>
    </w:lvl>
    <w:lvl w:ilvl="7">
      <w:start w:val="1"/>
      <w:numFmt w:val="decimal"/>
      <w:lvlText w:val="%1.%2.%3.%4.%5.%6.%7.%8"/>
      <w:lvlJc w:val="left"/>
      <w:pPr>
        <w:tabs>
          <w:tab w:val="num" w:pos="3150"/>
        </w:tabs>
        <w:ind w:left="3150" w:hanging="2520"/>
      </w:pPr>
      <w:rPr>
        <w:rFonts w:hint="default"/>
      </w:rPr>
    </w:lvl>
    <w:lvl w:ilvl="8">
      <w:start w:val="1"/>
      <w:numFmt w:val="decimal"/>
      <w:lvlText w:val="%1.%2.%3.%4.%5.%6.%7.%8.%9"/>
      <w:lvlJc w:val="left"/>
      <w:pPr>
        <w:tabs>
          <w:tab w:val="num" w:pos="3600"/>
        </w:tabs>
        <w:ind w:left="3600" w:hanging="2880"/>
      </w:pPr>
      <w:rPr>
        <w:rFonts w:hint="default"/>
      </w:rPr>
    </w:lvl>
  </w:abstractNum>
  <w:abstractNum w:abstractNumId="41" w15:restartNumberingAfterBreak="0">
    <w:nsid w:val="4F867EFA"/>
    <w:multiLevelType w:val="hybridMultilevel"/>
    <w:tmpl w:val="3C96A406"/>
    <w:lvl w:ilvl="0" w:tplc="DA9ACA80">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52235A45"/>
    <w:multiLevelType w:val="hybridMultilevel"/>
    <w:tmpl w:val="4B4649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622D191D"/>
    <w:multiLevelType w:val="multilevel"/>
    <w:tmpl w:val="6F2EB6A8"/>
    <w:lvl w:ilvl="0">
      <w:start w:val="2"/>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44"/>
  </w:num>
  <w:num w:numId="3">
    <w:abstractNumId w:val="30"/>
  </w:num>
  <w:num w:numId="4">
    <w:abstractNumId w:val="38"/>
  </w:num>
  <w:num w:numId="5">
    <w:abstractNumId w:val="39"/>
  </w:num>
  <w:num w:numId="6">
    <w:abstractNumId w:val="32"/>
  </w:num>
  <w:num w:numId="7">
    <w:abstractNumId w:val="31"/>
  </w:num>
  <w:num w:numId="8">
    <w:abstractNumId w:val="43"/>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12"/>
  </w:num>
  <w:num w:numId="22">
    <w:abstractNumId w:val="13"/>
  </w:num>
  <w:num w:numId="23">
    <w:abstractNumId w:val="14"/>
  </w:num>
  <w:num w:numId="24">
    <w:abstractNumId w:val="15"/>
  </w:num>
  <w:num w:numId="25">
    <w:abstractNumId w:val="17"/>
  </w:num>
  <w:num w:numId="26">
    <w:abstractNumId w:val="18"/>
  </w:num>
  <w:num w:numId="27">
    <w:abstractNumId w:val="19"/>
  </w:num>
  <w:num w:numId="28">
    <w:abstractNumId w:val="20"/>
  </w:num>
  <w:num w:numId="29">
    <w:abstractNumId w:val="21"/>
  </w:num>
  <w:num w:numId="30">
    <w:abstractNumId w:val="23"/>
  </w:num>
  <w:num w:numId="31">
    <w:abstractNumId w:val="24"/>
  </w:num>
  <w:num w:numId="32">
    <w:abstractNumId w:val="25"/>
  </w:num>
  <w:num w:numId="33">
    <w:abstractNumId w:val="26"/>
  </w:num>
  <w:num w:numId="34">
    <w:abstractNumId w:val="41"/>
  </w:num>
  <w:num w:numId="35">
    <w:abstractNumId w:val="45"/>
  </w:num>
  <w:num w:numId="36">
    <w:abstractNumId w:val="29"/>
  </w:num>
  <w:num w:numId="37">
    <w:abstractNumId w:val="37"/>
  </w:num>
  <w:num w:numId="38">
    <w:abstractNumId w:val="28"/>
  </w:num>
  <w:num w:numId="39">
    <w:abstractNumId w:val="35"/>
  </w:num>
  <w:num w:numId="40">
    <w:abstractNumId w:val="36"/>
  </w:num>
  <w:num w:numId="41">
    <w:abstractNumId w:val="42"/>
  </w:num>
  <w:num w:numId="42">
    <w:abstractNumId w:val="34"/>
  </w:num>
  <w:num w:numId="43">
    <w:abstractNumId w:val="33"/>
  </w:num>
  <w:num w:numId="44">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61F"/>
    <w:rsid w:val="0000543B"/>
    <w:rsid w:val="0000648F"/>
    <w:rsid w:val="00006791"/>
    <w:rsid w:val="00007F4D"/>
    <w:rsid w:val="000132BF"/>
    <w:rsid w:val="00015EBD"/>
    <w:rsid w:val="000236A6"/>
    <w:rsid w:val="00040D04"/>
    <w:rsid w:val="00050B55"/>
    <w:rsid w:val="00053EE2"/>
    <w:rsid w:val="00065031"/>
    <w:rsid w:val="00065400"/>
    <w:rsid w:val="00074B58"/>
    <w:rsid w:val="000834B2"/>
    <w:rsid w:val="000938A4"/>
    <w:rsid w:val="000939B1"/>
    <w:rsid w:val="0009425D"/>
    <w:rsid w:val="000968A3"/>
    <w:rsid w:val="000A5375"/>
    <w:rsid w:val="000B4864"/>
    <w:rsid w:val="000D16C9"/>
    <w:rsid w:val="000E653C"/>
    <w:rsid w:val="000F20F7"/>
    <w:rsid w:val="000F46DA"/>
    <w:rsid w:val="0010060A"/>
    <w:rsid w:val="0010114C"/>
    <w:rsid w:val="00102741"/>
    <w:rsid w:val="00113D53"/>
    <w:rsid w:val="0011494D"/>
    <w:rsid w:val="00116063"/>
    <w:rsid w:val="00120D09"/>
    <w:rsid w:val="00122908"/>
    <w:rsid w:val="00123477"/>
    <w:rsid w:val="00124219"/>
    <w:rsid w:val="00134BE1"/>
    <w:rsid w:val="001350CF"/>
    <w:rsid w:val="00140009"/>
    <w:rsid w:val="001501D9"/>
    <w:rsid w:val="00156A79"/>
    <w:rsid w:val="00161CBC"/>
    <w:rsid w:val="00167DE5"/>
    <w:rsid w:val="001756D2"/>
    <w:rsid w:val="00180F65"/>
    <w:rsid w:val="00192E08"/>
    <w:rsid w:val="001A2AAF"/>
    <w:rsid w:val="001A461F"/>
    <w:rsid w:val="001A4E78"/>
    <w:rsid w:val="001D0F16"/>
    <w:rsid w:val="001D340F"/>
    <w:rsid w:val="001E7314"/>
    <w:rsid w:val="001E7E6C"/>
    <w:rsid w:val="001F0B0C"/>
    <w:rsid w:val="001F23D7"/>
    <w:rsid w:val="001F6277"/>
    <w:rsid w:val="00203375"/>
    <w:rsid w:val="0020425F"/>
    <w:rsid w:val="00216470"/>
    <w:rsid w:val="00221265"/>
    <w:rsid w:val="00222D36"/>
    <w:rsid w:val="0025299F"/>
    <w:rsid w:val="00252EBE"/>
    <w:rsid w:val="0026570D"/>
    <w:rsid w:val="002710F7"/>
    <w:rsid w:val="00273E47"/>
    <w:rsid w:val="00274001"/>
    <w:rsid w:val="00275C0D"/>
    <w:rsid w:val="00276BEE"/>
    <w:rsid w:val="00280970"/>
    <w:rsid w:val="00280EAE"/>
    <w:rsid w:val="002964E5"/>
    <w:rsid w:val="002A1C5A"/>
    <w:rsid w:val="002B1008"/>
    <w:rsid w:val="002C130A"/>
    <w:rsid w:val="002E0849"/>
    <w:rsid w:val="002F22F9"/>
    <w:rsid w:val="002F5C5D"/>
    <w:rsid w:val="0030519F"/>
    <w:rsid w:val="003056D7"/>
    <w:rsid w:val="00312165"/>
    <w:rsid w:val="00317DA4"/>
    <w:rsid w:val="00322AC3"/>
    <w:rsid w:val="00326888"/>
    <w:rsid w:val="00330962"/>
    <w:rsid w:val="00332179"/>
    <w:rsid w:val="003411E6"/>
    <w:rsid w:val="003464B7"/>
    <w:rsid w:val="00351CA3"/>
    <w:rsid w:val="00355478"/>
    <w:rsid w:val="00362E5B"/>
    <w:rsid w:val="00364509"/>
    <w:rsid w:val="003645B8"/>
    <w:rsid w:val="00387ABB"/>
    <w:rsid w:val="00390594"/>
    <w:rsid w:val="00393477"/>
    <w:rsid w:val="003949FB"/>
    <w:rsid w:val="0039611C"/>
    <w:rsid w:val="003968F0"/>
    <w:rsid w:val="00396C85"/>
    <w:rsid w:val="003A029B"/>
    <w:rsid w:val="003A06B8"/>
    <w:rsid w:val="003A66F3"/>
    <w:rsid w:val="003B2A86"/>
    <w:rsid w:val="003B3E32"/>
    <w:rsid w:val="003B65C2"/>
    <w:rsid w:val="003C60C2"/>
    <w:rsid w:val="003D0938"/>
    <w:rsid w:val="003D680A"/>
    <w:rsid w:val="003E3100"/>
    <w:rsid w:val="003F03C2"/>
    <w:rsid w:val="003F0694"/>
    <w:rsid w:val="003F2595"/>
    <w:rsid w:val="003F3CD1"/>
    <w:rsid w:val="003F49A6"/>
    <w:rsid w:val="003F60D7"/>
    <w:rsid w:val="004006F1"/>
    <w:rsid w:val="00400772"/>
    <w:rsid w:val="00407D3E"/>
    <w:rsid w:val="00421C35"/>
    <w:rsid w:val="004243FC"/>
    <w:rsid w:val="00430BE6"/>
    <w:rsid w:val="00436FCD"/>
    <w:rsid w:val="004409B2"/>
    <w:rsid w:val="00440D32"/>
    <w:rsid w:val="004475D6"/>
    <w:rsid w:val="0045416C"/>
    <w:rsid w:val="00456A6D"/>
    <w:rsid w:val="004606FF"/>
    <w:rsid w:val="00466221"/>
    <w:rsid w:val="00466CAB"/>
    <w:rsid w:val="0047608C"/>
    <w:rsid w:val="0048097C"/>
    <w:rsid w:val="0048101B"/>
    <w:rsid w:val="00495F0D"/>
    <w:rsid w:val="004A00AD"/>
    <w:rsid w:val="004A7350"/>
    <w:rsid w:val="004B18F6"/>
    <w:rsid w:val="004B427B"/>
    <w:rsid w:val="004C1558"/>
    <w:rsid w:val="004C7693"/>
    <w:rsid w:val="004D5943"/>
    <w:rsid w:val="004D6F9F"/>
    <w:rsid w:val="004D797B"/>
    <w:rsid w:val="004E16E9"/>
    <w:rsid w:val="00501612"/>
    <w:rsid w:val="005041BE"/>
    <w:rsid w:val="00504974"/>
    <w:rsid w:val="00507959"/>
    <w:rsid w:val="005213AC"/>
    <w:rsid w:val="00522A99"/>
    <w:rsid w:val="00524659"/>
    <w:rsid w:val="00532B8B"/>
    <w:rsid w:val="00532EBE"/>
    <w:rsid w:val="00540BE5"/>
    <w:rsid w:val="0054441E"/>
    <w:rsid w:val="00555E5B"/>
    <w:rsid w:val="005601CD"/>
    <w:rsid w:val="00570240"/>
    <w:rsid w:val="005715C1"/>
    <w:rsid w:val="00590D2E"/>
    <w:rsid w:val="00592A22"/>
    <w:rsid w:val="00593C43"/>
    <w:rsid w:val="005952E5"/>
    <w:rsid w:val="00595B6B"/>
    <w:rsid w:val="005B3750"/>
    <w:rsid w:val="005B4271"/>
    <w:rsid w:val="005D4908"/>
    <w:rsid w:val="005E55E8"/>
    <w:rsid w:val="005E6D53"/>
    <w:rsid w:val="005E770D"/>
    <w:rsid w:val="005F70C3"/>
    <w:rsid w:val="0060461E"/>
    <w:rsid w:val="0060538B"/>
    <w:rsid w:val="00605AB3"/>
    <w:rsid w:val="006173C6"/>
    <w:rsid w:val="00620CB4"/>
    <w:rsid w:val="00621513"/>
    <w:rsid w:val="006220FB"/>
    <w:rsid w:val="00640B5A"/>
    <w:rsid w:val="00641135"/>
    <w:rsid w:val="00644FBA"/>
    <w:rsid w:val="00665C4D"/>
    <w:rsid w:val="00673CB7"/>
    <w:rsid w:val="006A546F"/>
    <w:rsid w:val="006A5B77"/>
    <w:rsid w:val="006B027A"/>
    <w:rsid w:val="0070557D"/>
    <w:rsid w:val="00707ABD"/>
    <w:rsid w:val="00711811"/>
    <w:rsid w:val="0071409D"/>
    <w:rsid w:val="0071619A"/>
    <w:rsid w:val="00723FC4"/>
    <w:rsid w:val="0073273A"/>
    <w:rsid w:val="007347EB"/>
    <w:rsid w:val="00734DD7"/>
    <w:rsid w:val="0074002F"/>
    <w:rsid w:val="00742504"/>
    <w:rsid w:val="00743057"/>
    <w:rsid w:val="00750D39"/>
    <w:rsid w:val="007659C4"/>
    <w:rsid w:val="0077431E"/>
    <w:rsid w:val="00780D82"/>
    <w:rsid w:val="0079513C"/>
    <w:rsid w:val="00796525"/>
    <w:rsid w:val="00796B7B"/>
    <w:rsid w:val="007B7EE8"/>
    <w:rsid w:val="007C4AEB"/>
    <w:rsid w:val="007C5C7B"/>
    <w:rsid w:val="007D4498"/>
    <w:rsid w:val="007D522A"/>
    <w:rsid w:val="007E6C21"/>
    <w:rsid w:val="00800918"/>
    <w:rsid w:val="00801845"/>
    <w:rsid w:val="00806D89"/>
    <w:rsid w:val="008167C8"/>
    <w:rsid w:val="00827B42"/>
    <w:rsid w:val="00833237"/>
    <w:rsid w:val="00835221"/>
    <w:rsid w:val="00836B4C"/>
    <w:rsid w:val="008416F6"/>
    <w:rsid w:val="00844B77"/>
    <w:rsid w:val="00851E60"/>
    <w:rsid w:val="0087094D"/>
    <w:rsid w:val="008A1266"/>
    <w:rsid w:val="008B204E"/>
    <w:rsid w:val="008B660E"/>
    <w:rsid w:val="008B6F60"/>
    <w:rsid w:val="008D54D8"/>
    <w:rsid w:val="008E3CF0"/>
    <w:rsid w:val="008E74E6"/>
    <w:rsid w:val="008E7B7A"/>
    <w:rsid w:val="008F3307"/>
    <w:rsid w:val="008F5100"/>
    <w:rsid w:val="008F5762"/>
    <w:rsid w:val="008F59C5"/>
    <w:rsid w:val="008F5A4D"/>
    <w:rsid w:val="00907723"/>
    <w:rsid w:val="009134AD"/>
    <w:rsid w:val="00916CCB"/>
    <w:rsid w:val="00924918"/>
    <w:rsid w:val="00932CFA"/>
    <w:rsid w:val="0093416C"/>
    <w:rsid w:val="00940689"/>
    <w:rsid w:val="00941F70"/>
    <w:rsid w:val="0094462F"/>
    <w:rsid w:val="0095334B"/>
    <w:rsid w:val="009552F4"/>
    <w:rsid w:val="00957A2E"/>
    <w:rsid w:val="009668FD"/>
    <w:rsid w:val="00966A6F"/>
    <w:rsid w:val="00970AC5"/>
    <w:rsid w:val="009752AE"/>
    <w:rsid w:val="00976F64"/>
    <w:rsid w:val="00993A6F"/>
    <w:rsid w:val="00995F6C"/>
    <w:rsid w:val="009B37C9"/>
    <w:rsid w:val="009C22CB"/>
    <w:rsid w:val="009F2C36"/>
    <w:rsid w:val="009F67D8"/>
    <w:rsid w:val="00A002D1"/>
    <w:rsid w:val="00A00E94"/>
    <w:rsid w:val="00A02FE0"/>
    <w:rsid w:val="00A059E8"/>
    <w:rsid w:val="00A070C6"/>
    <w:rsid w:val="00A10E48"/>
    <w:rsid w:val="00A12262"/>
    <w:rsid w:val="00A15F32"/>
    <w:rsid w:val="00A23CC3"/>
    <w:rsid w:val="00A3192E"/>
    <w:rsid w:val="00A33186"/>
    <w:rsid w:val="00A33329"/>
    <w:rsid w:val="00A3461F"/>
    <w:rsid w:val="00A3722D"/>
    <w:rsid w:val="00A45EFB"/>
    <w:rsid w:val="00A46560"/>
    <w:rsid w:val="00A6123A"/>
    <w:rsid w:val="00A61A65"/>
    <w:rsid w:val="00A65099"/>
    <w:rsid w:val="00A721BD"/>
    <w:rsid w:val="00A8301C"/>
    <w:rsid w:val="00A9018F"/>
    <w:rsid w:val="00A92D8C"/>
    <w:rsid w:val="00A96D0D"/>
    <w:rsid w:val="00AA2DB2"/>
    <w:rsid w:val="00AB40A8"/>
    <w:rsid w:val="00AC54D4"/>
    <w:rsid w:val="00AC5BDC"/>
    <w:rsid w:val="00AE06BA"/>
    <w:rsid w:val="00AE2AE3"/>
    <w:rsid w:val="00AE2F33"/>
    <w:rsid w:val="00AE5235"/>
    <w:rsid w:val="00B04E2F"/>
    <w:rsid w:val="00B06B46"/>
    <w:rsid w:val="00B07E54"/>
    <w:rsid w:val="00B10A81"/>
    <w:rsid w:val="00B15E11"/>
    <w:rsid w:val="00B213B2"/>
    <w:rsid w:val="00B23DB5"/>
    <w:rsid w:val="00B23F29"/>
    <w:rsid w:val="00B270FC"/>
    <w:rsid w:val="00B30744"/>
    <w:rsid w:val="00B413D1"/>
    <w:rsid w:val="00B46AE5"/>
    <w:rsid w:val="00B50510"/>
    <w:rsid w:val="00B50AF4"/>
    <w:rsid w:val="00B518F0"/>
    <w:rsid w:val="00B64F92"/>
    <w:rsid w:val="00B66399"/>
    <w:rsid w:val="00B66DAF"/>
    <w:rsid w:val="00B6720F"/>
    <w:rsid w:val="00B71554"/>
    <w:rsid w:val="00B73E61"/>
    <w:rsid w:val="00B73FF9"/>
    <w:rsid w:val="00B95653"/>
    <w:rsid w:val="00B95ADD"/>
    <w:rsid w:val="00B96021"/>
    <w:rsid w:val="00BA27AC"/>
    <w:rsid w:val="00BB0BE3"/>
    <w:rsid w:val="00BD1371"/>
    <w:rsid w:val="00BD1545"/>
    <w:rsid w:val="00BD3571"/>
    <w:rsid w:val="00BF10EC"/>
    <w:rsid w:val="00BF21B5"/>
    <w:rsid w:val="00BF7D55"/>
    <w:rsid w:val="00C015A0"/>
    <w:rsid w:val="00C021D7"/>
    <w:rsid w:val="00C24D32"/>
    <w:rsid w:val="00C33CF7"/>
    <w:rsid w:val="00C33ECF"/>
    <w:rsid w:val="00C41A08"/>
    <w:rsid w:val="00C42421"/>
    <w:rsid w:val="00C51A8E"/>
    <w:rsid w:val="00C562F4"/>
    <w:rsid w:val="00C570EC"/>
    <w:rsid w:val="00C64AE8"/>
    <w:rsid w:val="00C73D40"/>
    <w:rsid w:val="00C74067"/>
    <w:rsid w:val="00C77ABD"/>
    <w:rsid w:val="00C920EC"/>
    <w:rsid w:val="00C9339B"/>
    <w:rsid w:val="00CA287C"/>
    <w:rsid w:val="00CA49FE"/>
    <w:rsid w:val="00CB6C28"/>
    <w:rsid w:val="00CD4A83"/>
    <w:rsid w:val="00CE4CB0"/>
    <w:rsid w:val="00CF01A7"/>
    <w:rsid w:val="00D028D4"/>
    <w:rsid w:val="00D0785E"/>
    <w:rsid w:val="00D158E5"/>
    <w:rsid w:val="00D17E64"/>
    <w:rsid w:val="00D17F00"/>
    <w:rsid w:val="00D27D8A"/>
    <w:rsid w:val="00D47977"/>
    <w:rsid w:val="00D55DC7"/>
    <w:rsid w:val="00D564EF"/>
    <w:rsid w:val="00D752BC"/>
    <w:rsid w:val="00D80203"/>
    <w:rsid w:val="00D80FE2"/>
    <w:rsid w:val="00D8143D"/>
    <w:rsid w:val="00D8311D"/>
    <w:rsid w:val="00D9023E"/>
    <w:rsid w:val="00D95C4D"/>
    <w:rsid w:val="00D97DA0"/>
    <w:rsid w:val="00DA04D3"/>
    <w:rsid w:val="00DA29D3"/>
    <w:rsid w:val="00DB5813"/>
    <w:rsid w:val="00DB6173"/>
    <w:rsid w:val="00DB6FB3"/>
    <w:rsid w:val="00DC27F6"/>
    <w:rsid w:val="00DC32DC"/>
    <w:rsid w:val="00DC342E"/>
    <w:rsid w:val="00DC579E"/>
    <w:rsid w:val="00DD74D3"/>
    <w:rsid w:val="00DD7615"/>
    <w:rsid w:val="00DE2543"/>
    <w:rsid w:val="00DF18C3"/>
    <w:rsid w:val="00DF6B2D"/>
    <w:rsid w:val="00E02D4B"/>
    <w:rsid w:val="00E0731B"/>
    <w:rsid w:val="00E130A4"/>
    <w:rsid w:val="00E15EC8"/>
    <w:rsid w:val="00E175D9"/>
    <w:rsid w:val="00E25C36"/>
    <w:rsid w:val="00E27533"/>
    <w:rsid w:val="00E35D36"/>
    <w:rsid w:val="00E536B6"/>
    <w:rsid w:val="00E54130"/>
    <w:rsid w:val="00E543B8"/>
    <w:rsid w:val="00E54AA3"/>
    <w:rsid w:val="00E60061"/>
    <w:rsid w:val="00E604C7"/>
    <w:rsid w:val="00E615FF"/>
    <w:rsid w:val="00E6597B"/>
    <w:rsid w:val="00E664D3"/>
    <w:rsid w:val="00E96DAF"/>
    <w:rsid w:val="00E97DFD"/>
    <w:rsid w:val="00EA4E1B"/>
    <w:rsid w:val="00EA6554"/>
    <w:rsid w:val="00EC69CB"/>
    <w:rsid w:val="00ED11CC"/>
    <w:rsid w:val="00EE7ACE"/>
    <w:rsid w:val="00EF001F"/>
    <w:rsid w:val="00EF5439"/>
    <w:rsid w:val="00EF557E"/>
    <w:rsid w:val="00F163E2"/>
    <w:rsid w:val="00F33938"/>
    <w:rsid w:val="00F36931"/>
    <w:rsid w:val="00F4217F"/>
    <w:rsid w:val="00F6055B"/>
    <w:rsid w:val="00F66981"/>
    <w:rsid w:val="00F715EB"/>
    <w:rsid w:val="00F72BC2"/>
    <w:rsid w:val="00F76989"/>
    <w:rsid w:val="00F96697"/>
    <w:rsid w:val="00FA0D2D"/>
    <w:rsid w:val="00FA2102"/>
    <w:rsid w:val="00FA675B"/>
    <w:rsid w:val="00FB6683"/>
    <w:rsid w:val="00FB769B"/>
    <w:rsid w:val="00FC13CC"/>
    <w:rsid w:val="00FC2703"/>
    <w:rsid w:val="00FC4BBD"/>
    <w:rsid w:val="00FD177E"/>
    <w:rsid w:val="00FE2789"/>
    <w:rsid w:val="00FE3E0F"/>
    <w:rsid w:val="00FF3A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8BE2C3-E3F7-45FC-AE58-15B6F96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61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9"/>
    <w:qFormat/>
    <w:rsid w:val="00844B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4409B2"/>
    <w:pPr>
      <w:keepNext/>
      <w:tabs>
        <w:tab w:val="num" w:pos="576"/>
      </w:tabs>
      <w:suppressAutoHyphens/>
      <w:spacing w:before="240" w:after="60"/>
      <w:ind w:left="576" w:hanging="576"/>
      <w:outlineLvl w:val="1"/>
    </w:pPr>
    <w:rPr>
      <w:rFonts w:ascii="Arial" w:hAnsi="Arial" w:cs="Arial"/>
      <w:b/>
      <w:bCs/>
      <w:i/>
      <w:iCs/>
      <w:sz w:val="28"/>
      <w:szCs w:val="28"/>
      <w:lang w:eastAsia="zh-CN"/>
    </w:rPr>
  </w:style>
  <w:style w:type="paragraph" w:styleId="3">
    <w:name w:val="heading 3"/>
    <w:basedOn w:val="a"/>
    <w:next w:val="a0"/>
    <w:link w:val="30"/>
    <w:uiPriority w:val="99"/>
    <w:qFormat/>
    <w:rsid w:val="004409B2"/>
    <w:pPr>
      <w:tabs>
        <w:tab w:val="num" w:pos="720"/>
      </w:tabs>
      <w:suppressAutoHyphens/>
      <w:spacing w:before="280" w:after="280"/>
      <w:ind w:left="720" w:hanging="720"/>
      <w:outlineLvl w:val="2"/>
    </w:pPr>
    <w:rPr>
      <w:b/>
      <w:bCs/>
      <w:sz w:val="27"/>
      <w:szCs w:val="27"/>
      <w:lang w:eastAsia="zh-CN"/>
    </w:rPr>
  </w:style>
  <w:style w:type="paragraph" w:styleId="4">
    <w:name w:val="heading 4"/>
    <w:basedOn w:val="a"/>
    <w:next w:val="a"/>
    <w:link w:val="40"/>
    <w:uiPriority w:val="99"/>
    <w:qFormat/>
    <w:rsid w:val="004409B2"/>
    <w:pPr>
      <w:keepNext/>
      <w:tabs>
        <w:tab w:val="num" w:pos="864"/>
      </w:tabs>
      <w:suppressAutoHyphens/>
      <w:spacing w:before="240" w:after="60"/>
      <w:ind w:left="864" w:hanging="864"/>
      <w:outlineLvl w:val="3"/>
    </w:pPr>
    <w:rPr>
      <w:b/>
      <w:bCs/>
      <w:sz w:val="28"/>
      <w:szCs w:val="28"/>
      <w:lang w:val="uk-UA"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w:basedOn w:val="a"/>
    <w:uiPriority w:val="99"/>
    <w:rsid w:val="00A3461F"/>
    <w:rPr>
      <w:rFonts w:ascii="Verdana" w:hAnsi="Verdana" w:cs="Verdana"/>
      <w:lang w:val="en-US" w:eastAsia="en-US"/>
    </w:rPr>
  </w:style>
  <w:style w:type="paragraph" w:customStyle="1" w:styleId="Style4">
    <w:name w:val="Style4"/>
    <w:basedOn w:val="a"/>
    <w:uiPriority w:val="99"/>
    <w:rsid w:val="004606FF"/>
    <w:pPr>
      <w:widowControl w:val="0"/>
      <w:autoSpaceDE w:val="0"/>
      <w:autoSpaceDN w:val="0"/>
      <w:adjustRightInd w:val="0"/>
      <w:spacing w:line="312" w:lineRule="exact"/>
      <w:ind w:firstLine="1373"/>
    </w:pPr>
    <w:rPr>
      <w:sz w:val="24"/>
      <w:szCs w:val="24"/>
    </w:rPr>
  </w:style>
  <w:style w:type="paragraph" w:customStyle="1" w:styleId="Style18">
    <w:name w:val="Style18"/>
    <w:basedOn w:val="a"/>
    <w:uiPriority w:val="99"/>
    <w:rsid w:val="004606FF"/>
    <w:pPr>
      <w:widowControl w:val="0"/>
      <w:autoSpaceDE w:val="0"/>
      <w:autoSpaceDN w:val="0"/>
      <w:adjustRightInd w:val="0"/>
      <w:spacing w:line="275" w:lineRule="exact"/>
      <w:ind w:firstLine="701"/>
      <w:jc w:val="both"/>
    </w:pPr>
    <w:rPr>
      <w:sz w:val="24"/>
      <w:szCs w:val="24"/>
    </w:rPr>
  </w:style>
  <w:style w:type="character" w:customStyle="1" w:styleId="FontStyle26">
    <w:name w:val="Font Style26"/>
    <w:uiPriority w:val="99"/>
    <w:rsid w:val="004606FF"/>
    <w:rPr>
      <w:rFonts w:ascii="Times New Roman" w:hAnsi="Times New Roman" w:cs="Times New Roman" w:hint="default"/>
      <w:sz w:val="20"/>
      <w:szCs w:val="20"/>
    </w:rPr>
  </w:style>
  <w:style w:type="paragraph" w:styleId="a5">
    <w:name w:val="header"/>
    <w:basedOn w:val="a"/>
    <w:link w:val="a6"/>
    <w:uiPriority w:val="99"/>
    <w:rsid w:val="004606FF"/>
    <w:pPr>
      <w:tabs>
        <w:tab w:val="center" w:pos="4153"/>
        <w:tab w:val="right" w:pos="8306"/>
      </w:tabs>
    </w:pPr>
  </w:style>
  <w:style w:type="character" w:customStyle="1" w:styleId="a6">
    <w:name w:val="Верхний колонтитул Знак"/>
    <w:basedOn w:val="a1"/>
    <w:link w:val="a5"/>
    <w:uiPriority w:val="99"/>
    <w:rsid w:val="004606FF"/>
    <w:rPr>
      <w:rFonts w:ascii="Times New Roman" w:eastAsia="Times New Roman" w:hAnsi="Times New Roman" w:cs="Times New Roman"/>
      <w:sz w:val="20"/>
      <w:szCs w:val="20"/>
      <w:lang w:val="ru-RU" w:eastAsia="ru-RU"/>
    </w:rPr>
  </w:style>
  <w:style w:type="paragraph" w:customStyle="1" w:styleId="StyleZakonu">
    <w:name w:val="StyleZakonu"/>
    <w:basedOn w:val="a"/>
    <w:uiPriority w:val="99"/>
    <w:rsid w:val="003B2A86"/>
    <w:pPr>
      <w:spacing w:after="60" w:line="220" w:lineRule="exact"/>
      <w:ind w:firstLine="284"/>
      <w:jc w:val="both"/>
    </w:pPr>
    <w:rPr>
      <w:lang w:val="uk-UA"/>
    </w:rPr>
  </w:style>
  <w:style w:type="paragraph" w:customStyle="1" w:styleId="StyleProp">
    <w:name w:val="StyleProp"/>
    <w:basedOn w:val="a"/>
    <w:uiPriority w:val="99"/>
    <w:rsid w:val="003B2A86"/>
    <w:pPr>
      <w:spacing w:line="200" w:lineRule="exact"/>
      <w:ind w:firstLine="227"/>
      <w:jc w:val="both"/>
    </w:pPr>
    <w:rPr>
      <w:sz w:val="18"/>
      <w:lang w:val="uk-UA"/>
    </w:rPr>
  </w:style>
  <w:style w:type="paragraph" w:styleId="a7">
    <w:name w:val="List Paragraph"/>
    <w:basedOn w:val="a"/>
    <w:uiPriority w:val="99"/>
    <w:qFormat/>
    <w:rsid w:val="003B65C2"/>
    <w:pPr>
      <w:spacing w:after="200" w:line="276" w:lineRule="auto"/>
      <w:ind w:left="720"/>
      <w:contextualSpacing/>
    </w:pPr>
    <w:rPr>
      <w:rFonts w:ascii="Calibri" w:hAnsi="Calibri"/>
      <w:sz w:val="22"/>
      <w:szCs w:val="22"/>
      <w:lang w:eastAsia="en-US"/>
    </w:rPr>
  </w:style>
  <w:style w:type="paragraph" w:styleId="a8">
    <w:name w:val="No Spacing"/>
    <w:uiPriority w:val="99"/>
    <w:qFormat/>
    <w:rsid w:val="003B65C2"/>
    <w:pPr>
      <w:spacing w:after="0" w:line="240" w:lineRule="auto"/>
    </w:pPr>
    <w:rPr>
      <w:rFonts w:ascii="Calibri" w:eastAsia="Times New Roman" w:hAnsi="Calibri" w:cs="Times New Roman"/>
      <w:lang w:val="ru-RU" w:eastAsia="ru-RU"/>
    </w:rPr>
  </w:style>
  <w:style w:type="paragraph" w:styleId="a9">
    <w:name w:val="Balloon Text"/>
    <w:basedOn w:val="a"/>
    <w:link w:val="aa"/>
    <w:uiPriority w:val="99"/>
    <w:unhideWhenUsed/>
    <w:rsid w:val="006220FB"/>
    <w:rPr>
      <w:rFonts w:ascii="Tahoma" w:hAnsi="Tahoma" w:cs="Tahoma"/>
      <w:sz w:val="16"/>
      <w:szCs w:val="16"/>
    </w:rPr>
  </w:style>
  <w:style w:type="character" w:customStyle="1" w:styleId="aa">
    <w:name w:val="Текст выноски Знак"/>
    <w:basedOn w:val="a1"/>
    <w:link w:val="a9"/>
    <w:uiPriority w:val="99"/>
    <w:rsid w:val="006220FB"/>
    <w:rPr>
      <w:rFonts w:ascii="Tahoma" w:eastAsia="Times New Roman" w:hAnsi="Tahoma" w:cs="Tahoma"/>
      <w:sz w:val="16"/>
      <w:szCs w:val="16"/>
      <w:lang w:val="ru-RU" w:eastAsia="ru-RU"/>
    </w:rPr>
  </w:style>
  <w:style w:type="character" w:customStyle="1" w:styleId="ab">
    <w:name w:val="Обычный (веб) Знак"/>
    <w:aliases w:val="Обычный (Web) Знак"/>
    <w:link w:val="ac"/>
    <w:uiPriority w:val="99"/>
    <w:locked/>
    <w:rsid w:val="00FD177E"/>
    <w:rPr>
      <w:sz w:val="24"/>
      <w:szCs w:val="24"/>
    </w:rPr>
  </w:style>
  <w:style w:type="paragraph" w:styleId="ac">
    <w:name w:val="Normal (Web)"/>
    <w:aliases w:val="Обычный (Web)"/>
    <w:basedOn w:val="a"/>
    <w:link w:val="ab"/>
    <w:uiPriority w:val="99"/>
    <w:unhideWhenUsed/>
    <w:qFormat/>
    <w:rsid w:val="00FD177E"/>
    <w:pPr>
      <w:spacing w:after="120"/>
      <w:ind w:left="283"/>
    </w:pPr>
    <w:rPr>
      <w:rFonts w:asciiTheme="minorHAnsi" w:eastAsiaTheme="minorHAnsi" w:hAnsiTheme="minorHAnsi" w:cstheme="minorBidi"/>
      <w:sz w:val="24"/>
      <w:szCs w:val="24"/>
      <w:lang w:val="uk-UA" w:eastAsia="en-US"/>
    </w:rPr>
  </w:style>
  <w:style w:type="character" w:customStyle="1" w:styleId="20">
    <w:name w:val="Заголовок 2 Знак"/>
    <w:basedOn w:val="a1"/>
    <w:link w:val="2"/>
    <w:uiPriority w:val="99"/>
    <w:rsid w:val="004409B2"/>
    <w:rPr>
      <w:rFonts w:ascii="Arial" w:eastAsia="Times New Roman" w:hAnsi="Arial" w:cs="Arial"/>
      <w:b/>
      <w:bCs/>
      <w:i/>
      <w:iCs/>
      <w:sz w:val="28"/>
      <w:szCs w:val="28"/>
      <w:lang w:val="ru-RU" w:eastAsia="zh-CN"/>
    </w:rPr>
  </w:style>
  <w:style w:type="character" w:customStyle="1" w:styleId="30">
    <w:name w:val="Заголовок 3 Знак"/>
    <w:basedOn w:val="a1"/>
    <w:link w:val="3"/>
    <w:uiPriority w:val="99"/>
    <w:rsid w:val="004409B2"/>
    <w:rPr>
      <w:rFonts w:ascii="Times New Roman" w:eastAsia="Times New Roman" w:hAnsi="Times New Roman" w:cs="Times New Roman"/>
      <w:b/>
      <w:bCs/>
      <w:sz w:val="27"/>
      <w:szCs w:val="27"/>
      <w:lang w:val="ru-RU" w:eastAsia="zh-CN"/>
    </w:rPr>
  </w:style>
  <w:style w:type="character" w:customStyle="1" w:styleId="40">
    <w:name w:val="Заголовок 4 Знак"/>
    <w:basedOn w:val="a1"/>
    <w:link w:val="4"/>
    <w:uiPriority w:val="99"/>
    <w:rsid w:val="004409B2"/>
    <w:rPr>
      <w:rFonts w:ascii="Times New Roman" w:eastAsia="Times New Roman" w:hAnsi="Times New Roman" w:cs="Times New Roman"/>
      <w:b/>
      <w:bCs/>
      <w:sz w:val="28"/>
      <w:szCs w:val="28"/>
      <w:lang w:eastAsia="zh-CN"/>
    </w:rPr>
  </w:style>
  <w:style w:type="character" w:customStyle="1" w:styleId="WW8Num1z0">
    <w:name w:val="WW8Num1z0"/>
    <w:uiPriority w:val="99"/>
    <w:rsid w:val="004409B2"/>
    <w:rPr>
      <w:rFonts w:eastAsia="DejaVu Sans"/>
      <w:kern w:val="1"/>
      <w:sz w:val="28"/>
      <w:szCs w:val="28"/>
      <w:lang w:val="uk-UA"/>
    </w:rPr>
  </w:style>
  <w:style w:type="character" w:customStyle="1" w:styleId="WW8Num2z0">
    <w:name w:val="WW8Num2z0"/>
    <w:uiPriority w:val="99"/>
    <w:rsid w:val="004409B2"/>
    <w:rPr>
      <w:rFonts w:ascii="Symbol" w:hAnsi="Symbol" w:cs="Symbol" w:hint="default"/>
      <w:lang w:val="uk-UA"/>
    </w:rPr>
  </w:style>
  <w:style w:type="character" w:customStyle="1" w:styleId="WW8Num2z1">
    <w:name w:val="WW8Num2z1"/>
    <w:uiPriority w:val="99"/>
    <w:rsid w:val="004409B2"/>
    <w:rPr>
      <w:rFonts w:ascii="Times New Roman" w:eastAsia="Times New Roman" w:hAnsi="Times New Roman" w:cs="Times New Roman" w:hint="default"/>
    </w:rPr>
  </w:style>
  <w:style w:type="character" w:customStyle="1" w:styleId="WW8Num2z2">
    <w:name w:val="WW8Num2z2"/>
    <w:uiPriority w:val="99"/>
    <w:rsid w:val="004409B2"/>
    <w:rPr>
      <w:rFonts w:ascii="Wingdings" w:hAnsi="Wingdings" w:cs="Wingdings" w:hint="default"/>
    </w:rPr>
  </w:style>
  <w:style w:type="character" w:customStyle="1" w:styleId="WW8Num2z4">
    <w:name w:val="WW8Num2z4"/>
    <w:uiPriority w:val="99"/>
    <w:rsid w:val="004409B2"/>
    <w:rPr>
      <w:rFonts w:ascii="Courier New" w:hAnsi="Courier New" w:cs="Courier New" w:hint="default"/>
    </w:rPr>
  </w:style>
  <w:style w:type="character" w:customStyle="1" w:styleId="WW8Num3z0">
    <w:name w:val="WW8Num3z0"/>
    <w:uiPriority w:val="99"/>
    <w:rsid w:val="004409B2"/>
    <w:rPr>
      <w:rFonts w:ascii="Symbol" w:hAnsi="Symbol" w:cs="Symbol" w:hint="default"/>
    </w:rPr>
  </w:style>
  <w:style w:type="character" w:customStyle="1" w:styleId="WW8Num3z1">
    <w:name w:val="WW8Num3z1"/>
    <w:uiPriority w:val="99"/>
    <w:rsid w:val="004409B2"/>
    <w:rPr>
      <w:rFonts w:ascii="Times New Roman" w:eastAsia="Times New Roman" w:hAnsi="Times New Roman" w:cs="Times New Roman" w:hint="default"/>
    </w:rPr>
  </w:style>
  <w:style w:type="character" w:customStyle="1" w:styleId="WW8Num3z2">
    <w:name w:val="WW8Num3z2"/>
    <w:uiPriority w:val="99"/>
    <w:rsid w:val="004409B2"/>
    <w:rPr>
      <w:rFonts w:ascii="Wingdings" w:hAnsi="Wingdings" w:cs="Wingdings" w:hint="default"/>
    </w:rPr>
  </w:style>
  <w:style w:type="character" w:customStyle="1" w:styleId="WW8Num3z4">
    <w:name w:val="WW8Num3z4"/>
    <w:uiPriority w:val="99"/>
    <w:rsid w:val="004409B2"/>
    <w:rPr>
      <w:rFonts w:ascii="Courier New" w:hAnsi="Courier New" w:cs="Courier New" w:hint="default"/>
    </w:rPr>
  </w:style>
  <w:style w:type="character" w:customStyle="1" w:styleId="WW8Num4z0">
    <w:name w:val="WW8Num4z0"/>
    <w:uiPriority w:val="99"/>
    <w:rsid w:val="004409B2"/>
    <w:rPr>
      <w:rFonts w:ascii="Symbol" w:hAnsi="Symbol" w:cs="Symbol" w:hint="default"/>
      <w:lang w:val="uk-UA"/>
    </w:rPr>
  </w:style>
  <w:style w:type="character" w:customStyle="1" w:styleId="WW8Num4z1">
    <w:name w:val="WW8Num4z1"/>
    <w:uiPriority w:val="99"/>
    <w:rsid w:val="004409B2"/>
    <w:rPr>
      <w:rFonts w:ascii="Times New Roman" w:eastAsia="Times New Roman" w:hAnsi="Times New Roman" w:cs="Times New Roman" w:hint="default"/>
    </w:rPr>
  </w:style>
  <w:style w:type="character" w:customStyle="1" w:styleId="WW8Num4z2">
    <w:name w:val="WW8Num4z2"/>
    <w:uiPriority w:val="99"/>
    <w:rsid w:val="004409B2"/>
    <w:rPr>
      <w:rFonts w:ascii="Wingdings" w:hAnsi="Wingdings" w:cs="Wingdings" w:hint="default"/>
    </w:rPr>
  </w:style>
  <w:style w:type="character" w:customStyle="1" w:styleId="WW8Num4z4">
    <w:name w:val="WW8Num4z4"/>
    <w:uiPriority w:val="99"/>
    <w:rsid w:val="004409B2"/>
    <w:rPr>
      <w:rFonts w:ascii="Courier New" w:hAnsi="Courier New" w:cs="Courier New" w:hint="default"/>
    </w:rPr>
  </w:style>
  <w:style w:type="character" w:customStyle="1" w:styleId="WW8Num5z0">
    <w:name w:val="WW8Num5z0"/>
    <w:uiPriority w:val="99"/>
    <w:rsid w:val="004409B2"/>
    <w:rPr>
      <w:rFonts w:ascii="Symbol" w:hAnsi="Symbol" w:cs="Symbol" w:hint="default"/>
      <w:lang w:val="uk-UA"/>
    </w:rPr>
  </w:style>
  <w:style w:type="character" w:customStyle="1" w:styleId="WW8Num5z1">
    <w:name w:val="WW8Num5z1"/>
    <w:uiPriority w:val="99"/>
    <w:rsid w:val="004409B2"/>
    <w:rPr>
      <w:rFonts w:ascii="Courier New" w:hAnsi="Courier New" w:cs="Courier New" w:hint="default"/>
    </w:rPr>
  </w:style>
  <w:style w:type="character" w:customStyle="1" w:styleId="WW8Num5z2">
    <w:name w:val="WW8Num5z2"/>
    <w:uiPriority w:val="99"/>
    <w:rsid w:val="004409B2"/>
    <w:rPr>
      <w:rFonts w:ascii="Wingdings" w:hAnsi="Wingdings" w:cs="Wingdings" w:hint="default"/>
    </w:rPr>
  </w:style>
  <w:style w:type="character" w:customStyle="1" w:styleId="WW8Num6z0">
    <w:name w:val="WW8Num6z0"/>
    <w:uiPriority w:val="99"/>
    <w:rsid w:val="004409B2"/>
    <w:rPr>
      <w:rFonts w:ascii="Symbol" w:hAnsi="Symbol" w:cs="Symbol" w:hint="default"/>
    </w:rPr>
  </w:style>
  <w:style w:type="character" w:customStyle="1" w:styleId="WW8Num6z1">
    <w:name w:val="WW8Num6z1"/>
    <w:uiPriority w:val="99"/>
    <w:rsid w:val="004409B2"/>
    <w:rPr>
      <w:rFonts w:ascii="Courier New" w:hAnsi="Courier New" w:cs="Courier New" w:hint="default"/>
    </w:rPr>
  </w:style>
  <w:style w:type="character" w:customStyle="1" w:styleId="WW8Num6z2">
    <w:name w:val="WW8Num6z2"/>
    <w:uiPriority w:val="99"/>
    <w:rsid w:val="004409B2"/>
    <w:rPr>
      <w:rFonts w:ascii="Wingdings" w:hAnsi="Wingdings" w:cs="Wingdings" w:hint="default"/>
    </w:rPr>
  </w:style>
  <w:style w:type="character" w:customStyle="1" w:styleId="WW8Num7z0">
    <w:name w:val="WW8Num7z0"/>
    <w:uiPriority w:val="99"/>
    <w:rsid w:val="004409B2"/>
    <w:rPr>
      <w:rFonts w:ascii="Symbol" w:hAnsi="Symbol" w:cs="Symbol" w:hint="default"/>
      <w:color w:val="000000"/>
      <w:lang w:val="uk-UA"/>
    </w:rPr>
  </w:style>
  <w:style w:type="character" w:customStyle="1" w:styleId="WW8Num7z2">
    <w:name w:val="WW8Num7z2"/>
    <w:uiPriority w:val="99"/>
    <w:rsid w:val="004409B2"/>
    <w:rPr>
      <w:rFonts w:ascii="Wingdings" w:hAnsi="Wingdings" w:cs="Wingdings" w:hint="default"/>
    </w:rPr>
  </w:style>
  <w:style w:type="character" w:customStyle="1" w:styleId="WW8Num7z4">
    <w:name w:val="WW8Num7z4"/>
    <w:uiPriority w:val="99"/>
    <w:rsid w:val="004409B2"/>
    <w:rPr>
      <w:rFonts w:ascii="Courier New" w:hAnsi="Courier New" w:cs="Courier New" w:hint="default"/>
    </w:rPr>
  </w:style>
  <w:style w:type="character" w:customStyle="1" w:styleId="WW8Num8z0">
    <w:name w:val="WW8Num8z0"/>
    <w:uiPriority w:val="99"/>
    <w:rsid w:val="004409B2"/>
    <w:rPr>
      <w:rFonts w:ascii="Symbol" w:hAnsi="Symbol" w:cs="Symbol" w:hint="default"/>
      <w:lang w:val="uk-UA"/>
    </w:rPr>
  </w:style>
  <w:style w:type="character" w:customStyle="1" w:styleId="WW8Num8z1">
    <w:name w:val="WW8Num8z1"/>
    <w:uiPriority w:val="99"/>
    <w:rsid w:val="004409B2"/>
    <w:rPr>
      <w:rFonts w:ascii="Times New Roman" w:eastAsia="Times New Roman" w:hAnsi="Times New Roman" w:cs="Times New Roman" w:hint="default"/>
    </w:rPr>
  </w:style>
  <w:style w:type="character" w:customStyle="1" w:styleId="WW8Num8z2">
    <w:name w:val="WW8Num8z2"/>
    <w:uiPriority w:val="99"/>
    <w:rsid w:val="004409B2"/>
    <w:rPr>
      <w:rFonts w:ascii="Wingdings" w:hAnsi="Wingdings" w:cs="Wingdings" w:hint="default"/>
    </w:rPr>
  </w:style>
  <w:style w:type="character" w:customStyle="1" w:styleId="WW8Num8z4">
    <w:name w:val="WW8Num8z4"/>
    <w:uiPriority w:val="99"/>
    <w:rsid w:val="004409B2"/>
    <w:rPr>
      <w:rFonts w:ascii="Courier New" w:hAnsi="Courier New" w:cs="Courier New" w:hint="default"/>
    </w:rPr>
  </w:style>
  <w:style w:type="character" w:customStyle="1" w:styleId="WW8Num9z0">
    <w:name w:val="WW8Num9z0"/>
    <w:uiPriority w:val="99"/>
    <w:rsid w:val="004409B2"/>
  </w:style>
  <w:style w:type="character" w:customStyle="1" w:styleId="WW8Num9z1">
    <w:name w:val="WW8Num9z1"/>
    <w:uiPriority w:val="99"/>
    <w:rsid w:val="004409B2"/>
  </w:style>
  <w:style w:type="character" w:customStyle="1" w:styleId="WW8Num9z2">
    <w:name w:val="WW8Num9z2"/>
    <w:uiPriority w:val="99"/>
    <w:rsid w:val="004409B2"/>
  </w:style>
  <w:style w:type="character" w:customStyle="1" w:styleId="WW8Num9z3">
    <w:name w:val="WW8Num9z3"/>
    <w:uiPriority w:val="99"/>
    <w:rsid w:val="004409B2"/>
  </w:style>
  <w:style w:type="character" w:customStyle="1" w:styleId="WW8Num9z4">
    <w:name w:val="WW8Num9z4"/>
    <w:uiPriority w:val="99"/>
    <w:rsid w:val="004409B2"/>
  </w:style>
  <w:style w:type="character" w:customStyle="1" w:styleId="WW8Num9z5">
    <w:name w:val="WW8Num9z5"/>
    <w:uiPriority w:val="99"/>
    <w:rsid w:val="004409B2"/>
  </w:style>
  <w:style w:type="character" w:customStyle="1" w:styleId="WW8Num9z6">
    <w:name w:val="WW8Num9z6"/>
    <w:uiPriority w:val="99"/>
    <w:rsid w:val="004409B2"/>
  </w:style>
  <w:style w:type="character" w:customStyle="1" w:styleId="WW8Num9z7">
    <w:name w:val="WW8Num9z7"/>
    <w:uiPriority w:val="99"/>
    <w:rsid w:val="004409B2"/>
  </w:style>
  <w:style w:type="character" w:customStyle="1" w:styleId="WW8Num9z8">
    <w:name w:val="WW8Num9z8"/>
    <w:uiPriority w:val="99"/>
    <w:rsid w:val="004409B2"/>
  </w:style>
  <w:style w:type="character" w:customStyle="1" w:styleId="WW8Num10z0">
    <w:name w:val="WW8Num10z0"/>
    <w:uiPriority w:val="99"/>
    <w:rsid w:val="004409B2"/>
    <w:rPr>
      <w:rFonts w:ascii="Times New Roman" w:eastAsia="Times New Roman" w:hAnsi="Times New Roman" w:cs="Times New Roman" w:hint="default"/>
    </w:rPr>
  </w:style>
  <w:style w:type="character" w:customStyle="1" w:styleId="WW8Num10z1">
    <w:name w:val="WW8Num10z1"/>
    <w:uiPriority w:val="99"/>
    <w:rsid w:val="004409B2"/>
    <w:rPr>
      <w:rFonts w:ascii="Courier New" w:hAnsi="Courier New" w:cs="Courier New" w:hint="default"/>
    </w:rPr>
  </w:style>
  <w:style w:type="character" w:customStyle="1" w:styleId="WW8Num10z2">
    <w:name w:val="WW8Num10z2"/>
    <w:uiPriority w:val="99"/>
    <w:rsid w:val="004409B2"/>
    <w:rPr>
      <w:rFonts w:ascii="Wingdings" w:hAnsi="Wingdings" w:cs="Wingdings" w:hint="default"/>
    </w:rPr>
  </w:style>
  <w:style w:type="character" w:customStyle="1" w:styleId="WW8Num10z3">
    <w:name w:val="WW8Num10z3"/>
    <w:uiPriority w:val="99"/>
    <w:rsid w:val="004409B2"/>
    <w:rPr>
      <w:rFonts w:ascii="Symbol" w:hAnsi="Symbol" w:cs="Symbol" w:hint="default"/>
    </w:rPr>
  </w:style>
  <w:style w:type="character" w:customStyle="1" w:styleId="WW8Num11z0">
    <w:name w:val="WW8Num11z0"/>
    <w:uiPriority w:val="99"/>
    <w:rsid w:val="004409B2"/>
    <w:rPr>
      <w:rFonts w:ascii="Symbol" w:hAnsi="Symbol" w:cs="Symbol" w:hint="default"/>
    </w:rPr>
  </w:style>
  <w:style w:type="character" w:customStyle="1" w:styleId="WW8Num11z1">
    <w:name w:val="WW8Num11z1"/>
    <w:uiPriority w:val="99"/>
    <w:rsid w:val="004409B2"/>
  </w:style>
  <w:style w:type="character" w:customStyle="1" w:styleId="WW8Num11z2">
    <w:name w:val="WW8Num11z2"/>
    <w:uiPriority w:val="99"/>
    <w:rsid w:val="004409B2"/>
  </w:style>
  <w:style w:type="character" w:customStyle="1" w:styleId="WW8Num11z3">
    <w:name w:val="WW8Num11z3"/>
    <w:uiPriority w:val="99"/>
    <w:rsid w:val="004409B2"/>
  </w:style>
  <w:style w:type="character" w:customStyle="1" w:styleId="WW8Num11z4">
    <w:name w:val="WW8Num11z4"/>
    <w:uiPriority w:val="99"/>
    <w:rsid w:val="004409B2"/>
  </w:style>
  <w:style w:type="character" w:customStyle="1" w:styleId="WW8Num11z5">
    <w:name w:val="WW8Num11z5"/>
    <w:uiPriority w:val="99"/>
    <w:rsid w:val="004409B2"/>
  </w:style>
  <w:style w:type="character" w:customStyle="1" w:styleId="WW8Num11z6">
    <w:name w:val="WW8Num11z6"/>
    <w:uiPriority w:val="99"/>
    <w:rsid w:val="004409B2"/>
  </w:style>
  <w:style w:type="character" w:customStyle="1" w:styleId="WW8Num11z7">
    <w:name w:val="WW8Num11z7"/>
    <w:uiPriority w:val="99"/>
    <w:rsid w:val="004409B2"/>
  </w:style>
  <w:style w:type="character" w:customStyle="1" w:styleId="WW8Num11z8">
    <w:name w:val="WW8Num11z8"/>
    <w:uiPriority w:val="99"/>
    <w:rsid w:val="004409B2"/>
  </w:style>
  <w:style w:type="character" w:customStyle="1" w:styleId="WW8Num12z0">
    <w:name w:val="WW8Num12z0"/>
    <w:uiPriority w:val="99"/>
    <w:rsid w:val="004409B2"/>
    <w:rPr>
      <w:rFonts w:ascii="Symbol" w:hAnsi="Symbol" w:cs="Symbol" w:hint="default"/>
      <w:lang w:val="uk-UA"/>
    </w:rPr>
  </w:style>
  <w:style w:type="character" w:customStyle="1" w:styleId="WW8Num12z1">
    <w:name w:val="WW8Num12z1"/>
    <w:uiPriority w:val="99"/>
    <w:rsid w:val="004409B2"/>
    <w:rPr>
      <w:rFonts w:ascii="Courier New" w:hAnsi="Courier New" w:cs="Courier New" w:hint="default"/>
    </w:rPr>
  </w:style>
  <w:style w:type="character" w:customStyle="1" w:styleId="WW8Num12z2">
    <w:name w:val="WW8Num12z2"/>
    <w:uiPriority w:val="99"/>
    <w:rsid w:val="004409B2"/>
    <w:rPr>
      <w:rFonts w:ascii="Wingdings" w:hAnsi="Wingdings" w:cs="Wingdings" w:hint="default"/>
    </w:rPr>
  </w:style>
  <w:style w:type="character" w:customStyle="1" w:styleId="WW8Num13z0">
    <w:name w:val="WW8Num13z0"/>
    <w:uiPriority w:val="99"/>
    <w:rsid w:val="004409B2"/>
    <w:rPr>
      <w:rFonts w:ascii="Symbol" w:hAnsi="Symbol" w:cs="Symbol" w:hint="default"/>
      <w:lang w:val="uk-UA"/>
    </w:rPr>
  </w:style>
  <w:style w:type="character" w:customStyle="1" w:styleId="WW8Num13z1">
    <w:name w:val="WW8Num13z1"/>
    <w:uiPriority w:val="99"/>
    <w:rsid w:val="004409B2"/>
    <w:rPr>
      <w:rFonts w:ascii="Courier New" w:hAnsi="Courier New" w:cs="Courier New" w:hint="default"/>
    </w:rPr>
  </w:style>
  <w:style w:type="character" w:customStyle="1" w:styleId="WW8Num13z2">
    <w:name w:val="WW8Num13z2"/>
    <w:uiPriority w:val="99"/>
    <w:rsid w:val="004409B2"/>
    <w:rPr>
      <w:rFonts w:ascii="Wingdings" w:hAnsi="Wingdings" w:cs="Wingdings" w:hint="default"/>
    </w:rPr>
  </w:style>
  <w:style w:type="character" w:customStyle="1" w:styleId="WW8Num14z0">
    <w:name w:val="WW8Num14z0"/>
    <w:uiPriority w:val="99"/>
    <w:rsid w:val="004409B2"/>
    <w:rPr>
      <w:rFonts w:ascii="Symbol" w:hAnsi="Symbol" w:cs="Symbol" w:hint="default"/>
      <w:spacing w:val="-6"/>
      <w:lang w:val="uk-UA"/>
    </w:rPr>
  </w:style>
  <w:style w:type="character" w:customStyle="1" w:styleId="WW8Num14z1">
    <w:name w:val="WW8Num14z1"/>
    <w:uiPriority w:val="99"/>
    <w:rsid w:val="004409B2"/>
  </w:style>
  <w:style w:type="character" w:customStyle="1" w:styleId="WW8Num14z2">
    <w:name w:val="WW8Num14z2"/>
    <w:uiPriority w:val="99"/>
    <w:rsid w:val="004409B2"/>
  </w:style>
  <w:style w:type="character" w:customStyle="1" w:styleId="WW8Num14z3">
    <w:name w:val="WW8Num14z3"/>
    <w:uiPriority w:val="99"/>
    <w:rsid w:val="004409B2"/>
  </w:style>
  <w:style w:type="character" w:customStyle="1" w:styleId="WW8Num14z4">
    <w:name w:val="WW8Num14z4"/>
    <w:uiPriority w:val="99"/>
    <w:rsid w:val="004409B2"/>
  </w:style>
  <w:style w:type="character" w:customStyle="1" w:styleId="WW8Num14z5">
    <w:name w:val="WW8Num14z5"/>
    <w:uiPriority w:val="99"/>
    <w:rsid w:val="004409B2"/>
  </w:style>
  <w:style w:type="character" w:customStyle="1" w:styleId="WW8Num14z6">
    <w:name w:val="WW8Num14z6"/>
    <w:uiPriority w:val="99"/>
    <w:rsid w:val="004409B2"/>
  </w:style>
  <w:style w:type="character" w:customStyle="1" w:styleId="WW8Num14z7">
    <w:name w:val="WW8Num14z7"/>
    <w:uiPriority w:val="99"/>
    <w:rsid w:val="004409B2"/>
  </w:style>
  <w:style w:type="character" w:customStyle="1" w:styleId="WW8Num14z8">
    <w:name w:val="WW8Num14z8"/>
    <w:uiPriority w:val="99"/>
    <w:rsid w:val="004409B2"/>
  </w:style>
  <w:style w:type="character" w:customStyle="1" w:styleId="WW8Num15z0">
    <w:name w:val="WW8Num15z0"/>
    <w:uiPriority w:val="99"/>
    <w:rsid w:val="004409B2"/>
    <w:rPr>
      <w:rFonts w:ascii="Symbol" w:hAnsi="Symbol" w:cs="Symbol" w:hint="default"/>
    </w:rPr>
  </w:style>
  <w:style w:type="character" w:customStyle="1" w:styleId="WW8Num15z1">
    <w:name w:val="WW8Num15z1"/>
    <w:uiPriority w:val="99"/>
    <w:rsid w:val="004409B2"/>
    <w:rPr>
      <w:rFonts w:ascii="Courier New" w:hAnsi="Courier New" w:cs="Courier New" w:hint="default"/>
    </w:rPr>
  </w:style>
  <w:style w:type="character" w:customStyle="1" w:styleId="WW8Num15z2">
    <w:name w:val="WW8Num15z2"/>
    <w:uiPriority w:val="99"/>
    <w:rsid w:val="004409B2"/>
    <w:rPr>
      <w:rFonts w:ascii="Wingdings" w:hAnsi="Wingdings" w:cs="Wingdings" w:hint="default"/>
    </w:rPr>
  </w:style>
  <w:style w:type="character" w:customStyle="1" w:styleId="WW8Num16z0">
    <w:name w:val="WW8Num16z0"/>
    <w:uiPriority w:val="99"/>
    <w:rsid w:val="004409B2"/>
    <w:rPr>
      <w:rFonts w:ascii="Symbol" w:hAnsi="Symbol" w:cs="Symbol" w:hint="default"/>
      <w:lang w:val="uk-UA"/>
    </w:rPr>
  </w:style>
  <w:style w:type="character" w:customStyle="1" w:styleId="WW8Num16z1">
    <w:name w:val="WW8Num16z1"/>
    <w:uiPriority w:val="99"/>
    <w:rsid w:val="004409B2"/>
    <w:rPr>
      <w:rFonts w:ascii="Courier New" w:hAnsi="Courier New" w:cs="Courier New" w:hint="default"/>
    </w:rPr>
  </w:style>
  <w:style w:type="character" w:customStyle="1" w:styleId="WW8Num16z2">
    <w:name w:val="WW8Num16z2"/>
    <w:uiPriority w:val="99"/>
    <w:rsid w:val="004409B2"/>
    <w:rPr>
      <w:rFonts w:ascii="Wingdings" w:hAnsi="Wingdings" w:cs="Wingdings" w:hint="default"/>
    </w:rPr>
  </w:style>
  <w:style w:type="character" w:customStyle="1" w:styleId="WW8Num17z0">
    <w:name w:val="WW8Num17z0"/>
    <w:uiPriority w:val="99"/>
    <w:rsid w:val="004409B2"/>
    <w:rPr>
      <w:rFonts w:ascii="Symbol" w:hAnsi="Symbol" w:cs="Symbol" w:hint="default"/>
      <w:color w:val="000000"/>
    </w:rPr>
  </w:style>
  <w:style w:type="character" w:customStyle="1" w:styleId="WW8Num17z1">
    <w:name w:val="WW8Num17z1"/>
    <w:uiPriority w:val="99"/>
    <w:rsid w:val="004409B2"/>
    <w:rPr>
      <w:rFonts w:ascii="Courier New" w:hAnsi="Courier New" w:cs="Courier New" w:hint="default"/>
    </w:rPr>
  </w:style>
  <w:style w:type="character" w:customStyle="1" w:styleId="WW8Num17z2">
    <w:name w:val="WW8Num17z2"/>
    <w:uiPriority w:val="99"/>
    <w:rsid w:val="004409B2"/>
    <w:rPr>
      <w:rFonts w:ascii="Wingdings" w:hAnsi="Wingdings" w:cs="Wingdings" w:hint="default"/>
    </w:rPr>
  </w:style>
  <w:style w:type="character" w:customStyle="1" w:styleId="WW8Num18z0">
    <w:name w:val="WW8Num18z0"/>
    <w:uiPriority w:val="99"/>
    <w:rsid w:val="004409B2"/>
    <w:rPr>
      <w:rFonts w:ascii="Symbol" w:hAnsi="Symbol" w:cs="Symbol" w:hint="default"/>
    </w:rPr>
  </w:style>
  <w:style w:type="character" w:customStyle="1" w:styleId="WW8Num18z2">
    <w:name w:val="WW8Num18z2"/>
    <w:uiPriority w:val="99"/>
    <w:rsid w:val="004409B2"/>
    <w:rPr>
      <w:rFonts w:ascii="Wingdings" w:hAnsi="Wingdings" w:cs="Wingdings" w:hint="default"/>
    </w:rPr>
  </w:style>
  <w:style w:type="character" w:customStyle="1" w:styleId="WW8Num18z4">
    <w:name w:val="WW8Num18z4"/>
    <w:uiPriority w:val="99"/>
    <w:rsid w:val="004409B2"/>
    <w:rPr>
      <w:rFonts w:ascii="Courier New" w:hAnsi="Courier New" w:cs="Courier New" w:hint="default"/>
    </w:rPr>
  </w:style>
  <w:style w:type="character" w:customStyle="1" w:styleId="WW8Num19z0">
    <w:name w:val="WW8Num19z0"/>
    <w:uiPriority w:val="99"/>
    <w:rsid w:val="004409B2"/>
    <w:rPr>
      <w:rFonts w:ascii="Symbol" w:hAnsi="Symbol" w:cs="Symbol" w:hint="default"/>
      <w:color w:val="000000"/>
      <w:lang w:val="uk-UA"/>
    </w:rPr>
  </w:style>
  <w:style w:type="character" w:customStyle="1" w:styleId="WW8Num19z1">
    <w:name w:val="WW8Num19z1"/>
    <w:uiPriority w:val="99"/>
    <w:rsid w:val="004409B2"/>
    <w:rPr>
      <w:rFonts w:ascii="Courier New" w:hAnsi="Courier New" w:cs="Courier New" w:hint="default"/>
    </w:rPr>
  </w:style>
  <w:style w:type="character" w:customStyle="1" w:styleId="WW8Num19z2">
    <w:name w:val="WW8Num19z2"/>
    <w:uiPriority w:val="99"/>
    <w:rsid w:val="004409B2"/>
    <w:rPr>
      <w:rFonts w:ascii="Wingdings" w:hAnsi="Wingdings" w:cs="Wingdings" w:hint="default"/>
    </w:rPr>
  </w:style>
  <w:style w:type="character" w:customStyle="1" w:styleId="WW8Num20z0">
    <w:name w:val="WW8Num20z0"/>
    <w:uiPriority w:val="99"/>
    <w:rsid w:val="004409B2"/>
    <w:rPr>
      <w:rFonts w:ascii="Times New Roman" w:eastAsia="Times New Roman" w:hAnsi="Times New Roman" w:cs="Times New Roman" w:hint="default"/>
    </w:rPr>
  </w:style>
  <w:style w:type="character" w:customStyle="1" w:styleId="WW8Num20z1">
    <w:name w:val="WW8Num20z1"/>
    <w:uiPriority w:val="99"/>
    <w:rsid w:val="004409B2"/>
    <w:rPr>
      <w:rFonts w:ascii="Symbol" w:hAnsi="Symbol" w:cs="Symbol" w:hint="default"/>
      <w:lang w:val="uk-UA"/>
    </w:rPr>
  </w:style>
  <w:style w:type="character" w:customStyle="1" w:styleId="WW8Num20z2">
    <w:name w:val="WW8Num20z2"/>
    <w:uiPriority w:val="99"/>
    <w:rsid w:val="004409B2"/>
    <w:rPr>
      <w:rFonts w:ascii="Wingdings" w:hAnsi="Wingdings" w:cs="Wingdings" w:hint="default"/>
    </w:rPr>
  </w:style>
  <w:style w:type="character" w:customStyle="1" w:styleId="WW8Num20z4">
    <w:name w:val="WW8Num20z4"/>
    <w:uiPriority w:val="99"/>
    <w:rsid w:val="004409B2"/>
    <w:rPr>
      <w:rFonts w:ascii="Courier New" w:hAnsi="Courier New" w:cs="Courier New" w:hint="default"/>
    </w:rPr>
  </w:style>
  <w:style w:type="character" w:customStyle="1" w:styleId="WW8Num21z0">
    <w:name w:val="WW8Num21z0"/>
    <w:uiPriority w:val="99"/>
    <w:rsid w:val="004409B2"/>
    <w:rPr>
      <w:rFonts w:ascii="Symbol" w:hAnsi="Symbol" w:cs="Symbol" w:hint="default"/>
    </w:rPr>
  </w:style>
  <w:style w:type="character" w:customStyle="1" w:styleId="WW8Num21z1">
    <w:name w:val="WW8Num21z1"/>
    <w:uiPriority w:val="99"/>
    <w:rsid w:val="004409B2"/>
    <w:rPr>
      <w:rFonts w:ascii="Courier New" w:hAnsi="Courier New" w:cs="Courier New" w:hint="default"/>
    </w:rPr>
  </w:style>
  <w:style w:type="character" w:customStyle="1" w:styleId="WW8Num21z2">
    <w:name w:val="WW8Num21z2"/>
    <w:uiPriority w:val="99"/>
    <w:rsid w:val="004409B2"/>
    <w:rPr>
      <w:rFonts w:ascii="Wingdings" w:hAnsi="Wingdings" w:cs="Wingdings" w:hint="default"/>
    </w:rPr>
  </w:style>
  <w:style w:type="character" w:customStyle="1" w:styleId="WW8Num22z0">
    <w:name w:val="WW8Num22z0"/>
    <w:uiPriority w:val="99"/>
    <w:rsid w:val="004409B2"/>
    <w:rPr>
      <w:rFonts w:ascii="Symbol" w:hAnsi="Symbol" w:cs="Symbol" w:hint="default"/>
    </w:rPr>
  </w:style>
  <w:style w:type="character" w:customStyle="1" w:styleId="WW8Num22z1">
    <w:name w:val="WW8Num22z1"/>
    <w:uiPriority w:val="99"/>
    <w:rsid w:val="004409B2"/>
    <w:rPr>
      <w:rFonts w:ascii="Courier New" w:hAnsi="Courier New" w:cs="Courier New" w:hint="default"/>
    </w:rPr>
  </w:style>
  <w:style w:type="character" w:customStyle="1" w:styleId="WW8Num22z2">
    <w:name w:val="WW8Num22z2"/>
    <w:uiPriority w:val="99"/>
    <w:rsid w:val="004409B2"/>
    <w:rPr>
      <w:rFonts w:ascii="Wingdings" w:hAnsi="Wingdings" w:cs="Wingdings" w:hint="default"/>
    </w:rPr>
  </w:style>
  <w:style w:type="character" w:customStyle="1" w:styleId="WW8Num23z0">
    <w:name w:val="WW8Num23z0"/>
    <w:uiPriority w:val="99"/>
    <w:rsid w:val="004409B2"/>
    <w:rPr>
      <w:rFonts w:ascii="Symbol" w:hAnsi="Symbol" w:cs="Symbol" w:hint="default"/>
      <w:lang w:val="uk-UA"/>
    </w:rPr>
  </w:style>
  <w:style w:type="character" w:customStyle="1" w:styleId="WW8Num23z1">
    <w:name w:val="WW8Num23z1"/>
    <w:uiPriority w:val="99"/>
    <w:rsid w:val="004409B2"/>
    <w:rPr>
      <w:rFonts w:ascii="Courier New" w:hAnsi="Courier New" w:cs="Courier New" w:hint="default"/>
    </w:rPr>
  </w:style>
  <w:style w:type="character" w:customStyle="1" w:styleId="WW8Num23z2">
    <w:name w:val="WW8Num23z2"/>
    <w:uiPriority w:val="99"/>
    <w:rsid w:val="004409B2"/>
    <w:rPr>
      <w:rFonts w:ascii="Wingdings" w:hAnsi="Wingdings" w:cs="Wingdings" w:hint="default"/>
    </w:rPr>
  </w:style>
  <w:style w:type="character" w:customStyle="1" w:styleId="WW8Num24z0">
    <w:name w:val="WW8Num24z0"/>
    <w:uiPriority w:val="99"/>
    <w:rsid w:val="004409B2"/>
    <w:rPr>
      <w:rFonts w:ascii="Symbol" w:hAnsi="Symbol" w:cs="Symbol" w:hint="default"/>
      <w:lang w:val="uk-UA"/>
    </w:rPr>
  </w:style>
  <w:style w:type="character" w:customStyle="1" w:styleId="WW8Num24z2">
    <w:name w:val="WW8Num24z2"/>
    <w:uiPriority w:val="99"/>
    <w:rsid w:val="004409B2"/>
    <w:rPr>
      <w:rFonts w:ascii="Wingdings" w:hAnsi="Wingdings" w:cs="Wingdings" w:hint="default"/>
    </w:rPr>
  </w:style>
  <w:style w:type="character" w:customStyle="1" w:styleId="WW8Num24z4">
    <w:name w:val="WW8Num24z4"/>
    <w:uiPriority w:val="99"/>
    <w:rsid w:val="004409B2"/>
    <w:rPr>
      <w:rFonts w:ascii="Courier New" w:hAnsi="Courier New" w:cs="Courier New" w:hint="default"/>
    </w:rPr>
  </w:style>
  <w:style w:type="character" w:customStyle="1" w:styleId="WW8Num25z0">
    <w:name w:val="WW8Num25z0"/>
    <w:uiPriority w:val="99"/>
    <w:rsid w:val="004409B2"/>
    <w:rPr>
      <w:rFonts w:ascii="Symbol" w:hAnsi="Symbol" w:cs="Symbol" w:hint="default"/>
    </w:rPr>
  </w:style>
  <w:style w:type="character" w:customStyle="1" w:styleId="WW8Num25z1">
    <w:name w:val="WW8Num25z1"/>
    <w:uiPriority w:val="99"/>
    <w:rsid w:val="004409B2"/>
    <w:rPr>
      <w:rFonts w:cs="Times New Roman"/>
    </w:rPr>
  </w:style>
  <w:style w:type="character" w:customStyle="1" w:styleId="WW8Num26z0">
    <w:name w:val="WW8Num26z0"/>
    <w:uiPriority w:val="99"/>
    <w:rsid w:val="004409B2"/>
    <w:rPr>
      <w:rFonts w:ascii="Symbol" w:hAnsi="Symbol" w:cs="Symbol" w:hint="default"/>
      <w:lang w:val="uk-UA"/>
    </w:rPr>
  </w:style>
  <w:style w:type="character" w:customStyle="1" w:styleId="WW8Num26z1">
    <w:name w:val="WW8Num26z1"/>
    <w:uiPriority w:val="99"/>
    <w:rsid w:val="004409B2"/>
    <w:rPr>
      <w:rFonts w:ascii="Courier New" w:hAnsi="Courier New" w:cs="Courier New" w:hint="default"/>
    </w:rPr>
  </w:style>
  <w:style w:type="character" w:customStyle="1" w:styleId="WW8Num26z2">
    <w:name w:val="WW8Num26z2"/>
    <w:uiPriority w:val="99"/>
    <w:rsid w:val="004409B2"/>
    <w:rPr>
      <w:rFonts w:ascii="Wingdings" w:hAnsi="Wingdings" w:cs="Wingdings" w:hint="default"/>
    </w:rPr>
  </w:style>
  <w:style w:type="character" w:customStyle="1" w:styleId="WW8Num27z0">
    <w:name w:val="WW8Num27z0"/>
    <w:uiPriority w:val="99"/>
    <w:rsid w:val="004409B2"/>
    <w:rPr>
      <w:rFonts w:ascii="Symbol" w:hAnsi="Symbol" w:cs="Symbol" w:hint="default"/>
    </w:rPr>
  </w:style>
  <w:style w:type="character" w:customStyle="1" w:styleId="WW8Num27z1">
    <w:name w:val="WW8Num27z1"/>
    <w:uiPriority w:val="99"/>
    <w:rsid w:val="004409B2"/>
    <w:rPr>
      <w:rFonts w:ascii="Courier New" w:hAnsi="Courier New" w:cs="Courier New" w:hint="default"/>
    </w:rPr>
  </w:style>
  <w:style w:type="character" w:customStyle="1" w:styleId="WW8Num27z2">
    <w:name w:val="WW8Num27z2"/>
    <w:uiPriority w:val="99"/>
    <w:rsid w:val="004409B2"/>
    <w:rPr>
      <w:rFonts w:ascii="Wingdings" w:hAnsi="Wingdings" w:cs="Wingdings" w:hint="default"/>
    </w:rPr>
  </w:style>
  <w:style w:type="character" w:customStyle="1" w:styleId="WW8Num28z0">
    <w:name w:val="WW8Num28z0"/>
    <w:uiPriority w:val="99"/>
    <w:rsid w:val="004409B2"/>
    <w:rPr>
      <w:rFonts w:ascii="Symbol" w:hAnsi="Symbol" w:cs="Symbol" w:hint="default"/>
      <w:lang w:val="uk-UA"/>
    </w:rPr>
  </w:style>
  <w:style w:type="character" w:customStyle="1" w:styleId="WW8Num28z1">
    <w:name w:val="WW8Num28z1"/>
    <w:uiPriority w:val="99"/>
    <w:rsid w:val="004409B2"/>
    <w:rPr>
      <w:rFonts w:ascii="Courier New" w:hAnsi="Courier New" w:cs="Courier New" w:hint="default"/>
    </w:rPr>
  </w:style>
  <w:style w:type="character" w:customStyle="1" w:styleId="WW8Num28z2">
    <w:name w:val="WW8Num28z2"/>
    <w:uiPriority w:val="99"/>
    <w:rsid w:val="004409B2"/>
    <w:rPr>
      <w:rFonts w:ascii="Wingdings" w:hAnsi="Wingdings" w:cs="Wingdings" w:hint="default"/>
    </w:rPr>
  </w:style>
  <w:style w:type="character" w:customStyle="1" w:styleId="WW8Num29z0">
    <w:name w:val="WW8Num29z0"/>
    <w:uiPriority w:val="99"/>
    <w:rsid w:val="004409B2"/>
    <w:rPr>
      <w:rFonts w:ascii="Symbol" w:hAnsi="Symbol" w:cs="Symbol" w:hint="default"/>
    </w:rPr>
  </w:style>
  <w:style w:type="character" w:customStyle="1" w:styleId="WW8Num29z1">
    <w:name w:val="WW8Num29z1"/>
    <w:uiPriority w:val="99"/>
    <w:rsid w:val="004409B2"/>
    <w:rPr>
      <w:rFonts w:ascii="Courier New" w:hAnsi="Courier New" w:cs="Courier New" w:hint="default"/>
    </w:rPr>
  </w:style>
  <w:style w:type="character" w:customStyle="1" w:styleId="WW8Num29z2">
    <w:name w:val="WW8Num29z2"/>
    <w:uiPriority w:val="99"/>
    <w:rsid w:val="004409B2"/>
    <w:rPr>
      <w:rFonts w:ascii="Wingdings" w:hAnsi="Wingdings" w:cs="Wingdings" w:hint="default"/>
    </w:rPr>
  </w:style>
  <w:style w:type="character" w:customStyle="1" w:styleId="WW8Num30z0">
    <w:name w:val="WW8Num30z0"/>
    <w:uiPriority w:val="99"/>
    <w:rsid w:val="004409B2"/>
    <w:rPr>
      <w:rFonts w:ascii="Symbol" w:hAnsi="Symbol" w:cs="Symbol" w:hint="default"/>
      <w:lang w:val="uk-UA"/>
    </w:rPr>
  </w:style>
  <w:style w:type="character" w:customStyle="1" w:styleId="WW8Num30z1">
    <w:name w:val="WW8Num30z1"/>
    <w:uiPriority w:val="99"/>
    <w:rsid w:val="004409B2"/>
    <w:rPr>
      <w:rFonts w:ascii="Courier New" w:hAnsi="Courier New" w:cs="Courier New" w:hint="default"/>
    </w:rPr>
  </w:style>
  <w:style w:type="character" w:customStyle="1" w:styleId="WW8Num30z2">
    <w:name w:val="WW8Num30z2"/>
    <w:uiPriority w:val="99"/>
    <w:rsid w:val="004409B2"/>
    <w:rPr>
      <w:rFonts w:ascii="Wingdings" w:hAnsi="Wingdings" w:cs="Wingdings" w:hint="default"/>
    </w:rPr>
  </w:style>
  <w:style w:type="character" w:customStyle="1" w:styleId="WW8Num31z0">
    <w:name w:val="WW8Num31z0"/>
    <w:uiPriority w:val="99"/>
    <w:rsid w:val="004409B2"/>
    <w:rPr>
      <w:rFonts w:ascii="Symbol" w:hAnsi="Symbol" w:cs="Symbol" w:hint="default"/>
      <w:lang w:val="uk-UA"/>
    </w:rPr>
  </w:style>
  <w:style w:type="character" w:customStyle="1" w:styleId="WW8Num31z1">
    <w:name w:val="WW8Num31z1"/>
    <w:uiPriority w:val="99"/>
    <w:rsid w:val="004409B2"/>
    <w:rPr>
      <w:rFonts w:ascii="Courier New" w:hAnsi="Courier New" w:cs="Courier New" w:hint="default"/>
    </w:rPr>
  </w:style>
  <w:style w:type="character" w:customStyle="1" w:styleId="WW8Num31z2">
    <w:name w:val="WW8Num31z2"/>
    <w:uiPriority w:val="99"/>
    <w:rsid w:val="004409B2"/>
    <w:rPr>
      <w:rFonts w:ascii="Wingdings" w:hAnsi="Wingdings" w:cs="Wingdings" w:hint="default"/>
    </w:rPr>
  </w:style>
  <w:style w:type="character" w:customStyle="1" w:styleId="WW8Num32z0">
    <w:name w:val="WW8Num32z0"/>
    <w:uiPriority w:val="99"/>
    <w:rsid w:val="004409B2"/>
    <w:rPr>
      <w:rFonts w:ascii="Symbol" w:hAnsi="Symbol" w:cs="Symbol" w:hint="default"/>
      <w:lang w:val="uk-UA"/>
    </w:rPr>
  </w:style>
  <w:style w:type="character" w:customStyle="1" w:styleId="WW8Num32z1">
    <w:name w:val="WW8Num32z1"/>
    <w:uiPriority w:val="99"/>
    <w:rsid w:val="004409B2"/>
    <w:rPr>
      <w:rFonts w:ascii="Courier New" w:hAnsi="Courier New" w:cs="Courier New" w:hint="default"/>
    </w:rPr>
  </w:style>
  <w:style w:type="character" w:customStyle="1" w:styleId="WW8Num32z2">
    <w:name w:val="WW8Num32z2"/>
    <w:uiPriority w:val="99"/>
    <w:rsid w:val="004409B2"/>
    <w:rPr>
      <w:rFonts w:ascii="Wingdings" w:hAnsi="Wingdings" w:cs="Wingdings" w:hint="default"/>
    </w:rPr>
  </w:style>
  <w:style w:type="character" w:customStyle="1" w:styleId="WW8Num33z0">
    <w:name w:val="WW8Num33z0"/>
    <w:uiPriority w:val="99"/>
    <w:rsid w:val="004409B2"/>
    <w:rPr>
      <w:rFonts w:ascii="Symbol" w:hAnsi="Symbol" w:cs="Symbol" w:hint="default"/>
    </w:rPr>
  </w:style>
  <w:style w:type="character" w:customStyle="1" w:styleId="WW8Num33z1">
    <w:name w:val="WW8Num33z1"/>
    <w:uiPriority w:val="99"/>
    <w:rsid w:val="004409B2"/>
    <w:rPr>
      <w:rFonts w:ascii="Courier New" w:hAnsi="Courier New" w:cs="Courier New" w:hint="default"/>
    </w:rPr>
  </w:style>
  <w:style w:type="character" w:customStyle="1" w:styleId="WW8Num33z2">
    <w:name w:val="WW8Num33z2"/>
    <w:uiPriority w:val="99"/>
    <w:rsid w:val="004409B2"/>
    <w:rPr>
      <w:rFonts w:ascii="Wingdings" w:hAnsi="Wingdings" w:cs="Wingdings" w:hint="default"/>
    </w:rPr>
  </w:style>
  <w:style w:type="character" w:customStyle="1" w:styleId="WW8Num34z0">
    <w:name w:val="WW8Num34z0"/>
    <w:uiPriority w:val="99"/>
    <w:rsid w:val="004409B2"/>
    <w:rPr>
      <w:rFonts w:ascii="Symbol" w:hAnsi="Symbol" w:cs="Symbol" w:hint="default"/>
    </w:rPr>
  </w:style>
  <w:style w:type="character" w:customStyle="1" w:styleId="WW8Num34z2">
    <w:name w:val="WW8Num34z2"/>
    <w:uiPriority w:val="99"/>
    <w:rsid w:val="004409B2"/>
    <w:rPr>
      <w:rFonts w:ascii="Wingdings" w:hAnsi="Wingdings" w:cs="Wingdings" w:hint="default"/>
    </w:rPr>
  </w:style>
  <w:style w:type="character" w:customStyle="1" w:styleId="WW8Num34z4">
    <w:name w:val="WW8Num34z4"/>
    <w:uiPriority w:val="99"/>
    <w:rsid w:val="004409B2"/>
    <w:rPr>
      <w:rFonts w:ascii="Courier New" w:hAnsi="Courier New" w:cs="Courier New" w:hint="default"/>
    </w:rPr>
  </w:style>
  <w:style w:type="character" w:customStyle="1" w:styleId="WW8Num35z0">
    <w:name w:val="WW8Num35z0"/>
    <w:uiPriority w:val="99"/>
    <w:rsid w:val="004409B2"/>
    <w:rPr>
      <w:rFonts w:ascii="Symbol" w:hAnsi="Symbol" w:cs="Symbol" w:hint="default"/>
    </w:rPr>
  </w:style>
  <w:style w:type="character" w:customStyle="1" w:styleId="WW8Num35z1">
    <w:name w:val="WW8Num35z1"/>
    <w:uiPriority w:val="99"/>
    <w:rsid w:val="004409B2"/>
    <w:rPr>
      <w:rFonts w:ascii="Courier New" w:hAnsi="Courier New" w:cs="Courier New" w:hint="default"/>
    </w:rPr>
  </w:style>
  <w:style w:type="character" w:customStyle="1" w:styleId="WW8Num35z2">
    <w:name w:val="WW8Num35z2"/>
    <w:uiPriority w:val="99"/>
    <w:rsid w:val="004409B2"/>
    <w:rPr>
      <w:rFonts w:ascii="Wingdings" w:hAnsi="Wingdings" w:cs="Wingdings" w:hint="default"/>
    </w:rPr>
  </w:style>
  <w:style w:type="character" w:customStyle="1" w:styleId="WW8Num36z0">
    <w:name w:val="WW8Num36z0"/>
    <w:uiPriority w:val="99"/>
    <w:rsid w:val="004409B2"/>
    <w:rPr>
      <w:rFonts w:ascii="Symbol" w:hAnsi="Symbol" w:cs="Symbol" w:hint="default"/>
    </w:rPr>
  </w:style>
  <w:style w:type="character" w:customStyle="1" w:styleId="WW8Num36z1">
    <w:name w:val="WW8Num36z1"/>
    <w:uiPriority w:val="99"/>
    <w:rsid w:val="004409B2"/>
    <w:rPr>
      <w:rFonts w:ascii="Times New Roman" w:eastAsia="Times New Roman" w:hAnsi="Times New Roman" w:cs="Times New Roman" w:hint="default"/>
    </w:rPr>
  </w:style>
  <w:style w:type="character" w:customStyle="1" w:styleId="WW8Num36z2">
    <w:name w:val="WW8Num36z2"/>
    <w:uiPriority w:val="99"/>
    <w:rsid w:val="004409B2"/>
    <w:rPr>
      <w:rFonts w:ascii="Wingdings" w:hAnsi="Wingdings" w:cs="Wingdings" w:hint="default"/>
    </w:rPr>
  </w:style>
  <w:style w:type="character" w:customStyle="1" w:styleId="WW8Num36z4">
    <w:name w:val="WW8Num36z4"/>
    <w:uiPriority w:val="99"/>
    <w:rsid w:val="004409B2"/>
    <w:rPr>
      <w:rFonts w:ascii="Courier New" w:hAnsi="Courier New" w:cs="Courier New" w:hint="default"/>
    </w:rPr>
  </w:style>
  <w:style w:type="character" w:customStyle="1" w:styleId="11">
    <w:name w:val="Основной шрифт абзаца1"/>
    <w:uiPriority w:val="99"/>
    <w:rsid w:val="004409B2"/>
  </w:style>
  <w:style w:type="character" w:customStyle="1" w:styleId="110">
    <w:name w:val="Знак1 Знак Знак1"/>
    <w:uiPriority w:val="99"/>
    <w:rsid w:val="004409B2"/>
    <w:rPr>
      <w:rFonts w:cs="Times New Roman"/>
      <w:bCs/>
      <w:i/>
      <w:sz w:val="24"/>
      <w:szCs w:val="24"/>
      <w:lang w:val="uk-UA" w:bidi="ar-SA"/>
    </w:rPr>
  </w:style>
  <w:style w:type="character" w:customStyle="1" w:styleId="ad">
    <w:name w:val="Основной текст Знак"/>
    <w:uiPriority w:val="99"/>
    <w:rsid w:val="004409B2"/>
    <w:rPr>
      <w:sz w:val="24"/>
      <w:szCs w:val="24"/>
      <w:lang w:val="uk-UA" w:bidi="ar-SA"/>
    </w:rPr>
  </w:style>
  <w:style w:type="character" w:customStyle="1" w:styleId="HTML">
    <w:name w:val="Стандартный HTML Знак"/>
    <w:uiPriority w:val="99"/>
    <w:rsid w:val="004409B2"/>
    <w:rPr>
      <w:rFonts w:ascii="Arial Unicode MS" w:eastAsia="Arial Unicode MS" w:hAnsi="Arial Unicode MS" w:cs="Arial Unicode MS"/>
      <w:lang w:val="ru-RU" w:bidi="ar-SA"/>
    </w:rPr>
  </w:style>
  <w:style w:type="character" w:customStyle="1" w:styleId="ae">
    <w:name w:val="Основной текст с отступом Знак"/>
    <w:uiPriority w:val="99"/>
    <w:rsid w:val="004409B2"/>
    <w:rPr>
      <w:sz w:val="24"/>
      <w:szCs w:val="24"/>
      <w:lang w:val="uk-UA" w:bidi="ar-SA"/>
    </w:rPr>
  </w:style>
  <w:style w:type="character" w:customStyle="1" w:styleId="stile00text1">
    <w:name w:val="stile00text1"/>
    <w:uiPriority w:val="99"/>
    <w:rsid w:val="004409B2"/>
    <w:rPr>
      <w:rFonts w:ascii="Arial" w:hAnsi="Arial" w:cs="Arial" w:hint="default"/>
      <w:b w:val="0"/>
      <w:bCs w:val="0"/>
      <w:i w:val="0"/>
      <w:iCs w:val="0"/>
      <w:vanish w:val="0"/>
      <w:spacing w:val="0"/>
      <w:position w:val="0"/>
      <w:sz w:val="18"/>
      <w:szCs w:val="18"/>
      <w:vertAlign w:val="baseline"/>
    </w:rPr>
  </w:style>
  <w:style w:type="character" w:customStyle="1" w:styleId="af">
    <w:name w:val="Обичний Знак"/>
    <w:uiPriority w:val="99"/>
    <w:rsid w:val="004409B2"/>
    <w:rPr>
      <w:sz w:val="24"/>
      <w:szCs w:val="24"/>
      <w:lang w:val="ru-RU" w:bidi="ar-SA"/>
    </w:rPr>
  </w:style>
  <w:style w:type="character" w:customStyle="1" w:styleId="FontStyle11">
    <w:name w:val="Font Style11"/>
    <w:uiPriority w:val="99"/>
    <w:rsid w:val="004409B2"/>
    <w:rPr>
      <w:rFonts w:ascii="Times New Roman" w:hAnsi="Times New Roman" w:cs="Times New Roman"/>
      <w:sz w:val="22"/>
      <w:szCs w:val="22"/>
    </w:rPr>
  </w:style>
  <w:style w:type="character" w:styleId="af0">
    <w:name w:val="page number"/>
    <w:basedOn w:val="11"/>
    <w:uiPriority w:val="99"/>
    <w:rsid w:val="004409B2"/>
  </w:style>
  <w:style w:type="character" w:styleId="af1">
    <w:name w:val="Hyperlink"/>
    <w:uiPriority w:val="99"/>
    <w:rsid w:val="004409B2"/>
    <w:rPr>
      <w:color w:val="000080"/>
      <w:u w:val="single"/>
    </w:rPr>
  </w:style>
  <w:style w:type="paragraph" w:customStyle="1" w:styleId="12">
    <w:name w:val="Заголовок1"/>
    <w:basedOn w:val="a"/>
    <w:next w:val="a0"/>
    <w:uiPriority w:val="99"/>
    <w:rsid w:val="004409B2"/>
    <w:pPr>
      <w:suppressAutoHyphens/>
      <w:jc w:val="center"/>
    </w:pPr>
    <w:rPr>
      <w:b/>
      <w:sz w:val="28"/>
      <w:lang w:val="uk-UA" w:eastAsia="zh-CN"/>
    </w:rPr>
  </w:style>
  <w:style w:type="paragraph" w:styleId="a0">
    <w:name w:val="Body Text"/>
    <w:basedOn w:val="a"/>
    <w:link w:val="13"/>
    <w:uiPriority w:val="99"/>
    <w:rsid w:val="004409B2"/>
    <w:pPr>
      <w:suppressAutoHyphens/>
      <w:spacing w:after="120"/>
    </w:pPr>
    <w:rPr>
      <w:sz w:val="24"/>
      <w:szCs w:val="24"/>
      <w:lang w:val="uk-UA" w:eastAsia="zh-CN"/>
    </w:rPr>
  </w:style>
  <w:style w:type="character" w:customStyle="1" w:styleId="13">
    <w:name w:val="Основной текст Знак1"/>
    <w:basedOn w:val="a1"/>
    <w:link w:val="a0"/>
    <w:uiPriority w:val="99"/>
    <w:rsid w:val="004409B2"/>
    <w:rPr>
      <w:rFonts w:ascii="Times New Roman" w:eastAsia="Times New Roman" w:hAnsi="Times New Roman" w:cs="Times New Roman"/>
      <w:sz w:val="24"/>
      <w:szCs w:val="24"/>
      <w:lang w:eastAsia="zh-CN"/>
    </w:rPr>
  </w:style>
  <w:style w:type="paragraph" w:styleId="af2">
    <w:name w:val="List"/>
    <w:basedOn w:val="a0"/>
    <w:uiPriority w:val="99"/>
    <w:rsid w:val="004409B2"/>
    <w:rPr>
      <w:rFonts w:cs="FreeSans"/>
    </w:rPr>
  </w:style>
  <w:style w:type="paragraph" w:styleId="af3">
    <w:name w:val="caption"/>
    <w:basedOn w:val="a"/>
    <w:uiPriority w:val="99"/>
    <w:qFormat/>
    <w:rsid w:val="004409B2"/>
    <w:pPr>
      <w:suppressLineNumbers/>
      <w:suppressAutoHyphens/>
      <w:spacing w:before="120" w:after="120"/>
    </w:pPr>
    <w:rPr>
      <w:rFonts w:cs="FreeSans"/>
      <w:i/>
      <w:iCs/>
      <w:sz w:val="24"/>
      <w:szCs w:val="24"/>
      <w:lang w:eastAsia="zh-CN"/>
    </w:rPr>
  </w:style>
  <w:style w:type="paragraph" w:customStyle="1" w:styleId="af4">
    <w:name w:val="Покажчик"/>
    <w:basedOn w:val="a"/>
    <w:uiPriority w:val="99"/>
    <w:rsid w:val="004409B2"/>
    <w:pPr>
      <w:suppressLineNumbers/>
      <w:suppressAutoHyphens/>
    </w:pPr>
    <w:rPr>
      <w:rFonts w:cs="FreeSans"/>
      <w:sz w:val="24"/>
      <w:szCs w:val="24"/>
      <w:lang w:eastAsia="zh-CN"/>
    </w:rPr>
  </w:style>
  <w:style w:type="paragraph" w:customStyle="1" w:styleId="14">
    <w:name w:val="Абзац списка1"/>
    <w:basedOn w:val="a"/>
    <w:uiPriority w:val="99"/>
    <w:rsid w:val="004409B2"/>
    <w:pPr>
      <w:suppressAutoHyphens/>
      <w:ind w:left="720"/>
      <w:contextualSpacing/>
    </w:pPr>
    <w:rPr>
      <w:rFonts w:eastAsia="Calibri"/>
      <w:sz w:val="24"/>
      <w:szCs w:val="24"/>
      <w:lang w:val="uk-UA" w:eastAsia="zh-CN"/>
    </w:rPr>
  </w:style>
  <w:style w:type="paragraph" w:styleId="HTML0">
    <w:name w:val="HTML Preformatted"/>
    <w:basedOn w:val="a"/>
    <w:link w:val="HTML1"/>
    <w:rsid w:val="00440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Arial Unicode MS" w:eastAsia="Arial Unicode MS" w:hAnsi="Arial Unicode MS" w:cs="Arial Unicode MS"/>
      <w:lang w:eastAsia="zh-CN"/>
    </w:rPr>
  </w:style>
  <w:style w:type="character" w:customStyle="1" w:styleId="HTML1">
    <w:name w:val="Стандартный HTML Знак1"/>
    <w:basedOn w:val="a1"/>
    <w:link w:val="HTML0"/>
    <w:uiPriority w:val="99"/>
    <w:rsid w:val="004409B2"/>
    <w:rPr>
      <w:rFonts w:ascii="Arial Unicode MS" w:eastAsia="Arial Unicode MS" w:hAnsi="Arial Unicode MS" w:cs="Arial Unicode MS"/>
      <w:sz w:val="20"/>
      <w:szCs w:val="20"/>
      <w:lang w:val="ru-RU" w:eastAsia="zh-CN"/>
    </w:rPr>
  </w:style>
  <w:style w:type="paragraph" w:customStyle="1" w:styleId="15">
    <w:name w:val="Знак Знак Знак1 Знак Знак Знак Знак"/>
    <w:basedOn w:val="a"/>
    <w:uiPriority w:val="99"/>
    <w:rsid w:val="004409B2"/>
    <w:pPr>
      <w:suppressAutoHyphens/>
    </w:pPr>
    <w:rPr>
      <w:rFonts w:ascii="Verdana" w:hAnsi="Verdana" w:cs="Verdana"/>
      <w:lang w:val="uk-UA" w:eastAsia="zh-CN"/>
    </w:rPr>
  </w:style>
  <w:style w:type="paragraph" w:customStyle="1" w:styleId="22">
    <w:name w:val="Основной текст с отступом 22"/>
    <w:basedOn w:val="a"/>
    <w:uiPriority w:val="99"/>
    <w:rsid w:val="004409B2"/>
    <w:pPr>
      <w:suppressAutoHyphens/>
      <w:spacing w:after="120" w:line="480" w:lineRule="auto"/>
      <w:ind w:left="283"/>
    </w:pPr>
    <w:rPr>
      <w:sz w:val="24"/>
      <w:szCs w:val="24"/>
      <w:lang w:eastAsia="zh-CN"/>
    </w:rPr>
  </w:style>
  <w:style w:type="paragraph" w:customStyle="1" w:styleId="16">
    <w:name w:val="Без интервала1"/>
    <w:uiPriority w:val="99"/>
    <w:rsid w:val="004409B2"/>
    <w:pPr>
      <w:suppressAutoHyphens/>
      <w:spacing w:after="0" w:line="240" w:lineRule="auto"/>
    </w:pPr>
    <w:rPr>
      <w:rFonts w:ascii="Times New Roman" w:eastAsia="Calibri" w:hAnsi="Times New Roman" w:cs="Times New Roman"/>
      <w:sz w:val="24"/>
      <w:szCs w:val="24"/>
      <w:lang w:eastAsia="zh-CN"/>
    </w:rPr>
  </w:style>
  <w:style w:type="paragraph" w:customStyle="1" w:styleId="FR1">
    <w:name w:val="FR1"/>
    <w:uiPriority w:val="99"/>
    <w:rsid w:val="004409B2"/>
    <w:pPr>
      <w:widowControl w:val="0"/>
      <w:suppressAutoHyphens/>
      <w:spacing w:after="0" w:line="300" w:lineRule="auto"/>
      <w:ind w:firstLine="180"/>
      <w:jc w:val="both"/>
    </w:pPr>
    <w:rPr>
      <w:rFonts w:ascii="Times New Roman" w:eastAsia="Times New Roman" w:hAnsi="Times New Roman" w:cs="Times New Roman"/>
      <w:szCs w:val="20"/>
      <w:lang w:eastAsia="zh-CN"/>
    </w:rPr>
  </w:style>
  <w:style w:type="paragraph" w:customStyle="1" w:styleId="af5">
    <w:name w:val="Знак"/>
    <w:basedOn w:val="a"/>
    <w:uiPriority w:val="99"/>
    <w:rsid w:val="004409B2"/>
    <w:pPr>
      <w:suppressAutoHyphens/>
    </w:pPr>
    <w:rPr>
      <w:rFonts w:ascii="Verdana" w:hAnsi="Verdana" w:cs="Verdana"/>
      <w:lang w:val="en-US" w:eastAsia="zh-CN"/>
    </w:rPr>
  </w:style>
  <w:style w:type="paragraph" w:customStyle="1" w:styleId="Style3">
    <w:name w:val="Style3"/>
    <w:basedOn w:val="a"/>
    <w:uiPriority w:val="99"/>
    <w:rsid w:val="004409B2"/>
    <w:pPr>
      <w:widowControl w:val="0"/>
      <w:suppressAutoHyphens/>
      <w:autoSpaceDE w:val="0"/>
      <w:spacing w:line="319" w:lineRule="exact"/>
    </w:pPr>
    <w:rPr>
      <w:sz w:val="24"/>
      <w:szCs w:val="24"/>
      <w:lang w:eastAsia="zh-CN"/>
    </w:rPr>
  </w:style>
  <w:style w:type="paragraph" w:styleId="af6">
    <w:name w:val="Body Text Indent"/>
    <w:basedOn w:val="a"/>
    <w:link w:val="17"/>
    <w:uiPriority w:val="99"/>
    <w:rsid w:val="004409B2"/>
    <w:pPr>
      <w:suppressAutoHyphens/>
      <w:spacing w:after="120"/>
      <w:ind w:left="283"/>
    </w:pPr>
    <w:rPr>
      <w:sz w:val="24"/>
      <w:szCs w:val="24"/>
      <w:lang w:val="uk-UA" w:eastAsia="zh-CN"/>
    </w:rPr>
  </w:style>
  <w:style w:type="character" w:customStyle="1" w:styleId="17">
    <w:name w:val="Основной текст с отступом Знак1"/>
    <w:basedOn w:val="a1"/>
    <w:link w:val="af6"/>
    <w:uiPriority w:val="99"/>
    <w:rsid w:val="004409B2"/>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uiPriority w:val="99"/>
    <w:rsid w:val="004409B2"/>
    <w:pPr>
      <w:suppressAutoHyphens/>
      <w:autoSpaceDE w:val="0"/>
      <w:spacing w:after="120" w:line="480" w:lineRule="auto"/>
      <w:ind w:left="283"/>
    </w:pPr>
    <w:rPr>
      <w:lang w:val="uk-UA" w:eastAsia="zh-CN"/>
    </w:rPr>
  </w:style>
  <w:style w:type="paragraph" w:customStyle="1" w:styleId="af7">
    <w:name w:val="Обичний"/>
    <w:uiPriority w:val="99"/>
    <w:rsid w:val="004409B2"/>
    <w:pPr>
      <w:suppressAutoHyphens/>
      <w:spacing w:after="0" w:line="240" w:lineRule="auto"/>
    </w:pPr>
    <w:rPr>
      <w:rFonts w:ascii="Times New Roman" w:eastAsia="Times New Roman" w:hAnsi="Times New Roman" w:cs="Times New Roman"/>
      <w:sz w:val="24"/>
      <w:szCs w:val="24"/>
      <w:lang w:val="ru-RU" w:eastAsia="zh-CN"/>
    </w:rPr>
  </w:style>
  <w:style w:type="paragraph" w:customStyle="1" w:styleId="210">
    <w:name w:val="Основной текст 21"/>
    <w:basedOn w:val="a"/>
    <w:uiPriority w:val="99"/>
    <w:rsid w:val="004409B2"/>
    <w:pPr>
      <w:suppressAutoHyphens/>
      <w:spacing w:after="120" w:line="480" w:lineRule="auto"/>
    </w:pPr>
    <w:rPr>
      <w:sz w:val="24"/>
      <w:szCs w:val="24"/>
      <w:lang w:val="uk-UA" w:eastAsia="zh-CN"/>
    </w:rPr>
  </w:style>
  <w:style w:type="paragraph" w:customStyle="1" w:styleId="rvps2">
    <w:name w:val="rvps2"/>
    <w:basedOn w:val="a"/>
    <w:uiPriority w:val="99"/>
    <w:rsid w:val="004409B2"/>
    <w:pPr>
      <w:suppressAutoHyphens/>
      <w:spacing w:before="280" w:after="280"/>
    </w:pPr>
    <w:rPr>
      <w:sz w:val="24"/>
      <w:szCs w:val="24"/>
      <w:lang w:eastAsia="zh-CN"/>
    </w:rPr>
  </w:style>
  <w:style w:type="paragraph" w:styleId="af8">
    <w:name w:val="footer"/>
    <w:basedOn w:val="a"/>
    <w:link w:val="af9"/>
    <w:uiPriority w:val="99"/>
    <w:rsid w:val="004409B2"/>
    <w:pPr>
      <w:tabs>
        <w:tab w:val="center" w:pos="4677"/>
        <w:tab w:val="right" w:pos="9355"/>
      </w:tabs>
      <w:suppressAutoHyphens/>
    </w:pPr>
    <w:rPr>
      <w:sz w:val="24"/>
      <w:szCs w:val="24"/>
      <w:lang w:eastAsia="zh-CN"/>
    </w:rPr>
  </w:style>
  <w:style w:type="character" w:customStyle="1" w:styleId="af9">
    <w:name w:val="Нижний колонтитул Знак"/>
    <w:basedOn w:val="a1"/>
    <w:link w:val="af8"/>
    <w:uiPriority w:val="99"/>
    <w:rsid w:val="004409B2"/>
    <w:rPr>
      <w:rFonts w:ascii="Times New Roman" w:eastAsia="Times New Roman" w:hAnsi="Times New Roman" w:cs="Times New Roman"/>
      <w:sz w:val="24"/>
      <w:szCs w:val="24"/>
      <w:lang w:val="ru-RU" w:eastAsia="zh-CN"/>
    </w:rPr>
  </w:style>
  <w:style w:type="paragraph" w:customStyle="1" w:styleId="afa">
    <w:name w:val="Содержимое таблицы"/>
    <w:basedOn w:val="a"/>
    <w:uiPriority w:val="99"/>
    <w:rsid w:val="004409B2"/>
    <w:pPr>
      <w:widowControl w:val="0"/>
      <w:suppressLineNumbers/>
      <w:suppressAutoHyphens/>
    </w:pPr>
    <w:rPr>
      <w:rFonts w:ascii="Nimbus Roman No9 L" w:eastAsia="DejaVu Sans" w:hAnsi="Nimbus Roman No9 L" w:cs="Nimbus Roman No9 L"/>
      <w:kern w:val="1"/>
      <w:sz w:val="24"/>
      <w:szCs w:val="24"/>
      <w:lang w:val="uk-UA" w:eastAsia="zh-CN"/>
    </w:rPr>
  </w:style>
  <w:style w:type="paragraph" w:customStyle="1" w:styleId="afb">
    <w:name w:val="Знак Знак Знак Знак Знак Знак Знак"/>
    <w:basedOn w:val="a"/>
    <w:uiPriority w:val="99"/>
    <w:rsid w:val="004409B2"/>
    <w:pPr>
      <w:suppressAutoHyphens/>
    </w:pPr>
    <w:rPr>
      <w:rFonts w:ascii="Verdana" w:hAnsi="Verdana" w:cs="Verdana"/>
      <w:lang w:val="en-US" w:eastAsia="zh-CN"/>
    </w:rPr>
  </w:style>
  <w:style w:type="paragraph" w:customStyle="1" w:styleId="afc">
    <w:name w:val="Вміст таблиці"/>
    <w:basedOn w:val="a"/>
    <w:uiPriority w:val="99"/>
    <w:rsid w:val="004409B2"/>
    <w:pPr>
      <w:widowControl w:val="0"/>
      <w:suppressLineNumbers/>
      <w:suppressAutoHyphens/>
    </w:pPr>
    <w:rPr>
      <w:rFonts w:ascii="Liberation Serif" w:eastAsia="SimSun" w:hAnsi="Liberation Serif" w:cs="Lucida Sans"/>
      <w:kern w:val="1"/>
      <w:sz w:val="24"/>
      <w:szCs w:val="24"/>
      <w:lang w:eastAsia="zh-CN" w:bidi="hi-IN"/>
    </w:rPr>
  </w:style>
  <w:style w:type="paragraph" w:customStyle="1" w:styleId="afd">
    <w:name w:val="Вміст рамки"/>
    <w:basedOn w:val="a"/>
    <w:uiPriority w:val="99"/>
    <w:rsid w:val="004409B2"/>
    <w:pPr>
      <w:suppressAutoHyphens/>
    </w:pPr>
    <w:rPr>
      <w:sz w:val="24"/>
      <w:szCs w:val="24"/>
      <w:lang w:eastAsia="zh-CN"/>
    </w:rPr>
  </w:style>
  <w:style w:type="paragraph" w:customStyle="1" w:styleId="afe">
    <w:name w:val="Заголовок таблиці"/>
    <w:basedOn w:val="afc"/>
    <w:uiPriority w:val="99"/>
    <w:rsid w:val="004409B2"/>
    <w:pPr>
      <w:jc w:val="center"/>
    </w:pPr>
    <w:rPr>
      <w:b/>
      <w:bCs/>
    </w:rPr>
  </w:style>
  <w:style w:type="character" w:customStyle="1" w:styleId="10">
    <w:name w:val="Заголовок 1 Знак"/>
    <w:basedOn w:val="a1"/>
    <w:link w:val="1"/>
    <w:uiPriority w:val="99"/>
    <w:rsid w:val="00844B77"/>
    <w:rPr>
      <w:rFonts w:asciiTheme="majorHAnsi" w:eastAsiaTheme="majorEastAsia" w:hAnsiTheme="majorHAnsi" w:cstheme="majorBidi"/>
      <w:b/>
      <w:bCs/>
      <w:color w:val="365F91" w:themeColor="accent1" w:themeShade="BF"/>
      <w:sz w:val="28"/>
      <w:szCs w:val="28"/>
      <w:lang w:val="ru-RU" w:eastAsia="ru-RU"/>
    </w:rPr>
  </w:style>
  <w:style w:type="paragraph" w:styleId="31">
    <w:name w:val="Body Text Indent 3"/>
    <w:basedOn w:val="a"/>
    <w:link w:val="32"/>
    <w:uiPriority w:val="99"/>
    <w:unhideWhenUsed/>
    <w:rsid w:val="00844B77"/>
    <w:pPr>
      <w:spacing w:after="120"/>
      <w:ind w:left="283"/>
    </w:pPr>
    <w:rPr>
      <w:sz w:val="16"/>
      <w:szCs w:val="16"/>
    </w:rPr>
  </w:style>
  <w:style w:type="character" w:customStyle="1" w:styleId="32">
    <w:name w:val="Основной текст с отступом 3 Знак"/>
    <w:basedOn w:val="a1"/>
    <w:link w:val="31"/>
    <w:uiPriority w:val="99"/>
    <w:rsid w:val="00844B77"/>
    <w:rPr>
      <w:rFonts w:ascii="Times New Roman" w:eastAsia="Times New Roman" w:hAnsi="Times New Roman" w:cs="Times New Roman"/>
      <w:sz w:val="16"/>
      <w:szCs w:val="16"/>
      <w:lang w:val="ru-RU" w:eastAsia="ru-RU"/>
    </w:rPr>
  </w:style>
  <w:style w:type="paragraph" w:styleId="aff">
    <w:name w:val="Title"/>
    <w:basedOn w:val="a"/>
    <w:link w:val="aff0"/>
    <w:uiPriority w:val="99"/>
    <w:qFormat/>
    <w:rsid w:val="00844B77"/>
    <w:pPr>
      <w:jc w:val="center"/>
    </w:pPr>
    <w:rPr>
      <w:sz w:val="28"/>
      <w:lang w:val="uk-UA"/>
    </w:rPr>
  </w:style>
  <w:style w:type="character" w:customStyle="1" w:styleId="aff0">
    <w:name w:val="Заголовок Знак"/>
    <w:basedOn w:val="a1"/>
    <w:link w:val="aff"/>
    <w:uiPriority w:val="99"/>
    <w:rsid w:val="00844B77"/>
    <w:rPr>
      <w:rFonts w:ascii="Times New Roman" w:eastAsia="Times New Roman" w:hAnsi="Times New Roman" w:cs="Times New Roman"/>
      <w:sz w:val="28"/>
      <w:szCs w:val="20"/>
      <w:lang w:eastAsia="ru-RU"/>
    </w:rPr>
  </w:style>
  <w:style w:type="character" w:styleId="aff1">
    <w:name w:val="Strong"/>
    <w:uiPriority w:val="99"/>
    <w:qFormat/>
    <w:rsid w:val="00844B77"/>
    <w:rPr>
      <w:b/>
      <w:bCs/>
    </w:rPr>
  </w:style>
  <w:style w:type="character" w:customStyle="1" w:styleId="apple-converted-space">
    <w:name w:val="apple-converted-space"/>
    <w:basedOn w:val="a1"/>
    <w:rsid w:val="00844B77"/>
  </w:style>
  <w:style w:type="table" w:styleId="aff2">
    <w:name w:val="Table Grid"/>
    <w:basedOn w:val="a2"/>
    <w:rsid w:val="00AE2AE3"/>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1"/>
    <w:rsid w:val="00AE2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364897">
      <w:bodyDiv w:val="1"/>
      <w:marLeft w:val="0"/>
      <w:marRight w:val="0"/>
      <w:marTop w:val="0"/>
      <w:marBottom w:val="0"/>
      <w:divBdr>
        <w:top w:val="none" w:sz="0" w:space="0" w:color="auto"/>
        <w:left w:val="none" w:sz="0" w:space="0" w:color="auto"/>
        <w:bottom w:val="none" w:sz="0" w:space="0" w:color="auto"/>
        <w:right w:val="none" w:sz="0" w:space="0" w:color="auto"/>
      </w:divBdr>
    </w:div>
    <w:div w:id="186536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73B7B-6503-4828-94B8-46D9325D5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4601</TotalTime>
  <Pages>2</Pages>
  <Words>562</Words>
  <Characters>3206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324</cp:revision>
  <cp:lastPrinted>2017-05-24T06:23:00Z</cp:lastPrinted>
  <dcterms:created xsi:type="dcterms:W3CDTF">2017-02-13T13:34:00Z</dcterms:created>
  <dcterms:modified xsi:type="dcterms:W3CDTF">2017-11-14T07:14:00Z</dcterms:modified>
</cp:coreProperties>
</file>