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CE" w:rsidRPr="00F4180A" w:rsidRDefault="008102CE" w:rsidP="008102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946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8102CE" w:rsidRPr="00F4180A" w:rsidRDefault="008102CE" w:rsidP="008102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8102CE" w:rsidRPr="00F4180A" w:rsidRDefault="008102CE" w:rsidP="008102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8102CE" w:rsidRDefault="008102CE" w:rsidP="008102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8102CE" w:rsidRDefault="008102CE" w:rsidP="008102C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8102CE" w:rsidRPr="00F4180A" w:rsidRDefault="008102CE" w:rsidP="008102CE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№126</w:t>
      </w:r>
    </w:p>
    <w:p w:rsidR="008102CE" w:rsidRDefault="008102CE" w:rsidP="008102CE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102CE" w:rsidRPr="00F02A38" w:rsidRDefault="008102CE" w:rsidP="008102CE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102CE" w:rsidRPr="00136E09" w:rsidRDefault="008102CE" w:rsidP="00810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до </w:t>
      </w:r>
      <w:r w:rsidRPr="00136E09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програми</w:t>
      </w:r>
    </w:p>
    <w:p w:rsidR="008102CE" w:rsidRDefault="008102CE" w:rsidP="008102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підтримки державної політики у сфері </w:t>
      </w:r>
    </w:p>
    <w:p w:rsidR="008102CE" w:rsidRDefault="008102CE" w:rsidP="008102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профілактики та боротьби зі злочинністю </w:t>
      </w:r>
    </w:p>
    <w:p w:rsidR="008102CE" w:rsidRDefault="008102CE" w:rsidP="008102C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виконання завда</w:t>
      </w:r>
      <w:r w:rsidRPr="00136E09">
        <w:rPr>
          <w:rFonts w:ascii="Times New Roman" w:hAnsi="Times New Roman" w:cs="Times New Roman"/>
          <w:sz w:val="28"/>
          <w:szCs w:val="28"/>
        </w:rPr>
        <w:t xml:space="preserve">нь по забезпеченню </w:t>
      </w:r>
    </w:p>
    <w:p w:rsidR="008102CE" w:rsidRPr="00136E09" w:rsidRDefault="008102CE" w:rsidP="008102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>державної безпеки на 2017 рік</w:t>
      </w:r>
    </w:p>
    <w:p w:rsidR="008102CE" w:rsidRPr="00136E09" w:rsidRDefault="008102CE" w:rsidP="008102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2CE" w:rsidRPr="00136E09" w:rsidRDefault="008102CE" w:rsidP="00810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ab/>
        <w:t>З метою забезпечення реалізації заходів програми та виконання вимог Закону України «Про місцеве самоврядування в Україні», селищна рада</w:t>
      </w:r>
    </w:p>
    <w:p w:rsidR="008102CE" w:rsidRPr="00136E09" w:rsidRDefault="008102CE" w:rsidP="008102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02CE" w:rsidRPr="00136E09" w:rsidRDefault="008102CE" w:rsidP="008102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8102CE" w:rsidRPr="00E56286" w:rsidRDefault="008102CE" w:rsidP="00810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b/>
          <w:sz w:val="28"/>
          <w:szCs w:val="28"/>
        </w:rPr>
        <w:tab/>
      </w:r>
      <w:r w:rsidRPr="00136E0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доповнення до пункту 5 </w:t>
      </w:r>
      <w:r w:rsidRPr="00136E09">
        <w:rPr>
          <w:rFonts w:ascii="Times New Roman" w:hAnsi="Times New Roman" w:cs="Times New Roman"/>
          <w:sz w:val="28"/>
          <w:szCs w:val="28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136E09">
        <w:rPr>
          <w:rFonts w:ascii="Times New Roman" w:hAnsi="Times New Roman" w:cs="Times New Roman"/>
          <w:sz w:val="28"/>
          <w:szCs w:val="28"/>
        </w:rPr>
        <w:t xml:space="preserve">підтримки державної політики у сфері профілактики та боротьби </w:t>
      </w:r>
      <w:r>
        <w:rPr>
          <w:rFonts w:ascii="Times New Roman" w:hAnsi="Times New Roman" w:cs="Times New Roman"/>
          <w:sz w:val="28"/>
          <w:szCs w:val="28"/>
        </w:rPr>
        <w:t>зі злочинністю і виконання завда</w:t>
      </w:r>
      <w:r w:rsidRPr="00136E09">
        <w:rPr>
          <w:rFonts w:ascii="Times New Roman" w:hAnsi="Times New Roman" w:cs="Times New Roman"/>
          <w:sz w:val="28"/>
          <w:szCs w:val="28"/>
        </w:rPr>
        <w:t>нь по забезпеченню державної безпеки на 2017 рік</w:t>
      </w:r>
      <w:r>
        <w:rPr>
          <w:rFonts w:ascii="Times New Roman" w:hAnsi="Times New Roman" w:cs="Times New Roman"/>
          <w:sz w:val="28"/>
          <w:szCs w:val="28"/>
        </w:rPr>
        <w:t>, виклавши його в наступній редакції:</w:t>
      </w:r>
    </w:p>
    <w:p w:rsidR="008102CE" w:rsidRPr="00136E09" w:rsidRDefault="008102CE" w:rsidP="008102C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«5.</w:t>
      </w:r>
      <w:r w:rsidRPr="00136E09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</w:t>
      </w:r>
    </w:p>
    <w:p w:rsidR="008102CE" w:rsidRDefault="008102CE" w:rsidP="008102CE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Фінансування видатків на виконання заходів зазначеної програми здійснюється за рахунок коштів селищного бюджету шляхом надання іншої субвенції з бюджету Чаплинської селищної ради до державного бюджету. Обсяг </w:t>
      </w:r>
      <w:r w:rsidRPr="00021043">
        <w:rPr>
          <w:rFonts w:ascii="Times New Roman" w:hAnsi="Times New Roman" w:cs="Times New Roman"/>
          <w:sz w:val="28"/>
          <w:szCs w:val="28"/>
        </w:rPr>
        <w:t>фінансування</w:t>
      </w:r>
      <w:r w:rsidRPr="00136E09">
        <w:rPr>
          <w:rFonts w:ascii="Times New Roman" w:hAnsi="Times New Roman" w:cs="Times New Roman"/>
          <w:sz w:val="28"/>
          <w:szCs w:val="28"/>
        </w:rPr>
        <w:t xml:space="preserve"> на 2017 рік </w:t>
      </w:r>
      <w:r>
        <w:rPr>
          <w:rFonts w:ascii="Times New Roman" w:hAnsi="Times New Roman" w:cs="Times New Roman"/>
          <w:sz w:val="28"/>
          <w:szCs w:val="28"/>
        </w:rPr>
        <w:t>100000</w:t>
      </w:r>
      <w:r w:rsidRPr="00136E09">
        <w:rPr>
          <w:rFonts w:ascii="Times New Roman" w:hAnsi="Times New Roman" w:cs="Times New Roman"/>
          <w:sz w:val="28"/>
          <w:szCs w:val="28"/>
        </w:rPr>
        <w:t>,00 гривень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102CE" w:rsidRPr="00136E09" w:rsidRDefault="008102CE" w:rsidP="008102CE">
      <w:pPr>
        <w:pStyle w:val="a3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2.Доручити селищному голові Фаустову О.Г. укласти додаткову угоду про передачу субвенції значальником управління СБУ в Херсонській області.</w:t>
      </w:r>
    </w:p>
    <w:p w:rsidR="008102CE" w:rsidRPr="00F02A38" w:rsidRDefault="008102CE" w:rsidP="008102C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36E09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</w:t>
      </w:r>
      <w:r w:rsidRPr="00136E09">
        <w:rPr>
          <w:rFonts w:ascii="Times New Roman" w:hAnsi="Times New Roman" w:cs="Times New Roman"/>
          <w:sz w:val="28"/>
        </w:rPr>
        <w:t>комісію з питань планування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2CE" w:rsidRDefault="008102CE" w:rsidP="008102CE">
      <w:pPr>
        <w:rPr>
          <w:rFonts w:ascii="Times New Roman" w:hAnsi="Times New Roman" w:cs="Times New Roman"/>
          <w:sz w:val="28"/>
          <w:szCs w:val="28"/>
        </w:rPr>
      </w:pPr>
    </w:p>
    <w:p w:rsidR="00E41754" w:rsidRPr="008102CE" w:rsidRDefault="008102CE" w:rsidP="008102CE">
      <w:pPr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О.Г.Фаустов  </w:t>
      </w:r>
      <w:bookmarkStart w:id="0" w:name="_GoBack"/>
      <w:bookmarkEnd w:id="0"/>
    </w:p>
    <w:sectPr w:rsidR="00E41754" w:rsidRPr="008102CE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CAB" w:rsidRDefault="00F03CAB" w:rsidP="001B6788">
      <w:pPr>
        <w:spacing w:after="0" w:line="240" w:lineRule="auto"/>
      </w:pPr>
      <w:r>
        <w:separator/>
      </w:r>
    </w:p>
  </w:endnote>
  <w:endnote w:type="continuationSeparator" w:id="0">
    <w:p w:rsidR="00F03CAB" w:rsidRDefault="00F03CAB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CAB" w:rsidRDefault="00F03CAB" w:rsidP="001B6788">
      <w:pPr>
        <w:spacing w:after="0" w:line="240" w:lineRule="auto"/>
      </w:pPr>
      <w:r>
        <w:separator/>
      </w:r>
    </w:p>
  </w:footnote>
  <w:footnote w:type="continuationSeparator" w:id="0">
    <w:p w:rsidR="00F03CAB" w:rsidRDefault="00F03CAB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02CE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3CAB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D1F8E"/>
  <w15:docId w15:val="{4A4928CD-0DBE-4E4A-B277-BD01BEF77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64908-A5FE-42EC-ADE2-8C515482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2017-11-15T08:45:00Z</dcterms:modified>
</cp:coreProperties>
</file>