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3C6" w:rsidRPr="00CD359D" w:rsidRDefault="00C223C6" w:rsidP="00C223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0" type="#_x0000_t75" style="position:absolute;left:0;text-align:left;margin-left:221.15pt;margin-top:5.75pt;width:35.35pt;height:45.2pt;z-index:-251657216;visibility:visible;mso-wrap-edited:f" fillcolor="window">
            <v:imagedata r:id="rId7" o:title="" gain="86232f" grayscale="t" bilevel="t"/>
            <w10:wrap type="topAndBottom"/>
          </v:shape>
          <o:OLEObject Type="Embed" ProgID="Word.Picture.8" ShapeID="_x0000_s1070" DrawAspect="Content" ObjectID="_1584950772" r:id="rId8"/>
        </w:pict>
      </w:r>
      <w:r w:rsidRPr="00CD359D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C223C6" w:rsidRPr="00CD359D" w:rsidRDefault="00C223C6" w:rsidP="00C223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C223C6" w:rsidRPr="00CD359D" w:rsidRDefault="00C223C6" w:rsidP="00C223C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A31E5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ЯТ</w:t>
      </w:r>
      <w:r w:rsidRPr="00CD359D">
        <w:rPr>
          <w:rFonts w:ascii="Times New Roman" w:hAnsi="Times New Roman" w:cs="Times New Roman"/>
          <w:sz w:val="28"/>
          <w:szCs w:val="28"/>
        </w:rPr>
        <w:t xml:space="preserve">НАДЦЯТА СЕСІЯ </w:t>
      </w:r>
      <w:r w:rsidRPr="00CD35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D359D">
        <w:rPr>
          <w:rFonts w:ascii="Times New Roman" w:hAnsi="Times New Roman" w:cs="Times New Roman"/>
          <w:sz w:val="28"/>
          <w:szCs w:val="28"/>
        </w:rPr>
        <w:t>ІІ СКЛИКАННЯ</w:t>
      </w:r>
    </w:p>
    <w:p w:rsidR="00C223C6" w:rsidRPr="00CD359D" w:rsidRDefault="00C223C6" w:rsidP="00C223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І Ш Е Н Н Я</w:t>
      </w:r>
    </w:p>
    <w:p w:rsidR="00C223C6" w:rsidRPr="00CD359D" w:rsidRDefault="00C223C6" w:rsidP="00C223C6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CD3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берез</w:t>
      </w:r>
      <w:r w:rsidRPr="00CD359D">
        <w:rPr>
          <w:rFonts w:ascii="Times New Roman" w:hAnsi="Times New Roman" w:cs="Times New Roman"/>
          <w:sz w:val="28"/>
          <w:szCs w:val="28"/>
        </w:rPr>
        <w:t>ня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D359D">
        <w:rPr>
          <w:rFonts w:ascii="Times New Roman" w:hAnsi="Times New Roman" w:cs="Times New Roman"/>
          <w:sz w:val="28"/>
          <w:szCs w:val="28"/>
        </w:rPr>
        <w:t xml:space="preserve"> року                №</w:t>
      </w:r>
      <w:r>
        <w:rPr>
          <w:rFonts w:ascii="Times New Roman" w:hAnsi="Times New Roman" w:cs="Times New Roman"/>
          <w:sz w:val="28"/>
          <w:szCs w:val="28"/>
        </w:rPr>
        <w:t>278</w:t>
      </w:r>
    </w:p>
    <w:p w:rsidR="00C223C6" w:rsidRDefault="00C223C6" w:rsidP="00C223C6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смт.Чаплинка</w:t>
      </w:r>
    </w:p>
    <w:p w:rsidR="00C223C6" w:rsidRDefault="00C223C6" w:rsidP="00C223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23C6" w:rsidRDefault="00C223C6" w:rsidP="00C223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передачу земельних ділянок</w:t>
      </w:r>
    </w:p>
    <w:p w:rsidR="00C223C6" w:rsidRDefault="00C223C6" w:rsidP="00C223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державної власності у</w:t>
      </w:r>
    </w:p>
    <w:p w:rsidR="00C223C6" w:rsidRDefault="00C223C6" w:rsidP="00C223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комунальну власність</w:t>
      </w:r>
    </w:p>
    <w:p w:rsidR="00C223C6" w:rsidRDefault="00C223C6" w:rsidP="00C223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223C6" w:rsidRDefault="00C223C6" w:rsidP="00C223C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статей 15, 117, 122 Земельного кодексу України, розпорядження Кабінету Міністрів України від 31.01.2018  № 60-р «Питання передачі земельних ділянок сільськогосподарського призначення державної власності у комунальну власність об`єднаних територіальних громад», керуючись статтями 26, 59 Закону  України  «Про місцеве самоврядування в Україні», сесія селищної ради</w:t>
      </w:r>
    </w:p>
    <w:p w:rsidR="00C223C6" w:rsidRDefault="00C223C6" w:rsidP="00C223C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223C6" w:rsidRDefault="00C223C6" w:rsidP="00C223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ВИРІШИЛА :</w:t>
      </w:r>
    </w:p>
    <w:p w:rsidR="00C223C6" w:rsidRDefault="00C223C6" w:rsidP="00C223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223C6" w:rsidRPr="001827B0" w:rsidRDefault="00C223C6" w:rsidP="00C223C6">
      <w:pPr>
        <w:pStyle w:val="a3"/>
        <w:numPr>
          <w:ilvl w:val="0"/>
          <w:numId w:val="36"/>
        </w:numPr>
        <w:spacing w:after="0" w:line="259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Доручити виконавчому комітету Чаплинської селищної ради звернутися до Головного управління </w:t>
      </w:r>
      <w:r w:rsidRPr="00C07695">
        <w:rPr>
          <w:rFonts w:ascii="Times New Roman" w:hAnsi="Times New Roman" w:cs="Times New Roman"/>
          <w:sz w:val="28"/>
          <w:szCs w:val="28"/>
        </w:rPr>
        <w:t>Держгеокадастру у Херсонській області з клопотанням про передачу у комунальну власність земельних</w:t>
      </w:r>
      <w:r>
        <w:rPr>
          <w:rFonts w:ascii="Times New Roman" w:hAnsi="Times New Roman" w:cs="Times New Roman"/>
          <w:sz w:val="28"/>
          <w:szCs w:val="28"/>
        </w:rPr>
        <w:t xml:space="preserve"> ділянок сільськогосподарського</w:t>
      </w:r>
      <w:r w:rsidRPr="00C07695">
        <w:rPr>
          <w:rFonts w:ascii="Times New Roman" w:hAnsi="Times New Roman" w:cs="Times New Roman"/>
          <w:sz w:val="28"/>
          <w:szCs w:val="28"/>
        </w:rPr>
        <w:t xml:space="preserve"> призначення державної власності орієнтовною площею </w:t>
      </w:r>
      <w:r>
        <w:rPr>
          <w:rFonts w:ascii="Times New Roman" w:hAnsi="Times New Roman" w:cs="Times New Roman"/>
          <w:sz w:val="28"/>
          <w:szCs w:val="28"/>
        </w:rPr>
        <w:t>8100</w:t>
      </w:r>
      <w:r w:rsidRPr="00C07695">
        <w:rPr>
          <w:rFonts w:ascii="Times New Roman" w:hAnsi="Times New Roman" w:cs="Times New Roman"/>
          <w:sz w:val="28"/>
          <w:szCs w:val="28"/>
        </w:rPr>
        <w:t>га, які розташовані на території Чаплинського району, Херсонської області, з них:</w:t>
      </w:r>
    </w:p>
    <w:p w:rsidR="00C223C6" w:rsidRPr="00B25205" w:rsidRDefault="00C223C6" w:rsidP="00C223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за межами села Першокостянтинівка,       площею 590 га,</w:t>
      </w:r>
    </w:p>
    <w:p w:rsidR="00C223C6" w:rsidRDefault="00C223C6" w:rsidP="00C223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за межами села Червона Поляна                 площею 701 га,</w:t>
      </w:r>
    </w:p>
    <w:p w:rsidR="00C223C6" w:rsidRDefault="00C223C6" w:rsidP="00C223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за межами села Кучерявоволодимирівка   площею 475 га,</w:t>
      </w:r>
    </w:p>
    <w:p w:rsidR="00C223C6" w:rsidRDefault="00C223C6" w:rsidP="00C223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за межами села Магдалинівка                     площею 1072 га,</w:t>
      </w:r>
    </w:p>
    <w:p w:rsidR="00C223C6" w:rsidRDefault="00C223C6" w:rsidP="00C223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за межами смт.Чаплинка                              площею 1685 га,</w:t>
      </w:r>
    </w:p>
    <w:p w:rsidR="00C223C6" w:rsidRDefault="00C223C6" w:rsidP="00C223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за межами села Скадовка                              площею 1906 га,</w:t>
      </w:r>
    </w:p>
    <w:p w:rsidR="00C223C6" w:rsidRDefault="00C223C6" w:rsidP="00C223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за межами села Балтазарівка                        площею 1671 га</w:t>
      </w:r>
    </w:p>
    <w:p w:rsidR="00C223C6" w:rsidRDefault="00C223C6" w:rsidP="00C223C6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2.Контроль за виконанням цього рішення покласти на постійну комісію з питань містобудування, будівництва, земельних відносин та охорони природи.</w:t>
      </w:r>
    </w:p>
    <w:p w:rsidR="004760D8" w:rsidRPr="00C223C6" w:rsidRDefault="00C223C6" w:rsidP="00C223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О.Г.Фаустов</w:t>
      </w:r>
      <w:bookmarkStart w:id="0" w:name="_GoBack"/>
      <w:bookmarkEnd w:id="0"/>
    </w:p>
    <w:sectPr w:rsidR="004760D8" w:rsidRPr="00C223C6" w:rsidSect="005B3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5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2020603050405020304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">
    <w:nsid w:val="00000006"/>
    <w:multiLevelType w:val="hybridMultilevel"/>
    <w:tmpl w:val="7C83E45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7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8"/>
    <w:multiLevelType w:val="hybridMultilevel"/>
    <w:tmpl w:val="62BBD95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6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>
    <w:nsid w:val="0000000C"/>
    <w:multiLevelType w:val="hybridMultilevel"/>
    <w:tmpl w:val="721DA316"/>
    <w:lvl w:ilvl="0" w:tplc="FFFFFFFF">
      <w:start w:val="1"/>
      <w:numFmt w:val="bullet"/>
      <w:lvlText w:val="-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D"/>
    <w:multiLevelType w:val="hybridMultilevel"/>
    <w:tmpl w:val="2443A858"/>
    <w:lvl w:ilvl="0" w:tplc="FFFFFFFF">
      <w:start w:val="1"/>
      <w:numFmt w:val="bullet"/>
      <w:lvlText w:val="-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1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2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00000014"/>
    <w:multiLevelType w:val="hybridMultilevel"/>
    <w:tmpl w:val="0B03E0C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5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6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17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8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9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1">
    <w:nsid w:val="0000001D"/>
    <w:multiLevelType w:val="hybridMultilevel"/>
    <w:tmpl w:val="1E7FF520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6995E06"/>
    <w:multiLevelType w:val="multilevel"/>
    <w:tmpl w:val="06995E06"/>
    <w:lvl w:ilvl="0">
      <w:start w:val="7"/>
      <w:numFmt w:val="bullet"/>
      <w:lvlText w:val="-"/>
      <w:lvlJc w:val="left"/>
      <w:pPr>
        <w:ind w:left="0" w:firstLine="539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4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25">
    <w:nsid w:val="12132787"/>
    <w:multiLevelType w:val="multilevel"/>
    <w:tmpl w:val="C59A3B10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abstractNum w:abstractNumId="26">
    <w:nsid w:val="166A1EFF"/>
    <w:multiLevelType w:val="hybridMultilevel"/>
    <w:tmpl w:val="632E49EC"/>
    <w:lvl w:ilvl="0" w:tplc="B8A06AF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7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8">
    <w:nsid w:val="18E70A5A"/>
    <w:multiLevelType w:val="hybridMultilevel"/>
    <w:tmpl w:val="008AEFAA"/>
    <w:lvl w:ilvl="0" w:tplc="6C08005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A463231"/>
    <w:multiLevelType w:val="hybridMultilevel"/>
    <w:tmpl w:val="6126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543788"/>
    <w:multiLevelType w:val="multilevel"/>
    <w:tmpl w:val="45D09F36"/>
    <w:lvl w:ilvl="0">
      <w:start w:val="1"/>
      <w:numFmt w:val="decimal"/>
      <w:lvlText w:val="%1."/>
      <w:lvlJc w:val="left"/>
      <w:pPr>
        <w:ind w:left="900" w:hanging="360"/>
      </w:pPr>
      <w:rPr>
        <w:b/>
        <w:vertAlign w:val="baseline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vertAlign w:val="baseline"/>
      </w:rPr>
    </w:lvl>
  </w:abstractNum>
  <w:abstractNum w:abstractNumId="31">
    <w:nsid w:val="246A3E0C"/>
    <w:multiLevelType w:val="multilevel"/>
    <w:tmpl w:val="97646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25B8410B"/>
    <w:multiLevelType w:val="hybridMultilevel"/>
    <w:tmpl w:val="EB7ECB8E"/>
    <w:lvl w:ilvl="0" w:tplc="4B44075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274F832">
      <w:start w:val="1"/>
      <w:numFmt w:val="decimal"/>
      <w:lvlText w:val="%2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26787AE0"/>
    <w:multiLevelType w:val="hybridMultilevel"/>
    <w:tmpl w:val="596A90DC"/>
    <w:lvl w:ilvl="0" w:tplc="16FC4286">
      <w:start w:val="4"/>
      <w:numFmt w:val="decimal"/>
      <w:lvlText w:val="%1."/>
      <w:lvlJc w:val="left"/>
      <w:pPr>
        <w:ind w:left="735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4">
    <w:nsid w:val="29F54E20"/>
    <w:multiLevelType w:val="hybridMultilevel"/>
    <w:tmpl w:val="2D3A7E18"/>
    <w:lvl w:ilvl="0" w:tplc="7AAA481E">
      <w:start w:val="2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2EE4200E"/>
    <w:multiLevelType w:val="multilevel"/>
    <w:tmpl w:val="1898F6D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36">
    <w:nsid w:val="33C67AB2"/>
    <w:multiLevelType w:val="multilevel"/>
    <w:tmpl w:val="ABDEF4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889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52" w:hanging="2160"/>
      </w:pPr>
      <w:rPr>
        <w:rFonts w:hint="default"/>
      </w:rPr>
    </w:lvl>
  </w:abstractNum>
  <w:abstractNum w:abstractNumId="37">
    <w:nsid w:val="36575492"/>
    <w:multiLevelType w:val="hybridMultilevel"/>
    <w:tmpl w:val="B6A8EB16"/>
    <w:lvl w:ilvl="0" w:tplc="6C08005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37115479"/>
    <w:multiLevelType w:val="hybridMultilevel"/>
    <w:tmpl w:val="E3B4019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>
    <w:nsid w:val="37480847"/>
    <w:multiLevelType w:val="hybridMultilevel"/>
    <w:tmpl w:val="53705D4A"/>
    <w:lvl w:ilvl="0" w:tplc="A1AA74F2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FAF5221"/>
    <w:multiLevelType w:val="hybridMultilevel"/>
    <w:tmpl w:val="B1082866"/>
    <w:lvl w:ilvl="0" w:tplc="43B0479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1">
    <w:nsid w:val="41521CFE"/>
    <w:multiLevelType w:val="hybridMultilevel"/>
    <w:tmpl w:val="2ED64324"/>
    <w:lvl w:ilvl="0" w:tplc="2D0480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2">
    <w:nsid w:val="4198177E"/>
    <w:multiLevelType w:val="hybridMultilevel"/>
    <w:tmpl w:val="B2DC1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1AD4278"/>
    <w:multiLevelType w:val="hybridMultilevel"/>
    <w:tmpl w:val="28606C36"/>
    <w:lvl w:ilvl="0" w:tplc="201E6F3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4063788"/>
    <w:multiLevelType w:val="hybridMultilevel"/>
    <w:tmpl w:val="1B9221A0"/>
    <w:lvl w:ilvl="0" w:tplc="C0424808"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5">
    <w:nsid w:val="554E5F00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6B63C33"/>
    <w:multiLevelType w:val="hybridMultilevel"/>
    <w:tmpl w:val="D7906A54"/>
    <w:lvl w:ilvl="0" w:tplc="B3C8A77C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7">
    <w:nsid w:val="5A08C557"/>
    <w:multiLevelType w:val="multilevel"/>
    <w:tmpl w:val="5A08C557"/>
    <w:name w:val="Нумерованный список 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</w:lvl>
  </w:abstractNum>
  <w:abstractNum w:abstractNumId="48">
    <w:nsid w:val="5AE96DF1"/>
    <w:multiLevelType w:val="multilevel"/>
    <w:tmpl w:val="26D04C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9">
    <w:nsid w:val="5C450046"/>
    <w:multiLevelType w:val="hybridMultilevel"/>
    <w:tmpl w:val="BE24E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2214AEE"/>
    <w:multiLevelType w:val="hybridMultilevel"/>
    <w:tmpl w:val="377A9D52"/>
    <w:lvl w:ilvl="0" w:tplc="35E4FD2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1">
    <w:nsid w:val="62F93C60"/>
    <w:multiLevelType w:val="hybridMultilevel"/>
    <w:tmpl w:val="71F8C846"/>
    <w:lvl w:ilvl="0" w:tplc="750CBD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3B96A65"/>
    <w:multiLevelType w:val="hybridMultilevel"/>
    <w:tmpl w:val="05365826"/>
    <w:lvl w:ilvl="0" w:tplc="CE7E3950">
      <w:start w:val="1"/>
      <w:numFmt w:val="bullet"/>
      <w:lvlText w:val="-"/>
      <w:lvlJc w:val="left"/>
      <w:pPr>
        <w:tabs>
          <w:tab w:val="num" w:pos="264"/>
        </w:tabs>
        <w:ind w:left="2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84"/>
        </w:tabs>
        <w:ind w:left="9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04"/>
        </w:tabs>
        <w:ind w:left="17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24"/>
        </w:tabs>
        <w:ind w:left="24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44"/>
        </w:tabs>
        <w:ind w:left="31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64"/>
        </w:tabs>
        <w:ind w:left="38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84"/>
        </w:tabs>
        <w:ind w:left="45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04"/>
        </w:tabs>
        <w:ind w:left="53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24"/>
        </w:tabs>
        <w:ind w:left="6024" w:hanging="360"/>
      </w:pPr>
      <w:rPr>
        <w:rFonts w:ascii="Wingdings" w:hAnsi="Wingdings" w:hint="default"/>
      </w:rPr>
    </w:lvl>
  </w:abstractNum>
  <w:abstractNum w:abstractNumId="53">
    <w:nsid w:val="649D385C"/>
    <w:multiLevelType w:val="hybridMultilevel"/>
    <w:tmpl w:val="F84413FE"/>
    <w:lvl w:ilvl="0" w:tplc="02E8E34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4">
    <w:nsid w:val="6A05122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5">
    <w:nsid w:val="6C0D7BE7"/>
    <w:multiLevelType w:val="hybridMultilevel"/>
    <w:tmpl w:val="2DF8F7C4"/>
    <w:lvl w:ilvl="0" w:tplc="98347AE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9EF0B60"/>
    <w:multiLevelType w:val="hybridMultilevel"/>
    <w:tmpl w:val="3970DD0C"/>
    <w:lvl w:ilvl="0" w:tplc="56C652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7B6D5A6B"/>
    <w:multiLevelType w:val="multilevel"/>
    <w:tmpl w:val="09CE957A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35" w:hanging="2160"/>
      </w:pPr>
      <w:rPr>
        <w:rFonts w:hint="default"/>
      </w:rPr>
    </w:lvl>
  </w:abstractNum>
  <w:abstractNum w:abstractNumId="59">
    <w:nsid w:val="7D1B5992"/>
    <w:multiLevelType w:val="hybridMultilevel"/>
    <w:tmpl w:val="33140BF0"/>
    <w:lvl w:ilvl="0" w:tplc="3E10494A">
      <w:start w:val="1"/>
      <w:numFmt w:val="decimal"/>
      <w:lvlText w:val="%1."/>
      <w:lvlJc w:val="left"/>
      <w:pPr>
        <w:ind w:left="4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29"/>
  </w:num>
  <w:num w:numId="2">
    <w:abstractNumId w:val="35"/>
  </w:num>
  <w:num w:numId="3">
    <w:abstractNumId w:val="39"/>
  </w:num>
  <w:num w:numId="4">
    <w:abstractNumId w:val="47"/>
  </w:num>
  <w:num w:numId="5">
    <w:abstractNumId w:val="57"/>
  </w:num>
  <w:num w:numId="6">
    <w:abstractNumId w:val="32"/>
  </w:num>
  <w:num w:numId="7">
    <w:abstractNumId w:val="45"/>
  </w:num>
  <w:num w:numId="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48"/>
  </w:num>
  <w:num w:numId="11">
    <w:abstractNumId w:val="56"/>
  </w:num>
  <w:num w:numId="12">
    <w:abstractNumId w:val="24"/>
  </w:num>
  <w:num w:numId="13">
    <w:abstractNumId w:val="36"/>
  </w:num>
  <w:num w:numId="1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</w:num>
  <w:num w:numId="16">
    <w:abstractNumId w:val="52"/>
  </w:num>
  <w:num w:numId="17">
    <w:abstractNumId w:val="28"/>
  </w:num>
  <w:num w:numId="18">
    <w:abstractNumId w:val="59"/>
  </w:num>
  <w:num w:numId="19">
    <w:abstractNumId w:val="33"/>
  </w:num>
  <w:num w:numId="20">
    <w:abstractNumId w:val="1"/>
  </w:num>
  <w:num w:numId="21">
    <w:abstractNumId w:val="2"/>
  </w:num>
  <w:num w:numId="22">
    <w:abstractNumId w:val="3"/>
  </w:num>
  <w:num w:numId="23">
    <w:abstractNumId w:val="7"/>
  </w:num>
  <w:num w:numId="24">
    <w:abstractNumId w:val="8"/>
  </w:num>
  <w:num w:numId="25">
    <w:abstractNumId w:val="13"/>
  </w:num>
  <w:num w:numId="26">
    <w:abstractNumId w:val="21"/>
  </w:num>
  <w:num w:numId="27">
    <w:abstractNumId w:val="44"/>
  </w:num>
  <w:num w:numId="28">
    <w:abstractNumId w:val="34"/>
  </w:num>
  <w:num w:numId="29">
    <w:abstractNumId w:val="51"/>
  </w:num>
  <w:num w:numId="30">
    <w:abstractNumId w:val="27"/>
  </w:num>
  <w:num w:numId="31">
    <w:abstractNumId w:val="38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58"/>
  </w:num>
  <w:num w:numId="35">
    <w:abstractNumId w:val="55"/>
  </w:num>
  <w:num w:numId="36">
    <w:abstractNumId w:val="50"/>
  </w:num>
  <w:num w:numId="37">
    <w:abstractNumId w:val="53"/>
  </w:num>
  <w:num w:numId="38">
    <w:abstractNumId w:val="43"/>
  </w:num>
  <w:num w:numId="39">
    <w:abstractNumId w:val="25"/>
  </w:num>
  <w:num w:numId="40">
    <w:abstractNumId w:val="46"/>
  </w:num>
  <w:num w:numId="41">
    <w:abstractNumId w:val="41"/>
  </w:num>
  <w:num w:numId="42">
    <w:abstractNumId w:val="40"/>
  </w:num>
  <w:num w:numId="43">
    <w:abstractNumId w:val="49"/>
  </w:num>
  <w:num w:numId="44">
    <w:abstractNumId w:val="23"/>
  </w:num>
  <w:num w:numId="45">
    <w:abstractNumId w:val="30"/>
  </w:num>
  <w:num w:numId="46">
    <w:abstractNumId w:val="0"/>
  </w:num>
  <w:num w:numId="47">
    <w:abstractNumId w:val="4"/>
  </w:num>
  <w:num w:numId="48">
    <w:abstractNumId w:val="5"/>
  </w:num>
  <w:num w:numId="49">
    <w:abstractNumId w:val="6"/>
  </w:num>
  <w:num w:numId="50">
    <w:abstractNumId w:val="9"/>
  </w:num>
  <w:num w:numId="51">
    <w:abstractNumId w:val="10"/>
  </w:num>
  <w:num w:numId="52">
    <w:abstractNumId w:val="11"/>
  </w:num>
  <w:num w:numId="53">
    <w:abstractNumId w:val="12"/>
  </w:num>
  <w:num w:numId="54">
    <w:abstractNumId w:val="14"/>
  </w:num>
  <w:num w:numId="55">
    <w:abstractNumId w:val="15"/>
  </w:num>
  <w:num w:numId="56">
    <w:abstractNumId w:val="16"/>
  </w:num>
  <w:num w:numId="57">
    <w:abstractNumId w:val="17"/>
  </w:num>
  <w:num w:numId="58">
    <w:abstractNumId w:val="18"/>
  </w:num>
  <w:num w:numId="59">
    <w:abstractNumId w:val="19"/>
  </w:num>
  <w:num w:numId="60">
    <w:abstractNumId w:val="2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52FF"/>
    <w:rsid w:val="00004AA1"/>
    <w:rsid w:val="00006C91"/>
    <w:rsid w:val="00016E56"/>
    <w:rsid w:val="000219C0"/>
    <w:rsid w:val="000528AC"/>
    <w:rsid w:val="00063364"/>
    <w:rsid w:val="00087897"/>
    <w:rsid w:val="000A37E5"/>
    <w:rsid w:val="000B07CC"/>
    <w:rsid w:val="000B5997"/>
    <w:rsid w:val="000D7FB6"/>
    <w:rsid w:val="000F61C3"/>
    <w:rsid w:val="000F78D5"/>
    <w:rsid w:val="00104FE2"/>
    <w:rsid w:val="0011046D"/>
    <w:rsid w:val="00112845"/>
    <w:rsid w:val="00116C48"/>
    <w:rsid w:val="00124262"/>
    <w:rsid w:val="001308E7"/>
    <w:rsid w:val="00132928"/>
    <w:rsid w:val="00132BAF"/>
    <w:rsid w:val="00156E8F"/>
    <w:rsid w:val="00164629"/>
    <w:rsid w:val="00177A28"/>
    <w:rsid w:val="001827B0"/>
    <w:rsid w:val="00183142"/>
    <w:rsid w:val="00183BF0"/>
    <w:rsid w:val="00193B5A"/>
    <w:rsid w:val="00195101"/>
    <w:rsid w:val="001B2BB2"/>
    <w:rsid w:val="001B3124"/>
    <w:rsid w:val="001C0F4A"/>
    <w:rsid w:val="001C27FE"/>
    <w:rsid w:val="001C6259"/>
    <w:rsid w:val="001C7F02"/>
    <w:rsid w:val="001D5032"/>
    <w:rsid w:val="001E1B2C"/>
    <w:rsid w:val="001E360A"/>
    <w:rsid w:val="00202318"/>
    <w:rsid w:val="0020755E"/>
    <w:rsid w:val="00226231"/>
    <w:rsid w:val="00226E08"/>
    <w:rsid w:val="00232A34"/>
    <w:rsid w:val="00252F4C"/>
    <w:rsid w:val="002743C2"/>
    <w:rsid w:val="0027592F"/>
    <w:rsid w:val="0028248B"/>
    <w:rsid w:val="00285405"/>
    <w:rsid w:val="002915F7"/>
    <w:rsid w:val="0029196C"/>
    <w:rsid w:val="00292DD7"/>
    <w:rsid w:val="002A0736"/>
    <w:rsid w:val="002B23EC"/>
    <w:rsid w:val="002C3B6E"/>
    <w:rsid w:val="002C452B"/>
    <w:rsid w:val="002C6BAE"/>
    <w:rsid w:val="002E2E6C"/>
    <w:rsid w:val="002F0E80"/>
    <w:rsid w:val="002F4C65"/>
    <w:rsid w:val="002F7236"/>
    <w:rsid w:val="003008A9"/>
    <w:rsid w:val="0032542A"/>
    <w:rsid w:val="00333C2E"/>
    <w:rsid w:val="003354DB"/>
    <w:rsid w:val="0033620A"/>
    <w:rsid w:val="003373EE"/>
    <w:rsid w:val="00344962"/>
    <w:rsid w:val="00362355"/>
    <w:rsid w:val="003633A1"/>
    <w:rsid w:val="003637D7"/>
    <w:rsid w:val="00387A76"/>
    <w:rsid w:val="003A22A1"/>
    <w:rsid w:val="003A2A4C"/>
    <w:rsid w:val="003A7982"/>
    <w:rsid w:val="003B0F61"/>
    <w:rsid w:val="003B3895"/>
    <w:rsid w:val="003D3D23"/>
    <w:rsid w:val="003F0561"/>
    <w:rsid w:val="003F298B"/>
    <w:rsid w:val="00402CB0"/>
    <w:rsid w:val="00412E23"/>
    <w:rsid w:val="00415BDF"/>
    <w:rsid w:val="004548B2"/>
    <w:rsid w:val="00461017"/>
    <w:rsid w:val="00474DE5"/>
    <w:rsid w:val="00474FC7"/>
    <w:rsid w:val="004760D8"/>
    <w:rsid w:val="00482593"/>
    <w:rsid w:val="00494035"/>
    <w:rsid w:val="004A31E5"/>
    <w:rsid w:val="004C2C9F"/>
    <w:rsid w:val="004C7492"/>
    <w:rsid w:val="004D5575"/>
    <w:rsid w:val="004D5BF5"/>
    <w:rsid w:val="00502C21"/>
    <w:rsid w:val="005311D7"/>
    <w:rsid w:val="0053591E"/>
    <w:rsid w:val="00556D48"/>
    <w:rsid w:val="005721F0"/>
    <w:rsid w:val="005747CB"/>
    <w:rsid w:val="005775BA"/>
    <w:rsid w:val="005815BD"/>
    <w:rsid w:val="005867A6"/>
    <w:rsid w:val="00587DD6"/>
    <w:rsid w:val="00595265"/>
    <w:rsid w:val="005B397E"/>
    <w:rsid w:val="005C6857"/>
    <w:rsid w:val="005D42C0"/>
    <w:rsid w:val="005E111E"/>
    <w:rsid w:val="005F7E02"/>
    <w:rsid w:val="006006E5"/>
    <w:rsid w:val="006010E0"/>
    <w:rsid w:val="00602D5E"/>
    <w:rsid w:val="00604A7D"/>
    <w:rsid w:val="00625AD5"/>
    <w:rsid w:val="006335C6"/>
    <w:rsid w:val="00633903"/>
    <w:rsid w:val="006352FF"/>
    <w:rsid w:val="006444B7"/>
    <w:rsid w:val="00653606"/>
    <w:rsid w:val="00664388"/>
    <w:rsid w:val="00666E7F"/>
    <w:rsid w:val="0067325F"/>
    <w:rsid w:val="00681109"/>
    <w:rsid w:val="00691EC4"/>
    <w:rsid w:val="006A111A"/>
    <w:rsid w:val="006A35D0"/>
    <w:rsid w:val="006A751D"/>
    <w:rsid w:val="006C624C"/>
    <w:rsid w:val="006D71C7"/>
    <w:rsid w:val="00707652"/>
    <w:rsid w:val="0071209A"/>
    <w:rsid w:val="007124C9"/>
    <w:rsid w:val="00715DF2"/>
    <w:rsid w:val="0073179A"/>
    <w:rsid w:val="007406E1"/>
    <w:rsid w:val="00756BA1"/>
    <w:rsid w:val="00784927"/>
    <w:rsid w:val="00785C2D"/>
    <w:rsid w:val="00786D99"/>
    <w:rsid w:val="00790631"/>
    <w:rsid w:val="007B3D5B"/>
    <w:rsid w:val="007C7018"/>
    <w:rsid w:val="007D0E19"/>
    <w:rsid w:val="007D23A4"/>
    <w:rsid w:val="007D25B1"/>
    <w:rsid w:val="007D5CCA"/>
    <w:rsid w:val="007E2B36"/>
    <w:rsid w:val="007F25DE"/>
    <w:rsid w:val="007F416A"/>
    <w:rsid w:val="007F4806"/>
    <w:rsid w:val="0080228A"/>
    <w:rsid w:val="00802307"/>
    <w:rsid w:val="00803BD0"/>
    <w:rsid w:val="008269E0"/>
    <w:rsid w:val="00827253"/>
    <w:rsid w:val="008308D7"/>
    <w:rsid w:val="008412FF"/>
    <w:rsid w:val="00847D76"/>
    <w:rsid w:val="008551F6"/>
    <w:rsid w:val="0085755A"/>
    <w:rsid w:val="00871F63"/>
    <w:rsid w:val="0087752E"/>
    <w:rsid w:val="0087762B"/>
    <w:rsid w:val="008904C8"/>
    <w:rsid w:val="008A2CDE"/>
    <w:rsid w:val="008B7371"/>
    <w:rsid w:val="008C09EB"/>
    <w:rsid w:val="008D0C1C"/>
    <w:rsid w:val="008D62FD"/>
    <w:rsid w:val="008F05B9"/>
    <w:rsid w:val="008F5064"/>
    <w:rsid w:val="008F5FED"/>
    <w:rsid w:val="009025CA"/>
    <w:rsid w:val="009072AC"/>
    <w:rsid w:val="00911005"/>
    <w:rsid w:val="009251D2"/>
    <w:rsid w:val="0093024C"/>
    <w:rsid w:val="00931783"/>
    <w:rsid w:val="00932584"/>
    <w:rsid w:val="00933945"/>
    <w:rsid w:val="00941C08"/>
    <w:rsid w:val="00971216"/>
    <w:rsid w:val="00972359"/>
    <w:rsid w:val="009723E8"/>
    <w:rsid w:val="00983446"/>
    <w:rsid w:val="0099193C"/>
    <w:rsid w:val="0099481C"/>
    <w:rsid w:val="009A1D13"/>
    <w:rsid w:val="009A6562"/>
    <w:rsid w:val="009B403D"/>
    <w:rsid w:val="009B5F35"/>
    <w:rsid w:val="009B7501"/>
    <w:rsid w:val="009C009E"/>
    <w:rsid w:val="009C070E"/>
    <w:rsid w:val="009C2F6C"/>
    <w:rsid w:val="009D1982"/>
    <w:rsid w:val="009E41CD"/>
    <w:rsid w:val="009E5C6E"/>
    <w:rsid w:val="009F1779"/>
    <w:rsid w:val="009F6352"/>
    <w:rsid w:val="00A05C36"/>
    <w:rsid w:val="00A06766"/>
    <w:rsid w:val="00A13438"/>
    <w:rsid w:val="00A154D6"/>
    <w:rsid w:val="00A333DD"/>
    <w:rsid w:val="00A33B2B"/>
    <w:rsid w:val="00A440F9"/>
    <w:rsid w:val="00A54A98"/>
    <w:rsid w:val="00A553CF"/>
    <w:rsid w:val="00A719C9"/>
    <w:rsid w:val="00A80F5D"/>
    <w:rsid w:val="00A81873"/>
    <w:rsid w:val="00A907C4"/>
    <w:rsid w:val="00A94885"/>
    <w:rsid w:val="00A96FCD"/>
    <w:rsid w:val="00AA2884"/>
    <w:rsid w:val="00AA4E35"/>
    <w:rsid w:val="00AA6916"/>
    <w:rsid w:val="00AB6947"/>
    <w:rsid w:val="00AC25CC"/>
    <w:rsid w:val="00AC4258"/>
    <w:rsid w:val="00AD5375"/>
    <w:rsid w:val="00AD6164"/>
    <w:rsid w:val="00AD7445"/>
    <w:rsid w:val="00AD76DF"/>
    <w:rsid w:val="00AE53F1"/>
    <w:rsid w:val="00AE6995"/>
    <w:rsid w:val="00AE7A2D"/>
    <w:rsid w:val="00AE7B9C"/>
    <w:rsid w:val="00AF2C68"/>
    <w:rsid w:val="00AF75EE"/>
    <w:rsid w:val="00AF7E53"/>
    <w:rsid w:val="00B00AB5"/>
    <w:rsid w:val="00B171C4"/>
    <w:rsid w:val="00B25541"/>
    <w:rsid w:val="00B25A86"/>
    <w:rsid w:val="00B2675C"/>
    <w:rsid w:val="00B276C4"/>
    <w:rsid w:val="00B46FD2"/>
    <w:rsid w:val="00B52DF5"/>
    <w:rsid w:val="00B60078"/>
    <w:rsid w:val="00B71541"/>
    <w:rsid w:val="00B7276C"/>
    <w:rsid w:val="00B73638"/>
    <w:rsid w:val="00B75953"/>
    <w:rsid w:val="00B81B08"/>
    <w:rsid w:val="00B82A65"/>
    <w:rsid w:val="00B93D31"/>
    <w:rsid w:val="00B97EF1"/>
    <w:rsid w:val="00BA16F4"/>
    <w:rsid w:val="00BA29EF"/>
    <w:rsid w:val="00BC7B5F"/>
    <w:rsid w:val="00BD6AE0"/>
    <w:rsid w:val="00BE6101"/>
    <w:rsid w:val="00C02866"/>
    <w:rsid w:val="00C07695"/>
    <w:rsid w:val="00C1426B"/>
    <w:rsid w:val="00C158DC"/>
    <w:rsid w:val="00C15BE3"/>
    <w:rsid w:val="00C223C6"/>
    <w:rsid w:val="00C42F32"/>
    <w:rsid w:val="00C527C3"/>
    <w:rsid w:val="00C54F0C"/>
    <w:rsid w:val="00C663EB"/>
    <w:rsid w:val="00C67B33"/>
    <w:rsid w:val="00C763B5"/>
    <w:rsid w:val="00C76A98"/>
    <w:rsid w:val="00C9566F"/>
    <w:rsid w:val="00C9731A"/>
    <w:rsid w:val="00C97ED3"/>
    <w:rsid w:val="00CA3FAF"/>
    <w:rsid w:val="00CA4B71"/>
    <w:rsid w:val="00CB4796"/>
    <w:rsid w:val="00CD536B"/>
    <w:rsid w:val="00CE000E"/>
    <w:rsid w:val="00CE4ECA"/>
    <w:rsid w:val="00CF1ED8"/>
    <w:rsid w:val="00D05D7A"/>
    <w:rsid w:val="00D21D12"/>
    <w:rsid w:val="00D23F4F"/>
    <w:rsid w:val="00D25AB0"/>
    <w:rsid w:val="00D42D05"/>
    <w:rsid w:val="00D47067"/>
    <w:rsid w:val="00D54A1D"/>
    <w:rsid w:val="00D74B79"/>
    <w:rsid w:val="00D80D16"/>
    <w:rsid w:val="00D81165"/>
    <w:rsid w:val="00D8407B"/>
    <w:rsid w:val="00D93702"/>
    <w:rsid w:val="00D95989"/>
    <w:rsid w:val="00DA3920"/>
    <w:rsid w:val="00DB6388"/>
    <w:rsid w:val="00DC1BDA"/>
    <w:rsid w:val="00DC1BF5"/>
    <w:rsid w:val="00DD0B28"/>
    <w:rsid w:val="00DD10FA"/>
    <w:rsid w:val="00DD6C02"/>
    <w:rsid w:val="00DE0184"/>
    <w:rsid w:val="00DF78AC"/>
    <w:rsid w:val="00E002D2"/>
    <w:rsid w:val="00E11D5D"/>
    <w:rsid w:val="00E2173D"/>
    <w:rsid w:val="00E21C37"/>
    <w:rsid w:val="00E30824"/>
    <w:rsid w:val="00E32DAB"/>
    <w:rsid w:val="00E34A5B"/>
    <w:rsid w:val="00E357D0"/>
    <w:rsid w:val="00E37FA4"/>
    <w:rsid w:val="00E45537"/>
    <w:rsid w:val="00E512E2"/>
    <w:rsid w:val="00E53B7D"/>
    <w:rsid w:val="00E67D03"/>
    <w:rsid w:val="00E958D1"/>
    <w:rsid w:val="00E97BD3"/>
    <w:rsid w:val="00EA197C"/>
    <w:rsid w:val="00EA3F2E"/>
    <w:rsid w:val="00ED19A0"/>
    <w:rsid w:val="00EE231D"/>
    <w:rsid w:val="00EE4F15"/>
    <w:rsid w:val="00EE52EC"/>
    <w:rsid w:val="00EE6C8E"/>
    <w:rsid w:val="00EE6C9A"/>
    <w:rsid w:val="00EF31E9"/>
    <w:rsid w:val="00F00407"/>
    <w:rsid w:val="00F0290F"/>
    <w:rsid w:val="00F05233"/>
    <w:rsid w:val="00F078A7"/>
    <w:rsid w:val="00F106F6"/>
    <w:rsid w:val="00F15B1F"/>
    <w:rsid w:val="00F27403"/>
    <w:rsid w:val="00F36E9F"/>
    <w:rsid w:val="00F52828"/>
    <w:rsid w:val="00F66759"/>
    <w:rsid w:val="00F75410"/>
    <w:rsid w:val="00F82027"/>
    <w:rsid w:val="00F91DE2"/>
    <w:rsid w:val="00F92157"/>
    <w:rsid w:val="00F97A54"/>
    <w:rsid w:val="00FB489B"/>
    <w:rsid w:val="00FC1E72"/>
    <w:rsid w:val="00FD32E3"/>
    <w:rsid w:val="00FF4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51D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D53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D53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D32E3"/>
    <w:pPr>
      <w:spacing w:after="0"/>
      <w:jc w:val="center"/>
      <w:outlineLvl w:val="2"/>
    </w:pPr>
    <w:rPr>
      <w:rFonts w:ascii="Times New Roman CYR" w:eastAsia="Calibri" w:hAnsi="Times New Roman CYR" w:cs="Times New Roman"/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537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n tête 1"/>
    <w:basedOn w:val="a"/>
    <w:link w:val="a4"/>
    <w:uiPriority w:val="99"/>
    <w:qFormat/>
    <w:rsid w:val="006A751D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C67B3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67B3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C67B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rsid w:val="00C67B33"/>
    <w:rPr>
      <w:rFonts w:ascii="Arial Unicode MS" w:eastAsia="Arial Unicode MS" w:hAnsi="Arial Unicode MS" w:cs="Arial Unicode MS"/>
      <w:sz w:val="20"/>
      <w:szCs w:val="20"/>
      <w:lang w:eastAsia="zh-CN"/>
    </w:rPr>
  </w:style>
  <w:style w:type="paragraph" w:customStyle="1" w:styleId="a7">
    <w:name w:val="Вміст таблиці"/>
    <w:basedOn w:val="a"/>
    <w:rsid w:val="00C67B33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val="ru-RU" w:eastAsia="zh-CN" w:bidi="hi-IN"/>
    </w:rPr>
  </w:style>
  <w:style w:type="paragraph" w:customStyle="1" w:styleId="11">
    <w:name w:val="Абзац списка1"/>
    <w:basedOn w:val="a"/>
    <w:uiPriority w:val="99"/>
    <w:rsid w:val="000F78D5"/>
    <w:pPr>
      <w:ind w:left="720"/>
    </w:pPr>
    <w:rPr>
      <w:rFonts w:ascii="Calibri" w:eastAsia="Calibri" w:hAnsi="Calibri" w:cs="Times New Roman"/>
      <w:lang w:val="ru-RU"/>
    </w:rPr>
  </w:style>
  <w:style w:type="paragraph" w:styleId="a8">
    <w:name w:val="Normal (Web)"/>
    <w:aliases w:val="Обычный (Web),Знак Знак"/>
    <w:basedOn w:val="a"/>
    <w:link w:val="a9"/>
    <w:uiPriority w:val="99"/>
    <w:qFormat/>
    <w:rsid w:val="000F61C3"/>
    <w:pPr>
      <w:spacing w:before="100" w:beforeAutospacing="1" w:after="100" w:afterAutospacing="1" w:line="240" w:lineRule="auto"/>
    </w:pPr>
    <w:rPr>
      <w:rFonts w:ascii="Times New Roman" w:eastAsia="Times New Roman" w:hAnsi="Times New Roman" w:cs="Berlin Sans FB Demi"/>
      <w:color w:val="000000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FD32E3"/>
    <w:rPr>
      <w:rFonts w:ascii="Times New Roman CYR" w:eastAsia="Calibri" w:hAnsi="Times New Roman CYR" w:cs="Times New Roman"/>
      <w:b/>
      <w:bCs/>
      <w:sz w:val="28"/>
      <w:szCs w:val="28"/>
      <w:lang w:val="uk-UA" w:eastAsia="ru-RU"/>
    </w:rPr>
  </w:style>
  <w:style w:type="paragraph" w:styleId="aa">
    <w:name w:val="Title"/>
    <w:basedOn w:val="a"/>
    <w:link w:val="ab"/>
    <w:uiPriority w:val="99"/>
    <w:qFormat/>
    <w:rsid w:val="00FD32E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FD32E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FD32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ий текст 21"/>
    <w:basedOn w:val="a"/>
    <w:uiPriority w:val="99"/>
    <w:rsid w:val="00FD32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Абзац списка Знак"/>
    <w:aliases w:val="En tête 1 Знак"/>
    <w:link w:val="a3"/>
    <w:uiPriority w:val="34"/>
    <w:locked/>
    <w:rsid w:val="00715DF2"/>
    <w:rPr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581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815BD"/>
    <w:rPr>
      <w:rFonts w:ascii="Tahoma" w:hAnsi="Tahoma" w:cs="Tahoma"/>
      <w:sz w:val="16"/>
      <w:szCs w:val="16"/>
      <w:lang w:val="uk-UA"/>
    </w:rPr>
  </w:style>
  <w:style w:type="character" w:styleId="ae">
    <w:name w:val="Strong"/>
    <w:basedOn w:val="a0"/>
    <w:qFormat/>
    <w:rsid w:val="007F416A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AC425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C4258"/>
    <w:rPr>
      <w:lang w:val="uk-UA"/>
    </w:rPr>
  </w:style>
  <w:style w:type="character" w:customStyle="1" w:styleId="10">
    <w:name w:val="Заголовок 1 Знак"/>
    <w:basedOn w:val="a0"/>
    <w:link w:val="1"/>
    <w:uiPriority w:val="9"/>
    <w:rsid w:val="00AD53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rsid w:val="00AD53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AD5375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paragraph" w:customStyle="1" w:styleId="13">
    <w:name w:val="13"/>
    <w:aliases w:val="5"/>
    <w:basedOn w:val="a"/>
    <w:rsid w:val="002743C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1">
    <w:name w:val="Table Grid"/>
    <w:basedOn w:val="a1"/>
    <w:uiPriority w:val="59"/>
    <w:rsid w:val="00595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бычный (веб) Знак"/>
    <w:aliases w:val="Обычный (Web) Знак,Знак Знак Знак"/>
    <w:link w:val="a8"/>
    <w:uiPriority w:val="99"/>
    <w:locked/>
    <w:rsid w:val="00F52828"/>
    <w:rPr>
      <w:rFonts w:ascii="Times New Roman" w:eastAsia="Times New Roman" w:hAnsi="Times New Roman" w:cs="Berlin Sans FB Demi"/>
      <w:color w:val="000000"/>
      <w:sz w:val="24"/>
      <w:szCs w:val="24"/>
      <w:lang w:eastAsia="ru-RU"/>
    </w:rPr>
  </w:style>
  <w:style w:type="paragraph" w:styleId="af2">
    <w:name w:val="No Spacing"/>
    <w:uiPriority w:val="99"/>
    <w:qFormat/>
    <w:rsid w:val="00DC1BF5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header"/>
    <w:basedOn w:val="a"/>
    <w:link w:val="af4"/>
    <w:rsid w:val="00BA29E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4">
    <w:name w:val="Верхний колонтитул Знак"/>
    <w:basedOn w:val="a0"/>
    <w:link w:val="af3"/>
    <w:rsid w:val="00BA29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CA4B71"/>
    <w:rPr>
      <w:color w:val="0000FF"/>
      <w:u w:val="single"/>
    </w:rPr>
  </w:style>
  <w:style w:type="character" w:customStyle="1" w:styleId="af6">
    <w:name w:val="Основной текст_"/>
    <w:basedOn w:val="a0"/>
    <w:link w:val="12"/>
    <w:uiPriority w:val="99"/>
    <w:rsid w:val="006010E0"/>
    <w:rPr>
      <w:rFonts w:ascii="Arial" w:eastAsia="Arial" w:hAnsi="Arial" w:cs="Arial"/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uiPriority w:val="99"/>
    <w:rsid w:val="006010E0"/>
    <w:pPr>
      <w:widowControl w:val="0"/>
      <w:shd w:val="clear" w:color="auto" w:fill="FFFFFF"/>
      <w:spacing w:after="180" w:line="317" w:lineRule="exact"/>
    </w:pPr>
    <w:rPr>
      <w:rFonts w:ascii="Arial" w:eastAsia="Arial" w:hAnsi="Arial" w:cs="Arial"/>
      <w:spacing w:val="2"/>
      <w:lang w:val="ru-RU"/>
    </w:rPr>
  </w:style>
  <w:style w:type="paragraph" w:customStyle="1" w:styleId="14">
    <w:name w:val="Обычный1"/>
    <w:rsid w:val="006D71C7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/>
    </w:rPr>
  </w:style>
  <w:style w:type="character" w:customStyle="1" w:styleId="125pt0pt">
    <w:name w:val="Основной текст + 12;5 pt;Интервал 0 pt"/>
    <w:basedOn w:val="af6"/>
    <w:rsid w:val="002C6BA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HTML1">
    <w:name w:val="Стандартный HTML Знак1"/>
    <w:basedOn w:val="a0"/>
    <w:rsid w:val="001C7F02"/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paragraph" w:customStyle="1" w:styleId="15">
    <w:name w:val="Без интервала1"/>
    <w:uiPriority w:val="99"/>
    <w:rsid w:val="001C7F0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1C7F0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customStyle="1" w:styleId="120">
    <w:name w:val="Основной текст + 12"/>
    <w:aliases w:val="5 pt,Интервал 0 pt"/>
    <w:basedOn w:val="af6"/>
    <w:uiPriority w:val="99"/>
    <w:rsid w:val="00F97A54"/>
    <w:rPr>
      <w:rFonts w:ascii="Arial" w:eastAsia="Arial" w:hAnsi="Arial" w:cs="Arial"/>
      <w:color w:val="000000"/>
      <w:spacing w:val="1"/>
      <w:w w:val="100"/>
      <w:position w:val="0"/>
      <w:sz w:val="25"/>
      <w:szCs w:val="25"/>
      <w:u w:val="none"/>
      <w:effect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9700C-AF4A-4C91-B703-535213DB3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3596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Admin_OTG</cp:lastModifiedBy>
  <cp:revision>240</cp:revision>
  <cp:lastPrinted>2018-04-02T11:55:00Z</cp:lastPrinted>
  <dcterms:created xsi:type="dcterms:W3CDTF">2018-02-15T13:46:00Z</dcterms:created>
  <dcterms:modified xsi:type="dcterms:W3CDTF">2018-04-11T08:19:00Z</dcterms:modified>
</cp:coreProperties>
</file>