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1F06" w:rsidRPr="00073AE6" w:rsidRDefault="009C1F06" w:rsidP="009C1F0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  <w:t>О.Г.Фаустов</w:t>
      </w:r>
    </w:p>
    <w:p w:rsidR="009C1F06" w:rsidRPr="00F4180A" w:rsidRDefault="009C1F06" w:rsidP="009C1F0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62" type="#_x0000_t75" style="position:absolute;left:0;text-align:left;margin-left:221.15pt;margin-top:5.75pt;width:35.35pt;height:45.2pt;z-index:-251657216;visibility:visible;mso-wrap-edited:f" fillcolor="window">
            <v:imagedata r:id="rId8" o:title="" gain="86232f" grayscale="t" bilevel="t"/>
            <w10:wrap type="topAndBottom"/>
          </v:shape>
          <o:OLEObject Type="Embed" ProgID="Word.Picture.8" ShapeID="_x0000_s1062" DrawAspect="Content" ObjectID="_1572247429" r:id="rId9"/>
        </w:object>
      </w:r>
      <w:r w:rsidRPr="00F4180A">
        <w:rPr>
          <w:rFonts w:ascii="Times New Roman" w:hAnsi="Times New Roman" w:cs="Times New Roman"/>
          <w:sz w:val="28"/>
          <w:szCs w:val="28"/>
        </w:rPr>
        <w:t>ЧАПЛИНСЬКА СЕЛИЩНА РАДА</w:t>
      </w:r>
    </w:p>
    <w:p w:rsidR="009C1F06" w:rsidRPr="00F4180A" w:rsidRDefault="009C1F06" w:rsidP="009C1F0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4180A">
        <w:rPr>
          <w:rFonts w:ascii="Times New Roman" w:hAnsi="Times New Roman" w:cs="Times New Roman"/>
          <w:sz w:val="28"/>
          <w:szCs w:val="28"/>
        </w:rPr>
        <w:t>ЧАПЛИНСЬКОГО РАЙОНУ ХЕРСОНСЬКОЇ ОБЛАСТІ</w:t>
      </w:r>
    </w:p>
    <w:p w:rsidR="009C1F06" w:rsidRPr="00F4180A" w:rsidRDefault="009C1F06" w:rsidP="009C1F0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ВОСЬМ</w:t>
      </w:r>
      <w:r w:rsidRPr="00F4180A">
        <w:rPr>
          <w:rFonts w:ascii="Times New Roman" w:hAnsi="Times New Roman" w:cs="Times New Roman"/>
          <w:sz w:val="28"/>
          <w:szCs w:val="28"/>
        </w:rPr>
        <w:t xml:space="preserve">А СЕСІЯ </w:t>
      </w:r>
      <w:r w:rsidRPr="00F4180A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F4180A">
        <w:rPr>
          <w:rFonts w:ascii="Times New Roman" w:hAnsi="Times New Roman" w:cs="Times New Roman"/>
          <w:sz w:val="28"/>
          <w:szCs w:val="28"/>
        </w:rPr>
        <w:t>ІІІ СКЛИКАННЯ</w:t>
      </w:r>
    </w:p>
    <w:p w:rsidR="009C1F06" w:rsidRDefault="009C1F06" w:rsidP="009C1F0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4180A">
        <w:rPr>
          <w:rFonts w:ascii="Times New Roman" w:hAnsi="Times New Roman" w:cs="Times New Roman"/>
          <w:sz w:val="28"/>
          <w:szCs w:val="28"/>
        </w:rPr>
        <w:t>Р І Ш Е Н Н Я</w:t>
      </w:r>
    </w:p>
    <w:p w:rsidR="009C1F06" w:rsidRDefault="009C1F06" w:rsidP="009C1F06">
      <w:pPr>
        <w:spacing w:after="0"/>
        <w:ind w:right="-1050"/>
        <w:jc w:val="both"/>
        <w:rPr>
          <w:rFonts w:ascii="Times New Roman" w:hAnsi="Times New Roman" w:cs="Times New Roman"/>
          <w:sz w:val="28"/>
          <w:szCs w:val="28"/>
        </w:rPr>
      </w:pPr>
    </w:p>
    <w:p w:rsidR="009C1F06" w:rsidRPr="00F4180A" w:rsidRDefault="009C1F06" w:rsidP="009C1F06">
      <w:pPr>
        <w:spacing w:after="0"/>
        <w:ind w:right="-10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 10 лип</w:t>
      </w:r>
      <w:r w:rsidRPr="00F4180A">
        <w:rPr>
          <w:rFonts w:ascii="Times New Roman" w:hAnsi="Times New Roman" w:cs="Times New Roman"/>
          <w:sz w:val="28"/>
          <w:szCs w:val="28"/>
        </w:rPr>
        <w:t>ня 20</w:t>
      </w:r>
      <w:r>
        <w:rPr>
          <w:rFonts w:ascii="Times New Roman" w:hAnsi="Times New Roman" w:cs="Times New Roman"/>
          <w:sz w:val="28"/>
          <w:szCs w:val="28"/>
        </w:rPr>
        <w:t>17 року                      №116</w:t>
      </w:r>
    </w:p>
    <w:p w:rsidR="009C1F06" w:rsidRDefault="009C1F06" w:rsidP="009C1F06">
      <w:pPr>
        <w:tabs>
          <w:tab w:val="left" w:pos="2895"/>
        </w:tabs>
        <w:spacing w:after="0"/>
        <w:ind w:right="-1050"/>
        <w:jc w:val="both"/>
        <w:rPr>
          <w:rFonts w:ascii="Times New Roman" w:hAnsi="Times New Roman" w:cs="Times New Roman"/>
          <w:sz w:val="28"/>
          <w:szCs w:val="28"/>
        </w:rPr>
      </w:pPr>
      <w:r w:rsidRPr="00F4180A">
        <w:rPr>
          <w:rFonts w:ascii="Times New Roman" w:hAnsi="Times New Roman" w:cs="Times New Roman"/>
          <w:sz w:val="28"/>
          <w:szCs w:val="28"/>
        </w:rPr>
        <w:t>смт.Чаплинка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9C1F06" w:rsidRPr="00073AE6" w:rsidRDefault="009C1F06" w:rsidP="009C1F06">
      <w:pPr>
        <w:tabs>
          <w:tab w:val="left" w:pos="4095"/>
        </w:tabs>
        <w:spacing w:after="0"/>
        <w:ind w:right="-105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9C1F06" w:rsidRDefault="009C1F06" w:rsidP="009C1F0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внесення змін та доповнень до рішення ІІ сесії </w:t>
      </w:r>
    </w:p>
    <w:p w:rsidR="009C1F06" w:rsidRDefault="009C1F06" w:rsidP="009C1F0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селищної ради 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</w:rPr>
        <w:t xml:space="preserve">ІІІ скликання від 06.01.2017 року №24 </w:t>
      </w:r>
    </w:p>
    <w:p w:rsidR="009C1F06" w:rsidRDefault="009C1F06" w:rsidP="009C1F06">
      <w:pPr>
        <w:pStyle w:val="a5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«Про селищний бюджет на 2017 рік».</w:t>
      </w:r>
    </w:p>
    <w:p w:rsidR="009C1F06" w:rsidRDefault="009C1F06" w:rsidP="009C1F06">
      <w:pPr>
        <w:pStyle w:val="a5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9C1F06" w:rsidRDefault="009C1F06" w:rsidP="009C1F0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Розглянувши матеріали та враховуючи висновки та рекомендації спільного засідання постійних комісій селищної ради з питань планування, фінансів, бюджету та соціально-економічного розвитку від 21.06.2017 року про внесення змін та доповнень до рішення ІІ сесії VІІІ скликання від 06.01.2017 №24 “Про селищний бюджет на 2017 рік”, згідно рішення ХІІІ сесії обласної ради УІІ скликання від 09.06.2017 р. №485 «Про внесення змін до рішення Х сесії обласної ради УІІ скликання від 29 грудня 2016 р. №358 «Про обласний бюджет на 2017 рік», керуючись ст.26 Закону України “Про місцеве самоврядування в Україні”, сесія селищної ради     </w:t>
      </w:r>
    </w:p>
    <w:p w:rsidR="009C1F06" w:rsidRDefault="009C1F06" w:rsidP="009C1F0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</w:p>
    <w:p w:rsidR="009C1F06" w:rsidRDefault="009C1F06" w:rsidP="009C1F0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ВИРІШИЛА:</w:t>
      </w:r>
    </w:p>
    <w:p w:rsidR="009C1F06" w:rsidRDefault="009C1F06" w:rsidP="009C1F0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C1F06" w:rsidRDefault="009C1F06" w:rsidP="009C1F0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Затвердити зміни у дохідній частині загального фонду селищного бюджету згідно з додатком №1.</w:t>
      </w:r>
    </w:p>
    <w:p w:rsidR="009C1F06" w:rsidRDefault="009C1F06" w:rsidP="009C1F0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Затвердити збільшення видатків загального фонду селищного бюджету за розпорядником коштів (за рахунок міжбюджетних трансфертів з державного бюджету) згідно додатку №2.</w:t>
      </w:r>
    </w:p>
    <w:p w:rsidR="009C1F06" w:rsidRDefault="009C1F06" w:rsidP="009C1F0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Відповідальним виконавцем призначити відділ освіти, молоді та спорту Чаплинської селищної ради.</w:t>
      </w:r>
    </w:p>
    <w:p w:rsidR="009C1F06" w:rsidRDefault="009C1F06" w:rsidP="009C1F06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Контроль за виконанням даного рішення покласти на постійну комісію з питань планування бюджету та соціально-економічного розвитку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9C1F06" w:rsidRDefault="009C1F06" w:rsidP="009C1F06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C1F06" w:rsidRPr="00B81575" w:rsidRDefault="009C1F06" w:rsidP="009C1F06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color w:val="000000"/>
          <w:sz w:val="28"/>
          <w:szCs w:val="28"/>
        </w:rPr>
        <w:t>Селищний голова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  <w:t>О.Г.Фаустов</w:t>
      </w:r>
    </w:p>
    <w:p w:rsidR="00E41754" w:rsidRPr="009C1F06" w:rsidRDefault="00E41754" w:rsidP="009C1F06"/>
    <w:sectPr w:rsidR="00E41754" w:rsidRPr="009C1F06" w:rsidSect="00784BE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6BB1" w:rsidRDefault="00496BB1" w:rsidP="001B6788">
      <w:pPr>
        <w:spacing w:after="0" w:line="240" w:lineRule="auto"/>
      </w:pPr>
      <w:r>
        <w:separator/>
      </w:r>
    </w:p>
  </w:endnote>
  <w:endnote w:type="continuationSeparator" w:id="0">
    <w:p w:rsidR="00496BB1" w:rsidRDefault="00496BB1" w:rsidP="001B67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DejaVu Sans">
    <w:charset w:val="CC"/>
    <w:family w:val="swiss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00"/>
    <w:family w:val="auto"/>
    <w:pitch w:val="variable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erif">
    <w:altName w:val="Times New Roman"/>
    <w:charset w:val="01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6BB1" w:rsidRDefault="00496BB1" w:rsidP="001B6788">
      <w:pPr>
        <w:spacing w:after="0" w:line="240" w:lineRule="auto"/>
      </w:pPr>
      <w:r>
        <w:separator/>
      </w:r>
    </w:p>
  </w:footnote>
  <w:footnote w:type="continuationSeparator" w:id="0">
    <w:p w:rsidR="00496BB1" w:rsidRDefault="00496BB1" w:rsidP="001B67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eastAsia="DejaVu Sans"/>
        <w:kern w:val="1"/>
        <w:sz w:val="28"/>
        <w:szCs w:val="28"/>
        <w:lang w:val="uk-UA"/>
      </w:rPr>
    </w:lvl>
  </w:abstractNum>
  <w:abstractNum w:abstractNumId="1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2" w15:restartNumberingAfterBreak="0">
    <w:nsid w:val="00000004"/>
    <w:multiLevelType w:val="singleLevel"/>
    <w:tmpl w:val="00000004"/>
    <w:name w:val="WW8Num3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1"/>
      <w:numFmt w:val="bullet"/>
      <w:lvlText w:val=""/>
      <w:lvlJc w:val="left"/>
      <w:pPr>
        <w:tabs>
          <w:tab w:val="num" w:pos="928"/>
        </w:tabs>
        <w:ind w:left="928" w:hanging="360"/>
      </w:pPr>
      <w:rPr>
        <w:rFonts w:ascii="Symbol" w:hAnsi="Symbol" w:cs="Symbol" w:hint="default"/>
        <w:lang w:val="uk-UA"/>
      </w:rPr>
    </w:lvl>
  </w:abstractNum>
  <w:abstractNum w:abstractNumId="5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000000"/>
        <w:lang w:val="uk-UA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000000"/>
        <w:lang w:val="uk-UA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color w:val="000000"/>
        <w:lang w:val="uk-UA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color w:val="000000"/>
        <w:lang w:val="uk-UA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7" w15:restartNumberingAfterBreak="0">
    <w:nsid w:val="00000009"/>
    <w:multiLevelType w:val="singleLevel"/>
    <w:tmpl w:val="00000009"/>
    <w:name w:val="WW8Num1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8" w15:restartNumberingAfterBreak="0">
    <w:nsid w:val="0000000A"/>
    <w:multiLevelType w:val="singleLevel"/>
    <w:tmpl w:val="0000000A"/>
    <w:name w:val="WW8Num12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9" w15:restartNumberingAfterBreak="0">
    <w:nsid w:val="0000000B"/>
    <w:multiLevelType w:val="singleLevel"/>
    <w:tmpl w:val="0000000B"/>
    <w:name w:val="WW8Num13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10" w15:restartNumberingAfterBreak="0">
    <w:nsid w:val="0000000C"/>
    <w:multiLevelType w:val="singleLevel"/>
    <w:tmpl w:val="0000000C"/>
    <w:name w:val="WW8Num14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pacing w:val="-6"/>
        <w:lang w:val="uk-UA"/>
      </w:rPr>
    </w:lvl>
  </w:abstractNum>
  <w:abstractNum w:abstractNumId="11" w15:restartNumberingAfterBreak="0">
    <w:nsid w:val="0000000D"/>
    <w:multiLevelType w:val="singleLevel"/>
    <w:tmpl w:val="0000000D"/>
    <w:name w:val="WW8Num15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</w:abstractNum>
  <w:abstractNum w:abstractNumId="12" w15:restartNumberingAfterBreak="0">
    <w:nsid w:val="0000000E"/>
    <w:multiLevelType w:val="singleLevel"/>
    <w:tmpl w:val="0000000E"/>
    <w:name w:val="WW8Num16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13" w15:restartNumberingAfterBreak="0">
    <w:nsid w:val="0000000F"/>
    <w:multiLevelType w:val="singleLevel"/>
    <w:tmpl w:val="0000000F"/>
    <w:name w:val="WW8Num17"/>
    <w:lvl w:ilvl="0">
      <w:start w:val="1"/>
      <w:numFmt w:val="bullet"/>
      <w:lvlText w:val=""/>
      <w:lvlJc w:val="left"/>
      <w:pPr>
        <w:tabs>
          <w:tab w:val="num" w:pos="1724"/>
        </w:tabs>
        <w:ind w:left="1724" w:hanging="360"/>
      </w:pPr>
      <w:rPr>
        <w:rFonts w:ascii="Symbol" w:hAnsi="Symbol" w:cs="Symbol" w:hint="default"/>
        <w:color w:val="000000"/>
      </w:rPr>
    </w:lvl>
  </w:abstractNum>
  <w:abstractNum w:abstractNumId="14" w15:restartNumberingAfterBreak="0">
    <w:nsid w:val="00000010"/>
    <w:multiLevelType w:val="singleLevel"/>
    <w:tmpl w:val="00000010"/>
    <w:name w:val="WW8Num19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000000"/>
        <w:lang w:val="uk-UA"/>
      </w:rPr>
    </w:lvl>
  </w:abstractNum>
  <w:abstractNum w:abstractNumId="15" w15:restartNumberingAfterBreak="0">
    <w:nsid w:val="00000011"/>
    <w:multiLevelType w:val="multilevel"/>
    <w:tmpl w:val="00000011"/>
    <w:name w:val="WW8Num20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lang w:val="uk-UA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lang w:val="uk-UA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00000013"/>
    <w:multiLevelType w:val="singleLevel"/>
    <w:tmpl w:val="00000013"/>
    <w:name w:val="WW8Num23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17" w15:restartNumberingAfterBreak="0">
    <w:nsid w:val="00000014"/>
    <w:multiLevelType w:val="multilevel"/>
    <w:tmpl w:val="00000014"/>
    <w:name w:val="WW8Num24"/>
    <w:lvl w:ilvl="0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lang w:val="uk-UA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lang w:val="uk-UA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lang w:val="uk-UA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00000015"/>
    <w:multiLevelType w:val="singleLevel"/>
    <w:tmpl w:val="00000015"/>
    <w:name w:val="WW8Num25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</w:abstractNum>
  <w:abstractNum w:abstractNumId="19" w15:restartNumberingAfterBreak="0">
    <w:nsid w:val="00000016"/>
    <w:multiLevelType w:val="singleLevel"/>
    <w:tmpl w:val="00000016"/>
    <w:name w:val="WW8Num26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20" w15:restartNumberingAfterBreak="0">
    <w:nsid w:val="00000017"/>
    <w:multiLevelType w:val="singleLevel"/>
    <w:tmpl w:val="00000017"/>
    <w:name w:val="WW8Num28"/>
    <w:lvl w:ilvl="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lang w:val="uk-UA"/>
      </w:rPr>
    </w:lvl>
  </w:abstractNum>
  <w:abstractNum w:abstractNumId="21" w15:restartNumberingAfterBreak="0">
    <w:nsid w:val="00000019"/>
    <w:multiLevelType w:val="singleLevel"/>
    <w:tmpl w:val="00000019"/>
    <w:name w:val="WW8Num30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22" w15:restartNumberingAfterBreak="0">
    <w:nsid w:val="0000001A"/>
    <w:multiLevelType w:val="singleLevel"/>
    <w:tmpl w:val="0000001A"/>
    <w:name w:val="WW8Num31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23" w15:restartNumberingAfterBreak="0">
    <w:nsid w:val="0000001B"/>
    <w:multiLevelType w:val="singleLevel"/>
    <w:tmpl w:val="0000001B"/>
    <w:name w:val="WW8Num32"/>
    <w:lvl w:ilvl="0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lang w:val="uk-UA"/>
      </w:rPr>
    </w:lvl>
  </w:abstractNum>
  <w:abstractNum w:abstractNumId="24" w15:restartNumberingAfterBreak="0">
    <w:nsid w:val="0000001C"/>
    <w:multiLevelType w:val="singleLevel"/>
    <w:tmpl w:val="0000001C"/>
    <w:name w:val="WW8Num36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</w:abstractNum>
  <w:abstractNum w:abstractNumId="25" w15:restartNumberingAfterBreak="0">
    <w:nsid w:val="008E7411"/>
    <w:multiLevelType w:val="hybridMultilevel"/>
    <w:tmpl w:val="116845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5E711DC"/>
    <w:multiLevelType w:val="hybridMultilevel"/>
    <w:tmpl w:val="CC9AE1E8"/>
    <w:lvl w:ilvl="0" w:tplc="6F9AD6BE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09A77A2F"/>
    <w:multiLevelType w:val="hybridMultilevel"/>
    <w:tmpl w:val="3E76C876"/>
    <w:lvl w:ilvl="0" w:tplc="BAA25DF0">
      <w:start w:val="1"/>
      <w:numFmt w:val="bullet"/>
      <w:lvlText w:val=""/>
      <w:lvlJc w:val="left"/>
      <w:pPr>
        <w:ind w:left="127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0A6452A4"/>
    <w:multiLevelType w:val="hybridMultilevel"/>
    <w:tmpl w:val="046C0D12"/>
    <w:lvl w:ilvl="0" w:tplc="AEE644B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0BD52C36"/>
    <w:multiLevelType w:val="multilevel"/>
    <w:tmpl w:val="DF2C4A0E"/>
    <w:lvl w:ilvl="0">
      <w:start w:val="12"/>
      <w:numFmt w:val="bullet"/>
      <w:lvlText w:val="-"/>
      <w:lvlJc w:val="left"/>
      <w:pPr>
        <w:tabs>
          <w:tab w:val="num" w:pos="780"/>
        </w:tabs>
        <w:ind w:left="7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0" w15:restartNumberingAfterBreak="0">
    <w:nsid w:val="0D7319E9"/>
    <w:multiLevelType w:val="hybridMultilevel"/>
    <w:tmpl w:val="FBAA70E0"/>
    <w:lvl w:ilvl="0" w:tplc="1B5C01F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0E4C22E8"/>
    <w:multiLevelType w:val="hybridMultilevel"/>
    <w:tmpl w:val="418892F0"/>
    <w:lvl w:ilvl="0" w:tplc="7A2E977E">
      <w:start w:val="5"/>
      <w:numFmt w:val="decimal"/>
      <w:lvlText w:val="%1)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32" w15:restartNumberingAfterBreak="0">
    <w:nsid w:val="0FA140E6"/>
    <w:multiLevelType w:val="hybridMultilevel"/>
    <w:tmpl w:val="B358D2FC"/>
    <w:lvl w:ilvl="0" w:tplc="E0721AC0">
      <w:start w:val="4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33" w15:restartNumberingAfterBreak="0">
    <w:nsid w:val="0FFD7E50"/>
    <w:multiLevelType w:val="hybridMultilevel"/>
    <w:tmpl w:val="B89CB73A"/>
    <w:lvl w:ilvl="0" w:tplc="48FC5C98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34" w15:restartNumberingAfterBreak="0">
    <w:nsid w:val="14943130"/>
    <w:multiLevelType w:val="hybridMultilevel"/>
    <w:tmpl w:val="7E1696F6"/>
    <w:lvl w:ilvl="0" w:tplc="B0A8C1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159E09CB"/>
    <w:multiLevelType w:val="hybridMultilevel"/>
    <w:tmpl w:val="CF0EFC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15B85747"/>
    <w:multiLevelType w:val="hybridMultilevel"/>
    <w:tmpl w:val="EF24C99C"/>
    <w:lvl w:ilvl="0" w:tplc="F490DF66">
      <w:start w:val="4"/>
      <w:numFmt w:val="bullet"/>
      <w:lvlText w:val="-"/>
      <w:lvlJc w:val="left"/>
      <w:pPr>
        <w:ind w:left="128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37" w15:restartNumberingAfterBreak="0">
    <w:nsid w:val="16670FD5"/>
    <w:multiLevelType w:val="hybridMultilevel"/>
    <w:tmpl w:val="AC0A792C"/>
    <w:lvl w:ilvl="0" w:tplc="BF82967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170B3361"/>
    <w:multiLevelType w:val="hybridMultilevel"/>
    <w:tmpl w:val="BC7EE64C"/>
    <w:lvl w:ilvl="0" w:tplc="8764679A">
      <w:numFmt w:val="bullet"/>
      <w:lvlText w:val="-"/>
      <w:lvlJc w:val="left"/>
      <w:pPr>
        <w:tabs>
          <w:tab w:val="num" w:pos="1788"/>
        </w:tabs>
        <w:ind w:left="1788" w:hanging="90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39" w15:restartNumberingAfterBreak="0">
    <w:nsid w:val="1A463231"/>
    <w:multiLevelType w:val="hybridMultilevel"/>
    <w:tmpl w:val="612651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1C89588D"/>
    <w:multiLevelType w:val="hybridMultilevel"/>
    <w:tmpl w:val="B73CE974"/>
    <w:lvl w:ilvl="0" w:tplc="BAA25DF0">
      <w:start w:val="1"/>
      <w:numFmt w:val="bullet"/>
      <w:lvlText w:val=""/>
      <w:lvlJc w:val="left"/>
      <w:pPr>
        <w:ind w:left="127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1CEB077F"/>
    <w:multiLevelType w:val="hybridMultilevel"/>
    <w:tmpl w:val="FEDAA728"/>
    <w:lvl w:ilvl="0" w:tplc="2F9A91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1D8B13DD"/>
    <w:multiLevelType w:val="hybridMultilevel"/>
    <w:tmpl w:val="E4D44150"/>
    <w:lvl w:ilvl="0" w:tplc="F53A45E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3" w15:restartNumberingAfterBreak="0">
    <w:nsid w:val="1E380202"/>
    <w:multiLevelType w:val="hybridMultilevel"/>
    <w:tmpl w:val="77FC9612"/>
    <w:lvl w:ilvl="0" w:tplc="991A052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1ED63F6A"/>
    <w:multiLevelType w:val="hybridMultilevel"/>
    <w:tmpl w:val="22BC0E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0B45010"/>
    <w:multiLevelType w:val="hybridMultilevel"/>
    <w:tmpl w:val="4530BD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2666C28"/>
    <w:multiLevelType w:val="hybridMultilevel"/>
    <w:tmpl w:val="13CA9C0E"/>
    <w:lvl w:ilvl="0" w:tplc="8764679A">
      <w:numFmt w:val="bullet"/>
      <w:lvlText w:val="-"/>
      <w:lvlJc w:val="left"/>
      <w:pPr>
        <w:tabs>
          <w:tab w:val="num" w:pos="1788"/>
        </w:tabs>
        <w:ind w:left="1788" w:hanging="90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47" w15:restartNumberingAfterBreak="0">
    <w:nsid w:val="2D844C9C"/>
    <w:multiLevelType w:val="hybridMultilevel"/>
    <w:tmpl w:val="1F88F57E"/>
    <w:lvl w:ilvl="0" w:tplc="EDD0EB8C">
      <w:start w:val="1"/>
      <w:numFmt w:val="decimal"/>
      <w:lvlText w:val="%1."/>
      <w:lvlJc w:val="left"/>
      <w:pPr>
        <w:ind w:left="1908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3" w:hanging="360"/>
      </w:pPr>
    </w:lvl>
    <w:lvl w:ilvl="2" w:tplc="0419001B" w:tentative="1">
      <w:start w:val="1"/>
      <w:numFmt w:val="lowerRoman"/>
      <w:lvlText w:val="%3."/>
      <w:lvlJc w:val="right"/>
      <w:pPr>
        <w:ind w:left="2583" w:hanging="180"/>
      </w:pPr>
    </w:lvl>
    <w:lvl w:ilvl="3" w:tplc="0419000F" w:tentative="1">
      <w:start w:val="1"/>
      <w:numFmt w:val="decimal"/>
      <w:lvlText w:val="%4."/>
      <w:lvlJc w:val="left"/>
      <w:pPr>
        <w:ind w:left="3303" w:hanging="360"/>
      </w:pPr>
    </w:lvl>
    <w:lvl w:ilvl="4" w:tplc="04190019" w:tentative="1">
      <w:start w:val="1"/>
      <w:numFmt w:val="lowerLetter"/>
      <w:lvlText w:val="%5."/>
      <w:lvlJc w:val="left"/>
      <w:pPr>
        <w:ind w:left="4023" w:hanging="360"/>
      </w:pPr>
    </w:lvl>
    <w:lvl w:ilvl="5" w:tplc="0419001B" w:tentative="1">
      <w:start w:val="1"/>
      <w:numFmt w:val="lowerRoman"/>
      <w:lvlText w:val="%6."/>
      <w:lvlJc w:val="right"/>
      <w:pPr>
        <w:ind w:left="4743" w:hanging="180"/>
      </w:pPr>
    </w:lvl>
    <w:lvl w:ilvl="6" w:tplc="0419000F" w:tentative="1">
      <w:start w:val="1"/>
      <w:numFmt w:val="decimal"/>
      <w:lvlText w:val="%7."/>
      <w:lvlJc w:val="left"/>
      <w:pPr>
        <w:ind w:left="5463" w:hanging="360"/>
      </w:pPr>
    </w:lvl>
    <w:lvl w:ilvl="7" w:tplc="04190019" w:tentative="1">
      <w:start w:val="1"/>
      <w:numFmt w:val="lowerLetter"/>
      <w:lvlText w:val="%8."/>
      <w:lvlJc w:val="left"/>
      <w:pPr>
        <w:ind w:left="6183" w:hanging="360"/>
      </w:pPr>
    </w:lvl>
    <w:lvl w:ilvl="8" w:tplc="0419001B" w:tentative="1">
      <w:start w:val="1"/>
      <w:numFmt w:val="lowerRoman"/>
      <w:lvlText w:val="%9."/>
      <w:lvlJc w:val="right"/>
      <w:pPr>
        <w:ind w:left="6903" w:hanging="180"/>
      </w:pPr>
    </w:lvl>
  </w:abstractNum>
  <w:abstractNum w:abstractNumId="48" w15:restartNumberingAfterBreak="0">
    <w:nsid w:val="2EE4200E"/>
    <w:multiLevelType w:val="multilevel"/>
    <w:tmpl w:val="1898F6D2"/>
    <w:lvl w:ilvl="0">
      <w:start w:val="1"/>
      <w:numFmt w:val="decimal"/>
      <w:lvlText w:val="%1."/>
      <w:lvlJc w:val="left"/>
      <w:pPr>
        <w:ind w:left="900" w:hanging="360"/>
      </w:pPr>
    </w:lvl>
    <w:lvl w:ilvl="1">
      <w:start w:val="2"/>
      <w:numFmt w:val="decimal"/>
      <w:isLgl/>
      <w:lvlText w:val="%1.%2."/>
      <w:lvlJc w:val="left"/>
      <w:pPr>
        <w:ind w:left="1287" w:hanging="720"/>
      </w:pPr>
    </w:lvl>
    <w:lvl w:ilvl="2">
      <w:start w:val="1"/>
      <w:numFmt w:val="decimal"/>
      <w:isLgl/>
      <w:lvlText w:val="%1.%2.%3."/>
      <w:lvlJc w:val="left"/>
      <w:pPr>
        <w:ind w:left="1314" w:hanging="720"/>
      </w:pPr>
    </w:lvl>
    <w:lvl w:ilvl="3">
      <w:start w:val="1"/>
      <w:numFmt w:val="decimal"/>
      <w:isLgl/>
      <w:lvlText w:val="%1.%2.%3.%4."/>
      <w:lvlJc w:val="left"/>
      <w:pPr>
        <w:ind w:left="1701" w:hanging="1080"/>
      </w:pPr>
    </w:lvl>
    <w:lvl w:ilvl="4">
      <w:start w:val="1"/>
      <w:numFmt w:val="decimal"/>
      <w:isLgl/>
      <w:lvlText w:val="%1.%2.%3.%4.%5."/>
      <w:lvlJc w:val="left"/>
      <w:pPr>
        <w:ind w:left="1728" w:hanging="1080"/>
      </w:pPr>
    </w:lvl>
    <w:lvl w:ilvl="5">
      <w:start w:val="1"/>
      <w:numFmt w:val="decimal"/>
      <w:isLgl/>
      <w:lvlText w:val="%1.%2.%3.%4.%5.%6."/>
      <w:lvlJc w:val="left"/>
      <w:pPr>
        <w:ind w:left="2115" w:hanging="1440"/>
      </w:pPr>
    </w:lvl>
    <w:lvl w:ilvl="6">
      <w:start w:val="1"/>
      <w:numFmt w:val="decimal"/>
      <w:isLgl/>
      <w:lvlText w:val="%1.%2.%3.%4.%5.%6.%7."/>
      <w:lvlJc w:val="left"/>
      <w:pPr>
        <w:ind w:left="2502" w:hanging="1800"/>
      </w:pPr>
    </w:lvl>
    <w:lvl w:ilvl="7">
      <w:start w:val="1"/>
      <w:numFmt w:val="decimal"/>
      <w:isLgl/>
      <w:lvlText w:val="%1.%2.%3.%4.%5.%6.%7.%8."/>
      <w:lvlJc w:val="left"/>
      <w:pPr>
        <w:ind w:left="2529" w:hanging="1800"/>
      </w:pPr>
    </w:lvl>
    <w:lvl w:ilvl="8">
      <w:start w:val="1"/>
      <w:numFmt w:val="decimal"/>
      <w:isLgl/>
      <w:lvlText w:val="%1.%2.%3.%4.%5.%6.%7.%8.%9."/>
      <w:lvlJc w:val="left"/>
      <w:pPr>
        <w:ind w:left="2916" w:hanging="2160"/>
      </w:pPr>
    </w:lvl>
  </w:abstractNum>
  <w:abstractNum w:abstractNumId="49" w15:restartNumberingAfterBreak="0">
    <w:nsid w:val="331F5ACD"/>
    <w:multiLevelType w:val="hybridMultilevel"/>
    <w:tmpl w:val="03B8F176"/>
    <w:lvl w:ilvl="0" w:tplc="A60EF6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0" w15:restartNumberingAfterBreak="0">
    <w:nsid w:val="39AD6904"/>
    <w:multiLevelType w:val="multilevel"/>
    <w:tmpl w:val="1D18AB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1" w15:restartNumberingAfterBreak="0">
    <w:nsid w:val="3B2776C8"/>
    <w:multiLevelType w:val="multilevel"/>
    <w:tmpl w:val="39BEA0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2" w15:restartNumberingAfterBreak="0">
    <w:nsid w:val="44A64D21"/>
    <w:multiLevelType w:val="hybridMultilevel"/>
    <w:tmpl w:val="0100D2FE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3" w15:restartNumberingAfterBreak="0">
    <w:nsid w:val="4C1342AB"/>
    <w:multiLevelType w:val="hybridMultilevel"/>
    <w:tmpl w:val="89888B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1BA23AF"/>
    <w:multiLevelType w:val="hybridMultilevel"/>
    <w:tmpl w:val="5C0A81DA"/>
    <w:lvl w:ilvl="0" w:tplc="88F6CF2C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52CC1B58"/>
    <w:multiLevelType w:val="hybridMultilevel"/>
    <w:tmpl w:val="76A4CB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43C3BA0"/>
    <w:multiLevelType w:val="hybridMultilevel"/>
    <w:tmpl w:val="43FED228"/>
    <w:lvl w:ilvl="0" w:tplc="2FCADC9E">
      <w:start w:val="1"/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55"/>
        </w:tabs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75"/>
        </w:tabs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95"/>
        </w:tabs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15"/>
        </w:tabs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35"/>
        </w:tabs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55"/>
        </w:tabs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</w:rPr>
    </w:lvl>
  </w:abstractNum>
  <w:abstractNum w:abstractNumId="57" w15:restartNumberingAfterBreak="0">
    <w:nsid w:val="554E5F00"/>
    <w:multiLevelType w:val="hybridMultilevel"/>
    <w:tmpl w:val="22BC0E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5560AEB"/>
    <w:multiLevelType w:val="multilevel"/>
    <w:tmpl w:val="F0F0DB1A"/>
    <w:lvl w:ilvl="0">
      <w:start w:val="3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8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9" w15:restartNumberingAfterBreak="0">
    <w:nsid w:val="55833CB1"/>
    <w:multiLevelType w:val="hybridMultilevel"/>
    <w:tmpl w:val="21AE5538"/>
    <w:lvl w:ilvl="0" w:tplc="FD983F98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60" w15:restartNumberingAfterBreak="0">
    <w:nsid w:val="55D34739"/>
    <w:multiLevelType w:val="hybridMultilevel"/>
    <w:tmpl w:val="677EDF76"/>
    <w:lvl w:ilvl="0" w:tplc="04BE6A52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61" w15:restartNumberingAfterBreak="0">
    <w:nsid w:val="5BFB7AE8"/>
    <w:multiLevelType w:val="hybridMultilevel"/>
    <w:tmpl w:val="4670A7FE"/>
    <w:lvl w:ilvl="0" w:tplc="C70216E8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2" w15:restartNumberingAfterBreak="0">
    <w:nsid w:val="5D030470"/>
    <w:multiLevelType w:val="hybridMultilevel"/>
    <w:tmpl w:val="2EE427FC"/>
    <w:lvl w:ilvl="0" w:tplc="AA8C3582">
      <w:start w:val="1"/>
      <w:numFmt w:val="decimal"/>
      <w:lvlText w:val="%1."/>
      <w:lvlJc w:val="left"/>
      <w:pPr>
        <w:ind w:left="15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65" w:hanging="360"/>
      </w:pPr>
    </w:lvl>
    <w:lvl w:ilvl="2" w:tplc="0419001B" w:tentative="1">
      <w:start w:val="1"/>
      <w:numFmt w:val="lowerRoman"/>
      <w:lvlText w:val="%3."/>
      <w:lvlJc w:val="right"/>
      <w:pPr>
        <w:ind w:left="2985" w:hanging="180"/>
      </w:pPr>
    </w:lvl>
    <w:lvl w:ilvl="3" w:tplc="0419000F" w:tentative="1">
      <w:start w:val="1"/>
      <w:numFmt w:val="decimal"/>
      <w:lvlText w:val="%4."/>
      <w:lvlJc w:val="left"/>
      <w:pPr>
        <w:ind w:left="3705" w:hanging="360"/>
      </w:pPr>
    </w:lvl>
    <w:lvl w:ilvl="4" w:tplc="04190019" w:tentative="1">
      <w:start w:val="1"/>
      <w:numFmt w:val="lowerLetter"/>
      <w:lvlText w:val="%5."/>
      <w:lvlJc w:val="left"/>
      <w:pPr>
        <w:ind w:left="4425" w:hanging="360"/>
      </w:pPr>
    </w:lvl>
    <w:lvl w:ilvl="5" w:tplc="0419001B" w:tentative="1">
      <w:start w:val="1"/>
      <w:numFmt w:val="lowerRoman"/>
      <w:lvlText w:val="%6."/>
      <w:lvlJc w:val="right"/>
      <w:pPr>
        <w:ind w:left="5145" w:hanging="180"/>
      </w:pPr>
    </w:lvl>
    <w:lvl w:ilvl="6" w:tplc="0419000F" w:tentative="1">
      <w:start w:val="1"/>
      <w:numFmt w:val="decimal"/>
      <w:lvlText w:val="%7."/>
      <w:lvlJc w:val="left"/>
      <w:pPr>
        <w:ind w:left="5865" w:hanging="360"/>
      </w:pPr>
    </w:lvl>
    <w:lvl w:ilvl="7" w:tplc="04190019" w:tentative="1">
      <w:start w:val="1"/>
      <w:numFmt w:val="lowerLetter"/>
      <w:lvlText w:val="%8."/>
      <w:lvlJc w:val="left"/>
      <w:pPr>
        <w:ind w:left="6585" w:hanging="360"/>
      </w:pPr>
    </w:lvl>
    <w:lvl w:ilvl="8" w:tplc="0419001B" w:tentative="1">
      <w:start w:val="1"/>
      <w:numFmt w:val="lowerRoman"/>
      <w:lvlText w:val="%9."/>
      <w:lvlJc w:val="right"/>
      <w:pPr>
        <w:ind w:left="7305" w:hanging="180"/>
      </w:pPr>
    </w:lvl>
  </w:abstractNum>
  <w:abstractNum w:abstractNumId="63" w15:restartNumberingAfterBreak="0">
    <w:nsid w:val="5FEC1D7F"/>
    <w:multiLevelType w:val="multilevel"/>
    <w:tmpl w:val="520AC7AE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1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2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16" w:hanging="2160"/>
      </w:pPr>
      <w:rPr>
        <w:rFonts w:hint="default"/>
      </w:rPr>
    </w:lvl>
  </w:abstractNum>
  <w:abstractNum w:abstractNumId="64" w15:restartNumberingAfterBreak="0">
    <w:nsid w:val="61136854"/>
    <w:multiLevelType w:val="hybridMultilevel"/>
    <w:tmpl w:val="22BC0E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63F04799"/>
    <w:multiLevelType w:val="multilevel"/>
    <w:tmpl w:val="C9E29F2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66" w15:restartNumberingAfterBreak="0">
    <w:nsid w:val="67270DC8"/>
    <w:multiLevelType w:val="hybridMultilevel"/>
    <w:tmpl w:val="2B5CAC8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9890992"/>
    <w:multiLevelType w:val="hybridMultilevel"/>
    <w:tmpl w:val="CF523356"/>
    <w:lvl w:ilvl="0" w:tplc="BAA25DF0">
      <w:start w:val="1"/>
      <w:numFmt w:val="bullet"/>
      <w:lvlText w:val=""/>
      <w:lvlJc w:val="left"/>
      <w:pPr>
        <w:ind w:left="127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 w15:restartNumberingAfterBreak="0">
    <w:nsid w:val="6FB54DCD"/>
    <w:multiLevelType w:val="hybridMultilevel"/>
    <w:tmpl w:val="C73E11EE"/>
    <w:lvl w:ilvl="0" w:tplc="D9ECEF1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9" w15:restartNumberingAfterBreak="0">
    <w:nsid w:val="70B23ED1"/>
    <w:multiLevelType w:val="hybridMultilevel"/>
    <w:tmpl w:val="B36E2ACE"/>
    <w:lvl w:ilvl="0" w:tplc="88B2BC1E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0" w15:restartNumberingAfterBreak="0">
    <w:nsid w:val="72393C81"/>
    <w:multiLevelType w:val="multilevel"/>
    <w:tmpl w:val="A05ED9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1" w15:restartNumberingAfterBreak="0">
    <w:nsid w:val="735D0D81"/>
    <w:multiLevelType w:val="hybridMultilevel"/>
    <w:tmpl w:val="CF0EFC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749B364F"/>
    <w:multiLevelType w:val="multilevel"/>
    <w:tmpl w:val="734A627C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73" w15:restartNumberingAfterBreak="0">
    <w:nsid w:val="76D34810"/>
    <w:multiLevelType w:val="hybridMultilevel"/>
    <w:tmpl w:val="7F5C705A"/>
    <w:lvl w:ilvl="0" w:tplc="8764679A">
      <w:numFmt w:val="bullet"/>
      <w:lvlText w:val="-"/>
      <w:lvlJc w:val="left"/>
      <w:pPr>
        <w:tabs>
          <w:tab w:val="num" w:pos="1788"/>
        </w:tabs>
        <w:ind w:left="1788" w:hanging="90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74" w15:restartNumberingAfterBreak="0">
    <w:nsid w:val="78133680"/>
    <w:multiLevelType w:val="hybridMultilevel"/>
    <w:tmpl w:val="51081C1E"/>
    <w:lvl w:ilvl="0" w:tplc="5372B2A8">
      <w:start w:val="1"/>
      <w:numFmt w:val="decimal"/>
      <w:lvlText w:val="%1)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75" w15:restartNumberingAfterBreak="0">
    <w:nsid w:val="78297EE1"/>
    <w:multiLevelType w:val="hybridMultilevel"/>
    <w:tmpl w:val="62A4A228"/>
    <w:lvl w:ilvl="0" w:tplc="8DC43A50">
      <w:start w:val="5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6" w15:restartNumberingAfterBreak="0">
    <w:nsid w:val="7ABB1D8B"/>
    <w:multiLevelType w:val="hybridMultilevel"/>
    <w:tmpl w:val="8C1ECB12"/>
    <w:lvl w:ilvl="0" w:tplc="693EF4D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7" w15:restartNumberingAfterBreak="0">
    <w:nsid w:val="7D172C5C"/>
    <w:multiLevelType w:val="hybridMultilevel"/>
    <w:tmpl w:val="FF609394"/>
    <w:lvl w:ilvl="0" w:tplc="43940818">
      <w:start w:val="1"/>
      <w:numFmt w:val="bullet"/>
      <w:lvlText w:val="-"/>
      <w:lvlJc w:val="left"/>
      <w:pPr>
        <w:ind w:left="9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78" w15:restartNumberingAfterBreak="0">
    <w:nsid w:val="7D445B6B"/>
    <w:multiLevelType w:val="hybridMultilevel"/>
    <w:tmpl w:val="63F06C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DC24037"/>
    <w:multiLevelType w:val="multilevel"/>
    <w:tmpl w:val="89D6400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66"/>
  </w:num>
  <w:num w:numId="2">
    <w:abstractNumId w:val="71"/>
  </w:num>
  <w:num w:numId="3">
    <w:abstractNumId w:val="35"/>
  </w:num>
  <w:num w:numId="4">
    <w:abstractNumId w:val="57"/>
  </w:num>
  <w:num w:numId="5">
    <w:abstractNumId w:val="44"/>
  </w:num>
  <w:num w:numId="6">
    <w:abstractNumId w:val="64"/>
  </w:num>
  <w:num w:numId="7">
    <w:abstractNumId w:val="70"/>
  </w:num>
  <w:num w:numId="8">
    <w:abstractNumId w:val="51"/>
  </w:num>
  <w:num w:numId="9">
    <w:abstractNumId w:val="50"/>
  </w:num>
  <w:num w:numId="10">
    <w:abstractNumId w:val="26"/>
  </w:num>
  <w:num w:numId="11">
    <w:abstractNumId w:val="56"/>
  </w:num>
  <w:num w:numId="12">
    <w:abstractNumId w:val="52"/>
  </w:num>
  <w:num w:numId="1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3"/>
  </w:num>
  <w:num w:numId="15">
    <w:abstractNumId w:val="42"/>
  </w:num>
  <w:num w:numId="16">
    <w:abstractNumId w:val="73"/>
  </w:num>
  <w:num w:numId="17">
    <w:abstractNumId w:val="46"/>
  </w:num>
  <w:num w:numId="18">
    <w:abstractNumId w:val="38"/>
  </w:num>
  <w:num w:numId="19">
    <w:abstractNumId w:val="69"/>
  </w:num>
  <w:num w:numId="20">
    <w:abstractNumId w:val="75"/>
  </w:num>
  <w:num w:numId="21">
    <w:abstractNumId w:val="31"/>
  </w:num>
  <w:num w:numId="22">
    <w:abstractNumId w:val="58"/>
  </w:num>
  <w:num w:numId="23">
    <w:abstractNumId w:val="36"/>
  </w:num>
  <w:num w:numId="24">
    <w:abstractNumId w:val="77"/>
  </w:num>
  <w:num w:numId="25">
    <w:abstractNumId w:val="74"/>
  </w:num>
  <w:num w:numId="26">
    <w:abstractNumId w:val="65"/>
  </w:num>
  <w:num w:numId="27">
    <w:abstractNumId w:val="61"/>
  </w:num>
  <w:num w:numId="28">
    <w:abstractNumId w:val="49"/>
  </w:num>
  <w:num w:numId="29">
    <w:abstractNumId w:val="33"/>
  </w:num>
  <w:num w:numId="30">
    <w:abstractNumId w:val="76"/>
  </w:num>
  <w:num w:numId="31">
    <w:abstractNumId w:val="37"/>
  </w:num>
  <w:num w:numId="32">
    <w:abstractNumId w:val="60"/>
  </w:num>
  <w:num w:numId="33">
    <w:abstractNumId w:val="34"/>
  </w:num>
  <w:num w:numId="34">
    <w:abstractNumId w:val="4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6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54"/>
  </w:num>
  <w:num w:numId="38">
    <w:abstractNumId w:val="30"/>
  </w:num>
  <w:num w:numId="39">
    <w:abstractNumId w:val="72"/>
  </w:num>
  <w:num w:numId="40">
    <w:abstractNumId w:val="41"/>
  </w:num>
  <w:num w:numId="41">
    <w:abstractNumId w:val="79"/>
  </w:num>
  <w:num w:numId="42">
    <w:abstractNumId w:val="32"/>
  </w:num>
  <w:num w:numId="43">
    <w:abstractNumId w:val="25"/>
  </w:num>
  <w:num w:numId="44">
    <w:abstractNumId w:val="47"/>
  </w:num>
  <w:num w:numId="45">
    <w:abstractNumId w:val="68"/>
  </w:num>
  <w:num w:numId="46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39"/>
  </w:num>
  <w:num w:numId="48">
    <w:abstractNumId w:val="1"/>
  </w:num>
  <w:num w:numId="49">
    <w:abstractNumId w:val="2"/>
  </w:num>
  <w:num w:numId="50">
    <w:abstractNumId w:val="3"/>
  </w:num>
  <w:num w:numId="51">
    <w:abstractNumId w:val="4"/>
  </w:num>
  <w:num w:numId="52">
    <w:abstractNumId w:val="5"/>
  </w:num>
  <w:num w:numId="53">
    <w:abstractNumId w:val="6"/>
  </w:num>
  <w:num w:numId="54">
    <w:abstractNumId w:val="7"/>
  </w:num>
  <w:num w:numId="55">
    <w:abstractNumId w:val="8"/>
  </w:num>
  <w:num w:numId="56">
    <w:abstractNumId w:val="9"/>
  </w:num>
  <w:num w:numId="57">
    <w:abstractNumId w:val="10"/>
  </w:num>
  <w:num w:numId="58">
    <w:abstractNumId w:val="11"/>
  </w:num>
  <w:num w:numId="59">
    <w:abstractNumId w:val="12"/>
  </w:num>
  <w:num w:numId="60">
    <w:abstractNumId w:val="13"/>
  </w:num>
  <w:num w:numId="61">
    <w:abstractNumId w:val="14"/>
  </w:num>
  <w:num w:numId="62">
    <w:abstractNumId w:val="15"/>
  </w:num>
  <w:num w:numId="63">
    <w:abstractNumId w:val="16"/>
  </w:num>
  <w:num w:numId="64">
    <w:abstractNumId w:val="17"/>
  </w:num>
  <w:num w:numId="65">
    <w:abstractNumId w:val="18"/>
  </w:num>
  <w:num w:numId="66">
    <w:abstractNumId w:val="19"/>
  </w:num>
  <w:num w:numId="67">
    <w:abstractNumId w:val="20"/>
  </w:num>
  <w:num w:numId="68">
    <w:abstractNumId w:val="21"/>
  </w:num>
  <w:num w:numId="69">
    <w:abstractNumId w:val="22"/>
  </w:num>
  <w:num w:numId="70">
    <w:abstractNumId w:val="23"/>
  </w:num>
  <w:num w:numId="71">
    <w:abstractNumId w:val="24"/>
  </w:num>
  <w:num w:numId="72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>
    <w:abstractNumId w:val="43"/>
  </w:num>
  <w:num w:numId="74">
    <w:abstractNumId w:val="62"/>
  </w:num>
  <w:num w:numId="75">
    <w:abstractNumId w:val="59"/>
  </w:num>
  <w:num w:numId="76">
    <w:abstractNumId w:val="53"/>
  </w:num>
  <w:num w:numId="77">
    <w:abstractNumId w:val="78"/>
  </w:num>
  <w:num w:numId="78">
    <w:abstractNumId w:val="45"/>
  </w:num>
  <w:num w:numId="79">
    <w:abstractNumId w:val="55"/>
  </w:num>
  <w:num w:numId="80">
    <w:abstractNumId w:val="28"/>
  </w:num>
  <w:numIdMacAtCleanup w:val="7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hideSpellingErrors/>
  <w:hideGrammaticalErrors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72ED"/>
    <w:rsid w:val="0000087E"/>
    <w:rsid w:val="00011E90"/>
    <w:rsid w:val="00014612"/>
    <w:rsid w:val="00021043"/>
    <w:rsid w:val="000407F1"/>
    <w:rsid w:val="000456B2"/>
    <w:rsid w:val="00052031"/>
    <w:rsid w:val="00057E36"/>
    <w:rsid w:val="000729F2"/>
    <w:rsid w:val="00073AE6"/>
    <w:rsid w:val="000764B7"/>
    <w:rsid w:val="000860EE"/>
    <w:rsid w:val="00093325"/>
    <w:rsid w:val="0009615C"/>
    <w:rsid w:val="0009634C"/>
    <w:rsid w:val="000B4526"/>
    <w:rsid w:val="000B49DE"/>
    <w:rsid w:val="000B66E6"/>
    <w:rsid w:val="000B74BD"/>
    <w:rsid w:val="000C0424"/>
    <w:rsid w:val="000C0B26"/>
    <w:rsid w:val="000D4F26"/>
    <w:rsid w:val="000E72ED"/>
    <w:rsid w:val="000F0D7C"/>
    <w:rsid w:val="000F0E60"/>
    <w:rsid w:val="0010422F"/>
    <w:rsid w:val="001821EF"/>
    <w:rsid w:val="001823A8"/>
    <w:rsid w:val="00186F66"/>
    <w:rsid w:val="001938B6"/>
    <w:rsid w:val="00196498"/>
    <w:rsid w:val="001A36E5"/>
    <w:rsid w:val="001A536A"/>
    <w:rsid w:val="001A5834"/>
    <w:rsid w:val="001A6F98"/>
    <w:rsid w:val="001B6788"/>
    <w:rsid w:val="001C00EB"/>
    <w:rsid w:val="001E1723"/>
    <w:rsid w:val="002023C6"/>
    <w:rsid w:val="0020346B"/>
    <w:rsid w:val="0020596D"/>
    <w:rsid w:val="0022352D"/>
    <w:rsid w:val="002410D4"/>
    <w:rsid w:val="00264431"/>
    <w:rsid w:val="002713CF"/>
    <w:rsid w:val="00275AA5"/>
    <w:rsid w:val="00277DA1"/>
    <w:rsid w:val="00285B32"/>
    <w:rsid w:val="00286E12"/>
    <w:rsid w:val="00290B85"/>
    <w:rsid w:val="00293C34"/>
    <w:rsid w:val="002D2414"/>
    <w:rsid w:val="002D5F78"/>
    <w:rsid w:val="002E6EBE"/>
    <w:rsid w:val="002F1ED2"/>
    <w:rsid w:val="003021EF"/>
    <w:rsid w:val="0031095A"/>
    <w:rsid w:val="00315C02"/>
    <w:rsid w:val="00323A2D"/>
    <w:rsid w:val="003240C3"/>
    <w:rsid w:val="003273EB"/>
    <w:rsid w:val="00333A9D"/>
    <w:rsid w:val="00341F10"/>
    <w:rsid w:val="00353B68"/>
    <w:rsid w:val="00393B15"/>
    <w:rsid w:val="003A1A42"/>
    <w:rsid w:val="003B4F65"/>
    <w:rsid w:val="003B5694"/>
    <w:rsid w:val="003C4D96"/>
    <w:rsid w:val="003D4096"/>
    <w:rsid w:val="003D409A"/>
    <w:rsid w:val="003E27E2"/>
    <w:rsid w:val="00402D48"/>
    <w:rsid w:val="00406469"/>
    <w:rsid w:val="004073FB"/>
    <w:rsid w:val="00423205"/>
    <w:rsid w:val="00446920"/>
    <w:rsid w:val="004477A6"/>
    <w:rsid w:val="00463D4C"/>
    <w:rsid w:val="00480CB9"/>
    <w:rsid w:val="00486FC2"/>
    <w:rsid w:val="00496BB1"/>
    <w:rsid w:val="00497A4C"/>
    <w:rsid w:val="004A1830"/>
    <w:rsid w:val="004A2035"/>
    <w:rsid w:val="004A655E"/>
    <w:rsid w:val="004B128A"/>
    <w:rsid w:val="004D13AD"/>
    <w:rsid w:val="004D3957"/>
    <w:rsid w:val="004D5128"/>
    <w:rsid w:val="00503E4F"/>
    <w:rsid w:val="00506F04"/>
    <w:rsid w:val="005075FE"/>
    <w:rsid w:val="0052386A"/>
    <w:rsid w:val="00532E73"/>
    <w:rsid w:val="005422BA"/>
    <w:rsid w:val="00587769"/>
    <w:rsid w:val="005A311C"/>
    <w:rsid w:val="005B06DB"/>
    <w:rsid w:val="005B5A45"/>
    <w:rsid w:val="005B7D4E"/>
    <w:rsid w:val="005C6225"/>
    <w:rsid w:val="005D0A75"/>
    <w:rsid w:val="005E1AED"/>
    <w:rsid w:val="005F32D6"/>
    <w:rsid w:val="005F60CD"/>
    <w:rsid w:val="00604923"/>
    <w:rsid w:val="0060693E"/>
    <w:rsid w:val="00610DBB"/>
    <w:rsid w:val="00666896"/>
    <w:rsid w:val="00670CF6"/>
    <w:rsid w:val="00683A16"/>
    <w:rsid w:val="00694E17"/>
    <w:rsid w:val="006A71C3"/>
    <w:rsid w:val="006B172A"/>
    <w:rsid w:val="006B5F09"/>
    <w:rsid w:val="006C6C1C"/>
    <w:rsid w:val="006F3395"/>
    <w:rsid w:val="006F3998"/>
    <w:rsid w:val="0070605C"/>
    <w:rsid w:val="00706E1E"/>
    <w:rsid w:val="00714AA2"/>
    <w:rsid w:val="007174B7"/>
    <w:rsid w:val="00727037"/>
    <w:rsid w:val="00736B57"/>
    <w:rsid w:val="00737EAB"/>
    <w:rsid w:val="00740C0A"/>
    <w:rsid w:val="00741B0F"/>
    <w:rsid w:val="00745DED"/>
    <w:rsid w:val="00754873"/>
    <w:rsid w:val="007571F1"/>
    <w:rsid w:val="00757421"/>
    <w:rsid w:val="007647CF"/>
    <w:rsid w:val="00773939"/>
    <w:rsid w:val="00784BE8"/>
    <w:rsid w:val="00786749"/>
    <w:rsid w:val="0078753C"/>
    <w:rsid w:val="007A52A4"/>
    <w:rsid w:val="007B1900"/>
    <w:rsid w:val="007B50CE"/>
    <w:rsid w:val="007C507A"/>
    <w:rsid w:val="007D0DEB"/>
    <w:rsid w:val="007D5935"/>
    <w:rsid w:val="007E09A1"/>
    <w:rsid w:val="007E7938"/>
    <w:rsid w:val="00806A7F"/>
    <w:rsid w:val="00815B58"/>
    <w:rsid w:val="008242E1"/>
    <w:rsid w:val="008321B5"/>
    <w:rsid w:val="0083550C"/>
    <w:rsid w:val="00835DBE"/>
    <w:rsid w:val="0085120C"/>
    <w:rsid w:val="0085231A"/>
    <w:rsid w:val="00854280"/>
    <w:rsid w:val="00872090"/>
    <w:rsid w:val="00894343"/>
    <w:rsid w:val="008B4977"/>
    <w:rsid w:val="008C73B2"/>
    <w:rsid w:val="008D4765"/>
    <w:rsid w:val="008E032F"/>
    <w:rsid w:val="008F4C73"/>
    <w:rsid w:val="00901823"/>
    <w:rsid w:val="00902AA8"/>
    <w:rsid w:val="009221F4"/>
    <w:rsid w:val="00926144"/>
    <w:rsid w:val="00927756"/>
    <w:rsid w:val="00940624"/>
    <w:rsid w:val="009465F9"/>
    <w:rsid w:val="00946717"/>
    <w:rsid w:val="00966143"/>
    <w:rsid w:val="009673BA"/>
    <w:rsid w:val="009702BC"/>
    <w:rsid w:val="00970F65"/>
    <w:rsid w:val="009760F7"/>
    <w:rsid w:val="00987434"/>
    <w:rsid w:val="009A04E5"/>
    <w:rsid w:val="009A276D"/>
    <w:rsid w:val="009B59D7"/>
    <w:rsid w:val="009B6736"/>
    <w:rsid w:val="009C0C90"/>
    <w:rsid w:val="009C1F06"/>
    <w:rsid w:val="009D43F9"/>
    <w:rsid w:val="009D4640"/>
    <w:rsid w:val="009E0E99"/>
    <w:rsid w:val="009F63AD"/>
    <w:rsid w:val="00A169D3"/>
    <w:rsid w:val="00A20124"/>
    <w:rsid w:val="00A224F4"/>
    <w:rsid w:val="00A2451A"/>
    <w:rsid w:val="00A43755"/>
    <w:rsid w:val="00A56CE6"/>
    <w:rsid w:val="00A82C32"/>
    <w:rsid w:val="00A83E9D"/>
    <w:rsid w:val="00A915C7"/>
    <w:rsid w:val="00A92103"/>
    <w:rsid w:val="00AB0809"/>
    <w:rsid w:val="00AB0FB0"/>
    <w:rsid w:val="00AC1861"/>
    <w:rsid w:val="00AC7254"/>
    <w:rsid w:val="00AF4A10"/>
    <w:rsid w:val="00B112C0"/>
    <w:rsid w:val="00B66609"/>
    <w:rsid w:val="00B80073"/>
    <w:rsid w:val="00B81575"/>
    <w:rsid w:val="00BA2825"/>
    <w:rsid w:val="00BA415D"/>
    <w:rsid w:val="00BB4F71"/>
    <w:rsid w:val="00BB6EFE"/>
    <w:rsid w:val="00BB7027"/>
    <w:rsid w:val="00BC1CD9"/>
    <w:rsid w:val="00BE231D"/>
    <w:rsid w:val="00BF3020"/>
    <w:rsid w:val="00C04B77"/>
    <w:rsid w:val="00C0774D"/>
    <w:rsid w:val="00C11417"/>
    <w:rsid w:val="00C211BC"/>
    <w:rsid w:val="00C2664E"/>
    <w:rsid w:val="00C43380"/>
    <w:rsid w:val="00C47653"/>
    <w:rsid w:val="00C50E0B"/>
    <w:rsid w:val="00C534F9"/>
    <w:rsid w:val="00C655DE"/>
    <w:rsid w:val="00C708D0"/>
    <w:rsid w:val="00C80762"/>
    <w:rsid w:val="00CD6221"/>
    <w:rsid w:val="00CF3C6F"/>
    <w:rsid w:val="00D00FFA"/>
    <w:rsid w:val="00D024E6"/>
    <w:rsid w:val="00D05CA9"/>
    <w:rsid w:val="00D33DB8"/>
    <w:rsid w:val="00D448B4"/>
    <w:rsid w:val="00D646B7"/>
    <w:rsid w:val="00D66DAD"/>
    <w:rsid w:val="00D81AFE"/>
    <w:rsid w:val="00D90496"/>
    <w:rsid w:val="00D911EF"/>
    <w:rsid w:val="00DB4DA3"/>
    <w:rsid w:val="00DB6DE6"/>
    <w:rsid w:val="00DC4A62"/>
    <w:rsid w:val="00DD1AC8"/>
    <w:rsid w:val="00DD2620"/>
    <w:rsid w:val="00DE6480"/>
    <w:rsid w:val="00DF2AB9"/>
    <w:rsid w:val="00E34323"/>
    <w:rsid w:val="00E35AB1"/>
    <w:rsid w:val="00E409D3"/>
    <w:rsid w:val="00E41754"/>
    <w:rsid w:val="00E41A4F"/>
    <w:rsid w:val="00E45B3A"/>
    <w:rsid w:val="00E50A7A"/>
    <w:rsid w:val="00E52DB4"/>
    <w:rsid w:val="00E57D8C"/>
    <w:rsid w:val="00E60C02"/>
    <w:rsid w:val="00E9640D"/>
    <w:rsid w:val="00EA2D63"/>
    <w:rsid w:val="00EC0804"/>
    <w:rsid w:val="00EC3661"/>
    <w:rsid w:val="00EC6EC4"/>
    <w:rsid w:val="00EC7876"/>
    <w:rsid w:val="00EE3E5E"/>
    <w:rsid w:val="00EF2D49"/>
    <w:rsid w:val="00EF2D4C"/>
    <w:rsid w:val="00EF495E"/>
    <w:rsid w:val="00EF53BE"/>
    <w:rsid w:val="00F02A38"/>
    <w:rsid w:val="00F04E4F"/>
    <w:rsid w:val="00F12870"/>
    <w:rsid w:val="00F12F9F"/>
    <w:rsid w:val="00F31CC3"/>
    <w:rsid w:val="00F335AD"/>
    <w:rsid w:val="00F67153"/>
    <w:rsid w:val="00F72AC3"/>
    <w:rsid w:val="00F76AB2"/>
    <w:rsid w:val="00F84E11"/>
    <w:rsid w:val="00F94BC5"/>
    <w:rsid w:val="00FA7204"/>
    <w:rsid w:val="00FC775A"/>
    <w:rsid w:val="00FD0A7B"/>
    <w:rsid w:val="00FD16BC"/>
    <w:rsid w:val="00FE1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25C4832"/>
  <w15:docId w15:val="{3AA931E3-7D75-4956-812D-22D9E5F44F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72ED"/>
    <w:rPr>
      <w:lang w:val="uk-UA"/>
    </w:rPr>
  </w:style>
  <w:style w:type="paragraph" w:styleId="1">
    <w:name w:val="heading 1"/>
    <w:basedOn w:val="a"/>
    <w:next w:val="a"/>
    <w:link w:val="10"/>
    <w:qFormat/>
    <w:rsid w:val="00F12F9F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20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F12F9F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0E72ED"/>
    <w:pPr>
      <w:ind w:left="720"/>
      <w:contextualSpacing/>
    </w:pPr>
  </w:style>
  <w:style w:type="character" w:customStyle="1" w:styleId="a4">
    <w:name w:val="Обычный (веб) Знак"/>
    <w:aliases w:val="Обычный (Web) Знак,Знак Знак Знак"/>
    <w:link w:val="a5"/>
    <w:locked/>
    <w:rsid w:val="00A20124"/>
    <w:rPr>
      <w:sz w:val="24"/>
      <w:szCs w:val="24"/>
    </w:rPr>
  </w:style>
  <w:style w:type="paragraph" w:styleId="a5">
    <w:name w:val="Normal (Web)"/>
    <w:aliases w:val="Обычный (Web),Знак Знак"/>
    <w:basedOn w:val="a"/>
    <w:link w:val="a4"/>
    <w:unhideWhenUsed/>
    <w:qFormat/>
    <w:rsid w:val="00A20124"/>
    <w:pPr>
      <w:spacing w:after="120" w:line="240" w:lineRule="auto"/>
      <w:ind w:left="283"/>
    </w:pPr>
    <w:rPr>
      <w:sz w:val="24"/>
      <w:szCs w:val="24"/>
      <w:lang w:val="ru-RU"/>
    </w:rPr>
  </w:style>
  <w:style w:type="paragraph" w:styleId="a6">
    <w:name w:val="Balloon Text"/>
    <w:basedOn w:val="a"/>
    <w:link w:val="a7"/>
    <w:uiPriority w:val="99"/>
    <w:unhideWhenUsed/>
    <w:rsid w:val="006A71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rsid w:val="006A71C3"/>
    <w:rPr>
      <w:rFonts w:ascii="Tahoma" w:hAnsi="Tahoma" w:cs="Tahoma"/>
      <w:sz w:val="16"/>
      <w:szCs w:val="16"/>
      <w:lang w:val="uk-UA"/>
    </w:rPr>
  </w:style>
  <w:style w:type="paragraph" w:styleId="a8">
    <w:name w:val="header"/>
    <w:basedOn w:val="a"/>
    <w:link w:val="a9"/>
    <w:uiPriority w:val="99"/>
    <w:rsid w:val="005B06DB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9">
    <w:name w:val="Верхний колонтитул Знак"/>
    <w:basedOn w:val="a0"/>
    <w:link w:val="a8"/>
    <w:uiPriority w:val="99"/>
    <w:rsid w:val="005B06D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ody Text"/>
    <w:basedOn w:val="a"/>
    <w:link w:val="ab"/>
    <w:uiPriority w:val="99"/>
    <w:rsid w:val="005F32D6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b">
    <w:name w:val="Основной текст Знак"/>
    <w:basedOn w:val="a0"/>
    <w:link w:val="aa"/>
    <w:uiPriority w:val="99"/>
    <w:rsid w:val="005F32D6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customStyle="1" w:styleId="Default">
    <w:name w:val="Default"/>
    <w:rsid w:val="005F32D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F12F9F"/>
    <w:rPr>
      <w:rFonts w:ascii="Times New Roman" w:eastAsia="Times New Roman" w:hAnsi="Times New Roman" w:cs="Times New Roman"/>
      <w:b/>
      <w:bCs/>
      <w:sz w:val="20"/>
      <w:szCs w:val="28"/>
      <w:lang w:val="uk-UA" w:eastAsia="ru-RU"/>
    </w:rPr>
  </w:style>
  <w:style w:type="character" w:customStyle="1" w:styleId="20">
    <w:name w:val="Заголовок 2 Знак"/>
    <w:basedOn w:val="a0"/>
    <w:link w:val="2"/>
    <w:rsid w:val="00F12F9F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character" w:customStyle="1" w:styleId="apple-converted-space">
    <w:name w:val="apple-converted-space"/>
    <w:basedOn w:val="a0"/>
    <w:rsid w:val="00F12F9F"/>
  </w:style>
  <w:style w:type="paragraph" w:customStyle="1" w:styleId="Style4">
    <w:name w:val="Style4"/>
    <w:basedOn w:val="a"/>
    <w:uiPriority w:val="99"/>
    <w:rsid w:val="00F12F9F"/>
    <w:pPr>
      <w:widowControl w:val="0"/>
      <w:autoSpaceDE w:val="0"/>
      <w:autoSpaceDN w:val="0"/>
      <w:adjustRightInd w:val="0"/>
      <w:spacing w:after="0" w:line="312" w:lineRule="exact"/>
      <w:ind w:firstLine="1373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18">
    <w:name w:val="Style18"/>
    <w:basedOn w:val="a"/>
    <w:uiPriority w:val="99"/>
    <w:rsid w:val="00F12F9F"/>
    <w:pPr>
      <w:widowControl w:val="0"/>
      <w:autoSpaceDE w:val="0"/>
      <w:autoSpaceDN w:val="0"/>
      <w:adjustRightInd w:val="0"/>
      <w:spacing w:after="0" w:line="275" w:lineRule="exact"/>
      <w:ind w:firstLine="701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26">
    <w:name w:val="Font Style26"/>
    <w:uiPriority w:val="99"/>
    <w:rsid w:val="00F12F9F"/>
    <w:rPr>
      <w:rFonts w:ascii="Times New Roman" w:hAnsi="Times New Roman" w:cs="Times New Roman" w:hint="default"/>
      <w:sz w:val="20"/>
      <w:szCs w:val="20"/>
    </w:rPr>
  </w:style>
  <w:style w:type="paragraph" w:customStyle="1" w:styleId="StyleZakonu">
    <w:name w:val="StyleZakonu"/>
    <w:basedOn w:val="a"/>
    <w:uiPriority w:val="99"/>
    <w:rsid w:val="00F12F9F"/>
    <w:pPr>
      <w:spacing w:after="60" w:line="220" w:lineRule="exact"/>
      <w:ind w:firstLine="284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Prop">
    <w:name w:val="StyleProp"/>
    <w:basedOn w:val="a"/>
    <w:uiPriority w:val="99"/>
    <w:rsid w:val="00F12F9F"/>
    <w:pPr>
      <w:spacing w:after="0" w:line="200" w:lineRule="exact"/>
      <w:ind w:firstLine="227"/>
      <w:jc w:val="both"/>
    </w:pPr>
    <w:rPr>
      <w:rFonts w:ascii="Times New Roman" w:eastAsia="Times New Roman" w:hAnsi="Times New Roman" w:cs="Times New Roman"/>
      <w:sz w:val="18"/>
      <w:szCs w:val="20"/>
      <w:lang w:eastAsia="ru-RU"/>
    </w:rPr>
  </w:style>
  <w:style w:type="paragraph" w:customStyle="1" w:styleId="rvps2">
    <w:name w:val="rvps2"/>
    <w:basedOn w:val="a"/>
    <w:rsid w:val="00F12F9F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styleId="ac">
    <w:name w:val="Strong"/>
    <w:basedOn w:val="a0"/>
    <w:uiPriority w:val="22"/>
    <w:qFormat/>
    <w:rsid w:val="00F12F9F"/>
    <w:rPr>
      <w:b/>
      <w:bCs/>
    </w:rPr>
  </w:style>
  <w:style w:type="character" w:styleId="ad">
    <w:name w:val="Hyperlink"/>
    <w:uiPriority w:val="99"/>
    <w:unhideWhenUsed/>
    <w:rsid w:val="00F12F9F"/>
    <w:rPr>
      <w:color w:val="0000FF"/>
      <w:u w:val="single"/>
    </w:rPr>
  </w:style>
  <w:style w:type="paragraph" w:customStyle="1" w:styleId="Standard">
    <w:name w:val="Standard"/>
    <w:rsid w:val="00F12F9F"/>
    <w:pPr>
      <w:widowControl w:val="0"/>
      <w:suppressAutoHyphens/>
      <w:spacing w:after="0" w:line="240" w:lineRule="auto"/>
    </w:pPr>
    <w:rPr>
      <w:rFonts w:ascii="Times New Roman" w:eastAsia="Andale Sans UI" w:hAnsi="Times New Roman" w:cs="Tahoma"/>
      <w:kern w:val="2"/>
      <w:sz w:val="24"/>
      <w:szCs w:val="24"/>
      <w:lang w:val="de-DE" w:eastAsia="fa-IR" w:bidi="fa-IR"/>
    </w:rPr>
  </w:style>
  <w:style w:type="table" w:styleId="ae">
    <w:name w:val="Table Grid"/>
    <w:basedOn w:val="a1"/>
    <w:uiPriority w:val="59"/>
    <w:rsid w:val="00F12F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Без интервала1"/>
    <w:rsid w:val="00F12F9F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Just">
    <w:name w:val="Just"/>
    <w:rsid w:val="00F12F9F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rsid w:val="00F12F9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f0">
    <w:name w:val="Нижний колонтитул Знак"/>
    <w:basedOn w:val="a0"/>
    <w:link w:val="af"/>
    <w:uiPriority w:val="99"/>
    <w:rsid w:val="00F12F9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page number"/>
    <w:basedOn w:val="a0"/>
    <w:rsid w:val="00F12F9F"/>
  </w:style>
  <w:style w:type="paragraph" w:styleId="21">
    <w:name w:val="Body Text 2"/>
    <w:basedOn w:val="a"/>
    <w:link w:val="22"/>
    <w:rsid w:val="00F12F9F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22">
    <w:name w:val="Основной текст 2 Знак"/>
    <w:basedOn w:val="a0"/>
    <w:link w:val="21"/>
    <w:rsid w:val="00F12F9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4">
    <w:name w:val="Font Style24"/>
    <w:rsid w:val="00F12F9F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30">
    <w:name w:val="Font Style30"/>
    <w:rsid w:val="00F12F9F"/>
    <w:rPr>
      <w:rFonts w:ascii="Times New Roman" w:hAnsi="Times New Roman" w:cs="Times New Roman"/>
      <w:sz w:val="22"/>
      <w:szCs w:val="22"/>
    </w:rPr>
  </w:style>
  <w:style w:type="character" w:customStyle="1" w:styleId="FontStyle32">
    <w:name w:val="Font Style32"/>
    <w:rsid w:val="00F12F9F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40">
    <w:name w:val="Font Style40"/>
    <w:rsid w:val="00F12F9F"/>
    <w:rPr>
      <w:rFonts w:ascii="Times New Roman" w:hAnsi="Times New Roman" w:cs="Times New Roman"/>
      <w:sz w:val="22"/>
      <w:szCs w:val="22"/>
    </w:rPr>
  </w:style>
  <w:style w:type="character" w:styleId="af2">
    <w:name w:val="annotation reference"/>
    <w:uiPriority w:val="99"/>
    <w:unhideWhenUsed/>
    <w:rsid w:val="00F12F9F"/>
    <w:rPr>
      <w:sz w:val="16"/>
      <w:szCs w:val="16"/>
    </w:rPr>
  </w:style>
  <w:style w:type="paragraph" w:styleId="af3">
    <w:name w:val="Body Text Indent"/>
    <w:basedOn w:val="a"/>
    <w:link w:val="af4"/>
    <w:uiPriority w:val="99"/>
    <w:rsid w:val="00F12F9F"/>
    <w:pPr>
      <w:spacing w:after="0" w:line="240" w:lineRule="auto"/>
      <w:ind w:firstLine="36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4">
    <w:name w:val="Основной текст с отступом Знак"/>
    <w:basedOn w:val="a0"/>
    <w:link w:val="af3"/>
    <w:uiPriority w:val="99"/>
    <w:rsid w:val="00F12F9F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3">
    <w:name w:val="Body Text Indent 2"/>
    <w:basedOn w:val="a"/>
    <w:link w:val="24"/>
    <w:uiPriority w:val="99"/>
    <w:rsid w:val="00F12F9F"/>
    <w:pPr>
      <w:tabs>
        <w:tab w:val="left" w:pos="810"/>
      </w:tabs>
      <w:spacing w:after="0" w:line="240" w:lineRule="auto"/>
      <w:ind w:left="36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F12F9F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3">
    <w:name w:val="Body Text Indent 3"/>
    <w:basedOn w:val="a"/>
    <w:link w:val="30"/>
    <w:uiPriority w:val="99"/>
    <w:rsid w:val="00F12F9F"/>
    <w:pPr>
      <w:spacing w:after="0" w:line="240" w:lineRule="auto"/>
      <w:ind w:left="5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rsid w:val="00F12F9F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f5">
    <w:name w:val="annotation text"/>
    <w:basedOn w:val="a"/>
    <w:link w:val="af6"/>
    <w:uiPriority w:val="99"/>
    <w:rsid w:val="00F12F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6">
    <w:name w:val="Текст примечания Знак"/>
    <w:basedOn w:val="a0"/>
    <w:link w:val="af5"/>
    <w:uiPriority w:val="99"/>
    <w:rsid w:val="00F12F9F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f7">
    <w:name w:val="annotation subject"/>
    <w:basedOn w:val="af5"/>
    <w:next w:val="af5"/>
    <w:link w:val="af8"/>
    <w:uiPriority w:val="99"/>
    <w:rsid w:val="00F12F9F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rsid w:val="00F12F9F"/>
    <w:rPr>
      <w:rFonts w:ascii="Times New Roman" w:eastAsia="Times New Roman" w:hAnsi="Times New Roman" w:cs="Times New Roman"/>
      <w:b/>
      <w:bCs/>
      <w:sz w:val="20"/>
      <w:szCs w:val="20"/>
      <w:lang w:val="uk-UA" w:eastAsia="ru-RU"/>
    </w:rPr>
  </w:style>
  <w:style w:type="paragraph" w:customStyle="1" w:styleId="AB630D60F59F403CB531B268FE76FA17">
    <w:name w:val="AB630D60F59F403CB531B268FE76FA17"/>
    <w:rsid w:val="00F12F9F"/>
    <w:rPr>
      <w:rFonts w:ascii="Calibri" w:eastAsia="Times New Roman" w:hAnsi="Calibri" w:cs="Times New Roman"/>
      <w:lang w:eastAsia="ru-RU"/>
    </w:rPr>
  </w:style>
  <w:style w:type="paragraph" w:customStyle="1" w:styleId="110">
    <w:name w:val="Знак Знак Знак1 Знак Знак Знак Знак Знак Знак1 Знак"/>
    <w:basedOn w:val="a"/>
    <w:rsid w:val="00F12F9F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2">
    <w:name w:val="Абзац списка1"/>
    <w:basedOn w:val="a"/>
    <w:qFormat/>
    <w:rsid w:val="00F12F9F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rvts0">
    <w:name w:val="rvts0"/>
    <w:rsid w:val="00F12F9F"/>
  </w:style>
  <w:style w:type="paragraph" w:styleId="af9">
    <w:name w:val="No Spacing"/>
    <w:uiPriority w:val="1"/>
    <w:qFormat/>
    <w:rsid w:val="00F12F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a">
    <w:name w:val="Знак"/>
    <w:basedOn w:val="a"/>
    <w:rsid w:val="00F12F9F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HTML">
    <w:name w:val="HTML Preformatted"/>
    <w:basedOn w:val="a"/>
    <w:link w:val="HTML0"/>
    <w:rsid w:val="00C8076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Arial Unicode MS" w:eastAsia="Arial Unicode MS" w:hAnsi="Arial Unicode MS" w:cs="Arial Unicode MS"/>
      <w:sz w:val="20"/>
      <w:szCs w:val="20"/>
      <w:lang w:val="ru-RU" w:eastAsia="zh-CN"/>
    </w:rPr>
  </w:style>
  <w:style w:type="character" w:customStyle="1" w:styleId="HTML0">
    <w:name w:val="Стандартный HTML Знак"/>
    <w:basedOn w:val="a0"/>
    <w:link w:val="HTML"/>
    <w:rsid w:val="00C80762"/>
    <w:rPr>
      <w:rFonts w:ascii="Arial Unicode MS" w:eastAsia="Arial Unicode MS" w:hAnsi="Arial Unicode MS" w:cs="Arial Unicode MS"/>
      <w:sz w:val="20"/>
      <w:szCs w:val="20"/>
      <w:lang w:eastAsia="zh-CN"/>
    </w:rPr>
  </w:style>
  <w:style w:type="paragraph" w:customStyle="1" w:styleId="afb">
    <w:name w:val="Вміст таблиці"/>
    <w:basedOn w:val="a"/>
    <w:rsid w:val="00C80762"/>
    <w:pPr>
      <w:widowControl w:val="0"/>
      <w:suppressLineNumbers/>
      <w:suppressAutoHyphens/>
      <w:spacing w:after="0" w:line="240" w:lineRule="auto"/>
    </w:pPr>
    <w:rPr>
      <w:rFonts w:ascii="Liberation Serif" w:eastAsia="SimSun" w:hAnsi="Liberation Serif" w:cs="Lucida Sans"/>
      <w:kern w:val="1"/>
      <w:sz w:val="24"/>
      <w:szCs w:val="24"/>
      <w:lang w:val="ru-RU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236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34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6C7BF0-B89C-4056-BD23-9D82732B60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2129</TotalTime>
  <Pages>1</Pages>
  <Words>227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Admin</cp:lastModifiedBy>
  <cp:revision>213</cp:revision>
  <cp:lastPrinted>2017-11-09T09:31:00Z</cp:lastPrinted>
  <dcterms:created xsi:type="dcterms:W3CDTF">2017-06-25T09:26:00Z</dcterms:created>
  <dcterms:modified xsi:type="dcterms:W3CDTF">2017-11-15T08:37:00Z</dcterms:modified>
</cp:coreProperties>
</file>