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DF" w:rsidRPr="00CD359D" w:rsidRDefault="00105ADF" w:rsidP="00105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73557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105ADF" w:rsidRPr="00CD359D" w:rsidRDefault="00105ADF" w:rsidP="00105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105ADF" w:rsidRPr="00CD359D" w:rsidRDefault="00105ADF" w:rsidP="00105A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105ADF" w:rsidRPr="00CD359D" w:rsidRDefault="00105ADF" w:rsidP="00105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105ADF" w:rsidRPr="00CD359D" w:rsidRDefault="00105ADF" w:rsidP="00105AD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105ADF" w:rsidRPr="00CD359D" w:rsidRDefault="00105ADF" w:rsidP="00105AD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266</w:t>
      </w:r>
    </w:p>
    <w:p w:rsidR="00105ADF" w:rsidRDefault="00105ADF" w:rsidP="00105AD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105ADF" w:rsidRPr="00785C2D" w:rsidRDefault="00105ADF" w:rsidP="00105AD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Про призначення директора</w:t>
      </w: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комунального закладу Чаплинської</w:t>
      </w: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sz w:val="28"/>
          <w:szCs w:val="28"/>
        </w:rPr>
        <w:t>селищної ради «Чаплинська</w:t>
      </w: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sz w:val="28"/>
          <w:szCs w:val="28"/>
        </w:rPr>
        <w:t>дитяча музична школа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5ADF" w:rsidRPr="00785C2D" w:rsidRDefault="00105ADF" w:rsidP="00105ADF">
      <w:pPr>
        <w:spacing w:after="0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ab/>
        <w:t xml:space="preserve">Відповідно до статті 43 Закону України «Про місцеве самоврядування в Україні», рішення селищної ради від 24.02. 2017 р. №58 </w:t>
      </w:r>
      <w:r w:rsidRPr="00785C2D">
        <w:rPr>
          <w:rFonts w:ascii="Times New Roman" w:hAnsi="Times New Roman" w:cs="Times New Roman"/>
          <w:sz w:val="28"/>
          <w:szCs w:val="28"/>
        </w:rPr>
        <w:t>«Про затвердження положення про призначення та звільнення з посади керівників підприємтсв, установ, організацій та закладів комунальної власності Чаплинської селищної ради»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, враховуючи службову необхідність, рекомендацій постійної комісії з </w:t>
      </w:r>
      <w:r w:rsidRPr="00785C2D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, селищна рада</w:t>
      </w:r>
    </w:p>
    <w:p w:rsidR="00105ADF" w:rsidRPr="00785C2D" w:rsidRDefault="00105ADF" w:rsidP="00105ADF">
      <w:pPr>
        <w:spacing w:after="0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ВИРІШИЛА:</w:t>
      </w:r>
    </w:p>
    <w:p w:rsidR="00105ADF" w:rsidRPr="00785C2D" w:rsidRDefault="00105ADF" w:rsidP="00105ADF">
      <w:pPr>
        <w:numPr>
          <w:ilvl w:val="0"/>
          <w:numId w:val="11"/>
        </w:numPr>
        <w:spacing w:after="0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e"/>
          <w:rFonts w:ascii="Times New Roman" w:hAnsi="Times New Roman" w:cs="Times New Roman"/>
          <w:b w:val="0"/>
          <w:sz w:val="28"/>
          <w:szCs w:val="28"/>
        </w:rPr>
        <w:t>Призначити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Яковенко Тетяну Василівну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на посаду директора комунального закладу Чаплинської селищної ради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«Чаплинська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дитяча музична школа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».</w:t>
      </w:r>
    </w:p>
    <w:p w:rsidR="00105ADF" w:rsidRPr="00785C2D" w:rsidRDefault="00105ADF" w:rsidP="00105ADF">
      <w:pPr>
        <w:numPr>
          <w:ilvl w:val="0"/>
          <w:numId w:val="11"/>
        </w:numPr>
        <w:spacing w:after="0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Доручити голові селищної ради укладення трудової угоди (контракту) з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Яковенко Т.В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. директором комунального закладу Чаплинської селищної ради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«Чаплинська дитяча музична школа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» строком на 1 (один) рік.</w:t>
      </w:r>
    </w:p>
    <w:p w:rsidR="00105ADF" w:rsidRPr="00785C2D" w:rsidRDefault="00105ADF" w:rsidP="00105ADF">
      <w:pPr>
        <w:numPr>
          <w:ilvl w:val="0"/>
          <w:numId w:val="11"/>
        </w:numPr>
        <w:spacing w:after="0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Контроль за виконанням рішення доручити постійній комісії з </w:t>
      </w:r>
      <w:r w:rsidRPr="00785C2D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785C2D">
        <w:rPr>
          <w:rStyle w:val="ae"/>
          <w:rFonts w:ascii="Times New Roman" w:hAnsi="Times New Roman" w:cs="Times New Roman"/>
          <w:b w:val="0"/>
          <w:sz w:val="28"/>
          <w:szCs w:val="28"/>
        </w:rPr>
        <w:t>.</w:t>
      </w:r>
    </w:p>
    <w:p w:rsidR="00105ADF" w:rsidRDefault="00105ADF" w:rsidP="00105AD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05ADF" w:rsidRDefault="00105ADF" w:rsidP="00105AD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05ADF" w:rsidRDefault="00105ADF" w:rsidP="00105AD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85C2D">
        <w:rPr>
          <w:rFonts w:ascii="Times New Roman" w:hAnsi="Times New Roman" w:cs="Times New Roman"/>
          <w:sz w:val="28"/>
          <w:szCs w:val="28"/>
        </w:rPr>
        <w:t>Селищний голова</w:t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</w:r>
      <w:r w:rsidRPr="00785C2D">
        <w:rPr>
          <w:rFonts w:ascii="Times New Roman" w:hAnsi="Times New Roman" w:cs="Times New Roman"/>
          <w:sz w:val="28"/>
          <w:szCs w:val="28"/>
        </w:rPr>
        <w:tab/>
        <w:t>О.Г.Фаустов</w:t>
      </w:r>
    </w:p>
    <w:p w:rsidR="004760D8" w:rsidRPr="00105ADF" w:rsidRDefault="004760D8" w:rsidP="00105ADF">
      <w:bookmarkStart w:id="0" w:name="_GoBack"/>
      <w:bookmarkEnd w:id="0"/>
    </w:p>
    <w:sectPr w:rsidR="004760D8" w:rsidRPr="00105ADF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05ADF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9E6D-15A3-4822-A2C6-30E530AD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2018-04-10T10:52:00Z</dcterms:modified>
</cp:coreProperties>
</file>