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A44" w:rsidRPr="00F4180A" w:rsidRDefault="00D62A44" w:rsidP="00D62A44">
      <w:pPr>
        <w:spacing w:after="0"/>
        <w:jc w:val="center"/>
        <w:rPr>
          <w:rFonts w:ascii="Times New Roman" w:hAnsi="Times New Roman" w:cs="Times New Roman"/>
          <w:sz w:val="28"/>
          <w:szCs w:val="28"/>
        </w:rPr>
      </w:pPr>
      <w:r>
        <w:rPr>
          <w:rFonts w:ascii="Times New Roman" w:hAnsi="Times New Roman" w:cs="Times New Roman"/>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0;text-align:left;margin-left:221.15pt;margin-top:5.75pt;width:35.35pt;height:45.2pt;z-index:-251657216;visibility:visible;mso-wrap-edited:f" fillcolor="window">
            <v:imagedata r:id="rId8" o:title="" gain="86232f" grayscale="t" bilevel="t"/>
            <w10:wrap type="topAndBottom"/>
          </v:shape>
          <o:OLEObject Type="Embed" ProgID="Word.Picture.8" ShapeID="_x0000_s1062" DrawAspect="Content" ObjectID="_1572413590" r:id="rId9"/>
        </w:object>
      </w:r>
      <w:r w:rsidRPr="00F4180A">
        <w:rPr>
          <w:rFonts w:ascii="Times New Roman" w:hAnsi="Times New Roman" w:cs="Times New Roman"/>
          <w:sz w:val="28"/>
          <w:szCs w:val="28"/>
        </w:rPr>
        <w:t>ЧАПЛИНСЬКА СЕЛИЩНА РАДА</w:t>
      </w:r>
    </w:p>
    <w:p w:rsidR="00D62A44" w:rsidRPr="00F4180A" w:rsidRDefault="00D62A44" w:rsidP="00D62A44">
      <w:pPr>
        <w:spacing w:after="0"/>
        <w:jc w:val="center"/>
        <w:rPr>
          <w:rFonts w:ascii="Times New Roman" w:hAnsi="Times New Roman" w:cs="Times New Roman"/>
          <w:sz w:val="28"/>
          <w:szCs w:val="28"/>
        </w:rPr>
      </w:pPr>
      <w:r w:rsidRPr="00F4180A">
        <w:rPr>
          <w:rFonts w:ascii="Times New Roman" w:hAnsi="Times New Roman" w:cs="Times New Roman"/>
          <w:sz w:val="28"/>
          <w:szCs w:val="28"/>
        </w:rPr>
        <w:t>ЧАПЛИНСЬКОГО РАЙОНУ ХЕРСОНСЬКОЇ ОБЛАСТІ</w:t>
      </w:r>
    </w:p>
    <w:p w:rsidR="00D62A44" w:rsidRPr="00F4180A" w:rsidRDefault="00D62A44" w:rsidP="00D62A44">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ВОСЬМ</w:t>
      </w:r>
      <w:r w:rsidRPr="00F4180A">
        <w:rPr>
          <w:rFonts w:ascii="Times New Roman" w:hAnsi="Times New Roman" w:cs="Times New Roman"/>
          <w:sz w:val="28"/>
          <w:szCs w:val="28"/>
        </w:rPr>
        <w:t xml:space="preserve">А СЕСІЯ </w:t>
      </w:r>
      <w:r w:rsidRPr="00F4180A">
        <w:rPr>
          <w:rFonts w:ascii="Times New Roman" w:hAnsi="Times New Roman" w:cs="Times New Roman"/>
          <w:sz w:val="28"/>
          <w:szCs w:val="28"/>
          <w:lang w:val="en-US"/>
        </w:rPr>
        <w:t>V</w:t>
      </w:r>
      <w:r w:rsidRPr="00F4180A">
        <w:rPr>
          <w:rFonts w:ascii="Times New Roman" w:hAnsi="Times New Roman" w:cs="Times New Roman"/>
          <w:sz w:val="28"/>
          <w:szCs w:val="28"/>
        </w:rPr>
        <w:t>ІІІ СКЛИКАННЯ</w:t>
      </w:r>
    </w:p>
    <w:p w:rsidR="00D62A44" w:rsidRDefault="00D62A44" w:rsidP="00D62A44">
      <w:pPr>
        <w:spacing w:after="0"/>
        <w:jc w:val="center"/>
        <w:rPr>
          <w:rFonts w:ascii="Times New Roman" w:hAnsi="Times New Roman" w:cs="Times New Roman"/>
          <w:sz w:val="28"/>
          <w:szCs w:val="28"/>
        </w:rPr>
      </w:pPr>
      <w:r w:rsidRPr="00F4180A">
        <w:rPr>
          <w:rFonts w:ascii="Times New Roman" w:hAnsi="Times New Roman" w:cs="Times New Roman"/>
          <w:sz w:val="28"/>
          <w:szCs w:val="28"/>
        </w:rPr>
        <w:t>Р І Ш Е Н Н Я</w:t>
      </w:r>
    </w:p>
    <w:p w:rsidR="00D62A44" w:rsidRDefault="00D62A44" w:rsidP="00D62A44">
      <w:pPr>
        <w:spacing w:after="0"/>
        <w:ind w:right="-1050"/>
        <w:jc w:val="both"/>
        <w:rPr>
          <w:rFonts w:ascii="Times New Roman" w:hAnsi="Times New Roman" w:cs="Times New Roman"/>
          <w:sz w:val="28"/>
          <w:szCs w:val="28"/>
        </w:rPr>
      </w:pPr>
    </w:p>
    <w:p w:rsidR="00D62A44" w:rsidRPr="00F4180A" w:rsidRDefault="00D62A44" w:rsidP="00D62A44">
      <w:pPr>
        <w:spacing w:after="0"/>
        <w:ind w:right="-1050"/>
        <w:jc w:val="both"/>
        <w:rPr>
          <w:rFonts w:ascii="Times New Roman" w:hAnsi="Times New Roman" w:cs="Times New Roman"/>
          <w:sz w:val="28"/>
          <w:szCs w:val="28"/>
        </w:rPr>
      </w:pPr>
      <w:r>
        <w:rPr>
          <w:rFonts w:ascii="Times New Roman" w:hAnsi="Times New Roman" w:cs="Times New Roman"/>
          <w:sz w:val="28"/>
          <w:szCs w:val="28"/>
        </w:rPr>
        <w:t>від 10 лип</w:t>
      </w:r>
      <w:r w:rsidRPr="00F4180A">
        <w:rPr>
          <w:rFonts w:ascii="Times New Roman" w:hAnsi="Times New Roman" w:cs="Times New Roman"/>
          <w:sz w:val="28"/>
          <w:szCs w:val="28"/>
        </w:rPr>
        <w:t>ня 20</w:t>
      </w:r>
      <w:r>
        <w:rPr>
          <w:rFonts w:ascii="Times New Roman" w:hAnsi="Times New Roman" w:cs="Times New Roman"/>
          <w:sz w:val="28"/>
          <w:szCs w:val="28"/>
        </w:rPr>
        <w:t>17 року                      №134</w:t>
      </w:r>
    </w:p>
    <w:p w:rsidR="00D62A44" w:rsidRDefault="00D62A44" w:rsidP="00D62A44">
      <w:pPr>
        <w:tabs>
          <w:tab w:val="left" w:pos="2895"/>
        </w:tabs>
        <w:spacing w:after="0"/>
        <w:ind w:right="-1050"/>
        <w:jc w:val="both"/>
        <w:rPr>
          <w:rFonts w:ascii="Times New Roman" w:hAnsi="Times New Roman" w:cs="Times New Roman"/>
          <w:sz w:val="28"/>
          <w:szCs w:val="28"/>
        </w:rPr>
      </w:pPr>
      <w:r w:rsidRPr="00F4180A">
        <w:rPr>
          <w:rFonts w:ascii="Times New Roman" w:hAnsi="Times New Roman" w:cs="Times New Roman"/>
          <w:sz w:val="28"/>
          <w:szCs w:val="28"/>
        </w:rPr>
        <w:t>смт.Чаплинка</w:t>
      </w:r>
      <w:r>
        <w:rPr>
          <w:rFonts w:ascii="Times New Roman" w:hAnsi="Times New Roman" w:cs="Times New Roman"/>
          <w:sz w:val="28"/>
          <w:szCs w:val="28"/>
        </w:rPr>
        <w:tab/>
      </w:r>
    </w:p>
    <w:p w:rsidR="00D62A44" w:rsidRPr="00196498" w:rsidRDefault="00D62A44" w:rsidP="00D62A44">
      <w:pPr>
        <w:tabs>
          <w:tab w:val="left" w:pos="4095"/>
        </w:tabs>
        <w:spacing w:after="0"/>
        <w:ind w:right="-1050"/>
        <w:jc w:val="both"/>
        <w:rPr>
          <w:rFonts w:ascii="Times New Roman" w:hAnsi="Times New Roman" w:cs="Times New Roman"/>
          <w:sz w:val="28"/>
          <w:szCs w:val="28"/>
          <w:u w:val="single"/>
        </w:rPr>
      </w:pPr>
      <w:r>
        <w:rPr>
          <w:rFonts w:ascii="Times New Roman" w:hAnsi="Times New Roman" w:cs="Times New Roman"/>
          <w:sz w:val="28"/>
          <w:szCs w:val="28"/>
        </w:rPr>
        <w:tab/>
      </w:r>
    </w:p>
    <w:p w:rsidR="00D62A44" w:rsidRPr="00D569A9" w:rsidRDefault="00D62A44" w:rsidP="00D62A44">
      <w:pPr>
        <w:spacing w:after="0"/>
        <w:rPr>
          <w:rFonts w:ascii="Times New Roman" w:hAnsi="Times New Roman" w:cs="Times New Roman"/>
          <w:sz w:val="28"/>
          <w:szCs w:val="28"/>
        </w:rPr>
      </w:pPr>
      <w:r w:rsidRPr="00D569A9">
        <w:rPr>
          <w:rFonts w:ascii="Times New Roman" w:hAnsi="Times New Roman" w:cs="Times New Roman"/>
          <w:sz w:val="28"/>
          <w:szCs w:val="28"/>
        </w:rPr>
        <w:t>Про розробку детального</w:t>
      </w:r>
    </w:p>
    <w:p w:rsidR="00D62A44" w:rsidRPr="00D569A9" w:rsidRDefault="00D62A44" w:rsidP="00D62A44">
      <w:pPr>
        <w:spacing w:after="0"/>
        <w:rPr>
          <w:rFonts w:ascii="Times New Roman" w:hAnsi="Times New Roman" w:cs="Times New Roman"/>
          <w:sz w:val="28"/>
          <w:szCs w:val="28"/>
        </w:rPr>
      </w:pPr>
      <w:r w:rsidRPr="00D569A9">
        <w:rPr>
          <w:rFonts w:ascii="Times New Roman" w:hAnsi="Times New Roman" w:cs="Times New Roman"/>
          <w:sz w:val="28"/>
          <w:szCs w:val="28"/>
        </w:rPr>
        <w:t>плану території</w:t>
      </w:r>
    </w:p>
    <w:p w:rsidR="00D62A44" w:rsidRPr="00D569A9" w:rsidRDefault="00D62A44" w:rsidP="00D62A44">
      <w:pPr>
        <w:tabs>
          <w:tab w:val="left" w:pos="1766"/>
        </w:tabs>
        <w:spacing w:after="0"/>
        <w:jc w:val="both"/>
        <w:rPr>
          <w:rFonts w:ascii="Times New Roman" w:hAnsi="Times New Roman" w:cs="Times New Roman"/>
          <w:sz w:val="28"/>
          <w:szCs w:val="28"/>
        </w:rPr>
      </w:pPr>
      <w:r>
        <w:rPr>
          <w:rFonts w:ascii="Times New Roman" w:hAnsi="Times New Roman" w:cs="Times New Roman"/>
          <w:sz w:val="28"/>
          <w:szCs w:val="28"/>
        </w:rPr>
        <w:tab/>
      </w:r>
    </w:p>
    <w:p w:rsidR="00D62A44" w:rsidRPr="00D569A9" w:rsidRDefault="00D62A44" w:rsidP="00D62A44">
      <w:pPr>
        <w:spacing w:after="0"/>
        <w:ind w:firstLine="708"/>
        <w:jc w:val="both"/>
        <w:rPr>
          <w:rFonts w:ascii="Times New Roman" w:hAnsi="Times New Roman" w:cs="Times New Roman"/>
          <w:sz w:val="28"/>
          <w:szCs w:val="28"/>
        </w:rPr>
      </w:pPr>
      <w:r w:rsidRPr="00D569A9">
        <w:rPr>
          <w:rFonts w:ascii="Times New Roman" w:hAnsi="Times New Roman" w:cs="Times New Roman"/>
          <w:sz w:val="28"/>
          <w:szCs w:val="28"/>
        </w:rPr>
        <w:t>З метою перспективного розвитку с.</w:t>
      </w:r>
      <w:r>
        <w:rPr>
          <w:rFonts w:ascii="Times New Roman" w:hAnsi="Times New Roman" w:cs="Times New Roman"/>
          <w:sz w:val="28"/>
          <w:szCs w:val="28"/>
        </w:rPr>
        <w:t xml:space="preserve"> Новий Гай</w:t>
      </w:r>
      <w:r w:rsidRPr="00D569A9">
        <w:rPr>
          <w:rFonts w:ascii="Times New Roman" w:hAnsi="Times New Roman" w:cs="Times New Roman"/>
          <w:sz w:val="28"/>
          <w:szCs w:val="28"/>
        </w:rPr>
        <w:t>, Чаплинського району, відповідно до вимог ст. 10,19 Закону України «Про регулювання містобудівної діяльності» та ст. 26 Закону України «Про місцеве самоврядування в Україні», сесія селищної ради</w:t>
      </w:r>
    </w:p>
    <w:p w:rsidR="00D62A44" w:rsidRPr="00D569A9" w:rsidRDefault="00D62A44" w:rsidP="00D62A44">
      <w:pPr>
        <w:spacing w:after="0"/>
        <w:ind w:firstLine="708"/>
        <w:jc w:val="both"/>
        <w:rPr>
          <w:rFonts w:ascii="Times New Roman" w:hAnsi="Times New Roman" w:cs="Times New Roman"/>
          <w:sz w:val="28"/>
          <w:szCs w:val="28"/>
        </w:rPr>
      </w:pPr>
    </w:p>
    <w:p w:rsidR="00D62A44" w:rsidRDefault="00D62A44" w:rsidP="00D62A44">
      <w:pPr>
        <w:spacing w:after="0"/>
        <w:ind w:firstLine="708"/>
        <w:jc w:val="both"/>
        <w:rPr>
          <w:rFonts w:ascii="Times New Roman" w:hAnsi="Times New Roman" w:cs="Times New Roman"/>
          <w:sz w:val="28"/>
          <w:szCs w:val="28"/>
        </w:rPr>
      </w:pPr>
      <w:r w:rsidRPr="00D569A9">
        <w:rPr>
          <w:rFonts w:ascii="Times New Roman" w:hAnsi="Times New Roman" w:cs="Times New Roman"/>
          <w:sz w:val="28"/>
          <w:szCs w:val="28"/>
        </w:rPr>
        <w:t>ВИРІШИЛА :</w:t>
      </w:r>
    </w:p>
    <w:p w:rsidR="00D62A44" w:rsidRPr="00D569A9" w:rsidRDefault="00D62A44" w:rsidP="00D62A44">
      <w:pPr>
        <w:spacing w:after="0"/>
        <w:ind w:firstLine="708"/>
        <w:jc w:val="both"/>
        <w:rPr>
          <w:rFonts w:ascii="Times New Roman" w:hAnsi="Times New Roman" w:cs="Times New Roman"/>
          <w:sz w:val="28"/>
          <w:szCs w:val="28"/>
        </w:rPr>
      </w:pPr>
    </w:p>
    <w:p w:rsidR="00D62A44" w:rsidRDefault="00D62A44" w:rsidP="00D62A44">
      <w:pPr>
        <w:spacing w:after="0"/>
        <w:ind w:firstLine="708"/>
        <w:jc w:val="both"/>
        <w:rPr>
          <w:rFonts w:ascii="Times New Roman" w:hAnsi="Times New Roman" w:cs="Times New Roman"/>
          <w:sz w:val="28"/>
          <w:szCs w:val="28"/>
        </w:rPr>
      </w:pPr>
      <w:r w:rsidRPr="00D569A9">
        <w:rPr>
          <w:rFonts w:ascii="Times New Roman" w:hAnsi="Times New Roman" w:cs="Times New Roman"/>
          <w:sz w:val="28"/>
          <w:szCs w:val="28"/>
        </w:rPr>
        <w:t>1. Дозволити виконавчому комітету розробку детального плану території під індивідуальну житлову забудову, що складається із забудованої земельної ділянки орієнтовною площею</w:t>
      </w:r>
      <w:r>
        <w:rPr>
          <w:rFonts w:ascii="Times New Roman" w:hAnsi="Times New Roman" w:cs="Times New Roman"/>
          <w:sz w:val="28"/>
          <w:szCs w:val="28"/>
        </w:rPr>
        <w:t xml:space="preserve"> 0.50 га, розташовані по вул.Таврійська,9,11, с. Новий Гай, Чаплинського району.</w:t>
      </w:r>
    </w:p>
    <w:p w:rsidR="00D62A44" w:rsidRDefault="00D62A44" w:rsidP="00D62A44">
      <w:pPr>
        <w:spacing w:after="0"/>
        <w:ind w:firstLine="708"/>
        <w:jc w:val="both"/>
        <w:rPr>
          <w:rFonts w:ascii="Times New Roman" w:hAnsi="Times New Roman" w:cs="Times New Roman"/>
          <w:sz w:val="28"/>
          <w:szCs w:val="28"/>
        </w:rPr>
      </w:pPr>
      <w:r>
        <w:rPr>
          <w:rFonts w:ascii="Times New Roman" w:hAnsi="Times New Roman" w:cs="Times New Roman"/>
          <w:sz w:val="28"/>
          <w:szCs w:val="28"/>
        </w:rPr>
        <w:t>1.1. Замовником та розпорядником детального плану території визначити виконавчий комітет селищної ради.</w:t>
      </w:r>
    </w:p>
    <w:p w:rsidR="00D62A44" w:rsidRDefault="00D62A44" w:rsidP="00D62A44">
      <w:pPr>
        <w:spacing w:after="0"/>
        <w:ind w:firstLine="708"/>
        <w:jc w:val="both"/>
        <w:rPr>
          <w:rFonts w:ascii="Times New Roman" w:hAnsi="Times New Roman" w:cs="Times New Roman"/>
          <w:sz w:val="28"/>
          <w:szCs w:val="28"/>
        </w:rPr>
      </w:pPr>
      <w:r>
        <w:rPr>
          <w:rFonts w:ascii="Times New Roman" w:hAnsi="Times New Roman" w:cs="Times New Roman"/>
          <w:sz w:val="28"/>
          <w:szCs w:val="28"/>
        </w:rPr>
        <w:t>1.2. Фінансування робіт по виконанню детального плану території під індивідуальну житлову забудову, що складається із забудованої земельної ділянки орієнтовною площею 0.50га, розташованої по вул.Таврійська, 9,11 с.Новий Гай, Чаплинського району здійснити за рахунок забудовника Колеснікової Л.В., Колеснікової Є.О.</w:t>
      </w:r>
    </w:p>
    <w:p w:rsidR="00D62A44" w:rsidRDefault="00D62A44" w:rsidP="00D62A44">
      <w:pPr>
        <w:spacing w:after="0"/>
        <w:ind w:firstLine="708"/>
        <w:jc w:val="both"/>
        <w:rPr>
          <w:rFonts w:ascii="Times New Roman" w:hAnsi="Times New Roman" w:cs="Times New Roman"/>
          <w:sz w:val="28"/>
          <w:szCs w:val="28"/>
        </w:rPr>
      </w:pPr>
      <w:r>
        <w:rPr>
          <w:rFonts w:ascii="Times New Roman" w:hAnsi="Times New Roman" w:cs="Times New Roman"/>
          <w:sz w:val="28"/>
          <w:szCs w:val="28"/>
        </w:rPr>
        <w:t>1.3. Замовникам подати розроблений проектною організацією, що має відповідну ліцензію, детальний план території на затвердження селищної ради згідно з чинним законодавством.</w:t>
      </w:r>
    </w:p>
    <w:p w:rsidR="00D62A44" w:rsidRDefault="00D62A44" w:rsidP="00D62A44">
      <w:pPr>
        <w:spacing w:after="0"/>
        <w:ind w:firstLine="708"/>
        <w:jc w:val="both"/>
        <w:rPr>
          <w:rFonts w:ascii="Times New Roman" w:hAnsi="Times New Roman" w:cs="Times New Roman"/>
          <w:sz w:val="28"/>
          <w:szCs w:val="28"/>
        </w:rPr>
      </w:pPr>
      <w:r>
        <w:rPr>
          <w:rFonts w:ascii="Times New Roman" w:hAnsi="Times New Roman" w:cs="Times New Roman"/>
          <w:sz w:val="28"/>
          <w:szCs w:val="28"/>
        </w:rPr>
        <w:t>2. Дозволити виконавчому комітету розробку детального плану території під індивідуальну житлову забудову, що складається із забудованої земельної ділянки орієнтовною площею 0.75 га, розташовані по вул.Миру,3,5,7, с. Новий Гай, Чаплинського району.</w:t>
      </w:r>
    </w:p>
    <w:p w:rsidR="00D62A44" w:rsidRDefault="00D62A44" w:rsidP="00D62A44">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2.1. Замовником та розпорядником детального плану території визначити виконавчий комітет селищної ради.</w:t>
      </w:r>
    </w:p>
    <w:p w:rsidR="00D62A44" w:rsidRPr="00C2603D" w:rsidRDefault="00D62A44" w:rsidP="00D62A44">
      <w:pPr>
        <w:spacing w:after="0"/>
        <w:ind w:firstLine="708"/>
        <w:jc w:val="both"/>
        <w:rPr>
          <w:rFonts w:ascii="Times New Roman" w:hAnsi="Times New Roman" w:cs="Times New Roman"/>
          <w:sz w:val="28"/>
          <w:szCs w:val="28"/>
        </w:rPr>
      </w:pPr>
      <w:r>
        <w:rPr>
          <w:rFonts w:ascii="Times New Roman" w:hAnsi="Times New Roman" w:cs="Times New Roman"/>
          <w:sz w:val="28"/>
          <w:szCs w:val="28"/>
        </w:rPr>
        <w:t>2.2. Фінансування робіт по виконанню детального плану території під індивідуальну житлову забудову, що складається із забудованої земельної ділянки орієнтовною площею 0.75 га, розташованої по вул.Миру, 3,5,7 с.Новий Гай, Чаплинського району здійснити за рахунок забудовника Гончарук О.М., Гончарук С.М., Колісніченко Л.Ф.</w:t>
      </w:r>
    </w:p>
    <w:p w:rsidR="00D62A44" w:rsidRDefault="00D62A44" w:rsidP="00D62A44">
      <w:pPr>
        <w:spacing w:after="0"/>
        <w:ind w:firstLine="708"/>
        <w:jc w:val="both"/>
        <w:rPr>
          <w:rFonts w:ascii="Times New Roman" w:hAnsi="Times New Roman" w:cs="Times New Roman"/>
          <w:sz w:val="28"/>
          <w:szCs w:val="28"/>
        </w:rPr>
      </w:pPr>
      <w:r>
        <w:rPr>
          <w:rFonts w:ascii="Times New Roman" w:hAnsi="Times New Roman" w:cs="Times New Roman"/>
          <w:sz w:val="28"/>
          <w:szCs w:val="28"/>
        </w:rPr>
        <w:t>2.3. Замовникам подати розроблений проектною організацією, що має відповідну ліцензію, детальний план території на затвердження селищної ради згідно з чинним законодавством.</w:t>
      </w:r>
    </w:p>
    <w:p w:rsidR="00D62A44" w:rsidRDefault="00D62A44" w:rsidP="00D62A44">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t>3. Контроль за виконанням рішення покласти на постійну комісію з питань містобудування, будівництва, земельних відносин та охорони природи.</w:t>
      </w:r>
    </w:p>
    <w:p w:rsidR="00D62A44" w:rsidRDefault="00D62A44" w:rsidP="00D62A44">
      <w:pPr>
        <w:spacing w:after="0"/>
        <w:jc w:val="both"/>
        <w:rPr>
          <w:rFonts w:ascii="Times New Roman" w:hAnsi="Times New Roman" w:cs="Times New Roman"/>
          <w:sz w:val="28"/>
          <w:szCs w:val="28"/>
        </w:rPr>
      </w:pPr>
    </w:p>
    <w:p w:rsidR="00D62A44" w:rsidRDefault="00D62A44" w:rsidP="00D62A44">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ab/>
      </w:r>
    </w:p>
    <w:p w:rsidR="00D62A44" w:rsidRDefault="00D62A44" w:rsidP="00D62A44">
      <w:pPr>
        <w:tabs>
          <w:tab w:val="left" w:pos="0"/>
        </w:tabs>
        <w:spacing w:after="0"/>
        <w:ind w:right="-58"/>
        <w:jc w:val="both"/>
        <w:rPr>
          <w:rFonts w:ascii="Times New Roman" w:hAnsi="Times New Roman" w:cs="Times New Roman"/>
          <w:sz w:val="28"/>
          <w:szCs w:val="28"/>
        </w:rPr>
      </w:pPr>
      <w:r>
        <w:rPr>
          <w:rFonts w:ascii="Times New Roman" w:hAnsi="Times New Roman" w:cs="Times New Roman"/>
          <w:sz w:val="28"/>
          <w:szCs w:val="28"/>
        </w:rPr>
        <w:t>Селищний голова                                                          О.Г. Фаустов</w:t>
      </w: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Default="00D62A44" w:rsidP="00D62A44">
      <w:pPr>
        <w:rPr>
          <w:rFonts w:ascii="Times New Roman" w:hAnsi="Times New Roman" w:cs="Times New Roman"/>
          <w:sz w:val="28"/>
          <w:szCs w:val="28"/>
        </w:rPr>
      </w:pPr>
    </w:p>
    <w:p w:rsidR="00D62A44" w:rsidRPr="00916FD4" w:rsidRDefault="00D62A44" w:rsidP="00D62A44">
      <w:pPr>
        <w:rPr>
          <w:rFonts w:ascii="Times New Roman" w:hAnsi="Times New Roman" w:cs="Times New Roman"/>
          <w:sz w:val="28"/>
          <w:szCs w:val="28"/>
        </w:rPr>
      </w:pPr>
    </w:p>
    <w:p w:rsidR="00D62A44" w:rsidRPr="00F4180A" w:rsidRDefault="00D62A44" w:rsidP="00D62A4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E41754" w:rsidRPr="00D62A44" w:rsidRDefault="00E41754" w:rsidP="00D62A44">
      <w:bookmarkStart w:id="0" w:name="_GoBack"/>
      <w:bookmarkEnd w:id="0"/>
    </w:p>
    <w:sectPr w:rsidR="00E41754" w:rsidRPr="00D62A44" w:rsidSect="00784B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888" w:rsidRDefault="00837888" w:rsidP="001B6788">
      <w:pPr>
        <w:spacing w:after="0" w:line="240" w:lineRule="auto"/>
      </w:pPr>
      <w:r>
        <w:separator/>
      </w:r>
    </w:p>
  </w:endnote>
  <w:endnote w:type="continuationSeparator" w:id="0">
    <w:p w:rsidR="00837888" w:rsidRDefault="00837888" w:rsidP="001B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DejaVu Sans">
    <w:charset w:val="CC"/>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888" w:rsidRDefault="00837888" w:rsidP="001B6788">
      <w:pPr>
        <w:spacing w:after="0" w:line="240" w:lineRule="auto"/>
      </w:pPr>
      <w:r>
        <w:separator/>
      </w:r>
    </w:p>
  </w:footnote>
  <w:footnote w:type="continuationSeparator" w:id="0">
    <w:p w:rsidR="00837888" w:rsidRDefault="00837888" w:rsidP="001B6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540"/>
        </w:tabs>
        <w:ind w:left="540" w:hanging="360"/>
      </w:pPr>
      <w:rPr>
        <w:rFonts w:eastAsia="DejaVu Sans"/>
        <w:kern w:val="1"/>
        <w:sz w:val="28"/>
        <w:szCs w:val="28"/>
        <w:lang w:val="uk-UA"/>
      </w:rPr>
    </w:lvl>
  </w:abstractNum>
  <w:abstractNum w:abstractNumId="1" w15:restartNumberingAfterBreak="0">
    <w:nsid w:val="00000003"/>
    <w:multiLevelType w:val="singleLevel"/>
    <w:tmpl w:val="00000003"/>
    <w:name w:val="WW8Num2"/>
    <w:lvl w:ilvl="0">
      <w:start w:val="1"/>
      <w:numFmt w:val="bullet"/>
      <w:lvlText w:val=""/>
      <w:lvlJc w:val="left"/>
      <w:pPr>
        <w:tabs>
          <w:tab w:val="num" w:pos="1440"/>
        </w:tabs>
        <w:ind w:left="1440" w:hanging="360"/>
      </w:pPr>
      <w:rPr>
        <w:rFonts w:ascii="Symbol" w:hAnsi="Symbol" w:cs="Symbol" w:hint="default"/>
        <w:lang w:val="uk-UA"/>
      </w:rPr>
    </w:lvl>
  </w:abstractNum>
  <w:abstractNum w:abstractNumId="2" w15:restartNumberingAfterBreak="0">
    <w:nsid w:val="00000004"/>
    <w:multiLevelType w:val="singleLevel"/>
    <w:tmpl w:val="00000004"/>
    <w:name w:val="WW8Num3"/>
    <w:lvl w:ilvl="0">
      <w:start w:val="1"/>
      <w:numFmt w:val="bullet"/>
      <w:lvlText w:val=""/>
      <w:lvlJc w:val="left"/>
      <w:pPr>
        <w:tabs>
          <w:tab w:val="num" w:pos="1440"/>
        </w:tabs>
        <w:ind w:left="1440" w:hanging="360"/>
      </w:pPr>
      <w:rPr>
        <w:rFonts w:ascii="Symbol" w:hAnsi="Symbol" w:cs="Symbol" w:hint="default"/>
      </w:rPr>
    </w:lvl>
  </w:abstractNum>
  <w:abstractNum w:abstractNumId="3" w15:restartNumberingAfterBreak="0">
    <w:nsid w:val="00000005"/>
    <w:multiLevelType w:val="singleLevel"/>
    <w:tmpl w:val="00000005"/>
    <w:name w:val="WW8Num4"/>
    <w:lvl w:ilvl="0">
      <w:start w:val="1"/>
      <w:numFmt w:val="bullet"/>
      <w:lvlText w:val=""/>
      <w:lvlJc w:val="left"/>
      <w:pPr>
        <w:tabs>
          <w:tab w:val="num" w:pos="1440"/>
        </w:tabs>
        <w:ind w:left="1440" w:hanging="360"/>
      </w:pPr>
      <w:rPr>
        <w:rFonts w:ascii="Symbol" w:hAnsi="Symbol" w:cs="Symbol" w:hint="default"/>
        <w:lang w:val="uk-UA"/>
      </w:rPr>
    </w:lvl>
  </w:abstractNum>
  <w:abstractNum w:abstractNumId="4" w15:restartNumberingAfterBreak="0">
    <w:nsid w:val="00000006"/>
    <w:multiLevelType w:val="singleLevel"/>
    <w:tmpl w:val="00000006"/>
    <w:name w:val="WW8Num5"/>
    <w:lvl w:ilvl="0">
      <w:start w:val="1"/>
      <w:numFmt w:val="bullet"/>
      <w:lvlText w:val=""/>
      <w:lvlJc w:val="left"/>
      <w:pPr>
        <w:tabs>
          <w:tab w:val="num" w:pos="928"/>
        </w:tabs>
        <w:ind w:left="928" w:hanging="360"/>
      </w:pPr>
      <w:rPr>
        <w:rFonts w:ascii="Symbol" w:hAnsi="Symbol" w:cs="Symbol" w:hint="default"/>
        <w:lang w:val="uk-UA"/>
      </w:r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hint="default"/>
        <w:color w:val="000000"/>
        <w:lang w:val="uk-UA"/>
      </w:rPr>
    </w:lvl>
    <w:lvl w:ilvl="1">
      <w:start w:val="1"/>
      <w:numFmt w:val="bullet"/>
      <w:lvlText w:val=""/>
      <w:lvlJc w:val="left"/>
      <w:pPr>
        <w:tabs>
          <w:tab w:val="num" w:pos="1440"/>
        </w:tabs>
        <w:ind w:left="1440" w:hanging="360"/>
      </w:pPr>
      <w:rPr>
        <w:rFonts w:ascii="Symbol" w:hAnsi="Symbol" w:cs="Symbol" w:hint="default"/>
        <w:color w:val="000000"/>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000000"/>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1440"/>
        </w:tabs>
        <w:ind w:left="1440" w:hanging="360"/>
      </w:pPr>
      <w:rPr>
        <w:rFonts w:ascii="Symbol" w:hAnsi="Symbol" w:cs="Symbol" w:hint="default"/>
        <w:lang w:val="uk-UA"/>
      </w:rPr>
    </w:lvl>
  </w:abstractNum>
  <w:abstractNum w:abstractNumId="7" w15:restartNumberingAfterBreak="0">
    <w:nsid w:val="00000009"/>
    <w:multiLevelType w:val="singleLevel"/>
    <w:tmpl w:val="00000009"/>
    <w:name w:val="WW8Num11"/>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0000000A"/>
    <w:multiLevelType w:val="singleLevel"/>
    <w:tmpl w:val="0000000A"/>
    <w:name w:val="WW8Num12"/>
    <w:lvl w:ilvl="0">
      <w:start w:val="1"/>
      <w:numFmt w:val="bullet"/>
      <w:lvlText w:val=""/>
      <w:lvlJc w:val="left"/>
      <w:pPr>
        <w:tabs>
          <w:tab w:val="num" w:pos="1440"/>
        </w:tabs>
        <w:ind w:left="1440" w:hanging="360"/>
      </w:pPr>
      <w:rPr>
        <w:rFonts w:ascii="Symbol" w:hAnsi="Symbol" w:cs="Symbol" w:hint="default"/>
        <w:lang w:val="uk-UA"/>
      </w:rPr>
    </w:lvl>
  </w:abstractNum>
  <w:abstractNum w:abstractNumId="9" w15:restartNumberingAfterBreak="0">
    <w:nsid w:val="0000000B"/>
    <w:multiLevelType w:val="singleLevel"/>
    <w:tmpl w:val="0000000B"/>
    <w:name w:val="WW8Num13"/>
    <w:lvl w:ilvl="0">
      <w:start w:val="1"/>
      <w:numFmt w:val="bullet"/>
      <w:lvlText w:val=""/>
      <w:lvlJc w:val="left"/>
      <w:pPr>
        <w:tabs>
          <w:tab w:val="num" w:pos="1440"/>
        </w:tabs>
        <w:ind w:left="1440" w:hanging="360"/>
      </w:pPr>
      <w:rPr>
        <w:rFonts w:ascii="Symbol" w:hAnsi="Symbol" w:cs="Symbol" w:hint="default"/>
        <w:lang w:val="uk-UA"/>
      </w:rPr>
    </w:lvl>
  </w:abstractNum>
  <w:abstractNum w:abstractNumId="10" w15:restartNumberingAfterBreak="0">
    <w:nsid w:val="0000000C"/>
    <w:multiLevelType w:val="singleLevel"/>
    <w:tmpl w:val="0000000C"/>
    <w:name w:val="WW8Num14"/>
    <w:lvl w:ilvl="0">
      <w:start w:val="1"/>
      <w:numFmt w:val="bullet"/>
      <w:lvlText w:val=""/>
      <w:lvlJc w:val="left"/>
      <w:pPr>
        <w:tabs>
          <w:tab w:val="num" w:pos="1440"/>
        </w:tabs>
        <w:ind w:left="1440" w:hanging="360"/>
      </w:pPr>
      <w:rPr>
        <w:rFonts w:ascii="Symbol" w:hAnsi="Symbol" w:cs="Symbol" w:hint="default"/>
        <w:spacing w:val="-6"/>
        <w:lang w:val="uk-UA"/>
      </w:rPr>
    </w:lvl>
  </w:abstractNum>
  <w:abstractNum w:abstractNumId="11" w15:restartNumberingAfterBreak="0">
    <w:nsid w:val="0000000D"/>
    <w:multiLevelType w:val="singleLevel"/>
    <w:tmpl w:val="0000000D"/>
    <w:name w:val="WW8Num15"/>
    <w:lvl w:ilvl="0">
      <w:start w:val="1"/>
      <w:numFmt w:val="bullet"/>
      <w:lvlText w:val=""/>
      <w:lvlJc w:val="left"/>
      <w:pPr>
        <w:tabs>
          <w:tab w:val="num" w:pos="1440"/>
        </w:tabs>
        <w:ind w:left="1440" w:hanging="360"/>
      </w:pPr>
      <w:rPr>
        <w:rFonts w:ascii="Symbol" w:hAnsi="Symbol" w:cs="Symbol" w:hint="default"/>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cs="Symbol" w:hint="default"/>
        <w:lang w:val="uk-UA"/>
      </w:rPr>
    </w:lvl>
  </w:abstractNum>
  <w:abstractNum w:abstractNumId="13" w15:restartNumberingAfterBreak="0">
    <w:nsid w:val="0000000F"/>
    <w:multiLevelType w:val="singleLevel"/>
    <w:tmpl w:val="0000000F"/>
    <w:name w:val="WW8Num17"/>
    <w:lvl w:ilvl="0">
      <w:start w:val="1"/>
      <w:numFmt w:val="bullet"/>
      <w:lvlText w:val=""/>
      <w:lvlJc w:val="left"/>
      <w:pPr>
        <w:tabs>
          <w:tab w:val="num" w:pos="1724"/>
        </w:tabs>
        <w:ind w:left="1724" w:hanging="360"/>
      </w:pPr>
      <w:rPr>
        <w:rFonts w:ascii="Symbol" w:hAnsi="Symbol" w:cs="Symbol" w:hint="default"/>
        <w:color w:val="000000"/>
      </w:rPr>
    </w:lvl>
  </w:abstractNum>
  <w:abstractNum w:abstractNumId="14" w15:restartNumberingAfterBreak="0">
    <w:nsid w:val="00000010"/>
    <w:multiLevelType w:val="singleLevel"/>
    <w:tmpl w:val="00000010"/>
    <w:name w:val="WW8Num19"/>
    <w:lvl w:ilvl="0">
      <w:start w:val="1"/>
      <w:numFmt w:val="bullet"/>
      <w:lvlText w:val=""/>
      <w:lvlJc w:val="left"/>
      <w:pPr>
        <w:tabs>
          <w:tab w:val="num" w:pos="1440"/>
        </w:tabs>
        <w:ind w:left="1440" w:hanging="360"/>
      </w:pPr>
      <w:rPr>
        <w:rFonts w:ascii="Symbol" w:hAnsi="Symbol" w:cs="Symbol" w:hint="default"/>
        <w:color w:val="000000"/>
        <w:lang w:val="uk-UA"/>
      </w:rPr>
    </w:lvl>
  </w:abstractNum>
  <w:abstractNum w:abstractNumId="15" w15:restartNumberingAfterBreak="0">
    <w:nsid w:val="00000011"/>
    <w:multiLevelType w:val="multilevel"/>
    <w:tmpl w:val="00000011"/>
    <w:name w:val="WW8Num20"/>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lang w:val="uk-UA"/>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lang w:val="uk-UA"/>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13"/>
    <w:multiLevelType w:val="singleLevel"/>
    <w:tmpl w:val="00000013"/>
    <w:name w:val="WW8Num23"/>
    <w:lvl w:ilvl="0">
      <w:start w:val="1"/>
      <w:numFmt w:val="bullet"/>
      <w:lvlText w:val=""/>
      <w:lvlJc w:val="left"/>
      <w:pPr>
        <w:tabs>
          <w:tab w:val="num" w:pos="1440"/>
        </w:tabs>
        <w:ind w:left="1440" w:hanging="360"/>
      </w:pPr>
      <w:rPr>
        <w:rFonts w:ascii="Symbol" w:hAnsi="Symbol" w:cs="Symbol" w:hint="default"/>
        <w:lang w:val="uk-UA"/>
      </w:rPr>
    </w:lvl>
  </w:abstractNum>
  <w:abstractNum w:abstractNumId="17" w15:restartNumberingAfterBreak="0">
    <w:nsid w:val="00000014"/>
    <w:multiLevelType w:val="multilevel"/>
    <w:tmpl w:val="00000014"/>
    <w:name w:val="WW8Num24"/>
    <w:lvl w:ilvl="0">
      <w:start w:val="1"/>
      <w:numFmt w:val="bullet"/>
      <w:lvlText w:val=""/>
      <w:lvlJc w:val="left"/>
      <w:pPr>
        <w:tabs>
          <w:tab w:val="num" w:pos="2160"/>
        </w:tabs>
        <w:ind w:left="2160" w:hanging="360"/>
      </w:pPr>
      <w:rPr>
        <w:rFonts w:ascii="Symbol" w:hAnsi="Symbol" w:cs="Symbol" w:hint="default"/>
        <w:lang w:val="uk-UA"/>
      </w:rPr>
    </w:lvl>
    <w:lvl w:ilvl="1">
      <w:start w:val="1"/>
      <w:numFmt w:val="bullet"/>
      <w:lvlText w:val=""/>
      <w:lvlJc w:val="left"/>
      <w:pPr>
        <w:tabs>
          <w:tab w:val="num" w:pos="1440"/>
        </w:tabs>
        <w:ind w:left="1440" w:hanging="360"/>
      </w:pPr>
      <w:rPr>
        <w:rFonts w:ascii="Symbol" w:hAnsi="Symbol" w:cs="Symbol" w:hint="default"/>
        <w:lang w:val="uk-UA"/>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lang w:val="uk-UA"/>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lang w:val="uk-UA"/>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00000015"/>
    <w:multiLevelType w:val="singleLevel"/>
    <w:tmpl w:val="00000015"/>
    <w:name w:val="WW8Num25"/>
    <w:lvl w:ilvl="0">
      <w:start w:val="1"/>
      <w:numFmt w:val="bullet"/>
      <w:lvlText w:val=""/>
      <w:lvlJc w:val="left"/>
      <w:pPr>
        <w:tabs>
          <w:tab w:val="num" w:pos="1440"/>
        </w:tabs>
        <w:ind w:left="1440" w:hanging="360"/>
      </w:pPr>
      <w:rPr>
        <w:rFonts w:ascii="Symbol" w:hAnsi="Symbol" w:cs="Symbol" w:hint="default"/>
      </w:rPr>
    </w:lvl>
  </w:abstractNum>
  <w:abstractNum w:abstractNumId="19" w15:restartNumberingAfterBreak="0">
    <w:nsid w:val="00000016"/>
    <w:multiLevelType w:val="singleLevel"/>
    <w:tmpl w:val="00000016"/>
    <w:name w:val="WW8Num26"/>
    <w:lvl w:ilvl="0">
      <w:start w:val="1"/>
      <w:numFmt w:val="bullet"/>
      <w:lvlText w:val=""/>
      <w:lvlJc w:val="left"/>
      <w:pPr>
        <w:tabs>
          <w:tab w:val="num" w:pos="1440"/>
        </w:tabs>
        <w:ind w:left="1440" w:hanging="360"/>
      </w:pPr>
      <w:rPr>
        <w:rFonts w:ascii="Symbol" w:hAnsi="Symbol" w:cs="Symbol" w:hint="default"/>
        <w:lang w:val="uk-UA"/>
      </w:rPr>
    </w:lvl>
  </w:abstractNum>
  <w:abstractNum w:abstractNumId="20" w15:restartNumberingAfterBreak="0">
    <w:nsid w:val="00000017"/>
    <w:multiLevelType w:val="singleLevel"/>
    <w:tmpl w:val="00000017"/>
    <w:name w:val="WW8Num28"/>
    <w:lvl w:ilvl="0">
      <w:start w:val="1"/>
      <w:numFmt w:val="bullet"/>
      <w:lvlText w:val=""/>
      <w:lvlJc w:val="left"/>
      <w:pPr>
        <w:tabs>
          <w:tab w:val="num" w:pos="1800"/>
        </w:tabs>
        <w:ind w:left="1800" w:hanging="360"/>
      </w:pPr>
      <w:rPr>
        <w:rFonts w:ascii="Symbol" w:hAnsi="Symbol" w:cs="Symbol" w:hint="default"/>
        <w:lang w:val="uk-UA"/>
      </w:rPr>
    </w:lvl>
  </w:abstractNum>
  <w:abstractNum w:abstractNumId="21" w15:restartNumberingAfterBreak="0">
    <w:nsid w:val="00000019"/>
    <w:multiLevelType w:val="singleLevel"/>
    <w:tmpl w:val="00000019"/>
    <w:name w:val="WW8Num30"/>
    <w:lvl w:ilvl="0">
      <w:start w:val="1"/>
      <w:numFmt w:val="bullet"/>
      <w:lvlText w:val=""/>
      <w:lvlJc w:val="left"/>
      <w:pPr>
        <w:tabs>
          <w:tab w:val="num" w:pos="1440"/>
        </w:tabs>
        <w:ind w:left="1440" w:hanging="360"/>
      </w:pPr>
      <w:rPr>
        <w:rFonts w:ascii="Symbol" w:hAnsi="Symbol" w:cs="Symbol" w:hint="default"/>
        <w:lang w:val="uk-UA"/>
      </w:rPr>
    </w:lvl>
  </w:abstractNum>
  <w:abstractNum w:abstractNumId="22" w15:restartNumberingAfterBreak="0">
    <w:nsid w:val="0000001A"/>
    <w:multiLevelType w:val="singleLevel"/>
    <w:tmpl w:val="0000001A"/>
    <w:name w:val="WW8Num31"/>
    <w:lvl w:ilvl="0">
      <w:start w:val="1"/>
      <w:numFmt w:val="bullet"/>
      <w:lvlText w:val=""/>
      <w:lvlJc w:val="left"/>
      <w:pPr>
        <w:tabs>
          <w:tab w:val="num" w:pos="1440"/>
        </w:tabs>
        <w:ind w:left="1440" w:hanging="360"/>
      </w:pPr>
      <w:rPr>
        <w:rFonts w:ascii="Symbol" w:hAnsi="Symbol" w:cs="Symbol" w:hint="default"/>
        <w:lang w:val="uk-UA"/>
      </w:rPr>
    </w:lvl>
  </w:abstractNum>
  <w:abstractNum w:abstractNumId="23" w15:restartNumberingAfterBreak="0">
    <w:nsid w:val="0000001B"/>
    <w:multiLevelType w:val="singleLevel"/>
    <w:tmpl w:val="0000001B"/>
    <w:name w:val="WW8Num32"/>
    <w:lvl w:ilvl="0">
      <w:start w:val="1"/>
      <w:numFmt w:val="bullet"/>
      <w:lvlText w:val=""/>
      <w:lvlJc w:val="left"/>
      <w:pPr>
        <w:tabs>
          <w:tab w:val="num" w:pos="2160"/>
        </w:tabs>
        <w:ind w:left="2160" w:hanging="360"/>
      </w:pPr>
      <w:rPr>
        <w:rFonts w:ascii="Symbol" w:hAnsi="Symbol" w:cs="Symbol" w:hint="default"/>
        <w:lang w:val="uk-UA"/>
      </w:rPr>
    </w:lvl>
  </w:abstractNum>
  <w:abstractNum w:abstractNumId="24" w15:restartNumberingAfterBreak="0">
    <w:nsid w:val="0000001C"/>
    <w:multiLevelType w:val="singleLevel"/>
    <w:tmpl w:val="0000001C"/>
    <w:name w:val="WW8Num36"/>
    <w:lvl w:ilvl="0">
      <w:start w:val="1"/>
      <w:numFmt w:val="bullet"/>
      <w:lvlText w:val=""/>
      <w:lvlJc w:val="left"/>
      <w:pPr>
        <w:tabs>
          <w:tab w:val="num" w:pos="1440"/>
        </w:tabs>
        <w:ind w:left="1440" w:hanging="360"/>
      </w:pPr>
      <w:rPr>
        <w:rFonts w:ascii="Symbol" w:hAnsi="Symbol" w:cs="Symbol" w:hint="default"/>
      </w:rPr>
    </w:lvl>
  </w:abstractNum>
  <w:abstractNum w:abstractNumId="25" w15:restartNumberingAfterBreak="0">
    <w:nsid w:val="008E7411"/>
    <w:multiLevelType w:val="hybridMultilevel"/>
    <w:tmpl w:val="116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E711DC"/>
    <w:multiLevelType w:val="hybridMultilevel"/>
    <w:tmpl w:val="CC9AE1E8"/>
    <w:lvl w:ilvl="0" w:tplc="6F9AD6BE">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09A77A2F"/>
    <w:multiLevelType w:val="hybridMultilevel"/>
    <w:tmpl w:val="3E76C87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0A6452A4"/>
    <w:multiLevelType w:val="hybridMultilevel"/>
    <w:tmpl w:val="046C0D12"/>
    <w:lvl w:ilvl="0" w:tplc="AEE644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0BD52C36"/>
    <w:multiLevelType w:val="multilevel"/>
    <w:tmpl w:val="DF2C4A0E"/>
    <w:lvl w:ilvl="0">
      <w:start w:val="12"/>
      <w:numFmt w:val="bullet"/>
      <w:lvlText w:val="-"/>
      <w:lvlJc w:val="left"/>
      <w:pPr>
        <w:tabs>
          <w:tab w:val="num" w:pos="780"/>
        </w:tabs>
        <w:ind w:left="780" w:hanging="360"/>
      </w:p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0D7319E9"/>
    <w:multiLevelType w:val="hybridMultilevel"/>
    <w:tmpl w:val="FBAA70E0"/>
    <w:lvl w:ilvl="0" w:tplc="1B5C01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E4C22E8"/>
    <w:multiLevelType w:val="hybridMultilevel"/>
    <w:tmpl w:val="418892F0"/>
    <w:lvl w:ilvl="0" w:tplc="7A2E977E">
      <w:start w:val="5"/>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2" w15:restartNumberingAfterBreak="0">
    <w:nsid w:val="0FA140E6"/>
    <w:multiLevelType w:val="hybridMultilevel"/>
    <w:tmpl w:val="B358D2FC"/>
    <w:lvl w:ilvl="0" w:tplc="E0721AC0">
      <w:start w:val="4"/>
      <w:numFmt w:val="decimal"/>
      <w:lvlText w:val="%1."/>
      <w:lvlJc w:val="left"/>
      <w:pPr>
        <w:ind w:left="885" w:hanging="360"/>
      </w:pPr>
      <w:rPr>
        <w:rFonts w:hint="default"/>
      </w:rPr>
    </w:lvl>
    <w:lvl w:ilvl="1" w:tplc="04190019">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0FFD7E50"/>
    <w:multiLevelType w:val="hybridMultilevel"/>
    <w:tmpl w:val="B89CB73A"/>
    <w:lvl w:ilvl="0" w:tplc="48FC5C9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4" w15:restartNumberingAfterBreak="0">
    <w:nsid w:val="14943130"/>
    <w:multiLevelType w:val="hybridMultilevel"/>
    <w:tmpl w:val="7E1696F6"/>
    <w:lvl w:ilvl="0" w:tplc="B0A8C1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159E09CB"/>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B85747"/>
    <w:multiLevelType w:val="hybridMultilevel"/>
    <w:tmpl w:val="EF24C99C"/>
    <w:lvl w:ilvl="0" w:tplc="F490DF66">
      <w:start w:val="4"/>
      <w:numFmt w:val="bullet"/>
      <w:lvlText w:val="-"/>
      <w:lvlJc w:val="left"/>
      <w:pPr>
        <w:ind w:left="1288" w:hanging="360"/>
      </w:pPr>
      <w:rPr>
        <w:rFonts w:ascii="Times New Roman" w:eastAsia="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15:restartNumberingAfterBreak="0">
    <w:nsid w:val="16670FD5"/>
    <w:multiLevelType w:val="hybridMultilevel"/>
    <w:tmpl w:val="AC0A792C"/>
    <w:lvl w:ilvl="0" w:tplc="BF82967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170B3361"/>
    <w:multiLevelType w:val="hybridMultilevel"/>
    <w:tmpl w:val="BC7EE64C"/>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1A463231"/>
    <w:multiLevelType w:val="hybridMultilevel"/>
    <w:tmpl w:val="61265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C89588D"/>
    <w:multiLevelType w:val="hybridMultilevel"/>
    <w:tmpl w:val="B73CE974"/>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1CEB077F"/>
    <w:multiLevelType w:val="hybridMultilevel"/>
    <w:tmpl w:val="FEDAA728"/>
    <w:lvl w:ilvl="0" w:tplc="2F9A9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1D8B13DD"/>
    <w:multiLevelType w:val="hybridMultilevel"/>
    <w:tmpl w:val="E4D44150"/>
    <w:lvl w:ilvl="0" w:tplc="F53A45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15:restartNumberingAfterBreak="0">
    <w:nsid w:val="1E380202"/>
    <w:multiLevelType w:val="hybridMultilevel"/>
    <w:tmpl w:val="77FC9612"/>
    <w:lvl w:ilvl="0" w:tplc="991A05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1ED63F6A"/>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0B45010"/>
    <w:multiLevelType w:val="hybridMultilevel"/>
    <w:tmpl w:val="4530B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666C28"/>
    <w:multiLevelType w:val="hybridMultilevel"/>
    <w:tmpl w:val="13CA9C0E"/>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2D844C9C"/>
    <w:multiLevelType w:val="hybridMultilevel"/>
    <w:tmpl w:val="1F88F57E"/>
    <w:lvl w:ilvl="0" w:tplc="EDD0EB8C">
      <w:start w:val="1"/>
      <w:numFmt w:val="decimal"/>
      <w:lvlText w:val="%1."/>
      <w:lvlJc w:val="left"/>
      <w:pPr>
        <w:ind w:left="1908" w:hanging="1125"/>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8" w15:restartNumberingAfterBreak="0">
    <w:nsid w:val="2EE4200E"/>
    <w:multiLevelType w:val="multilevel"/>
    <w:tmpl w:val="1898F6D2"/>
    <w:lvl w:ilvl="0">
      <w:start w:val="1"/>
      <w:numFmt w:val="decimal"/>
      <w:lvlText w:val="%1."/>
      <w:lvlJc w:val="left"/>
      <w:pPr>
        <w:ind w:left="900" w:hanging="360"/>
      </w:pPr>
    </w:lvl>
    <w:lvl w:ilvl="1">
      <w:start w:val="2"/>
      <w:numFmt w:val="decimal"/>
      <w:isLgl/>
      <w:lvlText w:val="%1.%2."/>
      <w:lvlJc w:val="left"/>
      <w:pPr>
        <w:ind w:left="1287" w:hanging="720"/>
      </w:pPr>
    </w:lvl>
    <w:lvl w:ilvl="2">
      <w:start w:val="1"/>
      <w:numFmt w:val="decimal"/>
      <w:isLgl/>
      <w:lvlText w:val="%1.%2.%3."/>
      <w:lvlJc w:val="left"/>
      <w:pPr>
        <w:ind w:left="1314" w:hanging="720"/>
      </w:pPr>
    </w:lvl>
    <w:lvl w:ilvl="3">
      <w:start w:val="1"/>
      <w:numFmt w:val="decimal"/>
      <w:isLgl/>
      <w:lvlText w:val="%1.%2.%3.%4."/>
      <w:lvlJc w:val="left"/>
      <w:pPr>
        <w:ind w:left="1701" w:hanging="1080"/>
      </w:pPr>
    </w:lvl>
    <w:lvl w:ilvl="4">
      <w:start w:val="1"/>
      <w:numFmt w:val="decimal"/>
      <w:isLgl/>
      <w:lvlText w:val="%1.%2.%3.%4.%5."/>
      <w:lvlJc w:val="left"/>
      <w:pPr>
        <w:ind w:left="1728" w:hanging="1080"/>
      </w:pPr>
    </w:lvl>
    <w:lvl w:ilvl="5">
      <w:start w:val="1"/>
      <w:numFmt w:val="decimal"/>
      <w:isLgl/>
      <w:lvlText w:val="%1.%2.%3.%4.%5.%6."/>
      <w:lvlJc w:val="left"/>
      <w:pPr>
        <w:ind w:left="2115" w:hanging="1440"/>
      </w:pPr>
    </w:lvl>
    <w:lvl w:ilvl="6">
      <w:start w:val="1"/>
      <w:numFmt w:val="decimal"/>
      <w:isLgl/>
      <w:lvlText w:val="%1.%2.%3.%4.%5.%6.%7."/>
      <w:lvlJc w:val="left"/>
      <w:pPr>
        <w:ind w:left="2502" w:hanging="1800"/>
      </w:pPr>
    </w:lvl>
    <w:lvl w:ilvl="7">
      <w:start w:val="1"/>
      <w:numFmt w:val="decimal"/>
      <w:isLgl/>
      <w:lvlText w:val="%1.%2.%3.%4.%5.%6.%7.%8."/>
      <w:lvlJc w:val="left"/>
      <w:pPr>
        <w:ind w:left="2529" w:hanging="1800"/>
      </w:pPr>
    </w:lvl>
    <w:lvl w:ilvl="8">
      <w:start w:val="1"/>
      <w:numFmt w:val="decimal"/>
      <w:isLgl/>
      <w:lvlText w:val="%1.%2.%3.%4.%5.%6.%7.%8.%9."/>
      <w:lvlJc w:val="left"/>
      <w:pPr>
        <w:ind w:left="2916" w:hanging="2160"/>
      </w:pPr>
    </w:lvl>
  </w:abstractNum>
  <w:abstractNum w:abstractNumId="49" w15:restartNumberingAfterBreak="0">
    <w:nsid w:val="331F5ACD"/>
    <w:multiLevelType w:val="hybridMultilevel"/>
    <w:tmpl w:val="03B8F176"/>
    <w:lvl w:ilvl="0" w:tplc="A60EF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9AD6904"/>
    <w:multiLevelType w:val="multilevel"/>
    <w:tmpl w:val="1D1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B2776C8"/>
    <w:multiLevelType w:val="multilevel"/>
    <w:tmpl w:val="39BE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64D21"/>
    <w:multiLevelType w:val="hybridMultilevel"/>
    <w:tmpl w:val="0100D2F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3" w15:restartNumberingAfterBreak="0">
    <w:nsid w:val="4C1342AB"/>
    <w:multiLevelType w:val="hybridMultilevel"/>
    <w:tmpl w:val="89888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BA23AF"/>
    <w:multiLevelType w:val="hybridMultilevel"/>
    <w:tmpl w:val="5C0A81DA"/>
    <w:lvl w:ilvl="0" w:tplc="88F6CF2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2CC1B58"/>
    <w:multiLevelType w:val="hybridMultilevel"/>
    <w:tmpl w:val="76A4CB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43C3BA0"/>
    <w:multiLevelType w:val="hybridMultilevel"/>
    <w:tmpl w:val="43FED228"/>
    <w:lvl w:ilvl="0" w:tplc="2FCADC9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7" w15:restartNumberingAfterBreak="0">
    <w:nsid w:val="554E5F00"/>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560AEB"/>
    <w:multiLevelType w:val="multilevel"/>
    <w:tmpl w:val="F0F0DB1A"/>
    <w:lvl w:ilvl="0">
      <w:start w:val="3"/>
      <w:numFmt w:val="decimal"/>
      <w:lvlText w:val="%1"/>
      <w:lvlJc w:val="left"/>
      <w:pPr>
        <w:tabs>
          <w:tab w:val="num" w:pos="420"/>
        </w:tabs>
        <w:ind w:left="420" w:hanging="420"/>
      </w:pPr>
      <w:rPr>
        <w:rFonts w:hint="default"/>
      </w:rPr>
    </w:lvl>
    <w:lvl w:ilvl="1">
      <w:start w:val="1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5833CB1"/>
    <w:multiLevelType w:val="hybridMultilevel"/>
    <w:tmpl w:val="21AE5538"/>
    <w:lvl w:ilvl="0" w:tplc="FD983F9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0" w15:restartNumberingAfterBreak="0">
    <w:nsid w:val="55D34739"/>
    <w:multiLevelType w:val="hybridMultilevel"/>
    <w:tmpl w:val="677EDF76"/>
    <w:lvl w:ilvl="0" w:tplc="04BE6A52">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61" w15:restartNumberingAfterBreak="0">
    <w:nsid w:val="5BFB7AE8"/>
    <w:multiLevelType w:val="hybridMultilevel"/>
    <w:tmpl w:val="4670A7FE"/>
    <w:lvl w:ilvl="0" w:tplc="C70216E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15:restartNumberingAfterBreak="0">
    <w:nsid w:val="5D030470"/>
    <w:multiLevelType w:val="hybridMultilevel"/>
    <w:tmpl w:val="2EE427FC"/>
    <w:lvl w:ilvl="0" w:tplc="AA8C358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63" w15:restartNumberingAfterBreak="0">
    <w:nsid w:val="5FEC1D7F"/>
    <w:multiLevelType w:val="multilevel"/>
    <w:tmpl w:val="520AC7AE"/>
    <w:lvl w:ilvl="0">
      <w:start w:val="1"/>
      <w:numFmt w:val="decimal"/>
      <w:lvlText w:val="%1."/>
      <w:lvlJc w:val="left"/>
      <w:pPr>
        <w:ind w:left="90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64" w15:restartNumberingAfterBreak="0">
    <w:nsid w:val="61136854"/>
    <w:multiLevelType w:val="hybridMultilevel"/>
    <w:tmpl w:val="22BC0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F04799"/>
    <w:multiLevelType w:val="multilevel"/>
    <w:tmpl w:val="C9E29F2E"/>
    <w:lvl w:ilvl="0">
      <w:start w:val="2"/>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67270DC8"/>
    <w:multiLevelType w:val="hybridMultilevel"/>
    <w:tmpl w:val="2B5CA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9890992"/>
    <w:multiLevelType w:val="hybridMultilevel"/>
    <w:tmpl w:val="CF523356"/>
    <w:lvl w:ilvl="0" w:tplc="BAA25DF0">
      <w:start w:val="1"/>
      <w:numFmt w:val="bullet"/>
      <w:lvlText w:val=""/>
      <w:lvlJc w:val="left"/>
      <w:pPr>
        <w:ind w:left="12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6FB54DCD"/>
    <w:multiLevelType w:val="hybridMultilevel"/>
    <w:tmpl w:val="C73E11EE"/>
    <w:lvl w:ilvl="0" w:tplc="D9ECEF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9" w15:restartNumberingAfterBreak="0">
    <w:nsid w:val="70B23ED1"/>
    <w:multiLevelType w:val="hybridMultilevel"/>
    <w:tmpl w:val="B36E2ACE"/>
    <w:lvl w:ilvl="0" w:tplc="88B2BC1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0" w15:restartNumberingAfterBreak="0">
    <w:nsid w:val="72393C81"/>
    <w:multiLevelType w:val="multilevel"/>
    <w:tmpl w:val="A05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5D0D81"/>
    <w:multiLevelType w:val="hybridMultilevel"/>
    <w:tmpl w:val="CF0EF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749B364F"/>
    <w:multiLevelType w:val="multilevel"/>
    <w:tmpl w:val="734A627C"/>
    <w:lvl w:ilvl="0">
      <w:start w:val="6"/>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15:restartNumberingAfterBreak="0">
    <w:nsid w:val="76D34810"/>
    <w:multiLevelType w:val="hybridMultilevel"/>
    <w:tmpl w:val="7F5C705A"/>
    <w:lvl w:ilvl="0" w:tplc="8764679A">
      <w:numFmt w:val="bullet"/>
      <w:lvlText w:val="-"/>
      <w:lvlJc w:val="left"/>
      <w:pPr>
        <w:tabs>
          <w:tab w:val="num" w:pos="1788"/>
        </w:tabs>
        <w:ind w:left="1788" w:hanging="90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4" w15:restartNumberingAfterBreak="0">
    <w:nsid w:val="78133680"/>
    <w:multiLevelType w:val="hybridMultilevel"/>
    <w:tmpl w:val="51081C1E"/>
    <w:lvl w:ilvl="0" w:tplc="5372B2A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5" w15:restartNumberingAfterBreak="0">
    <w:nsid w:val="78297EE1"/>
    <w:multiLevelType w:val="hybridMultilevel"/>
    <w:tmpl w:val="62A4A228"/>
    <w:lvl w:ilvl="0" w:tplc="8DC43A50">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ABB1D8B"/>
    <w:multiLevelType w:val="hybridMultilevel"/>
    <w:tmpl w:val="8C1ECB12"/>
    <w:lvl w:ilvl="0" w:tplc="693EF4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D172C5C"/>
    <w:multiLevelType w:val="hybridMultilevel"/>
    <w:tmpl w:val="FF609394"/>
    <w:lvl w:ilvl="0" w:tplc="43940818">
      <w:start w:val="1"/>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8" w15:restartNumberingAfterBreak="0">
    <w:nsid w:val="7D445B6B"/>
    <w:multiLevelType w:val="hybridMultilevel"/>
    <w:tmpl w:val="63F0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DC24037"/>
    <w:multiLevelType w:val="multilevel"/>
    <w:tmpl w:val="89D64000"/>
    <w:lvl w:ilvl="0">
      <w:start w:val="2"/>
      <w:numFmt w:val="decimal"/>
      <w:lvlText w:val="%1."/>
      <w:lvlJc w:val="left"/>
      <w:pPr>
        <w:ind w:left="450" w:hanging="450"/>
      </w:pPr>
      <w:rPr>
        <w:rFonts w:hint="default"/>
      </w:rPr>
    </w:lvl>
    <w:lvl w:ilvl="1">
      <w:start w:val="1"/>
      <w:numFmt w:val="decimal"/>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6"/>
  </w:num>
  <w:num w:numId="2">
    <w:abstractNumId w:val="71"/>
  </w:num>
  <w:num w:numId="3">
    <w:abstractNumId w:val="35"/>
  </w:num>
  <w:num w:numId="4">
    <w:abstractNumId w:val="57"/>
  </w:num>
  <w:num w:numId="5">
    <w:abstractNumId w:val="44"/>
  </w:num>
  <w:num w:numId="6">
    <w:abstractNumId w:val="64"/>
  </w:num>
  <w:num w:numId="7">
    <w:abstractNumId w:val="70"/>
  </w:num>
  <w:num w:numId="8">
    <w:abstractNumId w:val="51"/>
  </w:num>
  <w:num w:numId="9">
    <w:abstractNumId w:val="50"/>
  </w:num>
  <w:num w:numId="10">
    <w:abstractNumId w:val="26"/>
  </w:num>
  <w:num w:numId="11">
    <w:abstractNumId w:val="56"/>
  </w:num>
  <w:num w:numId="12">
    <w:abstractNumId w:val="5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3"/>
  </w:num>
  <w:num w:numId="15">
    <w:abstractNumId w:val="42"/>
  </w:num>
  <w:num w:numId="16">
    <w:abstractNumId w:val="73"/>
  </w:num>
  <w:num w:numId="17">
    <w:abstractNumId w:val="46"/>
  </w:num>
  <w:num w:numId="18">
    <w:abstractNumId w:val="38"/>
  </w:num>
  <w:num w:numId="19">
    <w:abstractNumId w:val="69"/>
  </w:num>
  <w:num w:numId="20">
    <w:abstractNumId w:val="75"/>
  </w:num>
  <w:num w:numId="21">
    <w:abstractNumId w:val="31"/>
  </w:num>
  <w:num w:numId="22">
    <w:abstractNumId w:val="58"/>
  </w:num>
  <w:num w:numId="23">
    <w:abstractNumId w:val="36"/>
  </w:num>
  <w:num w:numId="24">
    <w:abstractNumId w:val="77"/>
  </w:num>
  <w:num w:numId="25">
    <w:abstractNumId w:val="74"/>
  </w:num>
  <w:num w:numId="26">
    <w:abstractNumId w:val="65"/>
  </w:num>
  <w:num w:numId="27">
    <w:abstractNumId w:val="61"/>
  </w:num>
  <w:num w:numId="28">
    <w:abstractNumId w:val="49"/>
  </w:num>
  <w:num w:numId="29">
    <w:abstractNumId w:val="33"/>
  </w:num>
  <w:num w:numId="30">
    <w:abstractNumId w:val="76"/>
  </w:num>
  <w:num w:numId="31">
    <w:abstractNumId w:val="37"/>
  </w:num>
  <w:num w:numId="32">
    <w:abstractNumId w:val="60"/>
  </w:num>
  <w:num w:numId="33">
    <w:abstractNumId w:val="34"/>
  </w:num>
  <w:num w:numId="3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30"/>
  </w:num>
  <w:num w:numId="39">
    <w:abstractNumId w:val="72"/>
  </w:num>
  <w:num w:numId="40">
    <w:abstractNumId w:val="41"/>
  </w:num>
  <w:num w:numId="41">
    <w:abstractNumId w:val="79"/>
  </w:num>
  <w:num w:numId="42">
    <w:abstractNumId w:val="32"/>
  </w:num>
  <w:num w:numId="43">
    <w:abstractNumId w:val="25"/>
  </w:num>
  <w:num w:numId="44">
    <w:abstractNumId w:val="47"/>
  </w:num>
  <w:num w:numId="45">
    <w:abstractNumId w:val="68"/>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1"/>
  </w:num>
  <w:num w:numId="49">
    <w:abstractNumId w:val="2"/>
  </w:num>
  <w:num w:numId="50">
    <w:abstractNumId w:val="3"/>
  </w:num>
  <w:num w:numId="51">
    <w:abstractNumId w:val="4"/>
  </w:num>
  <w:num w:numId="52">
    <w:abstractNumId w:val="5"/>
  </w:num>
  <w:num w:numId="53">
    <w:abstractNumId w:val="6"/>
  </w:num>
  <w:num w:numId="54">
    <w:abstractNumId w:val="7"/>
  </w:num>
  <w:num w:numId="55">
    <w:abstractNumId w:val="8"/>
  </w:num>
  <w:num w:numId="56">
    <w:abstractNumId w:val="9"/>
  </w:num>
  <w:num w:numId="57">
    <w:abstractNumId w:val="10"/>
  </w:num>
  <w:num w:numId="58">
    <w:abstractNumId w:val="11"/>
  </w:num>
  <w:num w:numId="59">
    <w:abstractNumId w:val="12"/>
  </w:num>
  <w:num w:numId="60">
    <w:abstractNumId w:val="13"/>
  </w:num>
  <w:num w:numId="61">
    <w:abstractNumId w:val="14"/>
  </w:num>
  <w:num w:numId="62">
    <w:abstractNumId w:val="15"/>
  </w:num>
  <w:num w:numId="63">
    <w:abstractNumId w:val="16"/>
  </w:num>
  <w:num w:numId="64">
    <w:abstractNumId w:val="17"/>
  </w:num>
  <w:num w:numId="65">
    <w:abstractNumId w:val="18"/>
  </w:num>
  <w:num w:numId="66">
    <w:abstractNumId w:val="19"/>
  </w:num>
  <w:num w:numId="67">
    <w:abstractNumId w:val="20"/>
  </w:num>
  <w:num w:numId="68">
    <w:abstractNumId w:val="21"/>
  </w:num>
  <w:num w:numId="69">
    <w:abstractNumId w:val="22"/>
  </w:num>
  <w:num w:numId="70">
    <w:abstractNumId w:val="23"/>
  </w:num>
  <w:num w:numId="71">
    <w:abstractNumId w:val="24"/>
  </w:num>
  <w:num w:numId="7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num>
  <w:num w:numId="74">
    <w:abstractNumId w:val="62"/>
  </w:num>
  <w:num w:numId="75">
    <w:abstractNumId w:val="59"/>
  </w:num>
  <w:num w:numId="76">
    <w:abstractNumId w:val="53"/>
  </w:num>
  <w:num w:numId="77">
    <w:abstractNumId w:val="78"/>
  </w:num>
  <w:num w:numId="78">
    <w:abstractNumId w:val="45"/>
  </w:num>
  <w:num w:numId="79">
    <w:abstractNumId w:val="55"/>
  </w:num>
  <w:num w:numId="80">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2ED"/>
    <w:rsid w:val="0000087E"/>
    <w:rsid w:val="00011E90"/>
    <w:rsid w:val="00014612"/>
    <w:rsid w:val="00021043"/>
    <w:rsid w:val="000407F1"/>
    <w:rsid w:val="000456B2"/>
    <w:rsid w:val="00052031"/>
    <w:rsid w:val="00057E36"/>
    <w:rsid w:val="000729F2"/>
    <w:rsid w:val="00073AE6"/>
    <w:rsid w:val="000764B7"/>
    <w:rsid w:val="000860EE"/>
    <w:rsid w:val="00093325"/>
    <w:rsid w:val="0009615C"/>
    <w:rsid w:val="0009634C"/>
    <w:rsid w:val="000B4526"/>
    <w:rsid w:val="000B49DE"/>
    <w:rsid w:val="000B66E6"/>
    <w:rsid w:val="000B74BD"/>
    <w:rsid w:val="000C0424"/>
    <w:rsid w:val="000C0B26"/>
    <w:rsid w:val="000D4F26"/>
    <w:rsid w:val="000E72ED"/>
    <w:rsid w:val="000F0D7C"/>
    <w:rsid w:val="000F0E60"/>
    <w:rsid w:val="0010422F"/>
    <w:rsid w:val="001821EF"/>
    <w:rsid w:val="001823A8"/>
    <w:rsid w:val="00186F66"/>
    <w:rsid w:val="001938B6"/>
    <w:rsid w:val="00196498"/>
    <w:rsid w:val="001A36E5"/>
    <w:rsid w:val="001A536A"/>
    <w:rsid w:val="001A5834"/>
    <w:rsid w:val="001A6F98"/>
    <w:rsid w:val="001B6788"/>
    <w:rsid w:val="001C00EB"/>
    <w:rsid w:val="001E1723"/>
    <w:rsid w:val="002023C6"/>
    <w:rsid w:val="0020346B"/>
    <w:rsid w:val="0020596D"/>
    <w:rsid w:val="0022352D"/>
    <w:rsid w:val="002410D4"/>
    <w:rsid w:val="00264431"/>
    <w:rsid w:val="002713CF"/>
    <w:rsid w:val="00275AA5"/>
    <w:rsid w:val="00277DA1"/>
    <w:rsid w:val="00285B32"/>
    <w:rsid w:val="00286E12"/>
    <w:rsid w:val="00290B85"/>
    <w:rsid w:val="00293C34"/>
    <w:rsid w:val="002D2414"/>
    <w:rsid w:val="002D5F78"/>
    <w:rsid w:val="002E6EBE"/>
    <w:rsid w:val="002F1ED2"/>
    <w:rsid w:val="003021EF"/>
    <w:rsid w:val="0031095A"/>
    <w:rsid w:val="00315C02"/>
    <w:rsid w:val="00323A2D"/>
    <w:rsid w:val="003240C3"/>
    <w:rsid w:val="003273EB"/>
    <w:rsid w:val="00333A9D"/>
    <w:rsid w:val="00341F10"/>
    <w:rsid w:val="00353B68"/>
    <w:rsid w:val="00393B15"/>
    <w:rsid w:val="003A1A42"/>
    <w:rsid w:val="003B4F65"/>
    <w:rsid w:val="003B5694"/>
    <w:rsid w:val="003C4D96"/>
    <w:rsid w:val="003D4096"/>
    <w:rsid w:val="003D409A"/>
    <w:rsid w:val="003E27E2"/>
    <w:rsid w:val="00402D48"/>
    <w:rsid w:val="00406469"/>
    <w:rsid w:val="004073FB"/>
    <w:rsid w:val="00423205"/>
    <w:rsid w:val="00446920"/>
    <w:rsid w:val="004477A6"/>
    <w:rsid w:val="00463D4C"/>
    <w:rsid w:val="00480CB9"/>
    <w:rsid w:val="00486FC2"/>
    <w:rsid w:val="00497A4C"/>
    <w:rsid w:val="004A1830"/>
    <w:rsid w:val="004A2035"/>
    <w:rsid w:val="004A655E"/>
    <w:rsid w:val="004B128A"/>
    <w:rsid w:val="004D13AD"/>
    <w:rsid w:val="004D3957"/>
    <w:rsid w:val="004D5128"/>
    <w:rsid w:val="00503E4F"/>
    <w:rsid w:val="00506F04"/>
    <w:rsid w:val="005075FE"/>
    <w:rsid w:val="0052386A"/>
    <w:rsid w:val="00532E73"/>
    <w:rsid w:val="005422BA"/>
    <w:rsid w:val="00587769"/>
    <w:rsid w:val="005A311C"/>
    <w:rsid w:val="005B06DB"/>
    <w:rsid w:val="005B5A45"/>
    <w:rsid w:val="005B7D4E"/>
    <w:rsid w:val="005C6225"/>
    <w:rsid w:val="005D0A75"/>
    <w:rsid w:val="005E1AED"/>
    <w:rsid w:val="005F32D6"/>
    <w:rsid w:val="005F60CD"/>
    <w:rsid w:val="00604923"/>
    <w:rsid w:val="0060693E"/>
    <w:rsid w:val="00610DBB"/>
    <w:rsid w:val="00666896"/>
    <w:rsid w:val="00670CF6"/>
    <w:rsid w:val="00683A16"/>
    <w:rsid w:val="00694E17"/>
    <w:rsid w:val="006A71C3"/>
    <w:rsid w:val="006B172A"/>
    <w:rsid w:val="006B5F09"/>
    <w:rsid w:val="006C6C1C"/>
    <w:rsid w:val="006F3395"/>
    <w:rsid w:val="006F3998"/>
    <w:rsid w:val="0070605C"/>
    <w:rsid w:val="00706E1E"/>
    <w:rsid w:val="00714AA2"/>
    <w:rsid w:val="007174B7"/>
    <w:rsid w:val="00727037"/>
    <w:rsid w:val="00736B57"/>
    <w:rsid w:val="00737EAB"/>
    <w:rsid w:val="00740C0A"/>
    <w:rsid w:val="00741B0F"/>
    <w:rsid w:val="00745DED"/>
    <w:rsid w:val="00754873"/>
    <w:rsid w:val="007571F1"/>
    <w:rsid w:val="00757421"/>
    <w:rsid w:val="007647CF"/>
    <w:rsid w:val="00773939"/>
    <w:rsid w:val="00784BE8"/>
    <w:rsid w:val="00786749"/>
    <w:rsid w:val="0078753C"/>
    <w:rsid w:val="007A52A4"/>
    <w:rsid w:val="007B1900"/>
    <w:rsid w:val="007B50CE"/>
    <w:rsid w:val="007C507A"/>
    <w:rsid w:val="007D0DEB"/>
    <w:rsid w:val="007D5935"/>
    <w:rsid w:val="007E09A1"/>
    <w:rsid w:val="007E7938"/>
    <w:rsid w:val="00806A7F"/>
    <w:rsid w:val="00815B58"/>
    <w:rsid w:val="008242E1"/>
    <w:rsid w:val="008321B5"/>
    <w:rsid w:val="0083550C"/>
    <w:rsid w:val="00835DBE"/>
    <w:rsid w:val="00837888"/>
    <w:rsid w:val="0085120C"/>
    <w:rsid w:val="0085231A"/>
    <w:rsid w:val="00854280"/>
    <w:rsid w:val="00872090"/>
    <w:rsid w:val="00894343"/>
    <w:rsid w:val="008B4977"/>
    <w:rsid w:val="008C73B2"/>
    <w:rsid w:val="008D4765"/>
    <w:rsid w:val="008E032F"/>
    <w:rsid w:val="008F4C73"/>
    <w:rsid w:val="00901823"/>
    <w:rsid w:val="00902AA8"/>
    <w:rsid w:val="009221F4"/>
    <w:rsid w:val="00926144"/>
    <w:rsid w:val="00927756"/>
    <w:rsid w:val="00940624"/>
    <w:rsid w:val="009465F9"/>
    <w:rsid w:val="00946717"/>
    <w:rsid w:val="00966143"/>
    <w:rsid w:val="009673BA"/>
    <w:rsid w:val="009702BC"/>
    <w:rsid w:val="00970F65"/>
    <w:rsid w:val="009760F7"/>
    <w:rsid w:val="00987434"/>
    <w:rsid w:val="009A04E5"/>
    <w:rsid w:val="009A276D"/>
    <w:rsid w:val="009B59D7"/>
    <w:rsid w:val="009B6736"/>
    <w:rsid w:val="009C0C90"/>
    <w:rsid w:val="009D43F9"/>
    <w:rsid w:val="009D4640"/>
    <w:rsid w:val="009E0E99"/>
    <w:rsid w:val="009F63AD"/>
    <w:rsid w:val="00A169D3"/>
    <w:rsid w:val="00A20124"/>
    <w:rsid w:val="00A224F4"/>
    <w:rsid w:val="00A2451A"/>
    <w:rsid w:val="00A43755"/>
    <w:rsid w:val="00A56CE6"/>
    <w:rsid w:val="00A82C32"/>
    <w:rsid w:val="00A83E9D"/>
    <w:rsid w:val="00A915C7"/>
    <w:rsid w:val="00A92103"/>
    <w:rsid w:val="00AB0809"/>
    <w:rsid w:val="00AB0FB0"/>
    <w:rsid w:val="00AC1861"/>
    <w:rsid w:val="00AC7254"/>
    <w:rsid w:val="00AF4A10"/>
    <w:rsid w:val="00B112C0"/>
    <w:rsid w:val="00B66609"/>
    <w:rsid w:val="00B80073"/>
    <w:rsid w:val="00B81575"/>
    <w:rsid w:val="00BA2825"/>
    <w:rsid w:val="00BA415D"/>
    <w:rsid w:val="00BB4F71"/>
    <w:rsid w:val="00BB6EFE"/>
    <w:rsid w:val="00BB7027"/>
    <w:rsid w:val="00BC1CD9"/>
    <w:rsid w:val="00BE231D"/>
    <w:rsid w:val="00BF3020"/>
    <w:rsid w:val="00C04B77"/>
    <w:rsid w:val="00C0774D"/>
    <w:rsid w:val="00C11417"/>
    <w:rsid w:val="00C211BC"/>
    <w:rsid w:val="00C2664E"/>
    <w:rsid w:val="00C43380"/>
    <w:rsid w:val="00C47653"/>
    <w:rsid w:val="00C50E0B"/>
    <w:rsid w:val="00C534F9"/>
    <w:rsid w:val="00C655DE"/>
    <w:rsid w:val="00C708D0"/>
    <w:rsid w:val="00C80762"/>
    <w:rsid w:val="00CD6221"/>
    <w:rsid w:val="00CF3C6F"/>
    <w:rsid w:val="00D00FFA"/>
    <w:rsid w:val="00D024E6"/>
    <w:rsid w:val="00D05CA9"/>
    <w:rsid w:val="00D33DB8"/>
    <w:rsid w:val="00D448B4"/>
    <w:rsid w:val="00D62A44"/>
    <w:rsid w:val="00D646B7"/>
    <w:rsid w:val="00D66DAD"/>
    <w:rsid w:val="00D81AFE"/>
    <w:rsid w:val="00D90496"/>
    <w:rsid w:val="00D911EF"/>
    <w:rsid w:val="00DB4DA3"/>
    <w:rsid w:val="00DB6DE6"/>
    <w:rsid w:val="00DC4A62"/>
    <w:rsid w:val="00DD1AC8"/>
    <w:rsid w:val="00DD2620"/>
    <w:rsid w:val="00DE6480"/>
    <w:rsid w:val="00DF2AB9"/>
    <w:rsid w:val="00E34323"/>
    <w:rsid w:val="00E35AB1"/>
    <w:rsid w:val="00E409D3"/>
    <w:rsid w:val="00E41754"/>
    <w:rsid w:val="00E41A4F"/>
    <w:rsid w:val="00E45B3A"/>
    <w:rsid w:val="00E50A7A"/>
    <w:rsid w:val="00E52DB4"/>
    <w:rsid w:val="00E57D8C"/>
    <w:rsid w:val="00E60C02"/>
    <w:rsid w:val="00E9640D"/>
    <w:rsid w:val="00EA2D63"/>
    <w:rsid w:val="00EC0804"/>
    <w:rsid w:val="00EC3661"/>
    <w:rsid w:val="00EC6EC4"/>
    <w:rsid w:val="00EC7876"/>
    <w:rsid w:val="00EE3E5E"/>
    <w:rsid w:val="00EF2D49"/>
    <w:rsid w:val="00EF2D4C"/>
    <w:rsid w:val="00EF495E"/>
    <w:rsid w:val="00EF53BE"/>
    <w:rsid w:val="00F02A38"/>
    <w:rsid w:val="00F04E4F"/>
    <w:rsid w:val="00F12870"/>
    <w:rsid w:val="00F12F9F"/>
    <w:rsid w:val="00F31CC3"/>
    <w:rsid w:val="00F335AD"/>
    <w:rsid w:val="00F67153"/>
    <w:rsid w:val="00F72AC3"/>
    <w:rsid w:val="00F76AB2"/>
    <w:rsid w:val="00F84E11"/>
    <w:rsid w:val="00F94BC5"/>
    <w:rsid w:val="00FA7204"/>
    <w:rsid w:val="00FC775A"/>
    <w:rsid w:val="00FD0A7B"/>
    <w:rsid w:val="00FD16BC"/>
    <w:rsid w:val="00FE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CAA941-BAD1-4632-A36D-E912CE86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2ED"/>
    <w:rPr>
      <w:lang w:val="uk-UA"/>
    </w:rPr>
  </w:style>
  <w:style w:type="paragraph" w:styleId="1">
    <w:name w:val="heading 1"/>
    <w:basedOn w:val="a"/>
    <w:next w:val="a"/>
    <w:link w:val="10"/>
    <w:qFormat/>
    <w:rsid w:val="00F12F9F"/>
    <w:pPr>
      <w:keepNext/>
      <w:spacing w:after="0" w:line="240" w:lineRule="auto"/>
      <w:jc w:val="both"/>
      <w:outlineLvl w:val="0"/>
    </w:pPr>
    <w:rPr>
      <w:rFonts w:ascii="Times New Roman" w:eastAsia="Times New Roman" w:hAnsi="Times New Roman" w:cs="Times New Roman"/>
      <w:b/>
      <w:bCs/>
      <w:sz w:val="20"/>
      <w:szCs w:val="28"/>
      <w:lang w:eastAsia="ru-RU"/>
    </w:rPr>
  </w:style>
  <w:style w:type="paragraph" w:styleId="2">
    <w:name w:val="heading 2"/>
    <w:basedOn w:val="a"/>
    <w:next w:val="a"/>
    <w:link w:val="20"/>
    <w:qFormat/>
    <w:rsid w:val="00F12F9F"/>
    <w:pPr>
      <w:keepNext/>
      <w:spacing w:after="0" w:line="240" w:lineRule="auto"/>
      <w:jc w:val="both"/>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E72ED"/>
    <w:pPr>
      <w:ind w:left="720"/>
      <w:contextualSpacing/>
    </w:pPr>
  </w:style>
  <w:style w:type="character" w:customStyle="1" w:styleId="a4">
    <w:name w:val="Обычный (веб) Знак"/>
    <w:aliases w:val="Обычный (Web) Знак,Знак Знак Знак"/>
    <w:link w:val="a5"/>
    <w:locked/>
    <w:rsid w:val="00A20124"/>
    <w:rPr>
      <w:sz w:val="24"/>
      <w:szCs w:val="24"/>
    </w:rPr>
  </w:style>
  <w:style w:type="paragraph" w:styleId="a5">
    <w:name w:val="Normal (Web)"/>
    <w:aliases w:val="Обычный (Web),Знак Знак"/>
    <w:basedOn w:val="a"/>
    <w:link w:val="a4"/>
    <w:unhideWhenUsed/>
    <w:qFormat/>
    <w:rsid w:val="00A20124"/>
    <w:pPr>
      <w:spacing w:after="120" w:line="240" w:lineRule="auto"/>
      <w:ind w:left="283"/>
    </w:pPr>
    <w:rPr>
      <w:sz w:val="24"/>
      <w:szCs w:val="24"/>
      <w:lang w:val="ru-RU"/>
    </w:rPr>
  </w:style>
  <w:style w:type="paragraph" w:styleId="a6">
    <w:name w:val="Balloon Text"/>
    <w:basedOn w:val="a"/>
    <w:link w:val="a7"/>
    <w:uiPriority w:val="99"/>
    <w:unhideWhenUsed/>
    <w:rsid w:val="006A71C3"/>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6A71C3"/>
    <w:rPr>
      <w:rFonts w:ascii="Tahoma" w:hAnsi="Tahoma" w:cs="Tahoma"/>
      <w:sz w:val="16"/>
      <w:szCs w:val="16"/>
      <w:lang w:val="uk-UA"/>
    </w:rPr>
  </w:style>
  <w:style w:type="paragraph" w:styleId="a8">
    <w:name w:val="header"/>
    <w:basedOn w:val="a"/>
    <w:link w:val="a9"/>
    <w:uiPriority w:val="99"/>
    <w:rsid w:val="005B06DB"/>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9">
    <w:name w:val="Верхний колонтитул Знак"/>
    <w:basedOn w:val="a0"/>
    <w:link w:val="a8"/>
    <w:uiPriority w:val="99"/>
    <w:rsid w:val="005B06DB"/>
    <w:rPr>
      <w:rFonts w:ascii="Times New Roman" w:eastAsia="Times New Roman" w:hAnsi="Times New Roman" w:cs="Times New Roman"/>
      <w:sz w:val="20"/>
      <w:szCs w:val="20"/>
      <w:lang w:eastAsia="ru-RU"/>
    </w:rPr>
  </w:style>
  <w:style w:type="paragraph" w:styleId="aa">
    <w:name w:val="Body Text"/>
    <w:basedOn w:val="a"/>
    <w:link w:val="ab"/>
    <w:uiPriority w:val="99"/>
    <w:rsid w:val="005F32D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5F32D6"/>
    <w:rPr>
      <w:rFonts w:ascii="Times New Roman" w:eastAsia="Times New Roman" w:hAnsi="Times New Roman" w:cs="Times New Roman"/>
      <w:sz w:val="28"/>
      <w:szCs w:val="20"/>
      <w:lang w:val="uk-UA" w:eastAsia="ru-RU"/>
    </w:rPr>
  </w:style>
  <w:style w:type="paragraph" w:customStyle="1" w:styleId="Default">
    <w:name w:val="Default"/>
    <w:rsid w:val="005F32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12F9F"/>
    <w:rPr>
      <w:rFonts w:ascii="Times New Roman" w:eastAsia="Times New Roman" w:hAnsi="Times New Roman" w:cs="Times New Roman"/>
      <w:b/>
      <w:bCs/>
      <w:sz w:val="20"/>
      <w:szCs w:val="28"/>
      <w:lang w:val="uk-UA" w:eastAsia="ru-RU"/>
    </w:rPr>
  </w:style>
  <w:style w:type="character" w:customStyle="1" w:styleId="20">
    <w:name w:val="Заголовок 2 Знак"/>
    <w:basedOn w:val="a0"/>
    <w:link w:val="2"/>
    <w:rsid w:val="00F12F9F"/>
    <w:rPr>
      <w:rFonts w:ascii="Times New Roman" w:eastAsia="Times New Roman" w:hAnsi="Times New Roman" w:cs="Times New Roman"/>
      <w:b/>
      <w:bCs/>
      <w:sz w:val="28"/>
      <w:szCs w:val="24"/>
      <w:lang w:val="uk-UA" w:eastAsia="ru-RU"/>
    </w:rPr>
  </w:style>
  <w:style w:type="character" w:customStyle="1" w:styleId="apple-converted-space">
    <w:name w:val="apple-converted-space"/>
    <w:basedOn w:val="a0"/>
    <w:rsid w:val="00F12F9F"/>
  </w:style>
  <w:style w:type="paragraph" w:customStyle="1" w:styleId="Style4">
    <w:name w:val="Style4"/>
    <w:basedOn w:val="a"/>
    <w:uiPriority w:val="99"/>
    <w:rsid w:val="00F12F9F"/>
    <w:pPr>
      <w:widowControl w:val="0"/>
      <w:autoSpaceDE w:val="0"/>
      <w:autoSpaceDN w:val="0"/>
      <w:adjustRightInd w:val="0"/>
      <w:spacing w:after="0" w:line="312" w:lineRule="exact"/>
      <w:ind w:firstLine="1373"/>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F12F9F"/>
    <w:pPr>
      <w:widowControl w:val="0"/>
      <w:autoSpaceDE w:val="0"/>
      <w:autoSpaceDN w:val="0"/>
      <w:adjustRightInd w:val="0"/>
      <w:spacing w:after="0" w:line="275" w:lineRule="exact"/>
      <w:ind w:firstLine="701"/>
      <w:jc w:val="both"/>
    </w:pPr>
    <w:rPr>
      <w:rFonts w:ascii="Times New Roman" w:eastAsia="Times New Roman" w:hAnsi="Times New Roman" w:cs="Times New Roman"/>
      <w:sz w:val="24"/>
      <w:szCs w:val="24"/>
      <w:lang w:val="ru-RU" w:eastAsia="ru-RU"/>
    </w:rPr>
  </w:style>
  <w:style w:type="character" w:customStyle="1" w:styleId="FontStyle26">
    <w:name w:val="Font Style26"/>
    <w:uiPriority w:val="99"/>
    <w:rsid w:val="00F12F9F"/>
    <w:rPr>
      <w:rFonts w:ascii="Times New Roman" w:hAnsi="Times New Roman" w:cs="Times New Roman" w:hint="default"/>
      <w:sz w:val="20"/>
      <w:szCs w:val="20"/>
    </w:rPr>
  </w:style>
  <w:style w:type="paragraph" w:customStyle="1" w:styleId="StyleZakonu">
    <w:name w:val="StyleZakonu"/>
    <w:basedOn w:val="a"/>
    <w:uiPriority w:val="99"/>
    <w:rsid w:val="00F12F9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
    <w:name w:val="StyleProp"/>
    <w:basedOn w:val="a"/>
    <w:uiPriority w:val="99"/>
    <w:rsid w:val="00F12F9F"/>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rvps2">
    <w:name w:val="rvps2"/>
    <w:basedOn w:val="a"/>
    <w:rsid w:val="00F12F9F"/>
    <w:pPr>
      <w:suppressAutoHyphens/>
      <w:spacing w:before="280" w:after="280" w:line="240" w:lineRule="auto"/>
    </w:pPr>
    <w:rPr>
      <w:rFonts w:ascii="Times New Roman" w:eastAsia="Times New Roman" w:hAnsi="Times New Roman" w:cs="Times New Roman"/>
      <w:sz w:val="24"/>
      <w:szCs w:val="24"/>
      <w:lang w:val="ru-RU" w:eastAsia="zh-CN"/>
    </w:rPr>
  </w:style>
  <w:style w:type="character" w:styleId="ac">
    <w:name w:val="Strong"/>
    <w:basedOn w:val="a0"/>
    <w:uiPriority w:val="22"/>
    <w:qFormat/>
    <w:rsid w:val="00F12F9F"/>
    <w:rPr>
      <w:b/>
      <w:bCs/>
    </w:rPr>
  </w:style>
  <w:style w:type="character" w:styleId="ad">
    <w:name w:val="Hyperlink"/>
    <w:uiPriority w:val="99"/>
    <w:unhideWhenUsed/>
    <w:rsid w:val="00F12F9F"/>
    <w:rPr>
      <w:color w:val="0000FF"/>
      <w:u w:val="single"/>
    </w:rPr>
  </w:style>
  <w:style w:type="paragraph" w:customStyle="1" w:styleId="Standard">
    <w:name w:val="Standard"/>
    <w:rsid w:val="00F12F9F"/>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table" w:styleId="ae">
    <w:name w:val="Table Grid"/>
    <w:basedOn w:val="a1"/>
    <w:uiPriority w:val="59"/>
    <w:rsid w:val="00F1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
    <w:rsid w:val="00F12F9F"/>
    <w:pPr>
      <w:spacing w:after="0" w:line="240" w:lineRule="auto"/>
    </w:pPr>
    <w:rPr>
      <w:rFonts w:ascii="Calibri" w:eastAsia="Times New Roman" w:hAnsi="Calibri" w:cs="Times New Roman"/>
    </w:rPr>
  </w:style>
  <w:style w:type="paragraph" w:customStyle="1" w:styleId="Just">
    <w:name w:val="Just"/>
    <w:rsid w:val="00F12F9F"/>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f">
    <w:name w:val="footer"/>
    <w:basedOn w:val="a"/>
    <w:link w:val="af0"/>
    <w:rsid w:val="00F12F9F"/>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F12F9F"/>
    <w:rPr>
      <w:rFonts w:ascii="Times New Roman" w:eastAsia="Times New Roman" w:hAnsi="Times New Roman" w:cs="Times New Roman"/>
      <w:sz w:val="24"/>
      <w:szCs w:val="24"/>
      <w:lang w:eastAsia="ru-RU"/>
    </w:rPr>
  </w:style>
  <w:style w:type="character" w:styleId="af1">
    <w:name w:val="page number"/>
    <w:basedOn w:val="a0"/>
    <w:rsid w:val="00F12F9F"/>
  </w:style>
  <w:style w:type="paragraph" w:styleId="21">
    <w:name w:val="Body Text 2"/>
    <w:basedOn w:val="a"/>
    <w:link w:val="22"/>
    <w:rsid w:val="00F12F9F"/>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F12F9F"/>
    <w:rPr>
      <w:rFonts w:ascii="Times New Roman" w:eastAsia="Times New Roman" w:hAnsi="Times New Roman" w:cs="Times New Roman"/>
      <w:sz w:val="24"/>
      <w:szCs w:val="24"/>
      <w:lang w:eastAsia="ru-RU"/>
    </w:rPr>
  </w:style>
  <w:style w:type="character" w:customStyle="1" w:styleId="FontStyle24">
    <w:name w:val="Font Style24"/>
    <w:rsid w:val="00F12F9F"/>
    <w:rPr>
      <w:rFonts w:ascii="Times New Roman" w:hAnsi="Times New Roman" w:cs="Times New Roman"/>
      <w:b/>
      <w:bCs/>
      <w:sz w:val="22"/>
      <w:szCs w:val="22"/>
    </w:rPr>
  </w:style>
  <w:style w:type="character" w:customStyle="1" w:styleId="FontStyle30">
    <w:name w:val="Font Style30"/>
    <w:rsid w:val="00F12F9F"/>
    <w:rPr>
      <w:rFonts w:ascii="Times New Roman" w:hAnsi="Times New Roman" w:cs="Times New Roman"/>
      <w:sz w:val="22"/>
      <w:szCs w:val="22"/>
    </w:rPr>
  </w:style>
  <w:style w:type="character" w:customStyle="1" w:styleId="FontStyle32">
    <w:name w:val="Font Style32"/>
    <w:rsid w:val="00F12F9F"/>
    <w:rPr>
      <w:rFonts w:ascii="Times New Roman" w:hAnsi="Times New Roman" w:cs="Times New Roman"/>
      <w:b/>
      <w:bCs/>
      <w:sz w:val="18"/>
      <w:szCs w:val="18"/>
    </w:rPr>
  </w:style>
  <w:style w:type="character" w:customStyle="1" w:styleId="FontStyle40">
    <w:name w:val="Font Style40"/>
    <w:rsid w:val="00F12F9F"/>
    <w:rPr>
      <w:rFonts w:ascii="Times New Roman" w:hAnsi="Times New Roman" w:cs="Times New Roman"/>
      <w:sz w:val="22"/>
      <w:szCs w:val="22"/>
    </w:rPr>
  </w:style>
  <w:style w:type="character" w:styleId="af2">
    <w:name w:val="annotation reference"/>
    <w:uiPriority w:val="99"/>
    <w:unhideWhenUsed/>
    <w:rsid w:val="00F12F9F"/>
    <w:rPr>
      <w:sz w:val="16"/>
      <w:szCs w:val="16"/>
    </w:rPr>
  </w:style>
  <w:style w:type="paragraph" w:styleId="af3">
    <w:name w:val="Body Text Indent"/>
    <w:basedOn w:val="a"/>
    <w:link w:val="af4"/>
    <w:uiPriority w:val="99"/>
    <w:rsid w:val="00F12F9F"/>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F12F9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F12F9F"/>
    <w:pPr>
      <w:tabs>
        <w:tab w:val="left" w:pos="810"/>
      </w:tabs>
      <w:spacing w:after="0" w:line="240" w:lineRule="auto"/>
      <w:ind w:left="360"/>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F12F9F"/>
    <w:rPr>
      <w:rFonts w:ascii="Times New Roman" w:eastAsia="Times New Roman" w:hAnsi="Times New Roman" w:cs="Times New Roman"/>
      <w:sz w:val="24"/>
      <w:szCs w:val="24"/>
      <w:lang w:val="uk-UA" w:eastAsia="ru-RU"/>
    </w:rPr>
  </w:style>
  <w:style w:type="paragraph" w:styleId="3">
    <w:name w:val="Body Text Indent 3"/>
    <w:basedOn w:val="a"/>
    <w:link w:val="30"/>
    <w:uiPriority w:val="99"/>
    <w:rsid w:val="00F12F9F"/>
    <w:pPr>
      <w:spacing w:after="0" w:line="240" w:lineRule="auto"/>
      <w:ind w:left="540"/>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rsid w:val="00F12F9F"/>
    <w:rPr>
      <w:rFonts w:ascii="Times New Roman" w:eastAsia="Times New Roman" w:hAnsi="Times New Roman" w:cs="Times New Roman"/>
      <w:sz w:val="24"/>
      <w:szCs w:val="24"/>
      <w:lang w:val="uk-UA" w:eastAsia="ru-RU"/>
    </w:rPr>
  </w:style>
  <w:style w:type="paragraph" w:styleId="af5">
    <w:name w:val="annotation text"/>
    <w:basedOn w:val="a"/>
    <w:link w:val="af6"/>
    <w:uiPriority w:val="99"/>
    <w:rsid w:val="00F12F9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0"/>
    <w:link w:val="af5"/>
    <w:uiPriority w:val="99"/>
    <w:rsid w:val="00F12F9F"/>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rsid w:val="00F12F9F"/>
    <w:rPr>
      <w:b/>
      <w:bCs/>
    </w:rPr>
  </w:style>
  <w:style w:type="character" w:customStyle="1" w:styleId="af8">
    <w:name w:val="Тема примечания Знак"/>
    <w:basedOn w:val="af6"/>
    <w:link w:val="af7"/>
    <w:uiPriority w:val="99"/>
    <w:rsid w:val="00F12F9F"/>
    <w:rPr>
      <w:rFonts w:ascii="Times New Roman" w:eastAsia="Times New Roman" w:hAnsi="Times New Roman" w:cs="Times New Roman"/>
      <w:b/>
      <w:bCs/>
      <w:sz w:val="20"/>
      <w:szCs w:val="20"/>
      <w:lang w:val="uk-UA" w:eastAsia="ru-RU"/>
    </w:rPr>
  </w:style>
  <w:style w:type="paragraph" w:customStyle="1" w:styleId="AB630D60F59F403CB531B268FE76FA17">
    <w:name w:val="AB630D60F59F403CB531B268FE76FA17"/>
    <w:rsid w:val="00F12F9F"/>
    <w:rPr>
      <w:rFonts w:ascii="Calibri" w:eastAsia="Times New Roman" w:hAnsi="Calibri" w:cs="Times New Roman"/>
      <w:lang w:eastAsia="ru-RU"/>
    </w:rPr>
  </w:style>
  <w:style w:type="paragraph" w:customStyle="1" w:styleId="110">
    <w:name w:val="Знак Знак Знак1 Знак Знак Знак Знак Знак Знак1 Знак"/>
    <w:basedOn w:val="a"/>
    <w:rsid w:val="00F12F9F"/>
    <w:pPr>
      <w:spacing w:after="0" w:line="240" w:lineRule="auto"/>
    </w:pPr>
    <w:rPr>
      <w:rFonts w:ascii="Verdana" w:eastAsia="Times New Roman" w:hAnsi="Verdana" w:cs="Verdana"/>
      <w:sz w:val="20"/>
      <w:szCs w:val="20"/>
      <w:lang w:val="en-US"/>
    </w:rPr>
  </w:style>
  <w:style w:type="paragraph" w:customStyle="1" w:styleId="12">
    <w:name w:val="Абзац списка1"/>
    <w:basedOn w:val="a"/>
    <w:qFormat/>
    <w:rsid w:val="00F12F9F"/>
    <w:pPr>
      <w:ind w:left="720"/>
      <w:contextualSpacing/>
    </w:pPr>
    <w:rPr>
      <w:rFonts w:ascii="Calibri" w:eastAsia="Times New Roman" w:hAnsi="Calibri" w:cs="Times New Roman"/>
    </w:rPr>
  </w:style>
  <w:style w:type="character" w:customStyle="1" w:styleId="rvts0">
    <w:name w:val="rvts0"/>
    <w:rsid w:val="00F12F9F"/>
  </w:style>
  <w:style w:type="paragraph" w:styleId="af9">
    <w:name w:val="No Spacing"/>
    <w:uiPriority w:val="1"/>
    <w:qFormat/>
    <w:rsid w:val="00F12F9F"/>
    <w:pPr>
      <w:spacing w:after="0" w:line="240" w:lineRule="auto"/>
    </w:pPr>
    <w:rPr>
      <w:rFonts w:ascii="Times New Roman" w:eastAsia="Times New Roman" w:hAnsi="Times New Roman" w:cs="Times New Roman"/>
      <w:sz w:val="24"/>
      <w:szCs w:val="24"/>
      <w:lang w:eastAsia="ru-RU"/>
    </w:rPr>
  </w:style>
  <w:style w:type="paragraph" w:customStyle="1" w:styleId="afa">
    <w:name w:val="Знак"/>
    <w:basedOn w:val="a"/>
    <w:rsid w:val="00F12F9F"/>
    <w:pPr>
      <w:spacing w:after="0" w:line="240" w:lineRule="auto"/>
    </w:pPr>
    <w:rPr>
      <w:rFonts w:ascii="Verdana" w:eastAsia="Times New Roman" w:hAnsi="Verdana" w:cs="Verdana"/>
      <w:sz w:val="20"/>
      <w:szCs w:val="20"/>
      <w:lang w:val="en-US"/>
    </w:rPr>
  </w:style>
  <w:style w:type="paragraph" w:styleId="HTML">
    <w:name w:val="HTML Preformatted"/>
    <w:basedOn w:val="a"/>
    <w:link w:val="HTML0"/>
    <w:rsid w:val="00C80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sz w:val="20"/>
      <w:szCs w:val="20"/>
      <w:lang w:val="ru-RU" w:eastAsia="zh-CN"/>
    </w:rPr>
  </w:style>
  <w:style w:type="character" w:customStyle="1" w:styleId="HTML0">
    <w:name w:val="Стандартный HTML Знак"/>
    <w:basedOn w:val="a0"/>
    <w:link w:val="HTML"/>
    <w:rsid w:val="00C80762"/>
    <w:rPr>
      <w:rFonts w:ascii="Arial Unicode MS" w:eastAsia="Arial Unicode MS" w:hAnsi="Arial Unicode MS" w:cs="Arial Unicode MS"/>
      <w:sz w:val="20"/>
      <w:szCs w:val="20"/>
      <w:lang w:eastAsia="zh-CN"/>
    </w:rPr>
  </w:style>
  <w:style w:type="paragraph" w:customStyle="1" w:styleId="afb">
    <w:name w:val="Вміст таблиці"/>
    <w:basedOn w:val="a"/>
    <w:rsid w:val="00C80762"/>
    <w:pPr>
      <w:widowControl w:val="0"/>
      <w:suppressLineNumbers/>
      <w:suppressAutoHyphens/>
      <w:spacing w:after="0" w:line="240" w:lineRule="auto"/>
    </w:pPr>
    <w:rPr>
      <w:rFonts w:ascii="Liberation Serif" w:eastAsia="SimSun" w:hAnsi="Liberation Serif" w:cs="Lucida Sans"/>
      <w:kern w:val="1"/>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364329">
      <w:bodyDiv w:val="1"/>
      <w:marLeft w:val="0"/>
      <w:marRight w:val="0"/>
      <w:marTop w:val="0"/>
      <w:marBottom w:val="0"/>
      <w:divBdr>
        <w:top w:val="none" w:sz="0" w:space="0" w:color="auto"/>
        <w:left w:val="none" w:sz="0" w:space="0" w:color="auto"/>
        <w:bottom w:val="none" w:sz="0" w:space="0" w:color="auto"/>
        <w:right w:val="none" w:sz="0" w:space="0" w:color="auto"/>
      </w:divBdr>
    </w:div>
    <w:div w:id="10663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72E81-AB3A-4DAC-AE08-13975A2A5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2</Pages>
  <Words>360</Words>
  <Characters>2053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213</cp:revision>
  <cp:lastPrinted>2017-11-09T09:31:00Z</cp:lastPrinted>
  <dcterms:created xsi:type="dcterms:W3CDTF">2017-06-25T09:26:00Z</dcterms:created>
  <dcterms:modified xsi:type="dcterms:W3CDTF">2017-11-17T06:46:00Z</dcterms:modified>
</cp:coreProperties>
</file>