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12A" w:rsidRPr="00F4180A" w:rsidRDefault="0065612A" w:rsidP="006561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474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5612A" w:rsidRPr="00F4180A" w:rsidRDefault="0065612A" w:rsidP="006561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5612A" w:rsidRPr="00F4180A" w:rsidRDefault="0065612A" w:rsidP="006561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65612A" w:rsidRDefault="0065612A" w:rsidP="006561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65612A" w:rsidRDefault="0065612A" w:rsidP="0065612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5612A" w:rsidRPr="00F4180A" w:rsidRDefault="0065612A" w:rsidP="0065612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№117</w:t>
      </w:r>
    </w:p>
    <w:p w:rsidR="0065612A" w:rsidRDefault="0065612A" w:rsidP="0065612A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612A" w:rsidRPr="009871A4" w:rsidRDefault="0065612A" w:rsidP="0065612A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та доповнень до рішення ІІ сесії </w:t>
      </w: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скликання від 06.01.2017 року №24 </w:t>
      </w:r>
    </w:p>
    <w:p w:rsidR="0065612A" w:rsidRDefault="0065612A" w:rsidP="0065612A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селищний бюджет на 2017 рік»</w:t>
      </w:r>
    </w:p>
    <w:p w:rsidR="0065612A" w:rsidRPr="009A6E6F" w:rsidRDefault="0065612A" w:rsidP="0065612A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5612A" w:rsidRDefault="0065612A" w:rsidP="006561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матеріали та враховуючи висновки та рекомендації спільного засідання постійних комісій селищної ради з питань планування, фінансів, бюджету та соціально-економічного розвитку від </w:t>
      </w:r>
      <w:r w:rsidRPr="00112B8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112B8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.2017 року про внесення змін та доповнень до рішення ІІ сесії VІІІ скликання від 06.01.2017 №24 “Про селищний бюджет на 2017 рік”,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Україні”, сесія селищної ради     </w:t>
      </w:r>
    </w:p>
    <w:p w:rsidR="0065612A" w:rsidRDefault="0065612A" w:rsidP="006561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ВИРІШИЛА:</w:t>
      </w: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612A" w:rsidRDefault="0065612A" w:rsidP="0065612A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перерозподіл коштів по розпоряднику коштів згідно з додатком №1.</w:t>
      </w:r>
    </w:p>
    <w:p w:rsidR="0065612A" w:rsidRDefault="0065612A" w:rsidP="0065612A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52D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планування бюджету та соціально-економічного розвитку</w:t>
      </w:r>
      <w:r w:rsidRPr="002235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612A" w:rsidRDefault="0065612A" w:rsidP="006561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612A" w:rsidRPr="0022352D" w:rsidRDefault="0065612A" w:rsidP="006561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612A" w:rsidRPr="00073AE6" w:rsidRDefault="0065612A" w:rsidP="0065612A">
      <w:pPr>
        <w:pStyle w:val="a3"/>
        <w:spacing w:after="0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52D"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 w:rsidRPr="0022352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2352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2352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2352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2352D">
        <w:rPr>
          <w:rFonts w:ascii="Times New Roman" w:hAnsi="Times New Roman" w:cs="Times New Roman"/>
          <w:color w:val="000000"/>
          <w:sz w:val="28"/>
          <w:szCs w:val="28"/>
        </w:rPr>
        <w:tab/>
        <w:t>О.Г.Фаустов</w:t>
      </w:r>
    </w:p>
    <w:p w:rsidR="00E41754" w:rsidRPr="0065612A" w:rsidRDefault="00E41754" w:rsidP="0065612A"/>
    <w:sectPr w:rsidR="00E41754" w:rsidRPr="0065612A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4D8" w:rsidRDefault="006E04D8" w:rsidP="001B6788">
      <w:pPr>
        <w:spacing w:after="0" w:line="240" w:lineRule="auto"/>
      </w:pPr>
      <w:r>
        <w:separator/>
      </w:r>
    </w:p>
  </w:endnote>
  <w:endnote w:type="continuationSeparator" w:id="0">
    <w:p w:rsidR="006E04D8" w:rsidRDefault="006E04D8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4D8" w:rsidRDefault="006E04D8" w:rsidP="001B6788">
      <w:pPr>
        <w:spacing w:after="0" w:line="240" w:lineRule="auto"/>
      </w:pPr>
      <w:r>
        <w:separator/>
      </w:r>
    </w:p>
  </w:footnote>
  <w:footnote w:type="continuationSeparator" w:id="0">
    <w:p w:rsidR="006E04D8" w:rsidRDefault="006E04D8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5612A"/>
    <w:rsid w:val="00666896"/>
    <w:rsid w:val="00670CF6"/>
    <w:rsid w:val="00683A16"/>
    <w:rsid w:val="00694E17"/>
    <w:rsid w:val="006A71C3"/>
    <w:rsid w:val="006B172A"/>
    <w:rsid w:val="006B5F09"/>
    <w:rsid w:val="006C6C1C"/>
    <w:rsid w:val="006E04D8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A8794E-A567-47BF-AAE1-83DD0C75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1589B-9467-4E8A-A6AD-241754A7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2017-11-15T08:38:00Z</dcterms:modified>
</cp:coreProperties>
</file>