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EAD" w:rsidRPr="00F4180A" w:rsidRDefault="00ED5EAD" w:rsidP="00ED5EAD">
      <w:pPr>
        <w:spacing w:after="0"/>
        <w:jc w:val="center"/>
        <w:rPr>
          <w:rFonts w:ascii="Times New Roman" w:hAnsi="Times New Roman" w:cs="Times New Roman"/>
          <w:sz w:val="28"/>
          <w:szCs w:val="28"/>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62" DrawAspect="Content" ObjectID="_1572413684" r:id="rId9"/>
        </w:object>
      </w:r>
      <w:r w:rsidRPr="00F4180A">
        <w:rPr>
          <w:rFonts w:ascii="Times New Roman" w:hAnsi="Times New Roman" w:cs="Times New Roman"/>
          <w:sz w:val="28"/>
          <w:szCs w:val="28"/>
        </w:rPr>
        <w:t>ЧАПЛИНСЬКА СЕЛИЩНА РАДА</w:t>
      </w:r>
    </w:p>
    <w:p w:rsidR="00ED5EAD" w:rsidRPr="00F4180A" w:rsidRDefault="00ED5EAD" w:rsidP="00ED5EAD">
      <w:pPr>
        <w:spacing w:after="0"/>
        <w:jc w:val="center"/>
        <w:rPr>
          <w:rFonts w:ascii="Times New Roman" w:hAnsi="Times New Roman" w:cs="Times New Roman"/>
          <w:sz w:val="28"/>
          <w:szCs w:val="28"/>
        </w:rPr>
      </w:pPr>
      <w:r w:rsidRPr="00F4180A">
        <w:rPr>
          <w:rFonts w:ascii="Times New Roman" w:hAnsi="Times New Roman" w:cs="Times New Roman"/>
          <w:sz w:val="28"/>
          <w:szCs w:val="28"/>
        </w:rPr>
        <w:t>ЧАПЛИНСЬКОГО РАЙОНУ ХЕРСОНСЬКОЇ ОБЛАСТІ</w:t>
      </w:r>
    </w:p>
    <w:p w:rsidR="00ED5EAD" w:rsidRPr="00F4180A" w:rsidRDefault="00ED5EAD" w:rsidP="00ED5EAD">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ВОСЬМ</w:t>
      </w:r>
      <w:r w:rsidRPr="00F4180A">
        <w:rPr>
          <w:rFonts w:ascii="Times New Roman" w:hAnsi="Times New Roman" w:cs="Times New Roman"/>
          <w:sz w:val="28"/>
          <w:szCs w:val="28"/>
        </w:rPr>
        <w:t xml:space="preserve">А СЕСІЯ </w:t>
      </w:r>
      <w:r w:rsidRPr="00F4180A">
        <w:rPr>
          <w:rFonts w:ascii="Times New Roman" w:hAnsi="Times New Roman" w:cs="Times New Roman"/>
          <w:sz w:val="28"/>
          <w:szCs w:val="28"/>
          <w:lang w:val="en-US"/>
        </w:rPr>
        <w:t>V</w:t>
      </w:r>
      <w:r w:rsidRPr="00F4180A">
        <w:rPr>
          <w:rFonts w:ascii="Times New Roman" w:hAnsi="Times New Roman" w:cs="Times New Roman"/>
          <w:sz w:val="28"/>
          <w:szCs w:val="28"/>
        </w:rPr>
        <w:t>ІІІ СКЛИКАННЯ</w:t>
      </w:r>
    </w:p>
    <w:p w:rsidR="00ED5EAD" w:rsidRDefault="00ED5EAD" w:rsidP="00ED5EAD">
      <w:pPr>
        <w:spacing w:after="0"/>
        <w:jc w:val="center"/>
        <w:rPr>
          <w:rFonts w:ascii="Times New Roman" w:hAnsi="Times New Roman" w:cs="Times New Roman"/>
          <w:sz w:val="28"/>
          <w:szCs w:val="28"/>
        </w:rPr>
      </w:pPr>
      <w:r>
        <w:rPr>
          <w:rFonts w:ascii="Times New Roman" w:hAnsi="Times New Roman" w:cs="Times New Roman"/>
          <w:sz w:val="28"/>
          <w:szCs w:val="28"/>
        </w:rPr>
        <w:t xml:space="preserve">ВИТЯГ ІЗ </w:t>
      </w:r>
      <w:r w:rsidRPr="00F4180A">
        <w:rPr>
          <w:rFonts w:ascii="Times New Roman" w:hAnsi="Times New Roman" w:cs="Times New Roman"/>
          <w:sz w:val="28"/>
          <w:szCs w:val="28"/>
        </w:rPr>
        <w:t>Р І Ш Е Н Н Я</w:t>
      </w:r>
    </w:p>
    <w:p w:rsidR="00ED5EAD" w:rsidRDefault="00ED5EAD" w:rsidP="00ED5EAD">
      <w:pPr>
        <w:spacing w:after="0"/>
        <w:ind w:right="-1050"/>
        <w:jc w:val="both"/>
        <w:rPr>
          <w:rFonts w:ascii="Times New Roman" w:hAnsi="Times New Roman" w:cs="Times New Roman"/>
          <w:sz w:val="28"/>
          <w:szCs w:val="28"/>
        </w:rPr>
      </w:pPr>
    </w:p>
    <w:p w:rsidR="00ED5EAD" w:rsidRPr="00F4180A" w:rsidRDefault="00ED5EAD" w:rsidP="00ED5EAD">
      <w:pPr>
        <w:spacing w:after="0"/>
        <w:ind w:right="-1050"/>
        <w:jc w:val="both"/>
        <w:rPr>
          <w:rFonts w:ascii="Times New Roman" w:hAnsi="Times New Roman" w:cs="Times New Roman"/>
          <w:sz w:val="28"/>
          <w:szCs w:val="28"/>
        </w:rPr>
      </w:pPr>
      <w:r>
        <w:rPr>
          <w:rFonts w:ascii="Times New Roman" w:hAnsi="Times New Roman" w:cs="Times New Roman"/>
          <w:sz w:val="28"/>
          <w:szCs w:val="28"/>
        </w:rPr>
        <w:t>від 10 лип</w:t>
      </w:r>
      <w:r w:rsidRPr="00F4180A">
        <w:rPr>
          <w:rFonts w:ascii="Times New Roman" w:hAnsi="Times New Roman" w:cs="Times New Roman"/>
          <w:sz w:val="28"/>
          <w:szCs w:val="28"/>
        </w:rPr>
        <w:t>ня 20</w:t>
      </w:r>
      <w:r>
        <w:rPr>
          <w:rFonts w:ascii="Times New Roman" w:hAnsi="Times New Roman" w:cs="Times New Roman"/>
          <w:sz w:val="28"/>
          <w:szCs w:val="28"/>
        </w:rPr>
        <w:t>17 року                      №136</w:t>
      </w:r>
    </w:p>
    <w:p w:rsidR="00ED5EAD" w:rsidRDefault="00ED5EAD" w:rsidP="00ED5EAD">
      <w:pPr>
        <w:tabs>
          <w:tab w:val="left" w:pos="2895"/>
        </w:tabs>
        <w:spacing w:after="0"/>
        <w:ind w:right="-1050"/>
        <w:jc w:val="both"/>
        <w:rPr>
          <w:rFonts w:ascii="Times New Roman" w:hAnsi="Times New Roman" w:cs="Times New Roman"/>
          <w:sz w:val="28"/>
          <w:szCs w:val="28"/>
        </w:rPr>
      </w:pPr>
      <w:r w:rsidRPr="00F4180A">
        <w:rPr>
          <w:rFonts w:ascii="Times New Roman" w:hAnsi="Times New Roman" w:cs="Times New Roman"/>
          <w:sz w:val="28"/>
          <w:szCs w:val="28"/>
        </w:rPr>
        <w:t>смт.Чаплинка</w:t>
      </w:r>
      <w:r>
        <w:rPr>
          <w:rFonts w:ascii="Times New Roman" w:hAnsi="Times New Roman" w:cs="Times New Roman"/>
          <w:sz w:val="28"/>
          <w:szCs w:val="28"/>
        </w:rPr>
        <w:tab/>
      </w:r>
    </w:p>
    <w:p w:rsidR="00ED5EAD" w:rsidRPr="00854280" w:rsidRDefault="00ED5EAD" w:rsidP="00ED5EAD">
      <w:pPr>
        <w:tabs>
          <w:tab w:val="left" w:pos="4095"/>
        </w:tabs>
        <w:spacing w:after="0"/>
        <w:ind w:right="-1050"/>
        <w:jc w:val="both"/>
        <w:rPr>
          <w:rFonts w:ascii="Times New Roman" w:hAnsi="Times New Roman" w:cs="Times New Roman"/>
          <w:sz w:val="28"/>
          <w:szCs w:val="28"/>
          <w:u w:val="single"/>
        </w:rPr>
      </w:pPr>
      <w:r>
        <w:rPr>
          <w:rFonts w:ascii="Times New Roman" w:hAnsi="Times New Roman" w:cs="Times New Roman"/>
          <w:sz w:val="28"/>
          <w:szCs w:val="28"/>
        </w:rPr>
        <w:tab/>
      </w:r>
    </w:p>
    <w:p w:rsidR="00ED5EAD" w:rsidRDefault="00ED5EAD" w:rsidP="00ED5EAD">
      <w:pPr>
        <w:spacing w:after="0"/>
        <w:jc w:val="both"/>
        <w:rPr>
          <w:rFonts w:ascii="Times New Roman" w:hAnsi="Times New Roman" w:cs="Times New Roman"/>
          <w:sz w:val="28"/>
          <w:szCs w:val="28"/>
        </w:rPr>
      </w:pPr>
      <w:r>
        <w:rPr>
          <w:rFonts w:ascii="Times New Roman" w:hAnsi="Times New Roman" w:cs="Times New Roman"/>
          <w:sz w:val="28"/>
          <w:szCs w:val="28"/>
        </w:rPr>
        <w:t>Про поновлення договорів</w:t>
      </w:r>
    </w:p>
    <w:p w:rsidR="00ED5EAD" w:rsidRDefault="00ED5EAD" w:rsidP="00ED5EAD">
      <w:pPr>
        <w:spacing w:after="0"/>
        <w:jc w:val="both"/>
        <w:rPr>
          <w:rFonts w:ascii="Times New Roman" w:hAnsi="Times New Roman" w:cs="Times New Roman"/>
          <w:sz w:val="28"/>
          <w:szCs w:val="28"/>
        </w:rPr>
      </w:pPr>
      <w:r>
        <w:rPr>
          <w:rFonts w:ascii="Times New Roman" w:hAnsi="Times New Roman" w:cs="Times New Roman"/>
          <w:sz w:val="28"/>
          <w:szCs w:val="28"/>
        </w:rPr>
        <w:t>оренди земельних ділянок</w:t>
      </w:r>
    </w:p>
    <w:p w:rsidR="00ED5EAD" w:rsidRDefault="00ED5EAD" w:rsidP="00ED5EAD">
      <w:pPr>
        <w:spacing w:after="0"/>
        <w:jc w:val="both"/>
        <w:rPr>
          <w:rFonts w:ascii="Times New Roman" w:hAnsi="Times New Roman" w:cs="Times New Roman"/>
          <w:sz w:val="28"/>
          <w:szCs w:val="28"/>
        </w:rPr>
      </w:pPr>
    </w:p>
    <w:p w:rsidR="00ED5EAD" w:rsidRDefault="00ED5EAD" w:rsidP="00ED5EAD">
      <w:pPr>
        <w:spacing w:after="0"/>
        <w:ind w:firstLine="708"/>
        <w:jc w:val="both"/>
        <w:rPr>
          <w:rFonts w:ascii="Times New Roman" w:hAnsi="Times New Roman" w:cs="Times New Roman"/>
          <w:sz w:val="28"/>
          <w:szCs w:val="28"/>
        </w:rPr>
      </w:pPr>
      <w:r>
        <w:rPr>
          <w:rFonts w:ascii="Times New Roman" w:hAnsi="Times New Roman" w:cs="Times New Roman"/>
          <w:sz w:val="28"/>
          <w:szCs w:val="28"/>
        </w:rPr>
        <w:t>Розглянувши заяву громадянина Пономаренко М.В. та керуючого Херсонською філією ПАТ КБ «Приватбанк» Бельмега О.Є., про поновлення договорів оренди земельних ділянок, керуючись ст.15 ст.33 Закону України “Про оренду землі”, ст. 26 Закону України “Про місцеве самоврядування в Україні”, сесія селищної ради</w:t>
      </w:r>
    </w:p>
    <w:p w:rsidR="00ED5EAD" w:rsidRDefault="00ED5EAD" w:rsidP="00ED5EAD">
      <w:pPr>
        <w:spacing w:after="0"/>
        <w:ind w:firstLine="708"/>
        <w:jc w:val="both"/>
        <w:rPr>
          <w:rFonts w:ascii="Times New Roman" w:hAnsi="Times New Roman" w:cs="Times New Roman"/>
          <w:sz w:val="28"/>
          <w:szCs w:val="28"/>
        </w:rPr>
      </w:pPr>
    </w:p>
    <w:p w:rsidR="00ED5EAD" w:rsidRDefault="00ED5EAD" w:rsidP="00ED5EAD">
      <w:pPr>
        <w:spacing w:after="0"/>
        <w:ind w:firstLine="708"/>
        <w:jc w:val="both"/>
        <w:rPr>
          <w:rFonts w:ascii="Times New Roman" w:hAnsi="Times New Roman" w:cs="Times New Roman"/>
          <w:sz w:val="28"/>
          <w:szCs w:val="28"/>
        </w:rPr>
      </w:pPr>
      <w:r w:rsidRPr="00F319CE">
        <w:rPr>
          <w:rFonts w:ascii="Times New Roman" w:hAnsi="Times New Roman" w:cs="Times New Roman"/>
          <w:sz w:val="28"/>
          <w:szCs w:val="28"/>
        </w:rPr>
        <w:t>ВИРІШИЛА :</w:t>
      </w:r>
    </w:p>
    <w:p w:rsidR="00ED5EAD" w:rsidRDefault="00ED5EAD" w:rsidP="00ED5EAD">
      <w:pPr>
        <w:spacing w:after="0"/>
        <w:ind w:firstLine="708"/>
        <w:jc w:val="both"/>
        <w:rPr>
          <w:rFonts w:ascii="Times New Roman" w:hAnsi="Times New Roman" w:cs="Times New Roman"/>
          <w:sz w:val="28"/>
          <w:szCs w:val="28"/>
        </w:rPr>
      </w:pPr>
    </w:p>
    <w:p w:rsidR="00ED5EAD" w:rsidRPr="002F7833" w:rsidRDefault="00ED5EAD" w:rsidP="00ED5EAD">
      <w:pPr>
        <w:spacing w:after="0"/>
        <w:ind w:firstLine="708"/>
        <w:jc w:val="both"/>
        <w:rPr>
          <w:rFonts w:ascii="Times New Roman" w:hAnsi="Times New Roman" w:cs="Times New Roman"/>
          <w:sz w:val="28"/>
          <w:szCs w:val="28"/>
        </w:rPr>
      </w:pPr>
      <w:r>
        <w:rPr>
          <w:rFonts w:ascii="Times New Roman" w:hAnsi="Times New Roman" w:cs="Times New Roman"/>
          <w:sz w:val="28"/>
          <w:szCs w:val="28"/>
        </w:rPr>
        <w:t>1.</w:t>
      </w:r>
      <w:r w:rsidRPr="00F319CE">
        <w:rPr>
          <w:rFonts w:ascii="Times New Roman" w:hAnsi="Times New Roman" w:cs="Times New Roman"/>
          <w:sz w:val="28"/>
          <w:szCs w:val="28"/>
        </w:rPr>
        <w:t>Поновити договір оренди земельної ділянки загальною площею 0.</w:t>
      </w:r>
      <w:r>
        <w:rPr>
          <w:rFonts w:ascii="Times New Roman" w:hAnsi="Times New Roman" w:cs="Times New Roman"/>
          <w:sz w:val="28"/>
          <w:szCs w:val="28"/>
        </w:rPr>
        <w:t>0406г</w:t>
      </w:r>
      <w:r w:rsidRPr="00F319CE">
        <w:rPr>
          <w:rFonts w:ascii="Times New Roman" w:hAnsi="Times New Roman" w:cs="Times New Roman"/>
          <w:sz w:val="28"/>
          <w:szCs w:val="28"/>
        </w:rPr>
        <w:t xml:space="preserve">а, розташованої за адресою смт.Чаплинка </w:t>
      </w:r>
      <w:r>
        <w:rPr>
          <w:rFonts w:ascii="Times New Roman" w:hAnsi="Times New Roman" w:cs="Times New Roman"/>
          <w:sz w:val="28"/>
          <w:szCs w:val="28"/>
        </w:rPr>
        <w:t xml:space="preserve">вул. Грушевського,175, для обслуговування магазину промислових та продовольчих товарів, зареєстрований за № 4АА0020220407730000308 від 12.06.2007 року між Чаплинською селищною радою і приватним підприємцем Пономаренком М.В., </w:t>
      </w:r>
      <w:r w:rsidRPr="002F7833">
        <w:rPr>
          <w:rFonts w:ascii="Times New Roman" w:hAnsi="Times New Roman" w:cs="Times New Roman"/>
          <w:sz w:val="28"/>
          <w:szCs w:val="28"/>
        </w:rPr>
        <w:t>кадастровий номер земельно</w:t>
      </w:r>
      <w:r>
        <w:rPr>
          <w:rFonts w:ascii="Times New Roman" w:hAnsi="Times New Roman" w:cs="Times New Roman"/>
          <w:sz w:val="28"/>
          <w:szCs w:val="28"/>
        </w:rPr>
        <w:t xml:space="preserve">ї ділянки 6525455100:01:074:0006 </w:t>
      </w:r>
      <w:r w:rsidRPr="002F7833">
        <w:rPr>
          <w:rFonts w:ascii="Times New Roman" w:hAnsi="Times New Roman" w:cs="Times New Roman"/>
          <w:sz w:val="28"/>
          <w:szCs w:val="28"/>
        </w:rPr>
        <w:t xml:space="preserve">та встановити: </w:t>
      </w:r>
    </w:p>
    <w:p w:rsidR="00ED5EAD" w:rsidRPr="002F7833" w:rsidRDefault="00ED5EAD" w:rsidP="00ED5EAD">
      <w:pPr>
        <w:spacing w:after="0"/>
        <w:ind w:firstLine="708"/>
        <w:jc w:val="both"/>
        <w:rPr>
          <w:rFonts w:ascii="Times New Roman" w:hAnsi="Times New Roman" w:cs="Times New Roman"/>
          <w:sz w:val="28"/>
          <w:szCs w:val="28"/>
        </w:rPr>
      </w:pPr>
      <w:r w:rsidRPr="002F7833">
        <w:rPr>
          <w:rFonts w:ascii="Times New Roman" w:hAnsi="Times New Roman" w:cs="Times New Roman"/>
          <w:sz w:val="28"/>
          <w:szCs w:val="28"/>
        </w:rPr>
        <w:t xml:space="preserve">1.1. Термін дії договору оренди – </w:t>
      </w:r>
      <w:r>
        <w:rPr>
          <w:rFonts w:ascii="Times New Roman" w:hAnsi="Times New Roman" w:cs="Times New Roman"/>
          <w:sz w:val="28"/>
          <w:szCs w:val="28"/>
        </w:rPr>
        <w:t>3 роки</w:t>
      </w:r>
      <w:r w:rsidRPr="002F7833">
        <w:rPr>
          <w:rFonts w:ascii="Times New Roman" w:hAnsi="Times New Roman" w:cs="Times New Roman"/>
          <w:sz w:val="28"/>
          <w:szCs w:val="28"/>
        </w:rPr>
        <w:t>.</w:t>
      </w:r>
    </w:p>
    <w:p w:rsidR="00ED5EAD" w:rsidRPr="002F7833" w:rsidRDefault="00ED5EAD" w:rsidP="00ED5EAD">
      <w:pPr>
        <w:spacing w:after="0"/>
        <w:ind w:firstLine="708"/>
        <w:jc w:val="both"/>
        <w:rPr>
          <w:rFonts w:ascii="Times New Roman" w:hAnsi="Times New Roman" w:cs="Times New Roman"/>
          <w:sz w:val="28"/>
          <w:szCs w:val="28"/>
        </w:rPr>
      </w:pPr>
      <w:r w:rsidRPr="002F7833">
        <w:rPr>
          <w:rFonts w:ascii="Times New Roman" w:hAnsi="Times New Roman" w:cs="Times New Roman"/>
          <w:sz w:val="28"/>
          <w:szCs w:val="28"/>
        </w:rPr>
        <w:t>1.2. Орендну плату встановити 4 % від нормативної грошової оцінки земельної ділянки.</w:t>
      </w:r>
    </w:p>
    <w:p w:rsidR="00ED5EAD" w:rsidRPr="002F7833" w:rsidRDefault="00ED5EAD" w:rsidP="00ED5EAD">
      <w:pPr>
        <w:tabs>
          <w:tab w:val="left" w:pos="0"/>
        </w:tabs>
        <w:spacing w:after="0"/>
        <w:jc w:val="both"/>
        <w:rPr>
          <w:rFonts w:ascii="Times New Roman" w:hAnsi="Times New Roman" w:cs="Times New Roman"/>
          <w:sz w:val="28"/>
          <w:szCs w:val="28"/>
        </w:rPr>
      </w:pPr>
      <w:r w:rsidRPr="002F7833">
        <w:rPr>
          <w:rFonts w:ascii="Times New Roman" w:hAnsi="Times New Roman" w:cs="Times New Roman"/>
          <w:sz w:val="28"/>
          <w:szCs w:val="28"/>
        </w:rPr>
        <w:tab/>
        <w:t xml:space="preserve">1.3. Доручити селищному голові Фаустову Олексію Георгійовичу укласти від імені селищної ради </w:t>
      </w:r>
      <w:r>
        <w:rPr>
          <w:rFonts w:ascii="Times New Roman" w:hAnsi="Times New Roman" w:cs="Times New Roman"/>
          <w:sz w:val="28"/>
          <w:szCs w:val="28"/>
        </w:rPr>
        <w:t>договір</w:t>
      </w:r>
      <w:r w:rsidRPr="002F7833">
        <w:rPr>
          <w:rFonts w:ascii="Times New Roman" w:hAnsi="Times New Roman" w:cs="Times New Roman"/>
          <w:sz w:val="28"/>
          <w:szCs w:val="28"/>
        </w:rPr>
        <w:t xml:space="preserve"> оренди земельної ділянки, зазначеної в п.1 даного рішення, а також оформити інші необхідні документи для вчинення цієї угоди.</w:t>
      </w:r>
    </w:p>
    <w:p w:rsidR="00ED5EAD" w:rsidRDefault="00ED5EAD" w:rsidP="00ED5EAD">
      <w:pPr>
        <w:tabs>
          <w:tab w:val="left" w:pos="0"/>
        </w:tabs>
        <w:spacing w:after="0"/>
        <w:jc w:val="both"/>
        <w:rPr>
          <w:rFonts w:ascii="Times New Roman" w:hAnsi="Times New Roman" w:cs="Times New Roman"/>
          <w:sz w:val="28"/>
          <w:szCs w:val="28"/>
        </w:rPr>
      </w:pPr>
      <w:r w:rsidRPr="002F7833">
        <w:rPr>
          <w:rFonts w:ascii="Times New Roman" w:hAnsi="Times New Roman" w:cs="Times New Roman"/>
          <w:sz w:val="28"/>
          <w:szCs w:val="28"/>
        </w:rPr>
        <w:tab/>
        <w:t xml:space="preserve">1.4. Орендарю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w:t>
      </w:r>
      <w:r w:rsidRPr="002F7833">
        <w:rPr>
          <w:rFonts w:ascii="Times New Roman" w:hAnsi="Times New Roman" w:cs="Times New Roman"/>
          <w:sz w:val="28"/>
          <w:szCs w:val="28"/>
        </w:rPr>
        <w:lastRenderedPageBreak/>
        <w:t xml:space="preserve">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rsidR="00ED5EAD" w:rsidRPr="002F7833" w:rsidRDefault="00ED5EAD" w:rsidP="00ED5EAD">
      <w:pPr>
        <w:spacing w:after="0"/>
        <w:ind w:firstLine="708"/>
        <w:jc w:val="both"/>
        <w:rPr>
          <w:rFonts w:ascii="Times New Roman" w:hAnsi="Times New Roman" w:cs="Times New Roman"/>
          <w:sz w:val="28"/>
          <w:szCs w:val="28"/>
        </w:rPr>
      </w:pPr>
      <w:r w:rsidRPr="002F7833">
        <w:rPr>
          <w:rFonts w:ascii="Times New Roman" w:hAnsi="Times New Roman" w:cs="Times New Roman"/>
          <w:sz w:val="28"/>
          <w:szCs w:val="28"/>
        </w:rPr>
        <w:tab/>
      </w:r>
      <w:r>
        <w:rPr>
          <w:rFonts w:ascii="Times New Roman" w:hAnsi="Times New Roman" w:cs="Times New Roman"/>
          <w:sz w:val="28"/>
          <w:szCs w:val="28"/>
        </w:rPr>
        <w:t>2. Поновити договір оренди земельної ділянки загальною площею 0.0025га, розташованої за адресою смт.Чаплинка вул.Грушевського,20«Б» під розміщення банківського модуля, зареєстрований за №4АА002022041073000085 від 29.09.2010 року між Чаплинською селищною радою і ПАТ КБ «Приватбанк»</w:t>
      </w:r>
      <w:r w:rsidRPr="002F7833">
        <w:rPr>
          <w:rFonts w:ascii="Times New Roman" w:hAnsi="Times New Roman" w:cs="Times New Roman"/>
          <w:sz w:val="28"/>
          <w:szCs w:val="28"/>
        </w:rPr>
        <w:t>, кадастровий номер земельно</w:t>
      </w:r>
      <w:r>
        <w:rPr>
          <w:rFonts w:ascii="Times New Roman" w:hAnsi="Times New Roman" w:cs="Times New Roman"/>
          <w:sz w:val="28"/>
          <w:szCs w:val="28"/>
        </w:rPr>
        <w:t xml:space="preserve">ї ділянки 6525455100:01:006:0055 </w:t>
      </w:r>
      <w:r w:rsidRPr="002F7833">
        <w:rPr>
          <w:rFonts w:ascii="Times New Roman" w:hAnsi="Times New Roman" w:cs="Times New Roman"/>
          <w:sz w:val="28"/>
          <w:szCs w:val="28"/>
        </w:rPr>
        <w:t xml:space="preserve"> та встановити: </w:t>
      </w:r>
    </w:p>
    <w:p w:rsidR="00ED5EAD" w:rsidRPr="002F7833" w:rsidRDefault="00ED5EAD" w:rsidP="00ED5EAD">
      <w:pPr>
        <w:spacing w:after="0"/>
        <w:ind w:firstLine="708"/>
        <w:jc w:val="both"/>
        <w:rPr>
          <w:rFonts w:ascii="Times New Roman" w:hAnsi="Times New Roman" w:cs="Times New Roman"/>
          <w:sz w:val="28"/>
          <w:szCs w:val="28"/>
        </w:rPr>
      </w:pPr>
      <w:r>
        <w:rPr>
          <w:rFonts w:ascii="Times New Roman" w:hAnsi="Times New Roman" w:cs="Times New Roman"/>
          <w:sz w:val="28"/>
          <w:szCs w:val="28"/>
        </w:rPr>
        <w:t>2</w:t>
      </w:r>
      <w:r w:rsidRPr="002F7833">
        <w:rPr>
          <w:rFonts w:ascii="Times New Roman" w:hAnsi="Times New Roman" w:cs="Times New Roman"/>
          <w:sz w:val="28"/>
          <w:szCs w:val="28"/>
        </w:rPr>
        <w:t xml:space="preserve">.1. Термін дії договору оренди – </w:t>
      </w:r>
      <w:r>
        <w:rPr>
          <w:rFonts w:ascii="Times New Roman" w:hAnsi="Times New Roman" w:cs="Times New Roman"/>
          <w:sz w:val="28"/>
          <w:szCs w:val="28"/>
        </w:rPr>
        <w:t>3 роки</w:t>
      </w:r>
      <w:r w:rsidRPr="002F7833">
        <w:rPr>
          <w:rFonts w:ascii="Times New Roman" w:hAnsi="Times New Roman" w:cs="Times New Roman"/>
          <w:sz w:val="28"/>
          <w:szCs w:val="28"/>
        </w:rPr>
        <w:t>.</w:t>
      </w:r>
    </w:p>
    <w:p w:rsidR="00ED5EAD" w:rsidRPr="002F7833" w:rsidRDefault="00ED5EAD" w:rsidP="00ED5EAD">
      <w:pPr>
        <w:spacing w:after="0"/>
        <w:ind w:firstLine="708"/>
        <w:jc w:val="both"/>
        <w:rPr>
          <w:rFonts w:ascii="Times New Roman" w:hAnsi="Times New Roman" w:cs="Times New Roman"/>
          <w:sz w:val="28"/>
          <w:szCs w:val="28"/>
        </w:rPr>
      </w:pPr>
      <w:r>
        <w:rPr>
          <w:rFonts w:ascii="Times New Roman" w:hAnsi="Times New Roman" w:cs="Times New Roman"/>
          <w:sz w:val="28"/>
          <w:szCs w:val="28"/>
        </w:rPr>
        <w:t>2.2. Орендну плату встановити 12</w:t>
      </w:r>
      <w:r w:rsidRPr="002F7833">
        <w:rPr>
          <w:rFonts w:ascii="Times New Roman" w:hAnsi="Times New Roman" w:cs="Times New Roman"/>
          <w:sz w:val="28"/>
          <w:szCs w:val="28"/>
        </w:rPr>
        <w:t xml:space="preserve"> % від нормативної грошової оцінки земельної ділянки.</w:t>
      </w:r>
    </w:p>
    <w:p w:rsidR="00ED5EAD" w:rsidRPr="002F7833" w:rsidRDefault="00ED5EAD" w:rsidP="00ED5EAD">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2</w:t>
      </w:r>
      <w:r w:rsidRPr="002F7833">
        <w:rPr>
          <w:rFonts w:ascii="Times New Roman" w:hAnsi="Times New Roman" w:cs="Times New Roman"/>
          <w:sz w:val="28"/>
          <w:szCs w:val="28"/>
        </w:rPr>
        <w:t xml:space="preserve">.3. Доручити селищному голові Фаустову Олексію Георгійовичу укласти від імені селищної ради </w:t>
      </w:r>
      <w:r>
        <w:rPr>
          <w:rFonts w:ascii="Times New Roman" w:hAnsi="Times New Roman" w:cs="Times New Roman"/>
          <w:sz w:val="28"/>
          <w:szCs w:val="28"/>
        </w:rPr>
        <w:t>додаткову угоду до догово</w:t>
      </w:r>
      <w:r w:rsidRPr="002F7833">
        <w:rPr>
          <w:rFonts w:ascii="Times New Roman" w:hAnsi="Times New Roman" w:cs="Times New Roman"/>
          <w:sz w:val="28"/>
          <w:szCs w:val="28"/>
        </w:rPr>
        <w:t>р</w:t>
      </w:r>
      <w:r>
        <w:rPr>
          <w:rFonts w:ascii="Times New Roman" w:hAnsi="Times New Roman" w:cs="Times New Roman"/>
          <w:sz w:val="28"/>
          <w:szCs w:val="28"/>
        </w:rPr>
        <w:t>у</w:t>
      </w:r>
      <w:r w:rsidRPr="002F7833">
        <w:rPr>
          <w:rFonts w:ascii="Times New Roman" w:hAnsi="Times New Roman" w:cs="Times New Roman"/>
          <w:sz w:val="28"/>
          <w:szCs w:val="28"/>
        </w:rPr>
        <w:t xml:space="preserve"> оренди земельної ділянки, зазначеної в п.</w:t>
      </w:r>
      <w:r>
        <w:rPr>
          <w:rFonts w:ascii="Times New Roman" w:hAnsi="Times New Roman" w:cs="Times New Roman"/>
          <w:sz w:val="28"/>
          <w:szCs w:val="28"/>
        </w:rPr>
        <w:t>2</w:t>
      </w:r>
      <w:r w:rsidRPr="002F7833">
        <w:rPr>
          <w:rFonts w:ascii="Times New Roman" w:hAnsi="Times New Roman" w:cs="Times New Roman"/>
          <w:sz w:val="28"/>
          <w:szCs w:val="28"/>
        </w:rPr>
        <w:t xml:space="preserve"> даного рішення, а також оформити інші необхідні документи для вчинення цієї угоди.</w:t>
      </w:r>
    </w:p>
    <w:p w:rsidR="00ED5EAD" w:rsidRDefault="00ED5EAD" w:rsidP="00ED5EAD">
      <w:pPr>
        <w:tabs>
          <w:tab w:val="left" w:pos="0"/>
        </w:tabs>
        <w:spacing w:after="0"/>
        <w:jc w:val="both"/>
        <w:rPr>
          <w:rFonts w:ascii="Times New Roman" w:hAnsi="Times New Roman" w:cs="Times New Roman"/>
          <w:sz w:val="28"/>
          <w:szCs w:val="28"/>
        </w:rPr>
      </w:pPr>
      <w:r w:rsidRPr="002F7833">
        <w:rPr>
          <w:rFonts w:ascii="Times New Roman" w:hAnsi="Times New Roman" w:cs="Times New Roman"/>
          <w:sz w:val="28"/>
          <w:szCs w:val="28"/>
        </w:rPr>
        <w:tab/>
      </w:r>
      <w:r>
        <w:rPr>
          <w:rFonts w:ascii="Times New Roman" w:hAnsi="Times New Roman" w:cs="Times New Roman"/>
          <w:sz w:val="28"/>
          <w:szCs w:val="28"/>
        </w:rPr>
        <w:t>2</w:t>
      </w:r>
      <w:r w:rsidRPr="002F7833">
        <w:rPr>
          <w:rFonts w:ascii="Times New Roman" w:hAnsi="Times New Roman" w:cs="Times New Roman"/>
          <w:sz w:val="28"/>
          <w:szCs w:val="28"/>
        </w:rPr>
        <w:t xml:space="preserve">.4. Орендарю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rsidR="00ED5EAD" w:rsidRPr="002F7833" w:rsidRDefault="00ED5EAD" w:rsidP="00ED5EAD">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3.</w:t>
      </w:r>
      <w:r w:rsidRPr="002F7833">
        <w:rPr>
          <w:rFonts w:ascii="Times New Roman" w:hAnsi="Times New Roman" w:cs="Times New Roman"/>
          <w:sz w:val="28"/>
          <w:szCs w:val="28"/>
        </w:rPr>
        <w:t xml:space="preserve">Контроль </w:t>
      </w:r>
      <w:r>
        <w:rPr>
          <w:rFonts w:ascii="Times New Roman" w:hAnsi="Times New Roman" w:cs="Times New Roman"/>
          <w:sz w:val="28"/>
          <w:szCs w:val="28"/>
        </w:rPr>
        <w:t xml:space="preserve">за виконанням цього рішення </w:t>
      </w:r>
      <w:r w:rsidRPr="002F7833">
        <w:rPr>
          <w:rFonts w:ascii="Times New Roman" w:hAnsi="Times New Roman" w:cs="Times New Roman"/>
          <w:sz w:val="28"/>
          <w:szCs w:val="28"/>
        </w:rPr>
        <w:t>покласти на постійну комісію з питань містобудування, будівництва, земельних відносин та охорони природи.</w:t>
      </w:r>
    </w:p>
    <w:p w:rsidR="00ED5EAD" w:rsidRPr="002F7833" w:rsidRDefault="00ED5EAD" w:rsidP="00ED5EAD">
      <w:pPr>
        <w:spacing w:after="0"/>
        <w:ind w:firstLine="708"/>
        <w:jc w:val="both"/>
        <w:rPr>
          <w:rFonts w:ascii="Times New Roman" w:hAnsi="Times New Roman" w:cs="Times New Roman"/>
          <w:sz w:val="28"/>
          <w:szCs w:val="28"/>
        </w:rPr>
      </w:pPr>
    </w:p>
    <w:p w:rsidR="00ED5EAD" w:rsidRPr="00A90EDB" w:rsidRDefault="00ED5EAD" w:rsidP="00ED5EAD">
      <w:pPr>
        <w:spacing w:after="0"/>
        <w:ind w:firstLine="708"/>
        <w:jc w:val="both"/>
        <w:rPr>
          <w:rFonts w:ascii="Times New Roman" w:hAnsi="Times New Roman" w:cs="Times New Roman"/>
          <w:sz w:val="28"/>
          <w:szCs w:val="28"/>
        </w:rPr>
      </w:pPr>
      <w:r w:rsidRPr="002F7833">
        <w:rPr>
          <w:rFonts w:ascii="Times New Roman" w:hAnsi="Times New Roman" w:cs="Times New Roman"/>
          <w:sz w:val="28"/>
          <w:szCs w:val="28"/>
        </w:rPr>
        <w:t xml:space="preserve">Селищний голова          </w:t>
      </w:r>
      <w:r>
        <w:rPr>
          <w:rFonts w:ascii="Times New Roman" w:hAnsi="Times New Roman" w:cs="Times New Roman"/>
          <w:sz w:val="28"/>
          <w:szCs w:val="28"/>
        </w:rPr>
        <w:t xml:space="preserve">                                                  О.Г. Фаустов</w:t>
      </w:r>
    </w:p>
    <w:p w:rsidR="00ED5EAD" w:rsidRDefault="00ED5EAD" w:rsidP="00ED5EAD">
      <w:pPr>
        <w:pStyle w:val="aa"/>
        <w:tabs>
          <w:tab w:val="left" w:pos="567"/>
          <w:tab w:val="left" w:pos="709"/>
        </w:tabs>
        <w:spacing w:line="276" w:lineRule="auto"/>
        <w:jc w:val="center"/>
      </w:pPr>
    </w:p>
    <w:p w:rsidR="00ED5EAD" w:rsidRDefault="00ED5EAD" w:rsidP="00ED5EAD">
      <w:pPr>
        <w:rPr>
          <w:rFonts w:ascii="Times New Roman" w:eastAsia="Times New Roman" w:hAnsi="Times New Roman" w:cs="Times New Roman"/>
          <w:sz w:val="28"/>
          <w:szCs w:val="28"/>
        </w:rPr>
      </w:pPr>
    </w:p>
    <w:p w:rsidR="00ED5EAD" w:rsidRDefault="00ED5EAD" w:rsidP="00ED5EAD">
      <w:pPr>
        <w:rPr>
          <w:rFonts w:ascii="Times New Roman" w:eastAsia="Times New Roman" w:hAnsi="Times New Roman" w:cs="Times New Roman"/>
          <w:sz w:val="28"/>
          <w:szCs w:val="28"/>
        </w:rPr>
      </w:pPr>
    </w:p>
    <w:p w:rsidR="00ED5EAD" w:rsidRDefault="00ED5EAD" w:rsidP="00ED5EAD">
      <w:pPr>
        <w:rPr>
          <w:rFonts w:ascii="Times New Roman" w:eastAsia="Times New Roman" w:hAnsi="Times New Roman" w:cs="Times New Roman"/>
          <w:sz w:val="28"/>
          <w:szCs w:val="28"/>
        </w:rPr>
      </w:pPr>
    </w:p>
    <w:p w:rsidR="00ED5EAD" w:rsidRDefault="00ED5EAD" w:rsidP="00ED5EAD">
      <w:pPr>
        <w:rPr>
          <w:rFonts w:ascii="Times New Roman" w:eastAsia="Times New Roman" w:hAnsi="Times New Roman" w:cs="Times New Roman"/>
          <w:sz w:val="28"/>
          <w:szCs w:val="28"/>
        </w:rPr>
      </w:pPr>
    </w:p>
    <w:p w:rsidR="00ED5EAD" w:rsidRDefault="00ED5EAD" w:rsidP="00ED5EAD">
      <w:pPr>
        <w:rPr>
          <w:rFonts w:ascii="Times New Roman" w:eastAsia="Times New Roman" w:hAnsi="Times New Roman" w:cs="Times New Roman"/>
          <w:sz w:val="28"/>
          <w:szCs w:val="28"/>
        </w:rPr>
      </w:pPr>
    </w:p>
    <w:p w:rsidR="00ED5EAD" w:rsidRPr="00F4180A" w:rsidRDefault="00ED5EAD" w:rsidP="00ED5EAD">
      <w:pPr>
        <w:spacing w:after="0"/>
        <w:jc w:val="both"/>
        <w:rPr>
          <w:rFonts w:ascii="Times New Roman" w:hAnsi="Times New Roman" w:cs="Times New Roman"/>
          <w:sz w:val="28"/>
          <w:szCs w:val="28"/>
        </w:rPr>
      </w:pPr>
    </w:p>
    <w:p w:rsidR="00E41754" w:rsidRPr="00ED5EAD" w:rsidRDefault="00E41754" w:rsidP="00ED5EAD">
      <w:bookmarkStart w:id="0" w:name="_GoBack"/>
      <w:bookmarkEnd w:id="0"/>
    </w:p>
    <w:sectPr w:rsidR="00E41754" w:rsidRPr="00ED5EAD" w:rsidSect="00784BE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09A" w:rsidRDefault="004F109A" w:rsidP="001B6788">
      <w:pPr>
        <w:spacing w:after="0" w:line="240" w:lineRule="auto"/>
      </w:pPr>
      <w:r>
        <w:separator/>
      </w:r>
    </w:p>
  </w:endnote>
  <w:endnote w:type="continuationSeparator" w:id="0">
    <w:p w:rsidR="004F109A" w:rsidRDefault="004F109A" w:rsidP="001B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DejaVu Sans">
    <w:charset w:val="CC"/>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09A" w:rsidRDefault="004F109A" w:rsidP="001B6788">
      <w:pPr>
        <w:spacing w:after="0" w:line="240" w:lineRule="auto"/>
      </w:pPr>
      <w:r>
        <w:separator/>
      </w:r>
    </w:p>
  </w:footnote>
  <w:footnote w:type="continuationSeparator" w:id="0">
    <w:p w:rsidR="004F109A" w:rsidRDefault="004F109A" w:rsidP="001B67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rPr>
        <w:rFonts w:eastAsia="DejaVu Sans"/>
        <w:kern w:val="1"/>
        <w:sz w:val="28"/>
        <w:szCs w:val="28"/>
        <w:lang w:val="uk-UA"/>
      </w:rPr>
    </w:lvl>
  </w:abstractNum>
  <w:abstractNum w:abstractNumId="1" w15:restartNumberingAfterBreak="0">
    <w:nsid w:val="00000003"/>
    <w:multiLevelType w:val="singleLevel"/>
    <w:tmpl w:val="00000003"/>
    <w:name w:val="WW8Num2"/>
    <w:lvl w:ilvl="0">
      <w:start w:val="1"/>
      <w:numFmt w:val="bullet"/>
      <w:lvlText w:val=""/>
      <w:lvlJc w:val="left"/>
      <w:pPr>
        <w:tabs>
          <w:tab w:val="num" w:pos="1440"/>
        </w:tabs>
        <w:ind w:left="1440" w:hanging="360"/>
      </w:pPr>
      <w:rPr>
        <w:rFonts w:ascii="Symbol" w:hAnsi="Symbol" w:cs="Symbol" w:hint="default"/>
        <w:lang w:val="uk-UA"/>
      </w:rPr>
    </w:lvl>
  </w:abstractNum>
  <w:abstractNum w:abstractNumId="2" w15:restartNumberingAfterBreak="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3" w15:restartNumberingAfterBreak="0">
    <w:nsid w:val="00000005"/>
    <w:multiLevelType w:val="singleLevel"/>
    <w:tmpl w:val="00000005"/>
    <w:name w:val="WW8Num4"/>
    <w:lvl w:ilvl="0">
      <w:start w:val="1"/>
      <w:numFmt w:val="bullet"/>
      <w:lvlText w:val=""/>
      <w:lvlJc w:val="left"/>
      <w:pPr>
        <w:tabs>
          <w:tab w:val="num" w:pos="1440"/>
        </w:tabs>
        <w:ind w:left="1440" w:hanging="360"/>
      </w:pPr>
      <w:rPr>
        <w:rFonts w:ascii="Symbol" w:hAnsi="Symbol" w:cs="Symbol" w:hint="default"/>
        <w:lang w:val="uk-UA"/>
      </w:rPr>
    </w:lvl>
  </w:abstractNum>
  <w:abstractNum w:abstractNumId="4" w15:restartNumberingAfterBreak="0">
    <w:nsid w:val="00000006"/>
    <w:multiLevelType w:val="singleLevel"/>
    <w:tmpl w:val="00000006"/>
    <w:name w:val="WW8Num5"/>
    <w:lvl w:ilvl="0">
      <w:start w:val="1"/>
      <w:numFmt w:val="bullet"/>
      <w:lvlText w:val=""/>
      <w:lvlJc w:val="left"/>
      <w:pPr>
        <w:tabs>
          <w:tab w:val="num" w:pos="928"/>
        </w:tabs>
        <w:ind w:left="928" w:hanging="360"/>
      </w:pPr>
      <w:rPr>
        <w:rFonts w:ascii="Symbol" w:hAnsi="Symbol" w:cs="Symbol" w:hint="default"/>
        <w:lang w:val="uk-UA"/>
      </w:r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hint="default"/>
        <w:color w:val="000000"/>
        <w:lang w:val="uk-UA"/>
      </w:rPr>
    </w:lvl>
    <w:lvl w:ilvl="1">
      <w:start w:val="1"/>
      <w:numFmt w:val="bullet"/>
      <w:lvlText w:val=""/>
      <w:lvlJc w:val="left"/>
      <w:pPr>
        <w:tabs>
          <w:tab w:val="num" w:pos="1440"/>
        </w:tabs>
        <w:ind w:left="1440" w:hanging="360"/>
      </w:pPr>
      <w:rPr>
        <w:rFonts w:ascii="Symbol" w:hAnsi="Symbol" w:cs="Symbol" w:hint="default"/>
        <w:color w:val="000000"/>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cs="Symbol" w:hint="default"/>
        <w:lang w:val="uk-UA"/>
      </w:rPr>
    </w:lvl>
  </w:abstractNum>
  <w:abstractNum w:abstractNumId="7"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9" w15:restartNumberingAfterBreak="0">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10" w15:restartNumberingAfterBreak="0">
    <w:nsid w:val="0000000C"/>
    <w:multiLevelType w:val="singleLevel"/>
    <w:tmpl w:val="0000000C"/>
    <w:name w:val="WW8Num14"/>
    <w:lvl w:ilvl="0">
      <w:start w:val="1"/>
      <w:numFmt w:val="bullet"/>
      <w:lvlText w:val=""/>
      <w:lvlJc w:val="left"/>
      <w:pPr>
        <w:tabs>
          <w:tab w:val="num" w:pos="1440"/>
        </w:tabs>
        <w:ind w:left="1440" w:hanging="360"/>
      </w:pPr>
      <w:rPr>
        <w:rFonts w:ascii="Symbol" w:hAnsi="Symbol" w:cs="Symbol" w:hint="default"/>
        <w:spacing w:val="-6"/>
        <w:lang w:val="uk-UA"/>
      </w:rPr>
    </w:lvl>
  </w:abstractNum>
  <w:abstractNum w:abstractNumId="11" w15:restartNumberingAfterBreak="0">
    <w:nsid w:val="0000000D"/>
    <w:multiLevelType w:val="singleLevel"/>
    <w:tmpl w:val="0000000D"/>
    <w:name w:val="WW8Num15"/>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3" w15:restartNumberingAfterBreak="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4" w15:restartNumberingAfterBreak="0">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5" w15:restartNumberingAfterBreak="0">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13"/>
    <w:multiLevelType w:val="singleLevel"/>
    <w:tmpl w:val="00000013"/>
    <w:name w:val="WW8Num23"/>
    <w:lvl w:ilvl="0">
      <w:start w:val="1"/>
      <w:numFmt w:val="bullet"/>
      <w:lvlText w:val=""/>
      <w:lvlJc w:val="left"/>
      <w:pPr>
        <w:tabs>
          <w:tab w:val="num" w:pos="1440"/>
        </w:tabs>
        <w:ind w:left="1440" w:hanging="360"/>
      </w:pPr>
      <w:rPr>
        <w:rFonts w:ascii="Symbol" w:hAnsi="Symbol" w:cs="Symbol" w:hint="default"/>
        <w:lang w:val="uk-UA"/>
      </w:rPr>
    </w:lvl>
  </w:abstractNum>
  <w:abstractNum w:abstractNumId="17" w15:restartNumberingAfterBreak="0">
    <w:nsid w:val="00000014"/>
    <w:multiLevelType w:val="multilevel"/>
    <w:tmpl w:val="00000014"/>
    <w:name w:val="WW8Num24"/>
    <w:lvl w:ilvl="0">
      <w:start w:val="1"/>
      <w:numFmt w:val="bullet"/>
      <w:lvlText w:val=""/>
      <w:lvlJc w:val="left"/>
      <w:pPr>
        <w:tabs>
          <w:tab w:val="num" w:pos="2160"/>
        </w:tabs>
        <w:ind w:left="2160" w:hanging="360"/>
      </w:pPr>
      <w:rPr>
        <w:rFonts w:ascii="Symbol" w:hAnsi="Symbol" w:cs="Symbol" w:hint="default"/>
        <w:lang w:val="uk-UA"/>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lang w:val="uk-UA"/>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lang w:val="uk-UA"/>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9" w15:restartNumberingAfterBreak="0">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20" w15:restartNumberingAfterBreak="0">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21" w15:restartNumberingAfterBreak="0">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22" w15:restartNumberingAfterBreak="0">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23" w15:restartNumberingAfterBreak="0">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4" w15:restartNumberingAfterBreak="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5" w15:restartNumberingAfterBreak="0">
    <w:nsid w:val="008E7411"/>
    <w:multiLevelType w:val="hybridMultilevel"/>
    <w:tmpl w:val="116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09A77A2F"/>
    <w:multiLevelType w:val="hybridMultilevel"/>
    <w:tmpl w:val="3E76C87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0A6452A4"/>
    <w:multiLevelType w:val="hybridMultilevel"/>
    <w:tmpl w:val="046C0D12"/>
    <w:lvl w:ilvl="0" w:tplc="AEE644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0BD52C36"/>
    <w:multiLevelType w:val="multilevel"/>
    <w:tmpl w:val="DF2C4A0E"/>
    <w:lvl w:ilvl="0">
      <w:start w:val="12"/>
      <w:numFmt w:val="bullet"/>
      <w:lvlText w:val="-"/>
      <w:lvlJc w:val="left"/>
      <w:pPr>
        <w:tabs>
          <w:tab w:val="num" w:pos="780"/>
        </w:tabs>
        <w:ind w:left="78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0D7319E9"/>
    <w:multiLevelType w:val="hybridMultilevel"/>
    <w:tmpl w:val="FBAA70E0"/>
    <w:lvl w:ilvl="0" w:tplc="1B5C01F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0E4C22E8"/>
    <w:multiLevelType w:val="hybridMultilevel"/>
    <w:tmpl w:val="418892F0"/>
    <w:lvl w:ilvl="0" w:tplc="7A2E977E">
      <w:start w:val="5"/>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2" w15:restartNumberingAfterBreak="0">
    <w:nsid w:val="0FA140E6"/>
    <w:multiLevelType w:val="hybridMultilevel"/>
    <w:tmpl w:val="B358D2FC"/>
    <w:lvl w:ilvl="0" w:tplc="E0721AC0">
      <w:start w:val="4"/>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0FFD7E50"/>
    <w:multiLevelType w:val="hybridMultilevel"/>
    <w:tmpl w:val="B89CB73A"/>
    <w:lvl w:ilvl="0" w:tplc="48FC5C9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4" w15:restartNumberingAfterBreak="0">
    <w:nsid w:val="14943130"/>
    <w:multiLevelType w:val="hybridMultilevel"/>
    <w:tmpl w:val="7E1696F6"/>
    <w:lvl w:ilvl="0" w:tplc="B0A8C1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159E09CB"/>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15B85747"/>
    <w:multiLevelType w:val="hybridMultilevel"/>
    <w:tmpl w:val="EF24C99C"/>
    <w:lvl w:ilvl="0" w:tplc="F490DF66">
      <w:start w:val="4"/>
      <w:numFmt w:val="bullet"/>
      <w:lvlText w:val="-"/>
      <w:lvlJc w:val="left"/>
      <w:pPr>
        <w:ind w:left="1288" w:hanging="360"/>
      </w:pPr>
      <w:rPr>
        <w:rFonts w:ascii="Times New Roman" w:eastAsia="Times New Roman" w:hAnsi="Times New Roman"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7" w15:restartNumberingAfterBreak="0">
    <w:nsid w:val="16670FD5"/>
    <w:multiLevelType w:val="hybridMultilevel"/>
    <w:tmpl w:val="AC0A792C"/>
    <w:lvl w:ilvl="0" w:tplc="BF82967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170B3361"/>
    <w:multiLevelType w:val="hybridMultilevel"/>
    <w:tmpl w:val="BC7EE64C"/>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9" w15:restartNumberingAfterBreak="0">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C89588D"/>
    <w:multiLevelType w:val="hybridMultilevel"/>
    <w:tmpl w:val="B73CE974"/>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1CEB077F"/>
    <w:multiLevelType w:val="hybridMultilevel"/>
    <w:tmpl w:val="FEDAA728"/>
    <w:lvl w:ilvl="0" w:tplc="2F9A91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1D8B13DD"/>
    <w:multiLevelType w:val="hybridMultilevel"/>
    <w:tmpl w:val="E4D44150"/>
    <w:lvl w:ilvl="0" w:tplc="F53A45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15:restartNumberingAfterBreak="0">
    <w:nsid w:val="1E380202"/>
    <w:multiLevelType w:val="hybridMultilevel"/>
    <w:tmpl w:val="77FC9612"/>
    <w:lvl w:ilvl="0" w:tplc="991A052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1ED63F6A"/>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0B45010"/>
    <w:multiLevelType w:val="hybridMultilevel"/>
    <w:tmpl w:val="4530B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2666C28"/>
    <w:multiLevelType w:val="hybridMultilevel"/>
    <w:tmpl w:val="13CA9C0E"/>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7" w15:restartNumberingAfterBreak="0">
    <w:nsid w:val="2D844C9C"/>
    <w:multiLevelType w:val="hybridMultilevel"/>
    <w:tmpl w:val="1F88F57E"/>
    <w:lvl w:ilvl="0" w:tplc="EDD0EB8C">
      <w:start w:val="1"/>
      <w:numFmt w:val="decimal"/>
      <w:lvlText w:val="%1."/>
      <w:lvlJc w:val="left"/>
      <w:pPr>
        <w:ind w:left="1908" w:hanging="1125"/>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48" w15:restartNumberingAfterBreak="0">
    <w:nsid w:val="2EE4200E"/>
    <w:multiLevelType w:val="multilevel"/>
    <w:tmpl w:val="1898F6D2"/>
    <w:lvl w:ilvl="0">
      <w:start w:val="1"/>
      <w:numFmt w:val="decimal"/>
      <w:lvlText w:val="%1."/>
      <w:lvlJc w:val="left"/>
      <w:pPr>
        <w:ind w:left="900" w:hanging="360"/>
      </w:pPr>
    </w:lvl>
    <w:lvl w:ilvl="1">
      <w:start w:val="2"/>
      <w:numFmt w:val="decimal"/>
      <w:isLgl/>
      <w:lvlText w:val="%1.%2."/>
      <w:lvlJc w:val="left"/>
      <w:pPr>
        <w:ind w:left="1287" w:hanging="720"/>
      </w:pPr>
    </w:lvl>
    <w:lvl w:ilvl="2">
      <w:start w:val="1"/>
      <w:numFmt w:val="decimal"/>
      <w:isLgl/>
      <w:lvlText w:val="%1.%2.%3."/>
      <w:lvlJc w:val="left"/>
      <w:pPr>
        <w:ind w:left="1314" w:hanging="720"/>
      </w:pPr>
    </w:lvl>
    <w:lvl w:ilvl="3">
      <w:start w:val="1"/>
      <w:numFmt w:val="decimal"/>
      <w:isLgl/>
      <w:lvlText w:val="%1.%2.%3.%4."/>
      <w:lvlJc w:val="left"/>
      <w:pPr>
        <w:ind w:left="1701" w:hanging="1080"/>
      </w:pPr>
    </w:lvl>
    <w:lvl w:ilvl="4">
      <w:start w:val="1"/>
      <w:numFmt w:val="decimal"/>
      <w:isLgl/>
      <w:lvlText w:val="%1.%2.%3.%4.%5."/>
      <w:lvlJc w:val="left"/>
      <w:pPr>
        <w:ind w:left="1728" w:hanging="1080"/>
      </w:pPr>
    </w:lvl>
    <w:lvl w:ilvl="5">
      <w:start w:val="1"/>
      <w:numFmt w:val="decimal"/>
      <w:isLgl/>
      <w:lvlText w:val="%1.%2.%3.%4.%5.%6."/>
      <w:lvlJc w:val="left"/>
      <w:pPr>
        <w:ind w:left="2115" w:hanging="1440"/>
      </w:pPr>
    </w:lvl>
    <w:lvl w:ilvl="6">
      <w:start w:val="1"/>
      <w:numFmt w:val="decimal"/>
      <w:isLgl/>
      <w:lvlText w:val="%1.%2.%3.%4.%5.%6.%7."/>
      <w:lvlJc w:val="left"/>
      <w:pPr>
        <w:ind w:left="2502" w:hanging="1800"/>
      </w:pPr>
    </w:lvl>
    <w:lvl w:ilvl="7">
      <w:start w:val="1"/>
      <w:numFmt w:val="decimal"/>
      <w:isLgl/>
      <w:lvlText w:val="%1.%2.%3.%4.%5.%6.%7.%8."/>
      <w:lvlJc w:val="left"/>
      <w:pPr>
        <w:ind w:left="2529" w:hanging="1800"/>
      </w:pPr>
    </w:lvl>
    <w:lvl w:ilvl="8">
      <w:start w:val="1"/>
      <w:numFmt w:val="decimal"/>
      <w:isLgl/>
      <w:lvlText w:val="%1.%2.%3.%4.%5.%6.%7.%8.%9."/>
      <w:lvlJc w:val="left"/>
      <w:pPr>
        <w:ind w:left="2916" w:hanging="2160"/>
      </w:pPr>
    </w:lvl>
  </w:abstractNum>
  <w:abstractNum w:abstractNumId="49" w15:restartNumberingAfterBreak="0">
    <w:nsid w:val="331F5ACD"/>
    <w:multiLevelType w:val="hybridMultilevel"/>
    <w:tmpl w:val="03B8F176"/>
    <w:lvl w:ilvl="0" w:tplc="A60EF6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39AD6904"/>
    <w:multiLevelType w:val="multilevel"/>
    <w:tmpl w:val="1D1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B2776C8"/>
    <w:multiLevelType w:val="multilevel"/>
    <w:tmpl w:val="39BE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A64D21"/>
    <w:multiLevelType w:val="hybridMultilevel"/>
    <w:tmpl w:val="0100D2F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3" w15:restartNumberingAfterBreak="0">
    <w:nsid w:val="4C1342AB"/>
    <w:multiLevelType w:val="hybridMultilevel"/>
    <w:tmpl w:val="89888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1BA23AF"/>
    <w:multiLevelType w:val="hybridMultilevel"/>
    <w:tmpl w:val="5C0A81DA"/>
    <w:lvl w:ilvl="0" w:tplc="88F6CF2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2CC1B58"/>
    <w:multiLevelType w:val="hybridMultilevel"/>
    <w:tmpl w:val="76A4C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43C3BA0"/>
    <w:multiLevelType w:val="hybridMultilevel"/>
    <w:tmpl w:val="43FED228"/>
    <w:lvl w:ilvl="0" w:tplc="2FCADC9E">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57" w15:restartNumberingAfterBreak="0">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5560AEB"/>
    <w:multiLevelType w:val="multilevel"/>
    <w:tmpl w:val="F0F0DB1A"/>
    <w:lvl w:ilvl="0">
      <w:start w:val="3"/>
      <w:numFmt w:val="decimal"/>
      <w:lvlText w:val="%1"/>
      <w:lvlJc w:val="left"/>
      <w:pPr>
        <w:tabs>
          <w:tab w:val="num" w:pos="420"/>
        </w:tabs>
        <w:ind w:left="420" w:hanging="420"/>
      </w:pPr>
      <w:rPr>
        <w:rFonts w:hint="default"/>
      </w:rPr>
    </w:lvl>
    <w:lvl w:ilvl="1">
      <w:start w:val="1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5833CB1"/>
    <w:multiLevelType w:val="hybridMultilevel"/>
    <w:tmpl w:val="21AE5538"/>
    <w:lvl w:ilvl="0" w:tplc="FD983F9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0" w15:restartNumberingAfterBreak="0">
    <w:nsid w:val="55D34739"/>
    <w:multiLevelType w:val="hybridMultilevel"/>
    <w:tmpl w:val="677EDF76"/>
    <w:lvl w:ilvl="0" w:tplc="04BE6A52">
      <w:start w:val="1"/>
      <w:numFmt w:val="decimal"/>
      <w:lvlText w:val="%1."/>
      <w:lvlJc w:val="left"/>
      <w:pPr>
        <w:ind w:left="915" w:hanging="360"/>
      </w:pPr>
      <w:rPr>
        <w:rFonts w:hint="default"/>
      </w:rPr>
    </w:lvl>
    <w:lvl w:ilvl="1" w:tplc="04190019">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61" w15:restartNumberingAfterBreak="0">
    <w:nsid w:val="5BFB7AE8"/>
    <w:multiLevelType w:val="hybridMultilevel"/>
    <w:tmpl w:val="4670A7FE"/>
    <w:lvl w:ilvl="0" w:tplc="C70216E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15:restartNumberingAfterBreak="0">
    <w:nsid w:val="5D030470"/>
    <w:multiLevelType w:val="hybridMultilevel"/>
    <w:tmpl w:val="2EE427FC"/>
    <w:lvl w:ilvl="0" w:tplc="AA8C3582">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63" w15:restartNumberingAfterBreak="0">
    <w:nsid w:val="5FEC1D7F"/>
    <w:multiLevelType w:val="multilevel"/>
    <w:tmpl w:val="520AC7AE"/>
    <w:lvl w:ilvl="0">
      <w:start w:val="1"/>
      <w:numFmt w:val="decimal"/>
      <w:lvlText w:val="%1."/>
      <w:lvlJc w:val="left"/>
      <w:pPr>
        <w:ind w:left="90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64" w15:restartNumberingAfterBreak="0">
    <w:nsid w:val="61136854"/>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3F04799"/>
    <w:multiLevelType w:val="multilevel"/>
    <w:tmpl w:val="C9E29F2E"/>
    <w:lvl w:ilvl="0">
      <w:start w:val="2"/>
      <w:numFmt w:val="decimal"/>
      <w:lvlText w:val="%1."/>
      <w:lvlJc w:val="left"/>
      <w:pPr>
        <w:ind w:left="360" w:hanging="360"/>
      </w:pPr>
      <w:rPr>
        <w:rFonts w:hint="default"/>
      </w:rPr>
    </w:lvl>
    <w:lvl w:ilvl="1">
      <w:start w:val="1"/>
      <w:numFmt w:val="decimal"/>
      <w:lvlText w:val="%2."/>
      <w:lvlJc w:val="left"/>
      <w:pPr>
        <w:ind w:left="1080" w:hanging="360"/>
      </w:pPr>
      <w:rPr>
        <w:rFonts w:ascii="Times New Roman" w:eastAsia="Times New Roman" w:hAnsi="Times New Roman" w:cs="Times New Roman"/>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6" w15:restartNumberingAfterBreak="0">
    <w:nsid w:val="67270DC8"/>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69890992"/>
    <w:multiLevelType w:val="hybridMultilevel"/>
    <w:tmpl w:val="CF52335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15:restartNumberingAfterBreak="0">
    <w:nsid w:val="6FB54DCD"/>
    <w:multiLevelType w:val="hybridMultilevel"/>
    <w:tmpl w:val="C73E11EE"/>
    <w:lvl w:ilvl="0" w:tplc="D9ECEF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9" w15:restartNumberingAfterBreak="0">
    <w:nsid w:val="70B23ED1"/>
    <w:multiLevelType w:val="hybridMultilevel"/>
    <w:tmpl w:val="B36E2ACE"/>
    <w:lvl w:ilvl="0" w:tplc="88B2BC1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0" w15:restartNumberingAfterBreak="0">
    <w:nsid w:val="72393C81"/>
    <w:multiLevelType w:val="multilevel"/>
    <w:tmpl w:val="A05E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35D0D81"/>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749B364F"/>
    <w:multiLevelType w:val="multilevel"/>
    <w:tmpl w:val="734A627C"/>
    <w:lvl w:ilvl="0">
      <w:start w:val="6"/>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3" w15:restartNumberingAfterBreak="0">
    <w:nsid w:val="76D34810"/>
    <w:multiLevelType w:val="hybridMultilevel"/>
    <w:tmpl w:val="7F5C705A"/>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4" w15:restartNumberingAfterBreak="0">
    <w:nsid w:val="78133680"/>
    <w:multiLevelType w:val="hybridMultilevel"/>
    <w:tmpl w:val="51081C1E"/>
    <w:lvl w:ilvl="0" w:tplc="5372B2A8">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75" w15:restartNumberingAfterBreak="0">
    <w:nsid w:val="78297EE1"/>
    <w:multiLevelType w:val="hybridMultilevel"/>
    <w:tmpl w:val="62A4A228"/>
    <w:lvl w:ilvl="0" w:tplc="8DC43A50">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6" w15:restartNumberingAfterBreak="0">
    <w:nsid w:val="7ABB1D8B"/>
    <w:multiLevelType w:val="hybridMultilevel"/>
    <w:tmpl w:val="8C1ECB12"/>
    <w:lvl w:ilvl="0" w:tplc="693EF4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15:restartNumberingAfterBreak="0">
    <w:nsid w:val="7D172C5C"/>
    <w:multiLevelType w:val="hybridMultilevel"/>
    <w:tmpl w:val="FF609394"/>
    <w:lvl w:ilvl="0" w:tplc="43940818">
      <w:start w:val="1"/>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8" w15:restartNumberingAfterBreak="0">
    <w:nsid w:val="7D445B6B"/>
    <w:multiLevelType w:val="hybridMultilevel"/>
    <w:tmpl w:val="63F06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DC24037"/>
    <w:multiLevelType w:val="multilevel"/>
    <w:tmpl w:val="89D64000"/>
    <w:lvl w:ilvl="0">
      <w:start w:val="2"/>
      <w:numFmt w:val="decimal"/>
      <w:lvlText w:val="%1."/>
      <w:lvlJc w:val="left"/>
      <w:pPr>
        <w:ind w:left="450" w:hanging="450"/>
      </w:pPr>
      <w:rPr>
        <w:rFonts w:hint="default"/>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66"/>
  </w:num>
  <w:num w:numId="2">
    <w:abstractNumId w:val="71"/>
  </w:num>
  <w:num w:numId="3">
    <w:abstractNumId w:val="35"/>
  </w:num>
  <w:num w:numId="4">
    <w:abstractNumId w:val="57"/>
  </w:num>
  <w:num w:numId="5">
    <w:abstractNumId w:val="44"/>
  </w:num>
  <w:num w:numId="6">
    <w:abstractNumId w:val="64"/>
  </w:num>
  <w:num w:numId="7">
    <w:abstractNumId w:val="70"/>
  </w:num>
  <w:num w:numId="8">
    <w:abstractNumId w:val="51"/>
  </w:num>
  <w:num w:numId="9">
    <w:abstractNumId w:val="50"/>
  </w:num>
  <w:num w:numId="10">
    <w:abstractNumId w:val="26"/>
  </w:num>
  <w:num w:numId="11">
    <w:abstractNumId w:val="56"/>
  </w:num>
  <w:num w:numId="12">
    <w:abstractNumId w:val="52"/>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3"/>
  </w:num>
  <w:num w:numId="15">
    <w:abstractNumId w:val="42"/>
  </w:num>
  <w:num w:numId="16">
    <w:abstractNumId w:val="73"/>
  </w:num>
  <w:num w:numId="17">
    <w:abstractNumId w:val="46"/>
  </w:num>
  <w:num w:numId="18">
    <w:abstractNumId w:val="38"/>
  </w:num>
  <w:num w:numId="19">
    <w:abstractNumId w:val="69"/>
  </w:num>
  <w:num w:numId="20">
    <w:abstractNumId w:val="75"/>
  </w:num>
  <w:num w:numId="21">
    <w:abstractNumId w:val="31"/>
  </w:num>
  <w:num w:numId="22">
    <w:abstractNumId w:val="58"/>
  </w:num>
  <w:num w:numId="23">
    <w:abstractNumId w:val="36"/>
  </w:num>
  <w:num w:numId="24">
    <w:abstractNumId w:val="77"/>
  </w:num>
  <w:num w:numId="25">
    <w:abstractNumId w:val="74"/>
  </w:num>
  <w:num w:numId="26">
    <w:abstractNumId w:val="65"/>
  </w:num>
  <w:num w:numId="27">
    <w:abstractNumId w:val="61"/>
  </w:num>
  <w:num w:numId="28">
    <w:abstractNumId w:val="49"/>
  </w:num>
  <w:num w:numId="29">
    <w:abstractNumId w:val="33"/>
  </w:num>
  <w:num w:numId="30">
    <w:abstractNumId w:val="76"/>
  </w:num>
  <w:num w:numId="31">
    <w:abstractNumId w:val="37"/>
  </w:num>
  <w:num w:numId="32">
    <w:abstractNumId w:val="60"/>
  </w:num>
  <w:num w:numId="33">
    <w:abstractNumId w:val="34"/>
  </w:num>
  <w:num w:numId="3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num>
  <w:num w:numId="38">
    <w:abstractNumId w:val="30"/>
  </w:num>
  <w:num w:numId="39">
    <w:abstractNumId w:val="72"/>
  </w:num>
  <w:num w:numId="40">
    <w:abstractNumId w:val="41"/>
  </w:num>
  <w:num w:numId="41">
    <w:abstractNumId w:val="79"/>
  </w:num>
  <w:num w:numId="42">
    <w:abstractNumId w:val="32"/>
  </w:num>
  <w:num w:numId="43">
    <w:abstractNumId w:val="25"/>
  </w:num>
  <w:num w:numId="44">
    <w:abstractNumId w:val="47"/>
  </w:num>
  <w:num w:numId="45">
    <w:abstractNumId w:val="68"/>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1"/>
  </w:num>
  <w:num w:numId="49">
    <w:abstractNumId w:val="2"/>
  </w:num>
  <w:num w:numId="50">
    <w:abstractNumId w:val="3"/>
  </w:num>
  <w:num w:numId="51">
    <w:abstractNumId w:val="4"/>
  </w:num>
  <w:num w:numId="52">
    <w:abstractNumId w:val="5"/>
  </w:num>
  <w:num w:numId="53">
    <w:abstractNumId w:val="6"/>
  </w:num>
  <w:num w:numId="54">
    <w:abstractNumId w:val="7"/>
  </w:num>
  <w:num w:numId="55">
    <w:abstractNumId w:val="8"/>
  </w:num>
  <w:num w:numId="56">
    <w:abstractNumId w:val="9"/>
  </w:num>
  <w:num w:numId="57">
    <w:abstractNumId w:val="10"/>
  </w:num>
  <w:num w:numId="58">
    <w:abstractNumId w:val="11"/>
  </w:num>
  <w:num w:numId="59">
    <w:abstractNumId w:val="12"/>
  </w:num>
  <w:num w:numId="60">
    <w:abstractNumId w:val="13"/>
  </w:num>
  <w:num w:numId="61">
    <w:abstractNumId w:val="14"/>
  </w:num>
  <w:num w:numId="62">
    <w:abstractNumId w:val="15"/>
  </w:num>
  <w:num w:numId="63">
    <w:abstractNumId w:val="16"/>
  </w:num>
  <w:num w:numId="64">
    <w:abstractNumId w:val="17"/>
  </w:num>
  <w:num w:numId="65">
    <w:abstractNumId w:val="18"/>
  </w:num>
  <w:num w:numId="66">
    <w:abstractNumId w:val="19"/>
  </w:num>
  <w:num w:numId="67">
    <w:abstractNumId w:val="20"/>
  </w:num>
  <w:num w:numId="68">
    <w:abstractNumId w:val="21"/>
  </w:num>
  <w:num w:numId="69">
    <w:abstractNumId w:val="22"/>
  </w:num>
  <w:num w:numId="70">
    <w:abstractNumId w:val="23"/>
  </w:num>
  <w:num w:numId="71">
    <w:abstractNumId w:val="24"/>
  </w:num>
  <w:num w:numId="7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num>
  <w:num w:numId="74">
    <w:abstractNumId w:val="62"/>
  </w:num>
  <w:num w:numId="75">
    <w:abstractNumId w:val="59"/>
  </w:num>
  <w:num w:numId="76">
    <w:abstractNumId w:val="53"/>
  </w:num>
  <w:num w:numId="77">
    <w:abstractNumId w:val="78"/>
  </w:num>
  <w:num w:numId="78">
    <w:abstractNumId w:val="45"/>
  </w:num>
  <w:num w:numId="79">
    <w:abstractNumId w:val="55"/>
  </w:num>
  <w:num w:numId="80">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2ED"/>
    <w:rsid w:val="0000087E"/>
    <w:rsid w:val="00011E90"/>
    <w:rsid w:val="00014612"/>
    <w:rsid w:val="00021043"/>
    <w:rsid w:val="000407F1"/>
    <w:rsid w:val="000456B2"/>
    <w:rsid w:val="00052031"/>
    <w:rsid w:val="00057E36"/>
    <w:rsid w:val="000729F2"/>
    <w:rsid w:val="00073AE6"/>
    <w:rsid w:val="000764B7"/>
    <w:rsid w:val="000860EE"/>
    <w:rsid w:val="00093325"/>
    <w:rsid w:val="0009615C"/>
    <w:rsid w:val="0009634C"/>
    <w:rsid w:val="000B4526"/>
    <w:rsid w:val="000B49DE"/>
    <w:rsid w:val="000B66E6"/>
    <w:rsid w:val="000B74BD"/>
    <w:rsid w:val="000C0424"/>
    <w:rsid w:val="000C0B26"/>
    <w:rsid w:val="000D4F26"/>
    <w:rsid w:val="000E72ED"/>
    <w:rsid w:val="000F0D7C"/>
    <w:rsid w:val="000F0E60"/>
    <w:rsid w:val="0010422F"/>
    <w:rsid w:val="001821EF"/>
    <w:rsid w:val="001823A8"/>
    <w:rsid w:val="00186F66"/>
    <w:rsid w:val="001938B6"/>
    <w:rsid w:val="00196498"/>
    <w:rsid w:val="001A36E5"/>
    <w:rsid w:val="001A536A"/>
    <w:rsid w:val="001A5834"/>
    <w:rsid w:val="001A6F98"/>
    <w:rsid w:val="001B6788"/>
    <w:rsid w:val="001C00EB"/>
    <w:rsid w:val="001E1723"/>
    <w:rsid w:val="002023C6"/>
    <w:rsid w:val="0020346B"/>
    <w:rsid w:val="0020596D"/>
    <w:rsid w:val="0022352D"/>
    <w:rsid w:val="002410D4"/>
    <w:rsid w:val="00264431"/>
    <w:rsid w:val="002713CF"/>
    <w:rsid w:val="00275AA5"/>
    <w:rsid w:val="00277DA1"/>
    <w:rsid w:val="00285B32"/>
    <w:rsid w:val="00286E12"/>
    <w:rsid w:val="00290B85"/>
    <w:rsid w:val="00293C34"/>
    <w:rsid w:val="002D2414"/>
    <w:rsid w:val="002D5F78"/>
    <w:rsid w:val="002E6EBE"/>
    <w:rsid w:val="002F1ED2"/>
    <w:rsid w:val="003021EF"/>
    <w:rsid w:val="0031095A"/>
    <w:rsid w:val="00315C02"/>
    <w:rsid w:val="00323A2D"/>
    <w:rsid w:val="003240C3"/>
    <w:rsid w:val="003273EB"/>
    <w:rsid w:val="00333A9D"/>
    <w:rsid w:val="00341F10"/>
    <w:rsid w:val="00353B68"/>
    <w:rsid w:val="00393B15"/>
    <w:rsid w:val="003A1A42"/>
    <w:rsid w:val="003B4F65"/>
    <w:rsid w:val="003B5694"/>
    <w:rsid w:val="003C4D96"/>
    <w:rsid w:val="003D4096"/>
    <w:rsid w:val="003D409A"/>
    <w:rsid w:val="003E27E2"/>
    <w:rsid w:val="00402D48"/>
    <w:rsid w:val="00406469"/>
    <w:rsid w:val="004073FB"/>
    <w:rsid w:val="00423205"/>
    <w:rsid w:val="00446920"/>
    <w:rsid w:val="004477A6"/>
    <w:rsid w:val="00463D4C"/>
    <w:rsid w:val="00480CB9"/>
    <w:rsid w:val="00486FC2"/>
    <w:rsid w:val="00497A4C"/>
    <w:rsid w:val="004A1830"/>
    <w:rsid w:val="004A2035"/>
    <w:rsid w:val="004A655E"/>
    <w:rsid w:val="004B128A"/>
    <w:rsid w:val="004D13AD"/>
    <w:rsid w:val="004D3957"/>
    <w:rsid w:val="004D5128"/>
    <w:rsid w:val="004F109A"/>
    <w:rsid w:val="00503E4F"/>
    <w:rsid w:val="00506F04"/>
    <w:rsid w:val="005075FE"/>
    <w:rsid w:val="0052386A"/>
    <w:rsid w:val="00532E73"/>
    <w:rsid w:val="005422BA"/>
    <w:rsid w:val="00587769"/>
    <w:rsid w:val="005A311C"/>
    <w:rsid w:val="005B06DB"/>
    <w:rsid w:val="005B5A45"/>
    <w:rsid w:val="005B7D4E"/>
    <w:rsid w:val="005C6225"/>
    <w:rsid w:val="005D0A75"/>
    <w:rsid w:val="005E1AED"/>
    <w:rsid w:val="005F32D6"/>
    <w:rsid w:val="005F60CD"/>
    <w:rsid w:val="00604923"/>
    <w:rsid w:val="0060693E"/>
    <w:rsid w:val="00610DBB"/>
    <w:rsid w:val="00666896"/>
    <w:rsid w:val="00670CF6"/>
    <w:rsid w:val="00683A16"/>
    <w:rsid w:val="00694E17"/>
    <w:rsid w:val="006A71C3"/>
    <w:rsid w:val="006B172A"/>
    <w:rsid w:val="006B5F09"/>
    <w:rsid w:val="006C6C1C"/>
    <w:rsid w:val="006F3395"/>
    <w:rsid w:val="006F3998"/>
    <w:rsid w:val="0070605C"/>
    <w:rsid w:val="00706E1E"/>
    <w:rsid w:val="00714AA2"/>
    <w:rsid w:val="007174B7"/>
    <w:rsid w:val="00727037"/>
    <w:rsid w:val="00736B57"/>
    <w:rsid w:val="00737EAB"/>
    <w:rsid w:val="00740C0A"/>
    <w:rsid w:val="00741B0F"/>
    <w:rsid w:val="00745DED"/>
    <w:rsid w:val="00754873"/>
    <w:rsid w:val="007571F1"/>
    <w:rsid w:val="00757421"/>
    <w:rsid w:val="007647CF"/>
    <w:rsid w:val="00773939"/>
    <w:rsid w:val="00784BE8"/>
    <w:rsid w:val="00786749"/>
    <w:rsid w:val="0078753C"/>
    <w:rsid w:val="007A52A4"/>
    <w:rsid w:val="007B1900"/>
    <w:rsid w:val="007B50CE"/>
    <w:rsid w:val="007C507A"/>
    <w:rsid w:val="007D0DEB"/>
    <w:rsid w:val="007D5935"/>
    <w:rsid w:val="007E09A1"/>
    <w:rsid w:val="007E7938"/>
    <w:rsid w:val="00806A7F"/>
    <w:rsid w:val="00815B58"/>
    <w:rsid w:val="008242E1"/>
    <w:rsid w:val="008321B5"/>
    <w:rsid w:val="0083550C"/>
    <w:rsid w:val="00835DBE"/>
    <w:rsid w:val="0085120C"/>
    <w:rsid w:val="0085231A"/>
    <w:rsid w:val="00854280"/>
    <w:rsid w:val="00872090"/>
    <w:rsid w:val="00894343"/>
    <w:rsid w:val="008B4977"/>
    <w:rsid w:val="008C73B2"/>
    <w:rsid w:val="008D4765"/>
    <w:rsid w:val="008E032F"/>
    <w:rsid w:val="008F4C73"/>
    <w:rsid w:val="00901823"/>
    <w:rsid w:val="00902AA8"/>
    <w:rsid w:val="009221F4"/>
    <w:rsid w:val="00926144"/>
    <w:rsid w:val="00927756"/>
    <w:rsid w:val="00940624"/>
    <w:rsid w:val="009465F9"/>
    <w:rsid w:val="00946717"/>
    <w:rsid w:val="00966143"/>
    <w:rsid w:val="009673BA"/>
    <w:rsid w:val="009702BC"/>
    <w:rsid w:val="00970F65"/>
    <w:rsid w:val="009760F7"/>
    <w:rsid w:val="00987434"/>
    <w:rsid w:val="009A04E5"/>
    <w:rsid w:val="009A276D"/>
    <w:rsid w:val="009B59D7"/>
    <w:rsid w:val="009B6736"/>
    <w:rsid w:val="009C0C90"/>
    <w:rsid w:val="009D43F9"/>
    <w:rsid w:val="009D4640"/>
    <w:rsid w:val="009E0E99"/>
    <w:rsid w:val="009F63AD"/>
    <w:rsid w:val="00A169D3"/>
    <w:rsid w:val="00A20124"/>
    <w:rsid w:val="00A224F4"/>
    <w:rsid w:val="00A2451A"/>
    <w:rsid w:val="00A43755"/>
    <w:rsid w:val="00A56CE6"/>
    <w:rsid w:val="00A82C32"/>
    <w:rsid w:val="00A83E9D"/>
    <w:rsid w:val="00A915C7"/>
    <w:rsid w:val="00A92103"/>
    <w:rsid w:val="00AB0809"/>
    <w:rsid w:val="00AB0FB0"/>
    <w:rsid w:val="00AC1861"/>
    <w:rsid w:val="00AC7254"/>
    <w:rsid w:val="00AF4A10"/>
    <w:rsid w:val="00B112C0"/>
    <w:rsid w:val="00B66609"/>
    <w:rsid w:val="00B80073"/>
    <w:rsid w:val="00B81575"/>
    <w:rsid w:val="00BA2825"/>
    <w:rsid w:val="00BA415D"/>
    <w:rsid w:val="00BB4F71"/>
    <w:rsid w:val="00BB6EFE"/>
    <w:rsid w:val="00BB7027"/>
    <w:rsid w:val="00BC1CD9"/>
    <w:rsid w:val="00BE231D"/>
    <w:rsid w:val="00BF3020"/>
    <w:rsid w:val="00C04B77"/>
    <w:rsid w:val="00C0774D"/>
    <w:rsid w:val="00C11417"/>
    <w:rsid w:val="00C211BC"/>
    <w:rsid w:val="00C2664E"/>
    <w:rsid w:val="00C43380"/>
    <w:rsid w:val="00C47653"/>
    <w:rsid w:val="00C50E0B"/>
    <w:rsid w:val="00C534F9"/>
    <w:rsid w:val="00C655DE"/>
    <w:rsid w:val="00C708D0"/>
    <w:rsid w:val="00C80762"/>
    <w:rsid w:val="00CD6221"/>
    <w:rsid w:val="00CF3C6F"/>
    <w:rsid w:val="00D00FFA"/>
    <w:rsid w:val="00D024E6"/>
    <w:rsid w:val="00D05CA9"/>
    <w:rsid w:val="00D33DB8"/>
    <w:rsid w:val="00D448B4"/>
    <w:rsid w:val="00D646B7"/>
    <w:rsid w:val="00D66DAD"/>
    <w:rsid w:val="00D81AFE"/>
    <w:rsid w:val="00D90496"/>
    <w:rsid w:val="00D911EF"/>
    <w:rsid w:val="00DB4DA3"/>
    <w:rsid w:val="00DB6DE6"/>
    <w:rsid w:val="00DC4A62"/>
    <w:rsid w:val="00DD1AC8"/>
    <w:rsid w:val="00DD2620"/>
    <w:rsid w:val="00DE6480"/>
    <w:rsid w:val="00DF2AB9"/>
    <w:rsid w:val="00E34323"/>
    <w:rsid w:val="00E35AB1"/>
    <w:rsid w:val="00E409D3"/>
    <w:rsid w:val="00E41754"/>
    <w:rsid w:val="00E41A4F"/>
    <w:rsid w:val="00E45B3A"/>
    <w:rsid w:val="00E50A7A"/>
    <w:rsid w:val="00E52DB4"/>
    <w:rsid w:val="00E57D8C"/>
    <w:rsid w:val="00E60C02"/>
    <w:rsid w:val="00E9640D"/>
    <w:rsid w:val="00EA2D63"/>
    <w:rsid w:val="00EC0804"/>
    <w:rsid w:val="00EC3661"/>
    <w:rsid w:val="00EC6EC4"/>
    <w:rsid w:val="00EC7876"/>
    <w:rsid w:val="00ED5EAD"/>
    <w:rsid w:val="00EE3E5E"/>
    <w:rsid w:val="00EF2D49"/>
    <w:rsid w:val="00EF2D4C"/>
    <w:rsid w:val="00EF495E"/>
    <w:rsid w:val="00EF53BE"/>
    <w:rsid w:val="00F02A38"/>
    <w:rsid w:val="00F04E4F"/>
    <w:rsid w:val="00F12870"/>
    <w:rsid w:val="00F12F9F"/>
    <w:rsid w:val="00F31CC3"/>
    <w:rsid w:val="00F335AD"/>
    <w:rsid w:val="00F67153"/>
    <w:rsid w:val="00F72AC3"/>
    <w:rsid w:val="00F76AB2"/>
    <w:rsid w:val="00F84E11"/>
    <w:rsid w:val="00F94BC5"/>
    <w:rsid w:val="00FA7204"/>
    <w:rsid w:val="00FC775A"/>
    <w:rsid w:val="00FD0A7B"/>
    <w:rsid w:val="00FD16BC"/>
    <w:rsid w:val="00FE1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6BACA6-521C-4D6F-85E4-DBA724BFF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2ED"/>
    <w:rPr>
      <w:lang w:val="uk-UA"/>
    </w:rPr>
  </w:style>
  <w:style w:type="paragraph" w:styleId="1">
    <w:name w:val="heading 1"/>
    <w:basedOn w:val="a"/>
    <w:next w:val="a"/>
    <w:link w:val="10"/>
    <w:qFormat/>
    <w:rsid w:val="00F12F9F"/>
    <w:pPr>
      <w:keepNext/>
      <w:spacing w:after="0" w:line="240" w:lineRule="auto"/>
      <w:jc w:val="both"/>
      <w:outlineLvl w:val="0"/>
    </w:pPr>
    <w:rPr>
      <w:rFonts w:ascii="Times New Roman" w:eastAsia="Times New Roman" w:hAnsi="Times New Roman" w:cs="Times New Roman"/>
      <w:b/>
      <w:bCs/>
      <w:sz w:val="20"/>
      <w:szCs w:val="28"/>
      <w:lang w:eastAsia="ru-RU"/>
    </w:rPr>
  </w:style>
  <w:style w:type="paragraph" w:styleId="2">
    <w:name w:val="heading 2"/>
    <w:basedOn w:val="a"/>
    <w:next w:val="a"/>
    <w:link w:val="20"/>
    <w:qFormat/>
    <w:rsid w:val="00F12F9F"/>
    <w:pPr>
      <w:keepNext/>
      <w:spacing w:after="0" w:line="240" w:lineRule="auto"/>
      <w:jc w:val="both"/>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E72ED"/>
    <w:pPr>
      <w:ind w:left="720"/>
      <w:contextualSpacing/>
    </w:pPr>
  </w:style>
  <w:style w:type="character" w:customStyle="1" w:styleId="a4">
    <w:name w:val="Обычный (веб) Знак"/>
    <w:aliases w:val="Обычный (Web) Знак,Знак Знак Знак"/>
    <w:link w:val="a5"/>
    <w:locked/>
    <w:rsid w:val="00A20124"/>
    <w:rPr>
      <w:sz w:val="24"/>
      <w:szCs w:val="24"/>
    </w:rPr>
  </w:style>
  <w:style w:type="paragraph" w:styleId="a5">
    <w:name w:val="Normal (Web)"/>
    <w:aliases w:val="Обычный (Web),Знак Знак"/>
    <w:basedOn w:val="a"/>
    <w:link w:val="a4"/>
    <w:unhideWhenUsed/>
    <w:qFormat/>
    <w:rsid w:val="00A20124"/>
    <w:pPr>
      <w:spacing w:after="120" w:line="240" w:lineRule="auto"/>
      <w:ind w:left="283"/>
    </w:pPr>
    <w:rPr>
      <w:sz w:val="24"/>
      <w:szCs w:val="24"/>
      <w:lang w:val="ru-RU"/>
    </w:rPr>
  </w:style>
  <w:style w:type="paragraph" w:styleId="a6">
    <w:name w:val="Balloon Text"/>
    <w:basedOn w:val="a"/>
    <w:link w:val="a7"/>
    <w:uiPriority w:val="99"/>
    <w:unhideWhenUsed/>
    <w:rsid w:val="006A71C3"/>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6A71C3"/>
    <w:rPr>
      <w:rFonts w:ascii="Tahoma" w:hAnsi="Tahoma" w:cs="Tahoma"/>
      <w:sz w:val="16"/>
      <w:szCs w:val="16"/>
      <w:lang w:val="uk-UA"/>
    </w:rPr>
  </w:style>
  <w:style w:type="paragraph" w:styleId="a8">
    <w:name w:val="header"/>
    <w:basedOn w:val="a"/>
    <w:link w:val="a9"/>
    <w:uiPriority w:val="99"/>
    <w:rsid w:val="005B06DB"/>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9">
    <w:name w:val="Верхний колонтитул Знак"/>
    <w:basedOn w:val="a0"/>
    <w:link w:val="a8"/>
    <w:uiPriority w:val="99"/>
    <w:rsid w:val="005B06DB"/>
    <w:rPr>
      <w:rFonts w:ascii="Times New Roman" w:eastAsia="Times New Roman" w:hAnsi="Times New Roman" w:cs="Times New Roman"/>
      <w:sz w:val="20"/>
      <w:szCs w:val="20"/>
      <w:lang w:eastAsia="ru-RU"/>
    </w:rPr>
  </w:style>
  <w:style w:type="paragraph" w:styleId="aa">
    <w:name w:val="Body Text"/>
    <w:basedOn w:val="a"/>
    <w:link w:val="ab"/>
    <w:uiPriority w:val="99"/>
    <w:rsid w:val="005F32D6"/>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rsid w:val="005F32D6"/>
    <w:rPr>
      <w:rFonts w:ascii="Times New Roman" w:eastAsia="Times New Roman" w:hAnsi="Times New Roman" w:cs="Times New Roman"/>
      <w:sz w:val="28"/>
      <w:szCs w:val="20"/>
      <w:lang w:val="uk-UA" w:eastAsia="ru-RU"/>
    </w:rPr>
  </w:style>
  <w:style w:type="paragraph" w:customStyle="1" w:styleId="Default">
    <w:name w:val="Default"/>
    <w:rsid w:val="005F32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F12F9F"/>
    <w:rPr>
      <w:rFonts w:ascii="Times New Roman" w:eastAsia="Times New Roman" w:hAnsi="Times New Roman" w:cs="Times New Roman"/>
      <w:b/>
      <w:bCs/>
      <w:sz w:val="20"/>
      <w:szCs w:val="28"/>
      <w:lang w:val="uk-UA" w:eastAsia="ru-RU"/>
    </w:rPr>
  </w:style>
  <w:style w:type="character" w:customStyle="1" w:styleId="20">
    <w:name w:val="Заголовок 2 Знак"/>
    <w:basedOn w:val="a0"/>
    <w:link w:val="2"/>
    <w:rsid w:val="00F12F9F"/>
    <w:rPr>
      <w:rFonts w:ascii="Times New Roman" w:eastAsia="Times New Roman" w:hAnsi="Times New Roman" w:cs="Times New Roman"/>
      <w:b/>
      <w:bCs/>
      <w:sz w:val="28"/>
      <w:szCs w:val="24"/>
      <w:lang w:val="uk-UA" w:eastAsia="ru-RU"/>
    </w:rPr>
  </w:style>
  <w:style w:type="character" w:customStyle="1" w:styleId="apple-converted-space">
    <w:name w:val="apple-converted-space"/>
    <w:basedOn w:val="a0"/>
    <w:rsid w:val="00F12F9F"/>
  </w:style>
  <w:style w:type="paragraph" w:customStyle="1" w:styleId="Style4">
    <w:name w:val="Style4"/>
    <w:basedOn w:val="a"/>
    <w:uiPriority w:val="99"/>
    <w:rsid w:val="00F12F9F"/>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F12F9F"/>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character" w:customStyle="1" w:styleId="FontStyle26">
    <w:name w:val="Font Style26"/>
    <w:uiPriority w:val="99"/>
    <w:rsid w:val="00F12F9F"/>
    <w:rPr>
      <w:rFonts w:ascii="Times New Roman" w:hAnsi="Times New Roman" w:cs="Times New Roman" w:hint="default"/>
      <w:sz w:val="20"/>
      <w:szCs w:val="20"/>
    </w:rPr>
  </w:style>
  <w:style w:type="paragraph" w:customStyle="1" w:styleId="StyleZakonu">
    <w:name w:val="StyleZakonu"/>
    <w:basedOn w:val="a"/>
    <w:uiPriority w:val="99"/>
    <w:rsid w:val="00F12F9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rsid w:val="00F12F9F"/>
    <w:pPr>
      <w:spacing w:after="0" w:line="200" w:lineRule="exact"/>
      <w:ind w:firstLine="227"/>
      <w:jc w:val="both"/>
    </w:pPr>
    <w:rPr>
      <w:rFonts w:ascii="Times New Roman" w:eastAsia="Times New Roman" w:hAnsi="Times New Roman" w:cs="Times New Roman"/>
      <w:sz w:val="18"/>
      <w:szCs w:val="20"/>
      <w:lang w:eastAsia="ru-RU"/>
    </w:rPr>
  </w:style>
  <w:style w:type="paragraph" w:customStyle="1" w:styleId="rvps2">
    <w:name w:val="rvps2"/>
    <w:basedOn w:val="a"/>
    <w:rsid w:val="00F12F9F"/>
    <w:pPr>
      <w:suppressAutoHyphens/>
      <w:spacing w:before="280" w:after="280" w:line="240" w:lineRule="auto"/>
    </w:pPr>
    <w:rPr>
      <w:rFonts w:ascii="Times New Roman" w:eastAsia="Times New Roman" w:hAnsi="Times New Roman" w:cs="Times New Roman"/>
      <w:sz w:val="24"/>
      <w:szCs w:val="24"/>
      <w:lang w:val="ru-RU" w:eastAsia="zh-CN"/>
    </w:rPr>
  </w:style>
  <w:style w:type="character" w:styleId="ac">
    <w:name w:val="Strong"/>
    <w:basedOn w:val="a0"/>
    <w:uiPriority w:val="22"/>
    <w:qFormat/>
    <w:rsid w:val="00F12F9F"/>
    <w:rPr>
      <w:b/>
      <w:bCs/>
    </w:rPr>
  </w:style>
  <w:style w:type="character" w:styleId="ad">
    <w:name w:val="Hyperlink"/>
    <w:uiPriority w:val="99"/>
    <w:unhideWhenUsed/>
    <w:rsid w:val="00F12F9F"/>
    <w:rPr>
      <w:color w:val="0000FF"/>
      <w:u w:val="single"/>
    </w:rPr>
  </w:style>
  <w:style w:type="paragraph" w:customStyle="1" w:styleId="Standard">
    <w:name w:val="Standard"/>
    <w:rsid w:val="00F12F9F"/>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table" w:styleId="ae">
    <w:name w:val="Table Grid"/>
    <w:basedOn w:val="a1"/>
    <w:uiPriority w:val="59"/>
    <w:rsid w:val="00F12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
    <w:rsid w:val="00F12F9F"/>
    <w:pPr>
      <w:spacing w:after="0" w:line="240" w:lineRule="auto"/>
    </w:pPr>
    <w:rPr>
      <w:rFonts w:ascii="Calibri" w:eastAsia="Times New Roman" w:hAnsi="Calibri" w:cs="Times New Roman"/>
    </w:rPr>
  </w:style>
  <w:style w:type="paragraph" w:customStyle="1" w:styleId="Just">
    <w:name w:val="Just"/>
    <w:rsid w:val="00F12F9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
    <w:name w:val="footer"/>
    <w:basedOn w:val="a"/>
    <w:link w:val="af0"/>
    <w:rsid w:val="00F12F9F"/>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0">
    <w:name w:val="Нижний колонтитул Знак"/>
    <w:basedOn w:val="a0"/>
    <w:link w:val="af"/>
    <w:uiPriority w:val="99"/>
    <w:rsid w:val="00F12F9F"/>
    <w:rPr>
      <w:rFonts w:ascii="Times New Roman" w:eastAsia="Times New Roman" w:hAnsi="Times New Roman" w:cs="Times New Roman"/>
      <w:sz w:val="24"/>
      <w:szCs w:val="24"/>
      <w:lang w:eastAsia="ru-RU"/>
    </w:rPr>
  </w:style>
  <w:style w:type="character" w:styleId="af1">
    <w:name w:val="page number"/>
    <w:basedOn w:val="a0"/>
    <w:rsid w:val="00F12F9F"/>
  </w:style>
  <w:style w:type="paragraph" w:styleId="21">
    <w:name w:val="Body Text 2"/>
    <w:basedOn w:val="a"/>
    <w:link w:val="22"/>
    <w:rsid w:val="00F12F9F"/>
    <w:pPr>
      <w:spacing w:after="120" w:line="480" w:lineRule="auto"/>
    </w:pPr>
    <w:rPr>
      <w:rFonts w:ascii="Times New Roman" w:eastAsia="Times New Roman" w:hAnsi="Times New Roman" w:cs="Times New Roman"/>
      <w:sz w:val="24"/>
      <w:szCs w:val="24"/>
      <w:lang w:val="ru-RU" w:eastAsia="ru-RU"/>
    </w:rPr>
  </w:style>
  <w:style w:type="character" w:customStyle="1" w:styleId="22">
    <w:name w:val="Основной текст 2 Знак"/>
    <w:basedOn w:val="a0"/>
    <w:link w:val="21"/>
    <w:rsid w:val="00F12F9F"/>
    <w:rPr>
      <w:rFonts w:ascii="Times New Roman" w:eastAsia="Times New Roman" w:hAnsi="Times New Roman" w:cs="Times New Roman"/>
      <w:sz w:val="24"/>
      <w:szCs w:val="24"/>
      <w:lang w:eastAsia="ru-RU"/>
    </w:rPr>
  </w:style>
  <w:style w:type="character" w:customStyle="1" w:styleId="FontStyle24">
    <w:name w:val="Font Style24"/>
    <w:rsid w:val="00F12F9F"/>
    <w:rPr>
      <w:rFonts w:ascii="Times New Roman" w:hAnsi="Times New Roman" w:cs="Times New Roman"/>
      <w:b/>
      <w:bCs/>
      <w:sz w:val="22"/>
      <w:szCs w:val="22"/>
    </w:rPr>
  </w:style>
  <w:style w:type="character" w:customStyle="1" w:styleId="FontStyle30">
    <w:name w:val="Font Style30"/>
    <w:rsid w:val="00F12F9F"/>
    <w:rPr>
      <w:rFonts w:ascii="Times New Roman" w:hAnsi="Times New Roman" w:cs="Times New Roman"/>
      <w:sz w:val="22"/>
      <w:szCs w:val="22"/>
    </w:rPr>
  </w:style>
  <w:style w:type="character" w:customStyle="1" w:styleId="FontStyle32">
    <w:name w:val="Font Style32"/>
    <w:rsid w:val="00F12F9F"/>
    <w:rPr>
      <w:rFonts w:ascii="Times New Roman" w:hAnsi="Times New Roman" w:cs="Times New Roman"/>
      <w:b/>
      <w:bCs/>
      <w:sz w:val="18"/>
      <w:szCs w:val="18"/>
    </w:rPr>
  </w:style>
  <w:style w:type="character" w:customStyle="1" w:styleId="FontStyle40">
    <w:name w:val="Font Style40"/>
    <w:rsid w:val="00F12F9F"/>
    <w:rPr>
      <w:rFonts w:ascii="Times New Roman" w:hAnsi="Times New Roman" w:cs="Times New Roman"/>
      <w:sz w:val="22"/>
      <w:szCs w:val="22"/>
    </w:rPr>
  </w:style>
  <w:style w:type="character" w:styleId="af2">
    <w:name w:val="annotation reference"/>
    <w:uiPriority w:val="99"/>
    <w:unhideWhenUsed/>
    <w:rsid w:val="00F12F9F"/>
    <w:rPr>
      <w:sz w:val="16"/>
      <w:szCs w:val="16"/>
    </w:rPr>
  </w:style>
  <w:style w:type="paragraph" w:styleId="af3">
    <w:name w:val="Body Text Indent"/>
    <w:basedOn w:val="a"/>
    <w:link w:val="af4"/>
    <w:uiPriority w:val="99"/>
    <w:rsid w:val="00F12F9F"/>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0"/>
    <w:link w:val="af3"/>
    <w:uiPriority w:val="99"/>
    <w:rsid w:val="00F12F9F"/>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F12F9F"/>
    <w:pPr>
      <w:tabs>
        <w:tab w:val="left" w:pos="810"/>
      </w:tabs>
      <w:spacing w:after="0" w:line="240" w:lineRule="auto"/>
      <w:ind w:left="360"/>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F12F9F"/>
    <w:rPr>
      <w:rFonts w:ascii="Times New Roman" w:eastAsia="Times New Roman" w:hAnsi="Times New Roman" w:cs="Times New Roman"/>
      <w:sz w:val="24"/>
      <w:szCs w:val="24"/>
      <w:lang w:val="uk-UA" w:eastAsia="ru-RU"/>
    </w:rPr>
  </w:style>
  <w:style w:type="paragraph" w:styleId="3">
    <w:name w:val="Body Text Indent 3"/>
    <w:basedOn w:val="a"/>
    <w:link w:val="30"/>
    <w:uiPriority w:val="99"/>
    <w:rsid w:val="00F12F9F"/>
    <w:pPr>
      <w:spacing w:after="0" w:line="240" w:lineRule="auto"/>
      <w:ind w:left="540"/>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rsid w:val="00F12F9F"/>
    <w:rPr>
      <w:rFonts w:ascii="Times New Roman" w:eastAsia="Times New Roman" w:hAnsi="Times New Roman" w:cs="Times New Roman"/>
      <w:sz w:val="24"/>
      <w:szCs w:val="24"/>
      <w:lang w:val="uk-UA" w:eastAsia="ru-RU"/>
    </w:rPr>
  </w:style>
  <w:style w:type="paragraph" w:styleId="af5">
    <w:name w:val="annotation text"/>
    <w:basedOn w:val="a"/>
    <w:link w:val="af6"/>
    <w:uiPriority w:val="99"/>
    <w:rsid w:val="00F12F9F"/>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rsid w:val="00F12F9F"/>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rsid w:val="00F12F9F"/>
    <w:rPr>
      <w:b/>
      <w:bCs/>
    </w:rPr>
  </w:style>
  <w:style w:type="character" w:customStyle="1" w:styleId="af8">
    <w:name w:val="Тема примечания Знак"/>
    <w:basedOn w:val="af6"/>
    <w:link w:val="af7"/>
    <w:uiPriority w:val="99"/>
    <w:rsid w:val="00F12F9F"/>
    <w:rPr>
      <w:rFonts w:ascii="Times New Roman" w:eastAsia="Times New Roman" w:hAnsi="Times New Roman" w:cs="Times New Roman"/>
      <w:b/>
      <w:bCs/>
      <w:sz w:val="20"/>
      <w:szCs w:val="20"/>
      <w:lang w:val="uk-UA" w:eastAsia="ru-RU"/>
    </w:rPr>
  </w:style>
  <w:style w:type="paragraph" w:customStyle="1" w:styleId="AB630D60F59F403CB531B268FE76FA17">
    <w:name w:val="AB630D60F59F403CB531B268FE76FA17"/>
    <w:rsid w:val="00F12F9F"/>
    <w:rPr>
      <w:rFonts w:ascii="Calibri" w:eastAsia="Times New Roman" w:hAnsi="Calibri" w:cs="Times New Roman"/>
      <w:lang w:eastAsia="ru-RU"/>
    </w:rPr>
  </w:style>
  <w:style w:type="paragraph" w:customStyle="1" w:styleId="110">
    <w:name w:val="Знак Знак Знак1 Знак Знак Знак Знак Знак Знак1 Знак"/>
    <w:basedOn w:val="a"/>
    <w:rsid w:val="00F12F9F"/>
    <w:pPr>
      <w:spacing w:after="0" w:line="240" w:lineRule="auto"/>
    </w:pPr>
    <w:rPr>
      <w:rFonts w:ascii="Verdana" w:eastAsia="Times New Roman" w:hAnsi="Verdana" w:cs="Verdana"/>
      <w:sz w:val="20"/>
      <w:szCs w:val="20"/>
      <w:lang w:val="en-US"/>
    </w:rPr>
  </w:style>
  <w:style w:type="paragraph" w:customStyle="1" w:styleId="12">
    <w:name w:val="Абзац списка1"/>
    <w:basedOn w:val="a"/>
    <w:qFormat/>
    <w:rsid w:val="00F12F9F"/>
    <w:pPr>
      <w:ind w:left="720"/>
      <w:contextualSpacing/>
    </w:pPr>
    <w:rPr>
      <w:rFonts w:ascii="Calibri" w:eastAsia="Times New Roman" w:hAnsi="Calibri" w:cs="Times New Roman"/>
    </w:rPr>
  </w:style>
  <w:style w:type="character" w:customStyle="1" w:styleId="rvts0">
    <w:name w:val="rvts0"/>
    <w:rsid w:val="00F12F9F"/>
  </w:style>
  <w:style w:type="paragraph" w:styleId="af9">
    <w:name w:val="No Spacing"/>
    <w:uiPriority w:val="1"/>
    <w:qFormat/>
    <w:rsid w:val="00F12F9F"/>
    <w:pPr>
      <w:spacing w:after="0" w:line="240" w:lineRule="auto"/>
    </w:pPr>
    <w:rPr>
      <w:rFonts w:ascii="Times New Roman" w:eastAsia="Times New Roman" w:hAnsi="Times New Roman" w:cs="Times New Roman"/>
      <w:sz w:val="24"/>
      <w:szCs w:val="24"/>
      <w:lang w:eastAsia="ru-RU"/>
    </w:rPr>
  </w:style>
  <w:style w:type="paragraph" w:customStyle="1" w:styleId="afa">
    <w:name w:val="Знак"/>
    <w:basedOn w:val="a"/>
    <w:rsid w:val="00F12F9F"/>
    <w:pPr>
      <w:spacing w:after="0" w:line="240" w:lineRule="auto"/>
    </w:pPr>
    <w:rPr>
      <w:rFonts w:ascii="Verdana" w:eastAsia="Times New Roman" w:hAnsi="Verdana" w:cs="Verdana"/>
      <w:sz w:val="20"/>
      <w:szCs w:val="20"/>
      <w:lang w:val="en-US"/>
    </w:rPr>
  </w:style>
  <w:style w:type="paragraph" w:styleId="HTML">
    <w:name w:val="HTML Preformatted"/>
    <w:basedOn w:val="a"/>
    <w:link w:val="HTML0"/>
    <w:rsid w:val="00C80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80762"/>
    <w:rPr>
      <w:rFonts w:ascii="Arial Unicode MS" w:eastAsia="Arial Unicode MS" w:hAnsi="Arial Unicode MS" w:cs="Arial Unicode MS"/>
      <w:sz w:val="20"/>
      <w:szCs w:val="20"/>
      <w:lang w:eastAsia="zh-CN"/>
    </w:rPr>
  </w:style>
  <w:style w:type="paragraph" w:customStyle="1" w:styleId="afb">
    <w:name w:val="Вміст таблиці"/>
    <w:basedOn w:val="a"/>
    <w:rsid w:val="00C80762"/>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364329">
      <w:bodyDiv w:val="1"/>
      <w:marLeft w:val="0"/>
      <w:marRight w:val="0"/>
      <w:marTop w:val="0"/>
      <w:marBottom w:val="0"/>
      <w:divBdr>
        <w:top w:val="none" w:sz="0" w:space="0" w:color="auto"/>
        <w:left w:val="none" w:sz="0" w:space="0" w:color="auto"/>
        <w:bottom w:val="none" w:sz="0" w:space="0" w:color="auto"/>
        <w:right w:val="none" w:sz="0" w:space="0" w:color="auto"/>
      </w:divBdr>
    </w:div>
    <w:div w:id="10663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C8E91-EBF1-43B0-AFED-403D795F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TotalTime>
  <Pages>1</Pages>
  <Words>447</Words>
  <Characters>2553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214</cp:revision>
  <cp:lastPrinted>2017-11-09T09:31:00Z</cp:lastPrinted>
  <dcterms:created xsi:type="dcterms:W3CDTF">2017-06-25T09:26:00Z</dcterms:created>
  <dcterms:modified xsi:type="dcterms:W3CDTF">2017-11-17T06:48:00Z</dcterms:modified>
</cp:coreProperties>
</file>