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70E" w:rsidRPr="00F4180A" w:rsidRDefault="0027770E" w:rsidP="002777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2652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27770E" w:rsidRPr="00F4180A" w:rsidRDefault="0027770E" w:rsidP="002777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27770E" w:rsidRPr="00F4180A" w:rsidRDefault="0027770E" w:rsidP="002777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27770E" w:rsidRPr="00F4180A" w:rsidRDefault="0027770E" w:rsidP="002777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27770E" w:rsidRPr="00F4180A" w:rsidRDefault="0027770E" w:rsidP="0027770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27770E" w:rsidRPr="00F4180A" w:rsidRDefault="0027770E" w:rsidP="0027770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№112</w:t>
      </w:r>
    </w:p>
    <w:p w:rsidR="0027770E" w:rsidRDefault="0027770E" w:rsidP="0027770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27770E" w:rsidRPr="00991FBD" w:rsidRDefault="0027770E" w:rsidP="002777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770E" w:rsidRPr="00991FBD" w:rsidRDefault="0027770E" w:rsidP="00277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70E" w:rsidRPr="00991FBD" w:rsidRDefault="0027770E" w:rsidP="00277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1FBD">
        <w:rPr>
          <w:rFonts w:ascii="Times New Roman" w:hAnsi="Times New Roman" w:cs="Times New Roman"/>
          <w:sz w:val="28"/>
          <w:szCs w:val="28"/>
        </w:rPr>
        <w:t xml:space="preserve">Про внесення змін та доповнень до рішення ІІ сесії </w:t>
      </w:r>
    </w:p>
    <w:p w:rsidR="0027770E" w:rsidRPr="00991FBD" w:rsidRDefault="0027770E" w:rsidP="00277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1FBD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991FB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1FBD">
        <w:rPr>
          <w:rFonts w:ascii="Times New Roman" w:hAnsi="Times New Roman" w:cs="Times New Roman"/>
          <w:sz w:val="28"/>
          <w:szCs w:val="28"/>
        </w:rPr>
        <w:t xml:space="preserve">ІІІ скликання від 06.01.2017 року №24 </w:t>
      </w:r>
    </w:p>
    <w:p w:rsidR="0027770E" w:rsidRPr="00991FBD" w:rsidRDefault="0027770E" w:rsidP="0027770E">
      <w:pPr>
        <w:pStyle w:val="a9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1FBD">
        <w:rPr>
          <w:rFonts w:ascii="Times New Roman" w:eastAsia="Calibri" w:hAnsi="Times New Roman" w:cs="Times New Roman"/>
          <w:sz w:val="28"/>
          <w:szCs w:val="28"/>
        </w:rPr>
        <w:t>«Про селищний бюджет на 2017 рік».</w:t>
      </w:r>
    </w:p>
    <w:p w:rsidR="0027770E" w:rsidRPr="00991FBD" w:rsidRDefault="0027770E" w:rsidP="0027770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27770E" w:rsidRPr="00991FBD" w:rsidRDefault="0027770E" w:rsidP="00277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70E" w:rsidRDefault="0027770E" w:rsidP="002777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матеріали та</w:t>
      </w:r>
      <w:r w:rsidRPr="00991FBD">
        <w:rPr>
          <w:rFonts w:ascii="Times New Roman" w:hAnsi="Times New Roman" w:cs="Times New Roman"/>
          <w:sz w:val="28"/>
          <w:szCs w:val="28"/>
        </w:rPr>
        <w:t xml:space="preserve"> враховуючи висновки та рекомендації спільного засідання постійних комісій селищної ради з питань планування, фінансів, бюджету та соціально-економічного розвитку та з питань житлово-комунального господарства, комунальної власності, промисловост</w:t>
      </w:r>
      <w:r>
        <w:rPr>
          <w:rFonts w:ascii="Times New Roman" w:hAnsi="Times New Roman" w:cs="Times New Roman"/>
          <w:sz w:val="28"/>
          <w:szCs w:val="28"/>
        </w:rPr>
        <w:t>і, підприємства, транспорту, зв’</w:t>
      </w:r>
      <w:r w:rsidRPr="00991FBD">
        <w:rPr>
          <w:rFonts w:ascii="Times New Roman" w:hAnsi="Times New Roman" w:cs="Times New Roman"/>
          <w:sz w:val="28"/>
          <w:szCs w:val="28"/>
        </w:rPr>
        <w:t>язку та сфери послуги від 12.05.2017 року про внесення змін та доповнень до рішення ІІ сесії VІІІ скликання від 06.01.2017 № 24 “Про селищний бюджет на 2017 рік”, враховуючи невідкладність фінансування по окремій статті видатків установ селищної ради, керуючись ст.26 Закону України 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1FBD">
        <w:rPr>
          <w:rFonts w:ascii="Times New Roman" w:hAnsi="Times New Roman" w:cs="Times New Roman"/>
          <w:sz w:val="28"/>
          <w:szCs w:val="28"/>
        </w:rPr>
        <w:t xml:space="preserve"> сесія селищної ради      </w:t>
      </w:r>
    </w:p>
    <w:p w:rsidR="0027770E" w:rsidRPr="00991FBD" w:rsidRDefault="0027770E" w:rsidP="002777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FB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7770E" w:rsidRPr="00991FBD" w:rsidRDefault="0027770E" w:rsidP="00277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1FBD">
        <w:rPr>
          <w:rFonts w:ascii="Times New Roman" w:hAnsi="Times New Roman" w:cs="Times New Roman"/>
          <w:sz w:val="28"/>
          <w:szCs w:val="28"/>
        </w:rPr>
        <w:t xml:space="preserve">         ВИРІШИЛА:</w:t>
      </w:r>
    </w:p>
    <w:p w:rsidR="0027770E" w:rsidRPr="00991FBD" w:rsidRDefault="0027770E" w:rsidP="00277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70E" w:rsidRPr="00991FBD" w:rsidRDefault="0027770E" w:rsidP="0027770E">
      <w:pPr>
        <w:pStyle w:val="a9"/>
        <w:numPr>
          <w:ilvl w:val="0"/>
          <w:numId w:val="22"/>
        </w:numPr>
        <w:spacing w:after="0" w:line="276" w:lineRule="auto"/>
        <w:ind w:left="0" w:firstLine="67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</w:t>
      </w:r>
      <w:r w:rsidRPr="00991FBD">
        <w:rPr>
          <w:rFonts w:ascii="Times New Roman" w:hAnsi="Times New Roman" w:cs="Times New Roman"/>
          <w:sz w:val="28"/>
          <w:szCs w:val="28"/>
        </w:rPr>
        <w:t xml:space="preserve"> перерозподіл бюджетних призначень по головному розпоряднику коштів, згідно додатку № 1 до цього рішення.</w:t>
      </w:r>
    </w:p>
    <w:p w:rsidR="0027770E" w:rsidRPr="00991FBD" w:rsidRDefault="0027770E" w:rsidP="0027770E">
      <w:pPr>
        <w:pStyle w:val="a9"/>
        <w:numPr>
          <w:ilvl w:val="0"/>
          <w:numId w:val="2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1FB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</w:p>
    <w:p w:rsidR="0027770E" w:rsidRPr="00991FBD" w:rsidRDefault="0027770E" w:rsidP="00277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DD9">
        <w:rPr>
          <w:rFonts w:ascii="Times New Roman" w:hAnsi="Times New Roman" w:cs="Times New Roman"/>
          <w:sz w:val="28"/>
          <w:szCs w:val="28"/>
        </w:rPr>
        <w:t>з питань планування, фінансів, бюджету та соціально-економічного розвитку</w:t>
      </w:r>
      <w:r w:rsidRPr="00991F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770E" w:rsidRPr="00991FBD" w:rsidRDefault="0027770E" w:rsidP="0027770E">
      <w:pPr>
        <w:pStyle w:val="a9"/>
        <w:spacing w:before="100" w:beforeAutospacing="1" w:after="0" w:line="276" w:lineRule="auto"/>
        <w:ind w:left="64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70E" w:rsidRPr="00991FBD" w:rsidRDefault="0027770E" w:rsidP="0027770E">
      <w:pPr>
        <w:pStyle w:val="a9"/>
        <w:spacing w:before="100" w:beforeAutospacing="1" w:after="0"/>
        <w:ind w:left="64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70E" w:rsidRPr="00991FBD" w:rsidRDefault="0027770E" w:rsidP="0027770E">
      <w:pPr>
        <w:pStyle w:val="a9"/>
        <w:spacing w:before="100" w:beforeAutospacing="1" w:after="0"/>
        <w:ind w:left="645"/>
        <w:jc w:val="both"/>
        <w:rPr>
          <w:rFonts w:ascii="Times New Roman" w:hAnsi="Times New Roman" w:cs="Times New Roman"/>
          <w:sz w:val="28"/>
          <w:szCs w:val="28"/>
        </w:rPr>
      </w:pPr>
      <w:r w:rsidRPr="00991FBD"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 w:rsidRPr="00991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91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91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91FB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91FBD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991FBD">
        <w:rPr>
          <w:rFonts w:ascii="Times New Roman" w:hAnsi="Times New Roman" w:cs="Times New Roman"/>
          <w:color w:val="000000"/>
          <w:sz w:val="28"/>
          <w:szCs w:val="28"/>
        </w:rPr>
        <w:t>О.Г.Фаустов</w:t>
      </w:r>
      <w:proofErr w:type="spellEnd"/>
    </w:p>
    <w:p w:rsidR="002D4211" w:rsidRPr="0027770E" w:rsidRDefault="002D4211" w:rsidP="0027770E">
      <w:bookmarkStart w:id="0" w:name="_GoBack"/>
      <w:bookmarkEnd w:id="0"/>
    </w:p>
    <w:sectPr w:rsidR="002D4211" w:rsidRPr="0027770E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7770E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E66154B2-F92C-4BDC-8834-C9C80571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B1D3A-FCA0-4998-851E-D05203CD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2017-11-15T07:17:00Z</dcterms:modified>
</cp:coreProperties>
</file>