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83A" w:rsidRDefault="0022383A" w:rsidP="0022383A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156207" r:id="rId9"/>
        </w:object>
      </w:r>
      <w:r>
        <w:rPr>
          <w:sz w:val="28"/>
          <w:szCs w:val="28"/>
        </w:rPr>
        <w:t>ЧАПЛИНСЬКА СЕЛИЩНА РАДА</w:t>
      </w:r>
    </w:p>
    <w:p w:rsidR="0022383A" w:rsidRDefault="0022383A" w:rsidP="0022383A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22383A" w:rsidRDefault="0022383A" w:rsidP="0022383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22383A" w:rsidRDefault="0022383A" w:rsidP="002238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22383A" w:rsidRDefault="0022383A" w:rsidP="0022383A">
      <w:pPr>
        <w:ind w:right="-1050"/>
        <w:jc w:val="both"/>
        <w:rPr>
          <w:sz w:val="28"/>
          <w:szCs w:val="28"/>
        </w:rPr>
      </w:pPr>
    </w:p>
    <w:p w:rsidR="0022383A" w:rsidRPr="00A0607D" w:rsidRDefault="0022383A" w:rsidP="0022383A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65</w:t>
      </w:r>
    </w:p>
    <w:p w:rsidR="0022383A" w:rsidRDefault="0022383A" w:rsidP="0022383A">
      <w:pPr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смт.Чаплинка</w:t>
      </w:r>
      <w:proofErr w:type="spellEnd"/>
      <w:proofErr w:type="gramEnd"/>
    </w:p>
    <w:p w:rsidR="0022383A" w:rsidRPr="00A070C6" w:rsidRDefault="0022383A" w:rsidP="0022383A">
      <w:pPr>
        <w:ind w:right="-1050"/>
        <w:jc w:val="both"/>
        <w:rPr>
          <w:sz w:val="28"/>
          <w:szCs w:val="28"/>
          <w:lang w:val="uk-UA"/>
        </w:rPr>
      </w:pPr>
    </w:p>
    <w:p w:rsidR="0022383A" w:rsidRDefault="0022383A" w:rsidP="002238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укладання угоди</w:t>
      </w:r>
    </w:p>
    <w:p w:rsidR="0022383A" w:rsidRDefault="0022383A" w:rsidP="002238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фактичне використання</w:t>
      </w:r>
    </w:p>
    <w:p w:rsidR="0022383A" w:rsidRDefault="0022383A" w:rsidP="002238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ділянки</w:t>
      </w:r>
    </w:p>
    <w:p w:rsidR="0022383A" w:rsidRDefault="0022383A" w:rsidP="0022383A">
      <w:pPr>
        <w:rPr>
          <w:sz w:val="28"/>
          <w:szCs w:val="28"/>
          <w:lang w:val="uk-UA"/>
        </w:rPr>
      </w:pPr>
    </w:p>
    <w:p w:rsidR="0022383A" w:rsidRDefault="0022383A" w:rsidP="0022383A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надану до селищної ради заяву громадянки </w:t>
      </w:r>
      <w:proofErr w:type="spellStart"/>
      <w:r>
        <w:rPr>
          <w:sz w:val="28"/>
          <w:szCs w:val="28"/>
          <w:lang w:val="uk-UA"/>
        </w:rPr>
        <w:t>Бальбет</w:t>
      </w:r>
      <w:proofErr w:type="spellEnd"/>
      <w:r>
        <w:rPr>
          <w:sz w:val="28"/>
          <w:szCs w:val="28"/>
          <w:lang w:val="uk-UA"/>
        </w:rPr>
        <w:t xml:space="preserve"> В.І., про укладання угоди за фактичне використання земельної ділянки та з метою наповнення державного та місцевого бюджетів, керуючись ст. 26, 33 Закону України “Про місцеве самоврядування в Україні”, сесія селищної ради</w:t>
      </w:r>
    </w:p>
    <w:p w:rsidR="0022383A" w:rsidRDefault="0022383A" w:rsidP="0022383A">
      <w:pPr>
        <w:ind w:right="-58" w:firstLine="708"/>
        <w:jc w:val="both"/>
        <w:rPr>
          <w:sz w:val="28"/>
          <w:szCs w:val="28"/>
          <w:lang w:val="uk-UA"/>
        </w:rPr>
      </w:pPr>
    </w:p>
    <w:p w:rsidR="0022383A" w:rsidRDefault="0022383A" w:rsidP="0022383A">
      <w:pPr>
        <w:ind w:right="-58"/>
        <w:jc w:val="both"/>
        <w:rPr>
          <w:sz w:val="28"/>
          <w:szCs w:val="28"/>
          <w:lang w:val="uk-UA"/>
        </w:rPr>
      </w:pPr>
      <w:r w:rsidRPr="001A461F">
        <w:rPr>
          <w:sz w:val="28"/>
          <w:szCs w:val="28"/>
          <w:lang w:val="uk-UA"/>
        </w:rPr>
        <w:t>ВИРІШИЛА :</w:t>
      </w:r>
    </w:p>
    <w:p w:rsidR="0022383A" w:rsidRPr="00C64AE8" w:rsidRDefault="0022383A" w:rsidP="0022383A">
      <w:pPr>
        <w:pStyle w:val="ac"/>
        <w:autoSpaceDN w:val="0"/>
        <w:spacing w:after="0"/>
        <w:ind w:left="0" w:firstLine="64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4AE8">
        <w:rPr>
          <w:rFonts w:ascii="Times New Roman" w:hAnsi="Times New Roman" w:cs="Times New Roman"/>
          <w:sz w:val="28"/>
          <w:szCs w:val="28"/>
        </w:rPr>
        <w:t>1.Укласти угоду за фактичне використання земельної ділянки терміном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AE8">
        <w:rPr>
          <w:rFonts w:ascii="Times New Roman" w:hAnsi="Times New Roman" w:cs="Times New Roman"/>
          <w:sz w:val="28"/>
          <w:szCs w:val="28"/>
        </w:rPr>
        <w:t xml:space="preserve">на 1 рік з наступним </w:t>
      </w:r>
      <w:proofErr w:type="spellStart"/>
      <w:r w:rsidRPr="00C64AE8">
        <w:rPr>
          <w:rFonts w:ascii="Times New Roman" w:hAnsi="Times New Roman" w:cs="Times New Roman"/>
          <w:sz w:val="28"/>
          <w:szCs w:val="28"/>
        </w:rPr>
        <w:t>суб»єктом</w:t>
      </w:r>
      <w:proofErr w:type="spellEnd"/>
      <w:r w:rsidRPr="00C64AE8">
        <w:rPr>
          <w:rFonts w:ascii="Times New Roman" w:hAnsi="Times New Roman" w:cs="Times New Roman"/>
          <w:sz w:val="28"/>
          <w:szCs w:val="28"/>
        </w:rPr>
        <w:t xml:space="preserve"> господарювання на території </w:t>
      </w:r>
      <w:proofErr w:type="spellStart"/>
      <w:r w:rsidRPr="00C64AE8">
        <w:rPr>
          <w:rFonts w:ascii="Times New Roman" w:hAnsi="Times New Roman" w:cs="Times New Roman"/>
          <w:sz w:val="28"/>
          <w:szCs w:val="28"/>
        </w:rPr>
        <w:t>с.Першокостянтинівка</w:t>
      </w:r>
      <w:proofErr w:type="spellEnd"/>
      <w:r w:rsidRPr="00C64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4AE8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C64AE8">
        <w:rPr>
          <w:rFonts w:ascii="Times New Roman" w:hAnsi="Times New Roman" w:cs="Times New Roman"/>
          <w:sz w:val="28"/>
          <w:szCs w:val="28"/>
        </w:rPr>
        <w:t xml:space="preserve"> селищної ради приватним підприємцем </w:t>
      </w:r>
      <w:proofErr w:type="spellStart"/>
      <w:r w:rsidRPr="00C64AE8">
        <w:rPr>
          <w:rFonts w:ascii="Times New Roman" w:hAnsi="Times New Roman" w:cs="Times New Roman"/>
          <w:sz w:val="28"/>
          <w:szCs w:val="28"/>
        </w:rPr>
        <w:t>Бальбет</w:t>
      </w:r>
      <w:proofErr w:type="spellEnd"/>
      <w:r w:rsidRPr="00C64A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Валентиною Іванівною, власником</w:t>
      </w:r>
      <w:r w:rsidRPr="00C64AE8">
        <w:rPr>
          <w:rFonts w:ascii="Times New Roman" w:hAnsi="Times New Roman" w:cs="Times New Roman"/>
          <w:sz w:val="28"/>
          <w:szCs w:val="28"/>
        </w:rPr>
        <w:t xml:space="preserve"> нежитлової будівлі магазину розміщеног</w:t>
      </w:r>
      <w:r>
        <w:rPr>
          <w:rFonts w:ascii="Times New Roman" w:hAnsi="Times New Roman" w:cs="Times New Roman"/>
          <w:sz w:val="28"/>
          <w:szCs w:val="28"/>
        </w:rPr>
        <w:t xml:space="preserve">о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Pr="00C64AE8">
        <w:rPr>
          <w:rFonts w:ascii="Times New Roman" w:hAnsi="Times New Roman" w:cs="Times New Roman"/>
          <w:sz w:val="28"/>
          <w:szCs w:val="28"/>
        </w:rPr>
        <w:t>Першокостянтинівка</w:t>
      </w:r>
      <w:proofErr w:type="spellEnd"/>
      <w:r w:rsidRPr="00C64AE8">
        <w:rPr>
          <w:rFonts w:ascii="Times New Roman" w:hAnsi="Times New Roman" w:cs="Times New Roman"/>
          <w:sz w:val="28"/>
          <w:szCs w:val="28"/>
        </w:rPr>
        <w:t xml:space="preserve"> вул.Візгіна,</w:t>
      </w:r>
      <w:r>
        <w:rPr>
          <w:rFonts w:ascii="Times New Roman" w:hAnsi="Times New Roman" w:cs="Times New Roman"/>
          <w:sz w:val="28"/>
          <w:szCs w:val="28"/>
        </w:rPr>
        <w:t xml:space="preserve">25«г» </w:t>
      </w:r>
      <w:r w:rsidRPr="00C64AE8">
        <w:rPr>
          <w:rFonts w:ascii="Times New Roman" w:hAnsi="Times New Roman" w:cs="Times New Roman"/>
          <w:sz w:val="28"/>
          <w:szCs w:val="28"/>
        </w:rPr>
        <w:t>на земельній ділянці площею 0.0402 га, та встановити плату за користуванн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C64AE8">
        <w:rPr>
          <w:rFonts w:ascii="Times New Roman" w:hAnsi="Times New Roman" w:cs="Times New Roman"/>
          <w:sz w:val="28"/>
          <w:szCs w:val="28"/>
        </w:rPr>
        <w:t>вищезазначеною зе</w:t>
      </w:r>
      <w:r>
        <w:rPr>
          <w:rFonts w:ascii="Times New Roman" w:hAnsi="Times New Roman" w:cs="Times New Roman"/>
          <w:sz w:val="28"/>
          <w:szCs w:val="28"/>
        </w:rPr>
        <w:t xml:space="preserve">мельною ділянкою в розмірі 3% </w:t>
      </w:r>
      <w:r w:rsidRPr="00C64AE8">
        <w:rPr>
          <w:rFonts w:ascii="Times New Roman" w:hAnsi="Times New Roman" w:cs="Times New Roman"/>
          <w:sz w:val="28"/>
          <w:szCs w:val="28"/>
        </w:rPr>
        <w:t>від нормативної грошової оцінки, що складає 3</w:t>
      </w:r>
      <w:r>
        <w:rPr>
          <w:rFonts w:ascii="Times New Roman" w:hAnsi="Times New Roman" w:cs="Times New Roman"/>
          <w:sz w:val="28"/>
          <w:szCs w:val="28"/>
        </w:rPr>
        <w:t xml:space="preserve">174.43 грн. на рік, або 264.54 </w:t>
      </w:r>
      <w:r w:rsidRPr="00C64AE8">
        <w:rPr>
          <w:rFonts w:ascii="Times New Roman" w:hAnsi="Times New Roman" w:cs="Times New Roman"/>
          <w:sz w:val="28"/>
          <w:szCs w:val="28"/>
        </w:rPr>
        <w:t>грн. на місяць.</w:t>
      </w:r>
    </w:p>
    <w:p w:rsidR="0022383A" w:rsidRDefault="0022383A" w:rsidP="0022383A">
      <w:pPr>
        <w:tabs>
          <w:tab w:val="left" w:pos="0"/>
        </w:tabs>
        <w:ind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2.Доручити селищному голові </w:t>
      </w:r>
      <w:proofErr w:type="spellStart"/>
      <w:r>
        <w:rPr>
          <w:sz w:val="28"/>
          <w:szCs w:val="28"/>
          <w:lang w:val="uk-UA"/>
        </w:rPr>
        <w:t>Фаустову</w:t>
      </w:r>
      <w:proofErr w:type="spellEnd"/>
      <w:r>
        <w:rPr>
          <w:sz w:val="28"/>
          <w:szCs w:val="28"/>
          <w:lang w:val="uk-UA"/>
        </w:rPr>
        <w:t xml:space="preserve"> Олексію Георгійовичу укласти від імені селищної ради угоди за фактичне використання земельної ділянки, зазначені в п.1 даного рішення.</w:t>
      </w:r>
    </w:p>
    <w:p w:rsidR="0022383A" w:rsidRDefault="0022383A" w:rsidP="0022383A">
      <w:pPr>
        <w:tabs>
          <w:tab w:val="left" w:pos="0"/>
        </w:tabs>
        <w:ind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proofErr w:type="spellStart"/>
      <w:r>
        <w:rPr>
          <w:sz w:val="28"/>
          <w:szCs w:val="28"/>
          <w:lang w:val="uk-UA"/>
        </w:rPr>
        <w:t>Суб»єкту</w:t>
      </w:r>
      <w:proofErr w:type="spellEnd"/>
      <w:r>
        <w:rPr>
          <w:sz w:val="28"/>
          <w:szCs w:val="28"/>
          <w:lang w:val="uk-UA"/>
        </w:rPr>
        <w:t xml:space="preserve"> господарювання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</w:t>
      </w:r>
      <w:proofErr w:type="spellStart"/>
      <w:r>
        <w:rPr>
          <w:sz w:val="28"/>
          <w:szCs w:val="28"/>
          <w:lang w:val="uk-UA"/>
        </w:rPr>
        <w:t>об»єкту</w:t>
      </w:r>
      <w:proofErr w:type="spellEnd"/>
      <w:r>
        <w:rPr>
          <w:sz w:val="28"/>
          <w:szCs w:val="28"/>
          <w:lang w:val="uk-UA"/>
        </w:rPr>
        <w:t xml:space="preserve"> благоустрою. </w:t>
      </w:r>
    </w:p>
    <w:p w:rsidR="0022383A" w:rsidRDefault="0022383A" w:rsidP="0022383A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Суб»єкту</w:t>
      </w:r>
      <w:proofErr w:type="spellEnd"/>
      <w:r>
        <w:rPr>
          <w:sz w:val="28"/>
          <w:szCs w:val="28"/>
          <w:lang w:val="uk-UA"/>
        </w:rPr>
        <w:t xml:space="preserve"> господарювання за період дії угоди за фактичне використання земельної ділянки оформити в установленому законом порядку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документи на користування вищезазначеною земельною ділянкою.</w:t>
      </w:r>
    </w:p>
    <w:p w:rsidR="0022383A" w:rsidRDefault="0022383A" w:rsidP="0022383A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5.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  <w:lang w:val="uk-UA"/>
        </w:rPr>
        <w:t xml:space="preserve"> містобудування, будівництва, земельних відносин та охорони природи.</w:t>
      </w:r>
    </w:p>
    <w:p w:rsidR="0022383A" w:rsidRDefault="0022383A" w:rsidP="0022383A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22383A" w:rsidRDefault="0022383A" w:rsidP="0022383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О.Г. </w:t>
      </w:r>
      <w:proofErr w:type="spellStart"/>
      <w:r>
        <w:rPr>
          <w:sz w:val="28"/>
          <w:szCs w:val="28"/>
        </w:rPr>
        <w:t>Фаусто</w:t>
      </w:r>
      <w:proofErr w:type="spellEnd"/>
      <w:r>
        <w:rPr>
          <w:sz w:val="28"/>
          <w:szCs w:val="28"/>
          <w:lang w:val="uk-UA"/>
        </w:rPr>
        <w:t>в</w:t>
      </w:r>
    </w:p>
    <w:p w:rsidR="004409B2" w:rsidRPr="0022383A" w:rsidRDefault="004409B2" w:rsidP="0022383A">
      <w:bookmarkStart w:id="0" w:name="_GoBack"/>
      <w:bookmarkEnd w:id="0"/>
    </w:p>
    <w:sectPr w:rsidR="004409B2" w:rsidRPr="0022383A" w:rsidSect="0022383A">
      <w:footerReference w:type="default" r:id="rId10"/>
      <w:footerReference w:type="first" r:id="rId11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692" w:rsidRDefault="00564692">
      <w:r>
        <w:separator/>
      </w:r>
    </w:p>
  </w:endnote>
  <w:endnote w:type="continuationSeparator" w:id="0">
    <w:p w:rsidR="00564692" w:rsidRDefault="00564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692" w:rsidRDefault="00564692">
      <w:r>
        <w:separator/>
      </w:r>
    </w:p>
  </w:footnote>
  <w:footnote w:type="continuationSeparator" w:id="0">
    <w:p w:rsidR="00564692" w:rsidRDefault="00564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2383A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64692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4B8ED8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C7D63-3698-4761-BA72-B0BE9AF2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4592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2017-11-14T07:17:00Z</dcterms:modified>
</cp:coreProperties>
</file>