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9B1" w:rsidRPr="00F4180A" w:rsidRDefault="00AD29B1" w:rsidP="00AD29B1">
      <w:pPr>
        <w:spacing w:after="0"/>
        <w:jc w:val="both"/>
        <w:rPr>
          <w:rFonts w:ascii="Times New Roman" w:hAnsi="Times New Roman" w:cs="Times New Roman"/>
          <w:sz w:val="28"/>
          <w:szCs w:val="28"/>
        </w:rPr>
      </w:pPr>
    </w:p>
    <w:p w:rsidR="00AD29B1" w:rsidRPr="00F4180A" w:rsidRDefault="00AD29B1" w:rsidP="00AD29B1">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62" DrawAspect="Content" ObjectID="_1572247321" r:id="rId9"/>
        </w:object>
      </w:r>
      <w:r w:rsidRPr="00F4180A">
        <w:rPr>
          <w:rFonts w:ascii="Times New Roman" w:hAnsi="Times New Roman" w:cs="Times New Roman"/>
          <w:sz w:val="28"/>
          <w:szCs w:val="28"/>
        </w:rPr>
        <w:t>ЧАПЛИНСЬКА СЕЛИЩНА РАДА</w:t>
      </w:r>
    </w:p>
    <w:p w:rsidR="00AD29B1" w:rsidRPr="00F4180A" w:rsidRDefault="00AD29B1" w:rsidP="00AD29B1">
      <w:pPr>
        <w:spacing w:after="0"/>
        <w:jc w:val="center"/>
        <w:rPr>
          <w:rFonts w:ascii="Times New Roman" w:hAnsi="Times New Roman" w:cs="Times New Roman"/>
          <w:sz w:val="28"/>
          <w:szCs w:val="28"/>
        </w:rPr>
      </w:pPr>
      <w:r w:rsidRPr="00F4180A">
        <w:rPr>
          <w:rFonts w:ascii="Times New Roman" w:hAnsi="Times New Roman" w:cs="Times New Roman"/>
          <w:sz w:val="28"/>
          <w:szCs w:val="28"/>
        </w:rPr>
        <w:t>ЧАПЛИНСЬКОГО РАЙОНУ ХЕРСОНСЬКОЇ ОБЛАСТІ</w:t>
      </w:r>
    </w:p>
    <w:p w:rsidR="00AD29B1" w:rsidRPr="00F4180A" w:rsidRDefault="00AD29B1" w:rsidP="00AD29B1">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ВОСЬМ</w:t>
      </w:r>
      <w:r w:rsidRPr="00F4180A">
        <w:rPr>
          <w:rFonts w:ascii="Times New Roman" w:hAnsi="Times New Roman" w:cs="Times New Roman"/>
          <w:sz w:val="28"/>
          <w:szCs w:val="28"/>
        </w:rPr>
        <w:t xml:space="preserve">А СЕСІЯ </w:t>
      </w:r>
      <w:r w:rsidRPr="00F4180A">
        <w:rPr>
          <w:rFonts w:ascii="Times New Roman" w:hAnsi="Times New Roman" w:cs="Times New Roman"/>
          <w:sz w:val="28"/>
          <w:szCs w:val="28"/>
          <w:lang w:val="en-US"/>
        </w:rPr>
        <w:t>V</w:t>
      </w:r>
      <w:r w:rsidRPr="00F4180A">
        <w:rPr>
          <w:rFonts w:ascii="Times New Roman" w:hAnsi="Times New Roman" w:cs="Times New Roman"/>
          <w:sz w:val="28"/>
          <w:szCs w:val="28"/>
        </w:rPr>
        <w:t>ІІІ СКЛИКАННЯ</w:t>
      </w:r>
    </w:p>
    <w:p w:rsidR="00AD29B1" w:rsidRDefault="00AD29B1" w:rsidP="00AD29B1">
      <w:pPr>
        <w:spacing w:after="0"/>
        <w:jc w:val="center"/>
        <w:rPr>
          <w:rFonts w:ascii="Times New Roman" w:hAnsi="Times New Roman" w:cs="Times New Roman"/>
          <w:sz w:val="28"/>
          <w:szCs w:val="28"/>
        </w:rPr>
      </w:pPr>
      <w:r w:rsidRPr="00F4180A">
        <w:rPr>
          <w:rFonts w:ascii="Times New Roman" w:hAnsi="Times New Roman" w:cs="Times New Roman"/>
          <w:sz w:val="28"/>
          <w:szCs w:val="28"/>
        </w:rPr>
        <w:t>Р І Ш Е Н Н Я</w:t>
      </w:r>
    </w:p>
    <w:p w:rsidR="00AD29B1" w:rsidRDefault="00AD29B1" w:rsidP="00AD29B1">
      <w:pPr>
        <w:spacing w:after="0"/>
        <w:ind w:right="-1050"/>
        <w:jc w:val="both"/>
        <w:rPr>
          <w:rFonts w:ascii="Times New Roman" w:hAnsi="Times New Roman" w:cs="Times New Roman"/>
          <w:sz w:val="28"/>
          <w:szCs w:val="28"/>
        </w:rPr>
      </w:pPr>
    </w:p>
    <w:p w:rsidR="00AD29B1" w:rsidRPr="00F4180A" w:rsidRDefault="00AD29B1" w:rsidP="00AD29B1">
      <w:pPr>
        <w:spacing w:after="0"/>
        <w:ind w:right="-1050"/>
        <w:jc w:val="both"/>
        <w:rPr>
          <w:rFonts w:ascii="Times New Roman" w:hAnsi="Times New Roman" w:cs="Times New Roman"/>
          <w:sz w:val="28"/>
          <w:szCs w:val="28"/>
        </w:rPr>
      </w:pPr>
      <w:r>
        <w:rPr>
          <w:rFonts w:ascii="Times New Roman" w:hAnsi="Times New Roman" w:cs="Times New Roman"/>
          <w:sz w:val="28"/>
          <w:szCs w:val="28"/>
        </w:rPr>
        <w:t>від 10 лип</w:t>
      </w:r>
      <w:r w:rsidRPr="00F4180A">
        <w:rPr>
          <w:rFonts w:ascii="Times New Roman" w:hAnsi="Times New Roman" w:cs="Times New Roman"/>
          <w:sz w:val="28"/>
          <w:szCs w:val="28"/>
        </w:rPr>
        <w:t>ня 20</w:t>
      </w:r>
      <w:r>
        <w:rPr>
          <w:rFonts w:ascii="Times New Roman" w:hAnsi="Times New Roman" w:cs="Times New Roman"/>
          <w:sz w:val="28"/>
          <w:szCs w:val="28"/>
        </w:rPr>
        <w:t>17 року                      №114</w:t>
      </w:r>
    </w:p>
    <w:p w:rsidR="00AD29B1" w:rsidRDefault="00AD29B1" w:rsidP="00AD29B1">
      <w:pPr>
        <w:tabs>
          <w:tab w:val="left" w:pos="2895"/>
        </w:tabs>
        <w:spacing w:after="0"/>
        <w:ind w:right="-1050"/>
        <w:jc w:val="both"/>
        <w:rPr>
          <w:rFonts w:ascii="Times New Roman" w:hAnsi="Times New Roman" w:cs="Times New Roman"/>
          <w:sz w:val="28"/>
          <w:szCs w:val="28"/>
        </w:rPr>
      </w:pPr>
      <w:r w:rsidRPr="00F4180A">
        <w:rPr>
          <w:rFonts w:ascii="Times New Roman" w:hAnsi="Times New Roman" w:cs="Times New Roman"/>
          <w:sz w:val="28"/>
          <w:szCs w:val="28"/>
        </w:rPr>
        <w:t>смт.Чаплинка</w:t>
      </w:r>
      <w:r>
        <w:rPr>
          <w:rFonts w:ascii="Times New Roman" w:hAnsi="Times New Roman" w:cs="Times New Roman"/>
          <w:sz w:val="28"/>
          <w:szCs w:val="28"/>
        </w:rPr>
        <w:tab/>
      </w:r>
    </w:p>
    <w:p w:rsidR="00AD29B1" w:rsidRPr="009871A4" w:rsidRDefault="00AD29B1" w:rsidP="00AD29B1">
      <w:pPr>
        <w:tabs>
          <w:tab w:val="left" w:pos="4095"/>
        </w:tabs>
        <w:spacing w:after="0"/>
        <w:ind w:right="-1050"/>
        <w:jc w:val="both"/>
        <w:rPr>
          <w:rFonts w:ascii="Times New Roman" w:hAnsi="Times New Roman" w:cs="Times New Roman"/>
          <w:sz w:val="28"/>
          <w:szCs w:val="28"/>
          <w:u w:val="single"/>
        </w:rPr>
      </w:pPr>
      <w:r>
        <w:rPr>
          <w:rFonts w:ascii="Times New Roman" w:hAnsi="Times New Roman" w:cs="Times New Roman"/>
          <w:sz w:val="28"/>
          <w:szCs w:val="28"/>
        </w:rPr>
        <w:tab/>
      </w:r>
    </w:p>
    <w:p w:rsidR="00AD29B1" w:rsidRDefault="00AD29B1" w:rsidP="00AD29B1">
      <w:pPr>
        <w:spacing w:after="0"/>
        <w:jc w:val="both"/>
        <w:rPr>
          <w:rFonts w:ascii="Times New Roman" w:hAnsi="Times New Roman" w:cs="Times New Roman"/>
          <w:sz w:val="28"/>
          <w:szCs w:val="28"/>
        </w:rPr>
      </w:pPr>
      <w:r>
        <w:rPr>
          <w:rFonts w:ascii="Times New Roman" w:hAnsi="Times New Roman" w:cs="Times New Roman"/>
          <w:sz w:val="28"/>
          <w:szCs w:val="28"/>
        </w:rPr>
        <w:t xml:space="preserve">Про внесення змін та доповнень до рішення ІІ сесії </w:t>
      </w:r>
    </w:p>
    <w:p w:rsidR="00AD29B1" w:rsidRDefault="00AD29B1" w:rsidP="00AD29B1">
      <w:pPr>
        <w:spacing w:after="0"/>
        <w:jc w:val="both"/>
        <w:rPr>
          <w:rFonts w:ascii="Times New Roman" w:hAnsi="Times New Roman" w:cs="Times New Roman"/>
          <w:sz w:val="28"/>
          <w:szCs w:val="28"/>
        </w:rPr>
      </w:pPr>
      <w:r>
        <w:rPr>
          <w:rFonts w:ascii="Times New Roman" w:hAnsi="Times New Roman" w:cs="Times New Roman"/>
          <w:sz w:val="28"/>
          <w:szCs w:val="28"/>
        </w:rPr>
        <w:t xml:space="preserve">селищної ради </w:t>
      </w:r>
      <w:r>
        <w:rPr>
          <w:rFonts w:ascii="Times New Roman" w:hAnsi="Times New Roman" w:cs="Times New Roman"/>
          <w:sz w:val="28"/>
          <w:szCs w:val="28"/>
          <w:lang w:val="en-US"/>
        </w:rPr>
        <w:t>V</w:t>
      </w:r>
      <w:r>
        <w:rPr>
          <w:rFonts w:ascii="Times New Roman" w:hAnsi="Times New Roman" w:cs="Times New Roman"/>
          <w:sz w:val="28"/>
          <w:szCs w:val="28"/>
        </w:rPr>
        <w:t xml:space="preserve">ІІІ скликання від 06.01.2017 року №24 </w:t>
      </w:r>
    </w:p>
    <w:p w:rsidR="00AD29B1" w:rsidRDefault="00AD29B1" w:rsidP="00AD29B1">
      <w:pPr>
        <w:pStyle w:val="a5"/>
        <w:spacing w:after="0"/>
        <w:ind w:left="0"/>
        <w:jc w:val="both"/>
        <w:rPr>
          <w:rFonts w:ascii="Times New Roman" w:hAnsi="Times New Roman" w:cs="Times New Roman"/>
          <w:sz w:val="28"/>
          <w:szCs w:val="28"/>
        </w:rPr>
      </w:pPr>
      <w:r>
        <w:rPr>
          <w:rFonts w:ascii="Times New Roman" w:hAnsi="Times New Roman" w:cs="Times New Roman"/>
          <w:sz w:val="28"/>
          <w:szCs w:val="28"/>
        </w:rPr>
        <w:t>«Про селищний бюджет на 2017 рік»</w:t>
      </w:r>
    </w:p>
    <w:p w:rsidR="00AD29B1" w:rsidRPr="009A6E6F" w:rsidRDefault="00AD29B1" w:rsidP="00AD29B1">
      <w:pPr>
        <w:pStyle w:val="a5"/>
        <w:spacing w:after="0"/>
        <w:ind w:left="0"/>
        <w:jc w:val="both"/>
        <w:rPr>
          <w:rFonts w:ascii="Times New Roman" w:hAnsi="Times New Roman" w:cs="Times New Roman"/>
          <w:sz w:val="28"/>
          <w:szCs w:val="28"/>
        </w:rPr>
      </w:pPr>
    </w:p>
    <w:p w:rsidR="00AD29B1" w:rsidRDefault="00AD29B1" w:rsidP="00AD29B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Розглянувши матеріали та враховуючи висновки та рекомендації спільного засідання постійних комісій селищної ради з питань планування, фінансів, бюджету та соціально-економічного розвитку від </w:t>
      </w:r>
      <w:r w:rsidRPr="00112B8F">
        <w:rPr>
          <w:rFonts w:ascii="Times New Roman" w:hAnsi="Times New Roman" w:cs="Times New Roman"/>
          <w:sz w:val="28"/>
          <w:szCs w:val="28"/>
        </w:rPr>
        <w:t>21</w:t>
      </w:r>
      <w:r>
        <w:rPr>
          <w:rFonts w:ascii="Times New Roman" w:hAnsi="Times New Roman" w:cs="Times New Roman"/>
          <w:sz w:val="28"/>
          <w:szCs w:val="28"/>
        </w:rPr>
        <w:t>.0</w:t>
      </w:r>
      <w:r w:rsidRPr="00112B8F">
        <w:rPr>
          <w:rFonts w:ascii="Times New Roman" w:hAnsi="Times New Roman" w:cs="Times New Roman"/>
          <w:sz w:val="28"/>
          <w:szCs w:val="28"/>
        </w:rPr>
        <w:t>6</w:t>
      </w:r>
      <w:r>
        <w:rPr>
          <w:rFonts w:ascii="Times New Roman" w:hAnsi="Times New Roman" w:cs="Times New Roman"/>
          <w:sz w:val="28"/>
          <w:szCs w:val="28"/>
        </w:rPr>
        <w:t xml:space="preserve">.2017 року про внесення змін та доповнень до рішення ІІ сесії VІІІ скликання від 06.01.2017 №24 “Про селищний бюджет на 2017 рік”, враховуючи невідкладність фінансування по окремій статті видатків установ селищної ради, керуючись ст.26 Закону України “Про місцеве самоврядування в Україні”, сесія селищної ради     </w:t>
      </w:r>
    </w:p>
    <w:p w:rsidR="00AD29B1" w:rsidRDefault="00AD29B1" w:rsidP="00AD29B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AD29B1" w:rsidRDefault="00AD29B1" w:rsidP="00AD29B1">
      <w:pPr>
        <w:spacing w:after="0"/>
        <w:jc w:val="both"/>
        <w:rPr>
          <w:rFonts w:ascii="Times New Roman" w:hAnsi="Times New Roman" w:cs="Times New Roman"/>
          <w:sz w:val="28"/>
          <w:szCs w:val="28"/>
        </w:rPr>
      </w:pPr>
      <w:r>
        <w:rPr>
          <w:rFonts w:ascii="Times New Roman" w:hAnsi="Times New Roman" w:cs="Times New Roman"/>
          <w:sz w:val="28"/>
          <w:szCs w:val="28"/>
        </w:rPr>
        <w:t xml:space="preserve">         ВИРІШИЛА:</w:t>
      </w:r>
    </w:p>
    <w:p w:rsidR="00AD29B1" w:rsidRDefault="00AD29B1" w:rsidP="00AD29B1">
      <w:pPr>
        <w:spacing w:after="0"/>
        <w:jc w:val="both"/>
        <w:rPr>
          <w:rFonts w:ascii="Times New Roman" w:hAnsi="Times New Roman" w:cs="Times New Roman"/>
          <w:sz w:val="28"/>
          <w:szCs w:val="28"/>
        </w:rPr>
      </w:pPr>
    </w:p>
    <w:p w:rsidR="00AD29B1" w:rsidRDefault="00AD29B1" w:rsidP="00AD29B1">
      <w:pPr>
        <w:spacing w:after="0"/>
        <w:ind w:firstLine="708"/>
        <w:jc w:val="both"/>
        <w:rPr>
          <w:rFonts w:ascii="Times New Roman" w:hAnsi="Times New Roman" w:cs="Times New Roman"/>
          <w:sz w:val="28"/>
          <w:szCs w:val="28"/>
        </w:rPr>
      </w:pPr>
      <w:r>
        <w:rPr>
          <w:rFonts w:ascii="Times New Roman" w:hAnsi="Times New Roman" w:cs="Times New Roman"/>
          <w:sz w:val="28"/>
          <w:szCs w:val="28"/>
        </w:rPr>
        <w:t>1. Спрямувати на покриття дефіциту загального фонду селищного бюджету частину вільного залишку коштів, що склався на рахунку загального фонду селищного бюджету станом на 01.01.2017 року у сумі 1828749.00 грн. (згідно додатку № 1), направити відповідні кошти по розпорядникам коштів селищного бюджету (згідно додатку № 2) та спрямувати кошти в сумі 121500.00 грн. до районного бюджету (згідно додатку №3), на придбання операційного хірургічного столу районній лікарні в сумі 71500.00 грн. та на фінансування пільгових рецептів Чаплинській ПМСД на сумму 50000.00 грн.</w:t>
      </w:r>
    </w:p>
    <w:p w:rsidR="00AD29B1" w:rsidRDefault="00AD29B1" w:rsidP="00AD29B1">
      <w:pPr>
        <w:spacing w:after="0"/>
        <w:ind w:firstLine="708"/>
        <w:jc w:val="both"/>
        <w:rPr>
          <w:rFonts w:ascii="Times New Roman" w:hAnsi="Times New Roman" w:cs="Times New Roman"/>
          <w:sz w:val="28"/>
          <w:szCs w:val="28"/>
        </w:rPr>
      </w:pPr>
      <w:r>
        <w:rPr>
          <w:rFonts w:ascii="Times New Roman" w:hAnsi="Times New Roman" w:cs="Times New Roman"/>
          <w:sz w:val="28"/>
          <w:szCs w:val="28"/>
        </w:rPr>
        <w:t>2. Затвердити зміни до переліку місцевих програм, які фінансуються за рахунок коштів селищного бюджету у 2017 році (додаток № 4).</w:t>
      </w:r>
    </w:p>
    <w:p w:rsidR="00AD29B1" w:rsidRDefault="00AD29B1" w:rsidP="00AD29B1">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3. Збільшити профіцит загального фонду селищного бюджету на суму 493537.0 грн., напрямом використання якого визначити передачу коштів із загального фонду селищного </w:t>
      </w:r>
      <w:r w:rsidRPr="00430163">
        <w:rPr>
          <w:rFonts w:ascii="Times New Roman" w:hAnsi="Times New Roman" w:cs="Times New Roman"/>
          <w:sz w:val="28"/>
          <w:szCs w:val="28"/>
        </w:rPr>
        <w:t>бюджету</w:t>
      </w:r>
      <w:r>
        <w:rPr>
          <w:rFonts w:ascii="Times New Roman" w:hAnsi="Times New Roman" w:cs="Times New Roman"/>
          <w:sz w:val="28"/>
          <w:szCs w:val="28"/>
        </w:rPr>
        <w:t xml:space="preserve"> до бюджету розвитку (спеціального фонду) згідно з додатком № 1 до цього рішення.</w:t>
      </w:r>
    </w:p>
    <w:p w:rsidR="00AD29B1" w:rsidRDefault="00AD29B1" w:rsidP="00AD29B1">
      <w:pPr>
        <w:spacing w:after="0"/>
        <w:ind w:firstLine="708"/>
        <w:jc w:val="both"/>
        <w:rPr>
          <w:rFonts w:ascii="Times New Roman" w:hAnsi="Times New Roman" w:cs="Times New Roman"/>
          <w:sz w:val="28"/>
          <w:szCs w:val="28"/>
        </w:rPr>
      </w:pPr>
      <w:r>
        <w:rPr>
          <w:rFonts w:ascii="Times New Roman" w:hAnsi="Times New Roman" w:cs="Times New Roman"/>
          <w:sz w:val="28"/>
          <w:szCs w:val="28"/>
        </w:rPr>
        <w:t>4. Збільшити дефіцит спеціального фонду селищного бюджету на суму 493537.00 грн. джерелом покриття якого визначити надходження коштів із загального фонду до бюджету розвитку (спеціального фонду) згідно з додатком № 1 до цього рішення.</w:t>
      </w:r>
    </w:p>
    <w:p w:rsidR="00AD29B1" w:rsidRDefault="00AD29B1" w:rsidP="00AD29B1">
      <w:pPr>
        <w:spacing w:after="0"/>
        <w:ind w:firstLine="708"/>
        <w:jc w:val="both"/>
        <w:rPr>
          <w:rFonts w:ascii="Times New Roman" w:hAnsi="Times New Roman" w:cs="Times New Roman"/>
          <w:sz w:val="28"/>
          <w:szCs w:val="28"/>
        </w:rPr>
      </w:pPr>
      <w:r>
        <w:rPr>
          <w:rFonts w:ascii="Times New Roman" w:hAnsi="Times New Roman" w:cs="Times New Roman"/>
          <w:sz w:val="28"/>
          <w:szCs w:val="28"/>
        </w:rPr>
        <w:t>5. Спрямувати отримані кошти згідно додатку № 2 до цього рішення на придбання ноутбука для дитячого садочка «Вишенька» (у сумі 6900.00 грн), газового котла Чаплинській спеціалізованій школі (у сумі 25000.00 грн) та твердопаливного котла Першокостянтинівській ЗОШ (на суму 45000.00 грн) та проведення капітального ремонту будівлі Чаплинської селищної ради.</w:t>
      </w:r>
    </w:p>
    <w:p w:rsidR="00AD29B1" w:rsidRDefault="00AD29B1" w:rsidP="00AD29B1">
      <w:pPr>
        <w:spacing w:after="0"/>
        <w:ind w:right="-2" w:firstLine="708"/>
        <w:jc w:val="both"/>
        <w:rPr>
          <w:rFonts w:ascii="Times New Roman" w:hAnsi="Times New Roman" w:cs="Times New Roman"/>
          <w:sz w:val="28"/>
          <w:szCs w:val="28"/>
        </w:rPr>
      </w:pPr>
      <w:r>
        <w:rPr>
          <w:rFonts w:ascii="Times New Roman" w:hAnsi="Times New Roman" w:cs="Times New Roman"/>
          <w:sz w:val="28"/>
          <w:szCs w:val="28"/>
        </w:rPr>
        <w:t>6. Надати дозвіл голові селищної ради Фаустову О.Г. укласти угоди з головою Чаплинської районної ради та начальником управління СБУ в Херсонській області про передачу субвенцій.</w:t>
      </w:r>
    </w:p>
    <w:p w:rsidR="00AD29B1" w:rsidRDefault="00AD29B1" w:rsidP="00AD29B1">
      <w:pPr>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7. Контроль за виконанням даного рішення покласти на постійну комісію з питань планування бюджету та соціально-економічного розвитку</w:t>
      </w:r>
      <w:r>
        <w:rPr>
          <w:rFonts w:ascii="Times New Roman" w:hAnsi="Times New Roman" w:cs="Times New Roman"/>
          <w:color w:val="000000"/>
          <w:sz w:val="28"/>
          <w:szCs w:val="28"/>
        </w:rPr>
        <w:t>.</w:t>
      </w:r>
    </w:p>
    <w:p w:rsidR="00AD29B1" w:rsidRDefault="00AD29B1" w:rsidP="00AD29B1">
      <w:pPr>
        <w:spacing w:after="0"/>
        <w:ind w:firstLine="708"/>
        <w:jc w:val="both"/>
        <w:rPr>
          <w:rFonts w:ascii="Times New Roman" w:hAnsi="Times New Roman" w:cs="Times New Roman"/>
          <w:color w:val="000000"/>
          <w:sz w:val="28"/>
          <w:szCs w:val="28"/>
        </w:rPr>
      </w:pPr>
    </w:p>
    <w:p w:rsidR="00AD29B1" w:rsidRDefault="00AD29B1" w:rsidP="00AD29B1">
      <w:pPr>
        <w:spacing w:after="0"/>
        <w:ind w:firstLine="708"/>
        <w:jc w:val="both"/>
        <w:rPr>
          <w:rFonts w:ascii="Times New Roman" w:hAnsi="Times New Roman" w:cs="Times New Roman"/>
          <w:color w:val="000000"/>
          <w:sz w:val="28"/>
          <w:szCs w:val="28"/>
        </w:rPr>
      </w:pPr>
    </w:p>
    <w:p w:rsidR="00AD29B1" w:rsidRDefault="00AD29B1" w:rsidP="00AD29B1">
      <w:pPr>
        <w:spacing w:after="0"/>
        <w:ind w:firstLine="708"/>
        <w:jc w:val="both"/>
        <w:rPr>
          <w:rFonts w:ascii="Times New Roman" w:hAnsi="Times New Roman" w:cs="Times New Roman"/>
          <w:color w:val="000000"/>
          <w:sz w:val="28"/>
          <w:szCs w:val="28"/>
        </w:rPr>
      </w:pPr>
    </w:p>
    <w:p w:rsidR="00AD29B1" w:rsidRDefault="00AD29B1" w:rsidP="00AD29B1">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Селищний голова</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О.Г.Фаустов</w:t>
      </w:r>
    </w:p>
    <w:p w:rsidR="00AD29B1" w:rsidRDefault="00AD29B1" w:rsidP="00AD29B1">
      <w:pPr>
        <w:spacing w:after="0"/>
        <w:ind w:right="-1050"/>
        <w:jc w:val="both"/>
        <w:rPr>
          <w:rFonts w:ascii="Times New Roman" w:hAnsi="Times New Roman" w:cs="Times New Roman"/>
          <w:sz w:val="28"/>
          <w:szCs w:val="28"/>
        </w:rPr>
      </w:pPr>
    </w:p>
    <w:p w:rsidR="00E41754" w:rsidRPr="00AD29B1" w:rsidRDefault="00E41754" w:rsidP="00AD29B1">
      <w:bookmarkStart w:id="0" w:name="_GoBack"/>
      <w:bookmarkEnd w:id="0"/>
    </w:p>
    <w:sectPr w:rsidR="00E41754" w:rsidRPr="00AD29B1" w:rsidSect="00784B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F6D" w:rsidRDefault="004F2F6D" w:rsidP="001B6788">
      <w:pPr>
        <w:spacing w:after="0" w:line="240" w:lineRule="auto"/>
      </w:pPr>
      <w:r>
        <w:separator/>
      </w:r>
    </w:p>
  </w:endnote>
  <w:endnote w:type="continuationSeparator" w:id="0">
    <w:p w:rsidR="004F2F6D" w:rsidRDefault="004F2F6D" w:rsidP="001B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F6D" w:rsidRDefault="004F2F6D" w:rsidP="001B6788">
      <w:pPr>
        <w:spacing w:after="0" w:line="240" w:lineRule="auto"/>
      </w:pPr>
      <w:r>
        <w:separator/>
      </w:r>
    </w:p>
  </w:footnote>
  <w:footnote w:type="continuationSeparator" w:id="0">
    <w:p w:rsidR="004F2F6D" w:rsidRDefault="004F2F6D" w:rsidP="001B67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7"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9"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0"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1"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2"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3"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4"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5" w15:restartNumberingAfterBreak="0">
    <w:nsid w:val="008E7411"/>
    <w:multiLevelType w:val="hybridMultilevel"/>
    <w:tmpl w:val="116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09A77A2F"/>
    <w:multiLevelType w:val="hybridMultilevel"/>
    <w:tmpl w:val="3E76C87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0A6452A4"/>
    <w:multiLevelType w:val="hybridMultilevel"/>
    <w:tmpl w:val="046C0D12"/>
    <w:lvl w:ilvl="0" w:tplc="AEE644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0BD52C36"/>
    <w:multiLevelType w:val="multilevel"/>
    <w:tmpl w:val="DF2C4A0E"/>
    <w:lvl w:ilvl="0">
      <w:start w:val="12"/>
      <w:numFmt w:val="bullet"/>
      <w:lvlText w:val="-"/>
      <w:lvlJc w:val="left"/>
      <w:pPr>
        <w:tabs>
          <w:tab w:val="num" w:pos="780"/>
        </w:tabs>
        <w:ind w:left="78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0D7319E9"/>
    <w:multiLevelType w:val="hybridMultilevel"/>
    <w:tmpl w:val="FBAA70E0"/>
    <w:lvl w:ilvl="0" w:tplc="1B5C01F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0E4C22E8"/>
    <w:multiLevelType w:val="hybridMultilevel"/>
    <w:tmpl w:val="418892F0"/>
    <w:lvl w:ilvl="0" w:tplc="7A2E977E">
      <w:start w:val="5"/>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2" w15:restartNumberingAfterBreak="0">
    <w:nsid w:val="0FA140E6"/>
    <w:multiLevelType w:val="hybridMultilevel"/>
    <w:tmpl w:val="B358D2FC"/>
    <w:lvl w:ilvl="0" w:tplc="E0721AC0">
      <w:start w:val="4"/>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0FFD7E50"/>
    <w:multiLevelType w:val="hybridMultilevel"/>
    <w:tmpl w:val="B89CB73A"/>
    <w:lvl w:ilvl="0" w:tplc="48FC5C9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4" w15:restartNumberingAfterBreak="0">
    <w:nsid w:val="14943130"/>
    <w:multiLevelType w:val="hybridMultilevel"/>
    <w:tmpl w:val="7E1696F6"/>
    <w:lvl w:ilvl="0" w:tplc="B0A8C1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159E09CB"/>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15B85747"/>
    <w:multiLevelType w:val="hybridMultilevel"/>
    <w:tmpl w:val="EF24C99C"/>
    <w:lvl w:ilvl="0" w:tplc="F490DF66">
      <w:start w:val="4"/>
      <w:numFmt w:val="bullet"/>
      <w:lvlText w:val="-"/>
      <w:lvlJc w:val="left"/>
      <w:pPr>
        <w:ind w:left="1288" w:hanging="360"/>
      </w:pPr>
      <w:rPr>
        <w:rFonts w:ascii="Times New Roman" w:eastAsia="Times New Roman" w:hAnsi="Times New Roman"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7" w15:restartNumberingAfterBreak="0">
    <w:nsid w:val="16670FD5"/>
    <w:multiLevelType w:val="hybridMultilevel"/>
    <w:tmpl w:val="AC0A792C"/>
    <w:lvl w:ilvl="0" w:tplc="BF82967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170B3361"/>
    <w:multiLevelType w:val="hybridMultilevel"/>
    <w:tmpl w:val="BC7EE64C"/>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9" w15:restartNumberingAfterBreak="0">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C89588D"/>
    <w:multiLevelType w:val="hybridMultilevel"/>
    <w:tmpl w:val="B73CE974"/>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1CEB077F"/>
    <w:multiLevelType w:val="hybridMultilevel"/>
    <w:tmpl w:val="FEDAA728"/>
    <w:lvl w:ilvl="0" w:tplc="2F9A91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1D8B13DD"/>
    <w:multiLevelType w:val="hybridMultilevel"/>
    <w:tmpl w:val="E4D44150"/>
    <w:lvl w:ilvl="0" w:tplc="F53A45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1E380202"/>
    <w:multiLevelType w:val="hybridMultilevel"/>
    <w:tmpl w:val="77FC9612"/>
    <w:lvl w:ilvl="0" w:tplc="991A052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1ED63F6A"/>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0B45010"/>
    <w:multiLevelType w:val="hybridMultilevel"/>
    <w:tmpl w:val="4530B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2666C28"/>
    <w:multiLevelType w:val="hybridMultilevel"/>
    <w:tmpl w:val="13CA9C0E"/>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7" w15:restartNumberingAfterBreak="0">
    <w:nsid w:val="2D844C9C"/>
    <w:multiLevelType w:val="hybridMultilevel"/>
    <w:tmpl w:val="1F88F57E"/>
    <w:lvl w:ilvl="0" w:tplc="EDD0EB8C">
      <w:start w:val="1"/>
      <w:numFmt w:val="decimal"/>
      <w:lvlText w:val="%1."/>
      <w:lvlJc w:val="left"/>
      <w:pPr>
        <w:ind w:left="1908" w:hanging="1125"/>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8" w15:restartNumberingAfterBreak="0">
    <w:nsid w:val="2EE4200E"/>
    <w:multiLevelType w:val="multilevel"/>
    <w:tmpl w:val="1898F6D2"/>
    <w:lvl w:ilvl="0">
      <w:start w:val="1"/>
      <w:numFmt w:val="decimal"/>
      <w:lvlText w:val="%1."/>
      <w:lvlJc w:val="left"/>
      <w:pPr>
        <w:ind w:left="900" w:hanging="360"/>
      </w:pPr>
    </w:lvl>
    <w:lvl w:ilvl="1">
      <w:start w:val="2"/>
      <w:numFmt w:val="decimal"/>
      <w:isLgl/>
      <w:lvlText w:val="%1.%2."/>
      <w:lvlJc w:val="left"/>
      <w:pPr>
        <w:ind w:left="1287" w:hanging="720"/>
      </w:pPr>
    </w:lvl>
    <w:lvl w:ilvl="2">
      <w:start w:val="1"/>
      <w:numFmt w:val="decimal"/>
      <w:isLgl/>
      <w:lvlText w:val="%1.%2.%3."/>
      <w:lvlJc w:val="left"/>
      <w:pPr>
        <w:ind w:left="1314" w:hanging="720"/>
      </w:pPr>
    </w:lvl>
    <w:lvl w:ilvl="3">
      <w:start w:val="1"/>
      <w:numFmt w:val="decimal"/>
      <w:isLgl/>
      <w:lvlText w:val="%1.%2.%3.%4."/>
      <w:lvlJc w:val="left"/>
      <w:pPr>
        <w:ind w:left="1701" w:hanging="1080"/>
      </w:pPr>
    </w:lvl>
    <w:lvl w:ilvl="4">
      <w:start w:val="1"/>
      <w:numFmt w:val="decimal"/>
      <w:isLgl/>
      <w:lvlText w:val="%1.%2.%3.%4.%5."/>
      <w:lvlJc w:val="left"/>
      <w:pPr>
        <w:ind w:left="1728" w:hanging="1080"/>
      </w:pPr>
    </w:lvl>
    <w:lvl w:ilvl="5">
      <w:start w:val="1"/>
      <w:numFmt w:val="decimal"/>
      <w:isLgl/>
      <w:lvlText w:val="%1.%2.%3.%4.%5.%6."/>
      <w:lvlJc w:val="left"/>
      <w:pPr>
        <w:ind w:left="2115" w:hanging="1440"/>
      </w:pPr>
    </w:lvl>
    <w:lvl w:ilvl="6">
      <w:start w:val="1"/>
      <w:numFmt w:val="decimal"/>
      <w:isLgl/>
      <w:lvlText w:val="%1.%2.%3.%4.%5.%6.%7."/>
      <w:lvlJc w:val="left"/>
      <w:pPr>
        <w:ind w:left="2502" w:hanging="1800"/>
      </w:pPr>
    </w:lvl>
    <w:lvl w:ilvl="7">
      <w:start w:val="1"/>
      <w:numFmt w:val="decimal"/>
      <w:isLgl/>
      <w:lvlText w:val="%1.%2.%3.%4.%5.%6.%7.%8."/>
      <w:lvlJc w:val="left"/>
      <w:pPr>
        <w:ind w:left="2529" w:hanging="1800"/>
      </w:pPr>
    </w:lvl>
    <w:lvl w:ilvl="8">
      <w:start w:val="1"/>
      <w:numFmt w:val="decimal"/>
      <w:isLgl/>
      <w:lvlText w:val="%1.%2.%3.%4.%5.%6.%7.%8.%9."/>
      <w:lvlJc w:val="left"/>
      <w:pPr>
        <w:ind w:left="2916" w:hanging="2160"/>
      </w:pPr>
    </w:lvl>
  </w:abstractNum>
  <w:abstractNum w:abstractNumId="49" w15:restartNumberingAfterBreak="0">
    <w:nsid w:val="331F5ACD"/>
    <w:multiLevelType w:val="hybridMultilevel"/>
    <w:tmpl w:val="03B8F176"/>
    <w:lvl w:ilvl="0" w:tplc="A60EF6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39AD6904"/>
    <w:multiLevelType w:val="multilevel"/>
    <w:tmpl w:val="1D1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B2776C8"/>
    <w:multiLevelType w:val="multilevel"/>
    <w:tmpl w:val="39BE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A64D21"/>
    <w:multiLevelType w:val="hybridMultilevel"/>
    <w:tmpl w:val="0100D2F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3" w15:restartNumberingAfterBreak="0">
    <w:nsid w:val="4C1342AB"/>
    <w:multiLevelType w:val="hybridMultilevel"/>
    <w:tmpl w:val="89888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1BA23AF"/>
    <w:multiLevelType w:val="hybridMultilevel"/>
    <w:tmpl w:val="5C0A81DA"/>
    <w:lvl w:ilvl="0" w:tplc="88F6CF2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2CC1B58"/>
    <w:multiLevelType w:val="hybridMultilevel"/>
    <w:tmpl w:val="76A4C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43C3BA0"/>
    <w:multiLevelType w:val="hybridMultilevel"/>
    <w:tmpl w:val="43FED228"/>
    <w:lvl w:ilvl="0" w:tplc="2FCADC9E">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7" w15:restartNumberingAfterBreak="0">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5560AEB"/>
    <w:multiLevelType w:val="multilevel"/>
    <w:tmpl w:val="F0F0DB1A"/>
    <w:lvl w:ilvl="0">
      <w:start w:val="3"/>
      <w:numFmt w:val="decimal"/>
      <w:lvlText w:val="%1"/>
      <w:lvlJc w:val="left"/>
      <w:pPr>
        <w:tabs>
          <w:tab w:val="num" w:pos="420"/>
        </w:tabs>
        <w:ind w:left="420" w:hanging="420"/>
      </w:pPr>
      <w:rPr>
        <w:rFonts w:hint="default"/>
      </w:rPr>
    </w:lvl>
    <w:lvl w:ilvl="1">
      <w:start w:val="1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5833CB1"/>
    <w:multiLevelType w:val="hybridMultilevel"/>
    <w:tmpl w:val="21AE5538"/>
    <w:lvl w:ilvl="0" w:tplc="FD983F9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0" w15:restartNumberingAfterBreak="0">
    <w:nsid w:val="55D34739"/>
    <w:multiLevelType w:val="hybridMultilevel"/>
    <w:tmpl w:val="677EDF76"/>
    <w:lvl w:ilvl="0" w:tplc="04BE6A52">
      <w:start w:val="1"/>
      <w:numFmt w:val="decimal"/>
      <w:lvlText w:val="%1."/>
      <w:lvlJc w:val="left"/>
      <w:pPr>
        <w:ind w:left="915" w:hanging="360"/>
      </w:pPr>
      <w:rPr>
        <w:rFonts w:hint="default"/>
      </w:rPr>
    </w:lvl>
    <w:lvl w:ilvl="1" w:tplc="04190019">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61" w15:restartNumberingAfterBreak="0">
    <w:nsid w:val="5BFB7AE8"/>
    <w:multiLevelType w:val="hybridMultilevel"/>
    <w:tmpl w:val="4670A7FE"/>
    <w:lvl w:ilvl="0" w:tplc="C70216E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5D030470"/>
    <w:multiLevelType w:val="hybridMultilevel"/>
    <w:tmpl w:val="2EE427FC"/>
    <w:lvl w:ilvl="0" w:tplc="AA8C358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63" w15:restartNumberingAfterBreak="0">
    <w:nsid w:val="5FEC1D7F"/>
    <w:multiLevelType w:val="multilevel"/>
    <w:tmpl w:val="520AC7AE"/>
    <w:lvl w:ilvl="0">
      <w:start w:val="1"/>
      <w:numFmt w:val="decimal"/>
      <w:lvlText w:val="%1."/>
      <w:lvlJc w:val="left"/>
      <w:pPr>
        <w:ind w:left="90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64" w15:restartNumberingAfterBreak="0">
    <w:nsid w:val="61136854"/>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3F04799"/>
    <w:multiLevelType w:val="multilevel"/>
    <w:tmpl w:val="C9E29F2E"/>
    <w:lvl w:ilvl="0">
      <w:start w:val="2"/>
      <w:numFmt w:val="decimal"/>
      <w:lvlText w:val="%1."/>
      <w:lvlJc w:val="left"/>
      <w:pPr>
        <w:ind w:left="360" w:hanging="360"/>
      </w:pPr>
      <w:rPr>
        <w:rFonts w:hint="default"/>
      </w:rPr>
    </w:lvl>
    <w:lvl w:ilvl="1">
      <w:start w:val="1"/>
      <w:numFmt w:val="decimal"/>
      <w:lvlText w:val="%2."/>
      <w:lvlJc w:val="left"/>
      <w:pPr>
        <w:ind w:left="1080" w:hanging="360"/>
      </w:pPr>
      <w:rPr>
        <w:rFonts w:ascii="Times New Roman" w:eastAsia="Times New Roman" w:hAnsi="Times New Roman" w:cs="Times New Roman"/>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15:restartNumberingAfterBreak="0">
    <w:nsid w:val="67270DC8"/>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69890992"/>
    <w:multiLevelType w:val="hybridMultilevel"/>
    <w:tmpl w:val="CF52335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15:restartNumberingAfterBreak="0">
    <w:nsid w:val="6FB54DCD"/>
    <w:multiLevelType w:val="hybridMultilevel"/>
    <w:tmpl w:val="C73E11EE"/>
    <w:lvl w:ilvl="0" w:tplc="D9ECEF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9" w15:restartNumberingAfterBreak="0">
    <w:nsid w:val="70B23ED1"/>
    <w:multiLevelType w:val="hybridMultilevel"/>
    <w:tmpl w:val="B36E2ACE"/>
    <w:lvl w:ilvl="0" w:tplc="88B2BC1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0" w15:restartNumberingAfterBreak="0">
    <w:nsid w:val="72393C81"/>
    <w:multiLevelType w:val="multilevel"/>
    <w:tmpl w:val="A05E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749B364F"/>
    <w:multiLevelType w:val="multilevel"/>
    <w:tmpl w:val="734A627C"/>
    <w:lvl w:ilvl="0">
      <w:start w:val="6"/>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3" w15:restartNumberingAfterBreak="0">
    <w:nsid w:val="76D34810"/>
    <w:multiLevelType w:val="hybridMultilevel"/>
    <w:tmpl w:val="7F5C705A"/>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4" w15:restartNumberingAfterBreak="0">
    <w:nsid w:val="78133680"/>
    <w:multiLevelType w:val="hybridMultilevel"/>
    <w:tmpl w:val="51081C1E"/>
    <w:lvl w:ilvl="0" w:tplc="5372B2A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75" w15:restartNumberingAfterBreak="0">
    <w:nsid w:val="78297EE1"/>
    <w:multiLevelType w:val="hybridMultilevel"/>
    <w:tmpl w:val="62A4A228"/>
    <w:lvl w:ilvl="0" w:tplc="8DC43A50">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6" w15:restartNumberingAfterBreak="0">
    <w:nsid w:val="7ABB1D8B"/>
    <w:multiLevelType w:val="hybridMultilevel"/>
    <w:tmpl w:val="8C1ECB12"/>
    <w:lvl w:ilvl="0" w:tplc="693EF4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7D172C5C"/>
    <w:multiLevelType w:val="hybridMultilevel"/>
    <w:tmpl w:val="FF609394"/>
    <w:lvl w:ilvl="0" w:tplc="43940818">
      <w:start w:val="1"/>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8" w15:restartNumberingAfterBreak="0">
    <w:nsid w:val="7D445B6B"/>
    <w:multiLevelType w:val="hybridMultilevel"/>
    <w:tmpl w:val="63F06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DC24037"/>
    <w:multiLevelType w:val="multilevel"/>
    <w:tmpl w:val="89D64000"/>
    <w:lvl w:ilvl="0">
      <w:start w:val="2"/>
      <w:numFmt w:val="decimal"/>
      <w:lvlText w:val="%1."/>
      <w:lvlJc w:val="left"/>
      <w:pPr>
        <w:ind w:left="450" w:hanging="450"/>
      </w:pPr>
      <w:rPr>
        <w:rFonts w:hint="default"/>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66"/>
  </w:num>
  <w:num w:numId="2">
    <w:abstractNumId w:val="71"/>
  </w:num>
  <w:num w:numId="3">
    <w:abstractNumId w:val="35"/>
  </w:num>
  <w:num w:numId="4">
    <w:abstractNumId w:val="57"/>
  </w:num>
  <w:num w:numId="5">
    <w:abstractNumId w:val="44"/>
  </w:num>
  <w:num w:numId="6">
    <w:abstractNumId w:val="64"/>
  </w:num>
  <w:num w:numId="7">
    <w:abstractNumId w:val="70"/>
  </w:num>
  <w:num w:numId="8">
    <w:abstractNumId w:val="51"/>
  </w:num>
  <w:num w:numId="9">
    <w:abstractNumId w:val="50"/>
  </w:num>
  <w:num w:numId="10">
    <w:abstractNumId w:val="26"/>
  </w:num>
  <w:num w:numId="11">
    <w:abstractNumId w:val="56"/>
  </w:num>
  <w:num w:numId="12">
    <w:abstractNumId w:val="52"/>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3"/>
  </w:num>
  <w:num w:numId="15">
    <w:abstractNumId w:val="42"/>
  </w:num>
  <w:num w:numId="16">
    <w:abstractNumId w:val="73"/>
  </w:num>
  <w:num w:numId="17">
    <w:abstractNumId w:val="46"/>
  </w:num>
  <w:num w:numId="18">
    <w:abstractNumId w:val="38"/>
  </w:num>
  <w:num w:numId="19">
    <w:abstractNumId w:val="69"/>
  </w:num>
  <w:num w:numId="20">
    <w:abstractNumId w:val="75"/>
  </w:num>
  <w:num w:numId="21">
    <w:abstractNumId w:val="31"/>
  </w:num>
  <w:num w:numId="22">
    <w:abstractNumId w:val="58"/>
  </w:num>
  <w:num w:numId="23">
    <w:abstractNumId w:val="36"/>
  </w:num>
  <w:num w:numId="24">
    <w:abstractNumId w:val="77"/>
  </w:num>
  <w:num w:numId="25">
    <w:abstractNumId w:val="74"/>
  </w:num>
  <w:num w:numId="26">
    <w:abstractNumId w:val="65"/>
  </w:num>
  <w:num w:numId="27">
    <w:abstractNumId w:val="61"/>
  </w:num>
  <w:num w:numId="28">
    <w:abstractNumId w:val="49"/>
  </w:num>
  <w:num w:numId="29">
    <w:abstractNumId w:val="33"/>
  </w:num>
  <w:num w:numId="30">
    <w:abstractNumId w:val="76"/>
  </w:num>
  <w:num w:numId="31">
    <w:abstractNumId w:val="37"/>
  </w:num>
  <w:num w:numId="32">
    <w:abstractNumId w:val="60"/>
  </w:num>
  <w:num w:numId="33">
    <w:abstractNumId w:val="34"/>
  </w:num>
  <w:num w:numId="3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num>
  <w:num w:numId="38">
    <w:abstractNumId w:val="30"/>
  </w:num>
  <w:num w:numId="39">
    <w:abstractNumId w:val="72"/>
  </w:num>
  <w:num w:numId="40">
    <w:abstractNumId w:val="41"/>
  </w:num>
  <w:num w:numId="41">
    <w:abstractNumId w:val="79"/>
  </w:num>
  <w:num w:numId="42">
    <w:abstractNumId w:val="32"/>
  </w:num>
  <w:num w:numId="43">
    <w:abstractNumId w:val="25"/>
  </w:num>
  <w:num w:numId="44">
    <w:abstractNumId w:val="47"/>
  </w:num>
  <w:num w:numId="45">
    <w:abstractNumId w:val="68"/>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1"/>
  </w:num>
  <w:num w:numId="49">
    <w:abstractNumId w:val="2"/>
  </w:num>
  <w:num w:numId="50">
    <w:abstractNumId w:val="3"/>
  </w:num>
  <w:num w:numId="51">
    <w:abstractNumId w:val="4"/>
  </w:num>
  <w:num w:numId="52">
    <w:abstractNumId w:val="5"/>
  </w:num>
  <w:num w:numId="53">
    <w:abstractNumId w:val="6"/>
  </w:num>
  <w:num w:numId="54">
    <w:abstractNumId w:val="7"/>
  </w:num>
  <w:num w:numId="55">
    <w:abstractNumId w:val="8"/>
  </w:num>
  <w:num w:numId="56">
    <w:abstractNumId w:val="9"/>
  </w:num>
  <w:num w:numId="57">
    <w:abstractNumId w:val="10"/>
  </w:num>
  <w:num w:numId="58">
    <w:abstractNumId w:val="11"/>
  </w:num>
  <w:num w:numId="59">
    <w:abstractNumId w:val="12"/>
  </w:num>
  <w:num w:numId="60">
    <w:abstractNumId w:val="13"/>
  </w:num>
  <w:num w:numId="61">
    <w:abstractNumId w:val="14"/>
  </w:num>
  <w:num w:numId="62">
    <w:abstractNumId w:val="15"/>
  </w:num>
  <w:num w:numId="63">
    <w:abstractNumId w:val="16"/>
  </w:num>
  <w:num w:numId="64">
    <w:abstractNumId w:val="17"/>
  </w:num>
  <w:num w:numId="65">
    <w:abstractNumId w:val="18"/>
  </w:num>
  <w:num w:numId="66">
    <w:abstractNumId w:val="19"/>
  </w:num>
  <w:num w:numId="67">
    <w:abstractNumId w:val="20"/>
  </w:num>
  <w:num w:numId="68">
    <w:abstractNumId w:val="21"/>
  </w:num>
  <w:num w:numId="69">
    <w:abstractNumId w:val="22"/>
  </w:num>
  <w:num w:numId="70">
    <w:abstractNumId w:val="23"/>
  </w:num>
  <w:num w:numId="71">
    <w:abstractNumId w:val="24"/>
  </w:num>
  <w:num w:numId="7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num>
  <w:num w:numId="74">
    <w:abstractNumId w:val="62"/>
  </w:num>
  <w:num w:numId="75">
    <w:abstractNumId w:val="59"/>
  </w:num>
  <w:num w:numId="76">
    <w:abstractNumId w:val="53"/>
  </w:num>
  <w:num w:numId="77">
    <w:abstractNumId w:val="78"/>
  </w:num>
  <w:num w:numId="78">
    <w:abstractNumId w:val="45"/>
  </w:num>
  <w:num w:numId="79">
    <w:abstractNumId w:val="55"/>
  </w:num>
  <w:num w:numId="80">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hideGrammatical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2ED"/>
    <w:rsid w:val="0000087E"/>
    <w:rsid w:val="00011E90"/>
    <w:rsid w:val="00014612"/>
    <w:rsid w:val="00021043"/>
    <w:rsid w:val="000407F1"/>
    <w:rsid w:val="000456B2"/>
    <w:rsid w:val="00052031"/>
    <w:rsid w:val="00057E36"/>
    <w:rsid w:val="000729F2"/>
    <w:rsid w:val="00073AE6"/>
    <w:rsid w:val="000764B7"/>
    <w:rsid w:val="000860EE"/>
    <w:rsid w:val="00093325"/>
    <w:rsid w:val="0009615C"/>
    <w:rsid w:val="0009634C"/>
    <w:rsid w:val="000B4526"/>
    <w:rsid w:val="000B49DE"/>
    <w:rsid w:val="000B66E6"/>
    <w:rsid w:val="000B74BD"/>
    <w:rsid w:val="000C0424"/>
    <w:rsid w:val="000C0B26"/>
    <w:rsid w:val="000D4F26"/>
    <w:rsid w:val="000E72ED"/>
    <w:rsid w:val="000F0D7C"/>
    <w:rsid w:val="000F0E60"/>
    <w:rsid w:val="0010422F"/>
    <w:rsid w:val="001821EF"/>
    <w:rsid w:val="001823A8"/>
    <w:rsid w:val="00186F66"/>
    <w:rsid w:val="001938B6"/>
    <w:rsid w:val="00196498"/>
    <w:rsid w:val="001A36E5"/>
    <w:rsid w:val="001A536A"/>
    <w:rsid w:val="001A5834"/>
    <w:rsid w:val="001A6F98"/>
    <w:rsid w:val="001B6788"/>
    <w:rsid w:val="001C00EB"/>
    <w:rsid w:val="001E1723"/>
    <w:rsid w:val="002023C6"/>
    <w:rsid w:val="0020346B"/>
    <w:rsid w:val="0020596D"/>
    <w:rsid w:val="0022352D"/>
    <w:rsid w:val="002410D4"/>
    <w:rsid w:val="00264431"/>
    <w:rsid w:val="002713CF"/>
    <w:rsid w:val="00275AA5"/>
    <w:rsid w:val="00277DA1"/>
    <w:rsid w:val="00285B32"/>
    <w:rsid w:val="00286E12"/>
    <w:rsid w:val="00290B85"/>
    <w:rsid w:val="00293C34"/>
    <w:rsid w:val="002D2414"/>
    <w:rsid w:val="002D5F78"/>
    <w:rsid w:val="002E6EBE"/>
    <w:rsid w:val="002F1ED2"/>
    <w:rsid w:val="003021EF"/>
    <w:rsid w:val="0031095A"/>
    <w:rsid w:val="00315C02"/>
    <w:rsid w:val="00323A2D"/>
    <w:rsid w:val="003240C3"/>
    <w:rsid w:val="003273EB"/>
    <w:rsid w:val="00333A9D"/>
    <w:rsid w:val="00341F10"/>
    <w:rsid w:val="00353B68"/>
    <w:rsid w:val="00393B15"/>
    <w:rsid w:val="003A1A42"/>
    <w:rsid w:val="003B4F65"/>
    <w:rsid w:val="003B5694"/>
    <w:rsid w:val="003C4D96"/>
    <w:rsid w:val="003D4096"/>
    <w:rsid w:val="003D409A"/>
    <w:rsid w:val="003E27E2"/>
    <w:rsid w:val="00402D48"/>
    <w:rsid w:val="00406469"/>
    <w:rsid w:val="004073FB"/>
    <w:rsid w:val="00423205"/>
    <w:rsid w:val="00446920"/>
    <w:rsid w:val="004477A6"/>
    <w:rsid w:val="00463D4C"/>
    <w:rsid w:val="00480CB9"/>
    <w:rsid w:val="00486FC2"/>
    <w:rsid w:val="00497A4C"/>
    <w:rsid w:val="004A1830"/>
    <w:rsid w:val="004A2035"/>
    <w:rsid w:val="004A655E"/>
    <w:rsid w:val="004B128A"/>
    <w:rsid w:val="004D13AD"/>
    <w:rsid w:val="004D3957"/>
    <w:rsid w:val="004D5128"/>
    <w:rsid w:val="004F2F6D"/>
    <w:rsid w:val="00503E4F"/>
    <w:rsid w:val="00506F04"/>
    <w:rsid w:val="005075FE"/>
    <w:rsid w:val="0052386A"/>
    <w:rsid w:val="00532E73"/>
    <w:rsid w:val="005422BA"/>
    <w:rsid w:val="00587769"/>
    <w:rsid w:val="005A311C"/>
    <w:rsid w:val="005B06DB"/>
    <w:rsid w:val="005B5A45"/>
    <w:rsid w:val="005B7D4E"/>
    <w:rsid w:val="005C6225"/>
    <w:rsid w:val="005D0A75"/>
    <w:rsid w:val="005E1AED"/>
    <w:rsid w:val="005F32D6"/>
    <w:rsid w:val="005F60CD"/>
    <w:rsid w:val="00604923"/>
    <w:rsid w:val="0060693E"/>
    <w:rsid w:val="00610DBB"/>
    <w:rsid w:val="00666896"/>
    <w:rsid w:val="00670CF6"/>
    <w:rsid w:val="00683A16"/>
    <w:rsid w:val="00694E17"/>
    <w:rsid w:val="006A71C3"/>
    <w:rsid w:val="006B172A"/>
    <w:rsid w:val="006B5F09"/>
    <w:rsid w:val="006C6C1C"/>
    <w:rsid w:val="006F3395"/>
    <w:rsid w:val="006F3998"/>
    <w:rsid w:val="0070605C"/>
    <w:rsid w:val="00706E1E"/>
    <w:rsid w:val="00714AA2"/>
    <w:rsid w:val="007174B7"/>
    <w:rsid w:val="00727037"/>
    <w:rsid w:val="00736B57"/>
    <w:rsid w:val="00737EAB"/>
    <w:rsid w:val="00740C0A"/>
    <w:rsid w:val="00741B0F"/>
    <w:rsid w:val="00745DED"/>
    <w:rsid w:val="00754873"/>
    <w:rsid w:val="007571F1"/>
    <w:rsid w:val="00757421"/>
    <w:rsid w:val="007647CF"/>
    <w:rsid w:val="00773939"/>
    <w:rsid w:val="00784BE8"/>
    <w:rsid w:val="00786749"/>
    <w:rsid w:val="0078753C"/>
    <w:rsid w:val="007A52A4"/>
    <w:rsid w:val="007B1900"/>
    <w:rsid w:val="007B50CE"/>
    <w:rsid w:val="007C507A"/>
    <w:rsid w:val="007D0DEB"/>
    <w:rsid w:val="007D5935"/>
    <w:rsid w:val="007E09A1"/>
    <w:rsid w:val="007E7938"/>
    <w:rsid w:val="00806A7F"/>
    <w:rsid w:val="00815B58"/>
    <w:rsid w:val="008242E1"/>
    <w:rsid w:val="008321B5"/>
    <w:rsid w:val="0083550C"/>
    <w:rsid w:val="00835DBE"/>
    <w:rsid w:val="0085120C"/>
    <w:rsid w:val="0085231A"/>
    <w:rsid w:val="00854280"/>
    <w:rsid w:val="00872090"/>
    <w:rsid w:val="00894343"/>
    <w:rsid w:val="008B4977"/>
    <w:rsid w:val="008C73B2"/>
    <w:rsid w:val="008D4765"/>
    <w:rsid w:val="008E032F"/>
    <w:rsid w:val="008F4C73"/>
    <w:rsid w:val="00901823"/>
    <w:rsid w:val="00902AA8"/>
    <w:rsid w:val="009221F4"/>
    <w:rsid w:val="00926144"/>
    <w:rsid w:val="00927756"/>
    <w:rsid w:val="00940624"/>
    <w:rsid w:val="009465F9"/>
    <w:rsid w:val="00946717"/>
    <w:rsid w:val="00966143"/>
    <w:rsid w:val="009673BA"/>
    <w:rsid w:val="009702BC"/>
    <w:rsid w:val="00970F65"/>
    <w:rsid w:val="009760F7"/>
    <w:rsid w:val="00987434"/>
    <w:rsid w:val="009A04E5"/>
    <w:rsid w:val="009A276D"/>
    <w:rsid w:val="009B59D7"/>
    <w:rsid w:val="009B6736"/>
    <w:rsid w:val="009C0C90"/>
    <w:rsid w:val="009D43F9"/>
    <w:rsid w:val="009D4640"/>
    <w:rsid w:val="009E0E99"/>
    <w:rsid w:val="009F63AD"/>
    <w:rsid w:val="00A169D3"/>
    <w:rsid w:val="00A20124"/>
    <w:rsid w:val="00A224F4"/>
    <w:rsid w:val="00A2451A"/>
    <w:rsid w:val="00A43755"/>
    <w:rsid w:val="00A56CE6"/>
    <w:rsid w:val="00A82C32"/>
    <w:rsid w:val="00A83E9D"/>
    <w:rsid w:val="00A915C7"/>
    <w:rsid w:val="00A92103"/>
    <w:rsid w:val="00AB0809"/>
    <w:rsid w:val="00AB0FB0"/>
    <w:rsid w:val="00AC1861"/>
    <w:rsid w:val="00AC7254"/>
    <w:rsid w:val="00AD29B1"/>
    <w:rsid w:val="00AF4A10"/>
    <w:rsid w:val="00B112C0"/>
    <w:rsid w:val="00B66609"/>
    <w:rsid w:val="00B80073"/>
    <w:rsid w:val="00B81575"/>
    <w:rsid w:val="00BA2825"/>
    <w:rsid w:val="00BA415D"/>
    <w:rsid w:val="00BB4F71"/>
    <w:rsid w:val="00BB6EFE"/>
    <w:rsid w:val="00BB7027"/>
    <w:rsid w:val="00BC1CD9"/>
    <w:rsid w:val="00BE231D"/>
    <w:rsid w:val="00BF3020"/>
    <w:rsid w:val="00C04B77"/>
    <w:rsid w:val="00C0774D"/>
    <w:rsid w:val="00C11417"/>
    <w:rsid w:val="00C211BC"/>
    <w:rsid w:val="00C2664E"/>
    <w:rsid w:val="00C43380"/>
    <w:rsid w:val="00C47653"/>
    <w:rsid w:val="00C50E0B"/>
    <w:rsid w:val="00C534F9"/>
    <w:rsid w:val="00C655DE"/>
    <w:rsid w:val="00C708D0"/>
    <w:rsid w:val="00C80762"/>
    <w:rsid w:val="00CD6221"/>
    <w:rsid w:val="00CF3C6F"/>
    <w:rsid w:val="00D00FFA"/>
    <w:rsid w:val="00D024E6"/>
    <w:rsid w:val="00D05CA9"/>
    <w:rsid w:val="00D33DB8"/>
    <w:rsid w:val="00D448B4"/>
    <w:rsid w:val="00D646B7"/>
    <w:rsid w:val="00D66DAD"/>
    <w:rsid w:val="00D81AFE"/>
    <w:rsid w:val="00D90496"/>
    <w:rsid w:val="00D911EF"/>
    <w:rsid w:val="00DB4DA3"/>
    <w:rsid w:val="00DB6DE6"/>
    <w:rsid w:val="00DC4A62"/>
    <w:rsid w:val="00DD1AC8"/>
    <w:rsid w:val="00DD2620"/>
    <w:rsid w:val="00DE6480"/>
    <w:rsid w:val="00DF2AB9"/>
    <w:rsid w:val="00E34323"/>
    <w:rsid w:val="00E35AB1"/>
    <w:rsid w:val="00E409D3"/>
    <w:rsid w:val="00E41754"/>
    <w:rsid w:val="00E41A4F"/>
    <w:rsid w:val="00E45B3A"/>
    <w:rsid w:val="00E50A7A"/>
    <w:rsid w:val="00E52DB4"/>
    <w:rsid w:val="00E57D8C"/>
    <w:rsid w:val="00E60C02"/>
    <w:rsid w:val="00E9640D"/>
    <w:rsid w:val="00EA2D63"/>
    <w:rsid w:val="00EC0804"/>
    <w:rsid w:val="00EC3661"/>
    <w:rsid w:val="00EC6EC4"/>
    <w:rsid w:val="00EC7876"/>
    <w:rsid w:val="00EE3E5E"/>
    <w:rsid w:val="00EF2D49"/>
    <w:rsid w:val="00EF2D4C"/>
    <w:rsid w:val="00EF495E"/>
    <w:rsid w:val="00EF53BE"/>
    <w:rsid w:val="00F02A38"/>
    <w:rsid w:val="00F04E4F"/>
    <w:rsid w:val="00F12870"/>
    <w:rsid w:val="00F12F9F"/>
    <w:rsid w:val="00F31CC3"/>
    <w:rsid w:val="00F335AD"/>
    <w:rsid w:val="00F67153"/>
    <w:rsid w:val="00F72AC3"/>
    <w:rsid w:val="00F76AB2"/>
    <w:rsid w:val="00F84E11"/>
    <w:rsid w:val="00F94BC5"/>
    <w:rsid w:val="00FA7204"/>
    <w:rsid w:val="00FC775A"/>
    <w:rsid w:val="00FD0A7B"/>
    <w:rsid w:val="00FD16BC"/>
    <w:rsid w:val="00FE1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D2FE1F-62BD-48C7-81B8-C1CB0D8D6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2ED"/>
    <w:rPr>
      <w:lang w:val="uk-UA"/>
    </w:rPr>
  </w:style>
  <w:style w:type="paragraph" w:styleId="1">
    <w:name w:val="heading 1"/>
    <w:basedOn w:val="a"/>
    <w:next w:val="a"/>
    <w:link w:val="10"/>
    <w:qFormat/>
    <w:rsid w:val="00F12F9F"/>
    <w:pPr>
      <w:keepNext/>
      <w:spacing w:after="0" w:line="240" w:lineRule="auto"/>
      <w:jc w:val="both"/>
      <w:outlineLvl w:val="0"/>
    </w:pPr>
    <w:rPr>
      <w:rFonts w:ascii="Times New Roman" w:eastAsia="Times New Roman" w:hAnsi="Times New Roman" w:cs="Times New Roman"/>
      <w:b/>
      <w:bCs/>
      <w:sz w:val="20"/>
      <w:szCs w:val="28"/>
      <w:lang w:eastAsia="ru-RU"/>
    </w:rPr>
  </w:style>
  <w:style w:type="paragraph" w:styleId="2">
    <w:name w:val="heading 2"/>
    <w:basedOn w:val="a"/>
    <w:next w:val="a"/>
    <w:link w:val="20"/>
    <w:qFormat/>
    <w:rsid w:val="00F12F9F"/>
    <w:pPr>
      <w:keepNext/>
      <w:spacing w:after="0" w:line="240" w:lineRule="auto"/>
      <w:jc w:val="both"/>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E72ED"/>
    <w:pPr>
      <w:ind w:left="720"/>
      <w:contextualSpacing/>
    </w:pPr>
  </w:style>
  <w:style w:type="character" w:customStyle="1" w:styleId="a4">
    <w:name w:val="Обычный (веб) Знак"/>
    <w:aliases w:val="Обычный (Web) Знак,Знак Знак Знак"/>
    <w:link w:val="a5"/>
    <w:locked/>
    <w:rsid w:val="00A20124"/>
    <w:rPr>
      <w:sz w:val="24"/>
      <w:szCs w:val="24"/>
    </w:rPr>
  </w:style>
  <w:style w:type="paragraph" w:styleId="a5">
    <w:name w:val="Normal (Web)"/>
    <w:aliases w:val="Обычный (Web),Знак Знак"/>
    <w:basedOn w:val="a"/>
    <w:link w:val="a4"/>
    <w:unhideWhenUsed/>
    <w:qFormat/>
    <w:rsid w:val="00A20124"/>
    <w:pPr>
      <w:spacing w:after="120" w:line="240" w:lineRule="auto"/>
      <w:ind w:left="283"/>
    </w:pPr>
    <w:rPr>
      <w:sz w:val="24"/>
      <w:szCs w:val="24"/>
      <w:lang w:val="ru-RU"/>
    </w:rPr>
  </w:style>
  <w:style w:type="paragraph" w:styleId="a6">
    <w:name w:val="Balloon Text"/>
    <w:basedOn w:val="a"/>
    <w:link w:val="a7"/>
    <w:uiPriority w:val="99"/>
    <w:unhideWhenUsed/>
    <w:rsid w:val="006A71C3"/>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6A71C3"/>
    <w:rPr>
      <w:rFonts w:ascii="Tahoma" w:hAnsi="Tahoma" w:cs="Tahoma"/>
      <w:sz w:val="16"/>
      <w:szCs w:val="16"/>
      <w:lang w:val="uk-UA"/>
    </w:rPr>
  </w:style>
  <w:style w:type="paragraph" w:styleId="a8">
    <w:name w:val="header"/>
    <w:basedOn w:val="a"/>
    <w:link w:val="a9"/>
    <w:uiPriority w:val="99"/>
    <w:rsid w:val="005B06DB"/>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9">
    <w:name w:val="Верхний колонтитул Знак"/>
    <w:basedOn w:val="a0"/>
    <w:link w:val="a8"/>
    <w:uiPriority w:val="99"/>
    <w:rsid w:val="005B06DB"/>
    <w:rPr>
      <w:rFonts w:ascii="Times New Roman" w:eastAsia="Times New Roman" w:hAnsi="Times New Roman" w:cs="Times New Roman"/>
      <w:sz w:val="20"/>
      <w:szCs w:val="20"/>
      <w:lang w:eastAsia="ru-RU"/>
    </w:rPr>
  </w:style>
  <w:style w:type="paragraph" w:styleId="aa">
    <w:name w:val="Body Text"/>
    <w:basedOn w:val="a"/>
    <w:link w:val="ab"/>
    <w:uiPriority w:val="99"/>
    <w:rsid w:val="005F32D6"/>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rsid w:val="005F32D6"/>
    <w:rPr>
      <w:rFonts w:ascii="Times New Roman" w:eastAsia="Times New Roman" w:hAnsi="Times New Roman" w:cs="Times New Roman"/>
      <w:sz w:val="28"/>
      <w:szCs w:val="20"/>
      <w:lang w:val="uk-UA" w:eastAsia="ru-RU"/>
    </w:rPr>
  </w:style>
  <w:style w:type="paragraph" w:customStyle="1" w:styleId="Default">
    <w:name w:val="Default"/>
    <w:rsid w:val="005F32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F12F9F"/>
    <w:rPr>
      <w:rFonts w:ascii="Times New Roman" w:eastAsia="Times New Roman" w:hAnsi="Times New Roman" w:cs="Times New Roman"/>
      <w:b/>
      <w:bCs/>
      <w:sz w:val="20"/>
      <w:szCs w:val="28"/>
      <w:lang w:val="uk-UA" w:eastAsia="ru-RU"/>
    </w:rPr>
  </w:style>
  <w:style w:type="character" w:customStyle="1" w:styleId="20">
    <w:name w:val="Заголовок 2 Знак"/>
    <w:basedOn w:val="a0"/>
    <w:link w:val="2"/>
    <w:rsid w:val="00F12F9F"/>
    <w:rPr>
      <w:rFonts w:ascii="Times New Roman" w:eastAsia="Times New Roman" w:hAnsi="Times New Roman" w:cs="Times New Roman"/>
      <w:b/>
      <w:bCs/>
      <w:sz w:val="28"/>
      <w:szCs w:val="24"/>
      <w:lang w:val="uk-UA" w:eastAsia="ru-RU"/>
    </w:rPr>
  </w:style>
  <w:style w:type="character" w:customStyle="1" w:styleId="apple-converted-space">
    <w:name w:val="apple-converted-space"/>
    <w:basedOn w:val="a0"/>
    <w:rsid w:val="00F12F9F"/>
  </w:style>
  <w:style w:type="paragraph" w:customStyle="1" w:styleId="Style4">
    <w:name w:val="Style4"/>
    <w:basedOn w:val="a"/>
    <w:uiPriority w:val="99"/>
    <w:rsid w:val="00F12F9F"/>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F12F9F"/>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character" w:customStyle="1" w:styleId="FontStyle26">
    <w:name w:val="Font Style26"/>
    <w:uiPriority w:val="99"/>
    <w:rsid w:val="00F12F9F"/>
    <w:rPr>
      <w:rFonts w:ascii="Times New Roman" w:hAnsi="Times New Roman" w:cs="Times New Roman" w:hint="default"/>
      <w:sz w:val="20"/>
      <w:szCs w:val="20"/>
    </w:rPr>
  </w:style>
  <w:style w:type="paragraph" w:customStyle="1" w:styleId="StyleZakonu">
    <w:name w:val="StyleZakonu"/>
    <w:basedOn w:val="a"/>
    <w:uiPriority w:val="99"/>
    <w:rsid w:val="00F12F9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rsid w:val="00F12F9F"/>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rvps2">
    <w:name w:val="rvps2"/>
    <w:basedOn w:val="a"/>
    <w:rsid w:val="00F12F9F"/>
    <w:pPr>
      <w:suppressAutoHyphens/>
      <w:spacing w:before="280" w:after="280" w:line="240" w:lineRule="auto"/>
    </w:pPr>
    <w:rPr>
      <w:rFonts w:ascii="Times New Roman" w:eastAsia="Times New Roman" w:hAnsi="Times New Roman" w:cs="Times New Roman"/>
      <w:sz w:val="24"/>
      <w:szCs w:val="24"/>
      <w:lang w:val="ru-RU" w:eastAsia="zh-CN"/>
    </w:rPr>
  </w:style>
  <w:style w:type="character" w:styleId="ac">
    <w:name w:val="Strong"/>
    <w:basedOn w:val="a0"/>
    <w:uiPriority w:val="22"/>
    <w:qFormat/>
    <w:rsid w:val="00F12F9F"/>
    <w:rPr>
      <w:b/>
      <w:bCs/>
    </w:rPr>
  </w:style>
  <w:style w:type="character" w:styleId="ad">
    <w:name w:val="Hyperlink"/>
    <w:uiPriority w:val="99"/>
    <w:unhideWhenUsed/>
    <w:rsid w:val="00F12F9F"/>
    <w:rPr>
      <w:color w:val="0000FF"/>
      <w:u w:val="single"/>
    </w:rPr>
  </w:style>
  <w:style w:type="paragraph" w:customStyle="1" w:styleId="Standard">
    <w:name w:val="Standard"/>
    <w:rsid w:val="00F12F9F"/>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table" w:styleId="ae">
    <w:name w:val="Table Grid"/>
    <w:basedOn w:val="a1"/>
    <w:uiPriority w:val="59"/>
    <w:rsid w:val="00F12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rsid w:val="00F12F9F"/>
    <w:pPr>
      <w:spacing w:after="0" w:line="240" w:lineRule="auto"/>
    </w:pPr>
    <w:rPr>
      <w:rFonts w:ascii="Calibri" w:eastAsia="Times New Roman" w:hAnsi="Calibri" w:cs="Times New Roman"/>
    </w:rPr>
  </w:style>
  <w:style w:type="paragraph" w:customStyle="1" w:styleId="Just">
    <w:name w:val="Just"/>
    <w:rsid w:val="00F12F9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
    <w:name w:val="footer"/>
    <w:basedOn w:val="a"/>
    <w:link w:val="af0"/>
    <w:rsid w:val="00F12F9F"/>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0">
    <w:name w:val="Нижний колонтитул Знак"/>
    <w:basedOn w:val="a0"/>
    <w:link w:val="af"/>
    <w:uiPriority w:val="99"/>
    <w:rsid w:val="00F12F9F"/>
    <w:rPr>
      <w:rFonts w:ascii="Times New Roman" w:eastAsia="Times New Roman" w:hAnsi="Times New Roman" w:cs="Times New Roman"/>
      <w:sz w:val="24"/>
      <w:szCs w:val="24"/>
      <w:lang w:eastAsia="ru-RU"/>
    </w:rPr>
  </w:style>
  <w:style w:type="character" w:styleId="af1">
    <w:name w:val="page number"/>
    <w:basedOn w:val="a0"/>
    <w:rsid w:val="00F12F9F"/>
  </w:style>
  <w:style w:type="paragraph" w:styleId="21">
    <w:name w:val="Body Text 2"/>
    <w:basedOn w:val="a"/>
    <w:link w:val="22"/>
    <w:rsid w:val="00F12F9F"/>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rsid w:val="00F12F9F"/>
    <w:rPr>
      <w:rFonts w:ascii="Times New Roman" w:eastAsia="Times New Roman" w:hAnsi="Times New Roman" w:cs="Times New Roman"/>
      <w:sz w:val="24"/>
      <w:szCs w:val="24"/>
      <w:lang w:eastAsia="ru-RU"/>
    </w:rPr>
  </w:style>
  <w:style w:type="character" w:customStyle="1" w:styleId="FontStyle24">
    <w:name w:val="Font Style24"/>
    <w:rsid w:val="00F12F9F"/>
    <w:rPr>
      <w:rFonts w:ascii="Times New Roman" w:hAnsi="Times New Roman" w:cs="Times New Roman"/>
      <w:b/>
      <w:bCs/>
      <w:sz w:val="22"/>
      <w:szCs w:val="22"/>
    </w:rPr>
  </w:style>
  <w:style w:type="character" w:customStyle="1" w:styleId="FontStyle30">
    <w:name w:val="Font Style30"/>
    <w:rsid w:val="00F12F9F"/>
    <w:rPr>
      <w:rFonts w:ascii="Times New Roman" w:hAnsi="Times New Roman" w:cs="Times New Roman"/>
      <w:sz w:val="22"/>
      <w:szCs w:val="22"/>
    </w:rPr>
  </w:style>
  <w:style w:type="character" w:customStyle="1" w:styleId="FontStyle32">
    <w:name w:val="Font Style32"/>
    <w:rsid w:val="00F12F9F"/>
    <w:rPr>
      <w:rFonts w:ascii="Times New Roman" w:hAnsi="Times New Roman" w:cs="Times New Roman"/>
      <w:b/>
      <w:bCs/>
      <w:sz w:val="18"/>
      <w:szCs w:val="18"/>
    </w:rPr>
  </w:style>
  <w:style w:type="character" w:customStyle="1" w:styleId="FontStyle40">
    <w:name w:val="Font Style40"/>
    <w:rsid w:val="00F12F9F"/>
    <w:rPr>
      <w:rFonts w:ascii="Times New Roman" w:hAnsi="Times New Roman" w:cs="Times New Roman"/>
      <w:sz w:val="22"/>
      <w:szCs w:val="22"/>
    </w:rPr>
  </w:style>
  <w:style w:type="character" w:styleId="af2">
    <w:name w:val="annotation reference"/>
    <w:uiPriority w:val="99"/>
    <w:unhideWhenUsed/>
    <w:rsid w:val="00F12F9F"/>
    <w:rPr>
      <w:sz w:val="16"/>
      <w:szCs w:val="16"/>
    </w:rPr>
  </w:style>
  <w:style w:type="paragraph" w:styleId="af3">
    <w:name w:val="Body Text Indent"/>
    <w:basedOn w:val="a"/>
    <w:link w:val="af4"/>
    <w:uiPriority w:val="99"/>
    <w:rsid w:val="00F12F9F"/>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uiPriority w:val="99"/>
    <w:rsid w:val="00F12F9F"/>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F12F9F"/>
    <w:pPr>
      <w:tabs>
        <w:tab w:val="left" w:pos="810"/>
      </w:tabs>
      <w:spacing w:after="0" w:line="240" w:lineRule="auto"/>
      <w:ind w:left="360"/>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F12F9F"/>
    <w:rPr>
      <w:rFonts w:ascii="Times New Roman" w:eastAsia="Times New Roman" w:hAnsi="Times New Roman" w:cs="Times New Roman"/>
      <w:sz w:val="24"/>
      <w:szCs w:val="24"/>
      <w:lang w:val="uk-UA" w:eastAsia="ru-RU"/>
    </w:rPr>
  </w:style>
  <w:style w:type="paragraph" w:styleId="3">
    <w:name w:val="Body Text Indent 3"/>
    <w:basedOn w:val="a"/>
    <w:link w:val="30"/>
    <w:uiPriority w:val="99"/>
    <w:rsid w:val="00F12F9F"/>
    <w:pPr>
      <w:spacing w:after="0" w:line="240" w:lineRule="auto"/>
      <w:ind w:left="540"/>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rsid w:val="00F12F9F"/>
    <w:rPr>
      <w:rFonts w:ascii="Times New Roman" w:eastAsia="Times New Roman" w:hAnsi="Times New Roman" w:cs="Times New Roman"/>
      <w:sz w:val="24"/>
      <w:szCs w:val="24"/>
      <w:lang w:val="uk-UA" w:eastAsia="ru-RU"/>
    </w:rPr>
  </w:style>
  <w:style w:type="paragraph" w:styleId="af5">
    <w:name w:val="annotation text"/>
    <w:basedOn w:val="a"/>
    <w:link w:val="af6"/>
    <w:uiPriority w:val="99"/>
    <w:rsid w:val="00F12F9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rsid w:val="00F12F9F"/>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rsid w:val="00F12F9F"/>
    <w:rPr>
      <w:b/>
      <w:bCs/>
    </w:rPr>
  </w:style>
  <w:style w:type="character" w:customStyle="1" w:styleId="af8">
    <w:name w:val="Тема примечания Знак"/>
    <w:basedOn w:val="af6"/>
    <w:link w:val="af7"/>
    <w:uiPriority w:val="99"/>
    <w:rsid w:val="00F12F9F"/>
    <w:rPr>
      <w:rFonts w:ascii="Times New Roman" w:eastAsia="Times New Roman" w:hAnsi="Times New Roman" w:cs="Times New Roman"/>
      <w:b/>
      <w:bCs/>
      <w:sz w:val="20"/>
      <w:szCs w:val="20"/>
      <w:lang w:val="uk-UA" w:eastAsia="ru-RU"/>
    </w:rPr>
  </w:style>
  <w:style w:type="paragraph" w:customStyle="1" w:styleId="AB630D60F59F403CB531B268FE76FA17">
    <w:name w:val="AB630D60F59F403CB531B268FE76FA17"/>
    <w:rsid w:val="00F12F9F"/>
    <w:rPr>
      <w:rFonts w:ascii="Calibri" w:eastAsia="Times New Roman" w:hAnsi="Calibri" w:cs="Times New Roman"/>
      <w:lang w:eastAsia="ru-RU"/>
    </w:rPr>
  </w:style>
  <w:style w:type="paragraph" w:customStyle="1" w:styleId="110">
    <w:name w:val="Знак Знак Знак1 Знак Знак Знак Знак Знак Знак1 Знак"/>
    <w:basedOn w:val="a"/>
    <w:rsid w:val="00F12F9F"/>
    <w:pPr>
      <w:spacing w:after="0" w:line="240" w:lineRule="auto"/>
    </w:pPr>
    <w:rPr>
      <w:rFonts w:ascii="Verdana" w:eastAsia="Times New Roman" w:hAnsi="Verdana" w:cs="Verdana"/>
      <w:sz w:val="20"/>
      <w:szCs w:val="20"/>
      <w:lang w:val="en-US"/>
    </w:rPr>
  </w:style>
  <w:style w:type="paragraph" w:customStyle="1" w:styleId="12">
    <w:name w:val="Абзац списка1"/>
    <w:basedOn w:val="a"/>
    <w:qFormat/>
    <w:rsid w:val="00F12F9F"/>
    <w:pPr>
      <w:ind w:left="720"/>
      <w:contextualSpacing/>
    </w:pPr>
    <w:rPr>
      <w:rFonts w:ascii="Calibri" w:eastAsia="Times New Roman" w:hAnsi="Calibri" w:cs="Times New Roman"/>
    </w:rPr>
  </w:style>
  <w:style w:type="character" w:customStyle="1" w:styleId="rvts0">
    <w:name w:val="rvts0"/>
    <w:rsid w:val="00F12F9F"/>
  </w:style>
  <w:style w:type="paragraph" w:styleId="af9">
    <w:name w:val="No Spacing"/>
    <w:uiPriority w:val="1"/>
    <w:qFormat/>
    <w:rsid w:val="00F12F9F"/>
    <w:pPr>
      <w:spacing w:after="0" w:line="240" w:lineRule="auto"/>
    </w:pPr>
    <w:rPr>
      <w:rFonts w:ascii="Times New Roman" w:eastAsia="Times New Roman" w:hAnsi="Times New Roman" w:cs="Times New Roman"/>
      <w:sz w:val="24"/>
      <w:szCs w:val="24"/>
      <w:lang w:eastAsia="ru-RU"/>
    </w:rPr>
  </w:style>
  <w:style w:type="paragraph" w:customStyle="1" w:styleId="afa">
    <w:name w:val="Знак"/>
    <w:basedOn w:val="a"/>
    <w:rsid w:val="00F12F9F"/>
    <w:pPr>
      <w:spacing w:after="0" w:line="240" w:lineRule="auto"/>
    </w:pPr>
    <w:rPr>
      <w:rFonts w:ascii="Verdana" w:eastAsia="Times New Roman" w:hAnsi="Verdana" w:cs="Verdana"/>
      <w:sz w:val="20"/>
      <w:szCs w:val="20"/>
      <w:lang w:val="en-US"/>
    </w:rPr>
  </w:style>
  <w:style w:type="paragraph" w:styleId="HTML">
    <w:name w:val="HTML Preformatted"/>
    <w:basedOn w:val="a"/>
    <w:link w:val="HTML0"/>
    <w:rsid w:val="00C80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80762"/>
    <w:rPr>
      <w:rFonts w:ascii="Arial Unicode MS" w:eastAsia="Arial Unicode MS" w:hAnsi="Arial Unicode MS" w:cs="Arial Unicode MS"/>
      <w:sz w:val="20"/>
      <w:szCs w:val="20"/>
      <w:lang w:eastAsia="zh-CN"/>
    </w:rPr>
  </w:style>
  <w:style w:type="paragraph" w:customStyle="1" w:styleId="afb">
    <w:name w:val="Вміст таблиці"/>
    <w:basedOn w:val="a"/>
    <w:rsid w:val="00C80762"/>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364329">
      <w:bodyDiv w:val="1"/>
      <w:marLeft w:val="0"/>
      <w:marRight w:val="0"/>
      <w:marTop w:val="0"/>
      <w:marBottom w:val="0"/>
      <w:divBdr>
        <w:top w:val="none" w:sz="0" w:space="0" w:color="auto"/>
        <w:left w:val="none" w:sz="0" w:space="0" w:color="auto"/>
        <w:bottom w:val="none" w:sz="0" w:space="0" w:color="auto"/>
        <w:right w:val="none" w:sz="0" w:space="0" w:color="auto"/>
      </w:divBdr>
    </w:div>
    <w:div w:id="10663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3782E-4A98-4EE5-B27A-F96FCA9E3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2128</TotalTime>
  <Pages>2</Pages>
  <Words>410</Words>
  <Characters>2343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213</cp:revision>
  <cp:lastPrinted>2017-11-09T09:31:00Z</cp:lastPrinted>
  <dcterms:created xsi:type="dcterms:W3CDTF">2017-06-25T09:26:00Z</dcterms:created>
  <dcterms:modified xsi:type="dcterms:W3CDTF">2017-11-15T08:35:00Z</dcterms:modified>
</cp:coreProperties>
</file>