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67AA" w:rsidRPr="00CD359D" w:rsidRDefault="00F067AA" w:rsidP="00F067AA">
      <w:pPr>
        <w:spacing w:after="0"/>
        <w:jc w:val="center"/>
        <w:rPr>
          <w:rFonts w:ascii="Times New Roman" w:hAnsi="Times New Roman" w:cs="Times New Roman"/>
          <w:sz w:val="28"/>
          <w:szCs w:val="28"/>
        </w:rPr>
      </w:pPr>
      <w:r>
        <w:rPr>
          <w:rFonts w:ascii="Times New Roman" w:hAnsi="Times New Roman" w:cs="Times New Roman"/>
          <w:sz w:val="28"/>
          <w:szCs w:val="28"/>
          <w:lang w:val="ru-RU"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70" type="#_x0000_t75" style="position:absolute;left:0;text-align:left;margin-left:221.15pt;margin-top:5.75pt;width:35.35pt;height:45.2pt;z-index:-251657216;visibility:visible;mso-wrap-edited:f" fillcolor="window">
            <v:imagedata r:id="rId7" o:title="" gain="86232f" grayscale="t" bilevel="t"/>
            <w10:wrap type="topAndBottom"/>
          </v:shape>
          <o:OLEObject Type="Embed" ProgID="Word.Picture.8" ShapeID="_x0000_s1070" DrawAspect="Content" ObjectID="_1584967713" r:id="rId8"/>
        </w:pict>
      </w:r>
      <w:r w:rsidRPr="00CD359D">
        <w:rPr>
          <w:rFonts w:ascii="Times New Roman" w:hAnsi="Times New Roman" w:cs="Times New Roman"/>
          <w:sz w:val="28"/>
          <w:szCs w:val="28"/>
        </w:rPr>
        <w:t>ЧАПЛИНСЬКА СЕЛИЩНА РАДА</w:t>
      </w:r>
    </w:p>
    <w:p w:rsidR="00F067AA" w:rsidRPr="00CD359D" w:rsidRDefault="00F067AA" w:rsidP="00F067AA">
      <w:pPr>
        <w:spacing w:after="0"/>
        <w:jc w:val="center"/>
        <w:rPr>
          <w:rFonts w:ascii="Times New Roman" w:hAnsi="Times New Roman" w:cs="Times New Roman"/>
          <w:sz w:val="28"/>
          <w:szCs w:val="28"/>
        </w:rPr>
      </w:pPr>
      <w:r w:rsidRPr="00CD359D">
        <w:rPr>
          <w:rFonts w:ascii="Times New Roman" w:hAnsi="Times New Roman" w:cs="Times New Roman"/>
          <w:sz w:val="28"/>
          <w:szCs w:val="28"/>
        </w:rPr>
        <w:t>ЧАПЛИНСЬКОГО РАЙОНУ ХЕРСОНСЬКОЇ ОБЛАСТІ</w:t>
      </w:r>
    </w:p>
    <w:p w:rsidR="00F067AA" w:rsidRPr="00CD359D" w:rsidRDefault="00F067AA" w:rsidP="00F067AA">
      <w:pPr>
        <w:widowControl w:val="0"/>
        <w:autoSpaceDE w:val="0"/>
        <w:autoSpaceDN w:val="0"/>
        <w:adjustRightInd w:val="0"/>
        <w:spacing w:after="0"/>
        <w:jc w:val="center"/>
        <w:rPr>
          <w:rFonts w:ascii="Times New Roman" w:hAnsi="Times New Roman" w:cs="Times New Roman"/>
          <w:sz w:val="28"/>
          <w:szCs w:val="28"/>
        </w:rPr>
      </w:pPr>
      <w:r w:rsidRPr="00CD359D">
        <w:rPr>
          <w:rFonts w:ascii="Times New Roman" w:hAnsi="Times New Roman" w:cs="Times New Roman"/>
          <w:sz w:val="28"/>
          <w:szCs w:val="28"/>
        </w:rPr>
        <w:t xml:space="preserve">  </w:t>
      </w:r>
      <w:r>
        <w:rPr>
          <w:rFonts w:ascii="Times New Roman" w:hAnsi="Times New Roman" w:cs="Times New Roman"/>
          <w:sz w:val="28"/>
          <w:szCs w:val="28"/>
        </w:rPr>
        <w:t>П</w:t>
      </w:r>
      <w:r w:rsidRPr="003A2A4C">
        <w:rPr>
          <w:rFonts w:ascii="Times New Roman" w:hAnsi="Times New Roman" w:cs="Times New Roman"/>
          <w:sz w:val="28"/>
          <w:szCs w:val="28"/>
        </w:rPr>
        <w:t>’</w:t>
      </w:r>
      <w:r>
        <w:rPr>
          <w:rFonts w:ascii="Times New Roman" w:hAnsi="Times New Roman" w:cs="Times New Roman"/>
          <w:sz w:val="28"/>
          <w:szCs w:val="28"/>
        </w:rPr>
        <w:t>ЯТ</w:t>
      </w:r>
      <w:r w:rsidRPr="00CD359D">
        <w:rPr>
          <w:rFonts w:ascii="Times New Roman" w:hAnsi="Times New Roman" w:cs="Times New Roman"/>
          <w:sz w:val="28"/>
          <w:szCs w:val="28"/>
        </w:rPr>
        <w:t xml:space="preserve">НАДЦЯТА СЕСІЯ </w:t>
      </w:r>
      <w:r w:rsidRPr="00CD359D">
        <w:rPr>
          <w:rFonts w:ascii="Times New Roman" w:hAnsi="Times New Roman" w:cs="Times New Roman"/>
          <w:sz w:val="28"/>
          <w:szCs w:val="28"/>
          <w:lang w:val="en-US"/>
        </w:rPr>
        <w:t>V</w:t>
      </w:r>
      <w:r w:rsidRPr="00CD359D">
        <w:rPr>
          <w:rFonts w:ascii="Times New Roman" w:hAnsi="Times New Roman" w:cs="Times New Roman"/>
          <w:sz w:val="28"/>
          <w:szCs w:val="28"/>
        </w:rPr>
        <w:t>ІІ СКЛИКАННЯ</w:t>
      </w:r>
    </w:p>
    <w:p w:rsidR="00F067AA" w:rsidRPr="00CD359D" w:rsidRDefault="00F067AA" w:rsidP="00F067AA">
      <w:pPr>
        <w:spacing w:after="0"/>
        <w:jc w:val="center"/>
        <w:rPr>
          <w:rFonts w:ascii="Times New Roman" w:hAnsi="Times New Roman" w:cs="Times New Roman"/>
          <w:sz w:val="28"/>
          <w:szCs w:val="28"/>
        </w:rPr>
      </w:pPr>
      <w:r w:rsidRPr="00CD359D">
        <w:rPr>
          <w:rFonts w:ascii="Times New Roman" w:hAnsi="Times New Roman" w:cs="Times New Roman"/>
          <w:sz w:val="28"/>
          <w:szCs w:val="28"/>
        </w:rPr>
        <w:t>Р І Ш Е Н Н Я</w:t>
      </w:r>
    </w:p>
    <w:p w:rsidR="00F067AA" w:rsidRPr="00CD359D" w:rsidRDefault="00F067AA" w:rsidP="00F067AA">
      <w:pPr>
        <w:spacing w:after="0"/>
        <w:ind w:right="-1050"/>
        <w:jc w:val="both"/>
        <w:rPr>
          <w:rFonts w:ascii="Times New Roman" w:hAnsi="Times New Roman" w:cs="Times New Roman"/>
          <w:sz w:val="28"/>
          <w:szCs w:val="28"/>
        </w:rPr>
      </w:pPr>
    </w:p>
    <w:p w:rsidR="00F067AA" w:rsidRPr="00CD359D" w:rsidRDefault="00F067AA" w:rsidP="00F067AA">
      <w:pPr>
        <w:spacing w:after="0"/>
        <w:ind w:right="-1050"/>
        <w:jc w:val="both"/>
        <w:rPr>
          <w:rFonts w:ascii="Times New Roman" w:hAnsi="Times New Roman" w:cs="Times New Roman"/>
          <w:sz w:val="28"/>
          <w:szCs w:val="28"/>
        </w:rPr>
      </w:pPr>
      <w:r w:rsidRPr="00CD359D">
        <w:rPr>
          <w:rFonts w:ascii="Times New Roman" w:hAnsi="Times New Roman" w:cs="Times New Roman"/>
          <w:sz w:val="28"/>
          <w:szCs w:val="28"/>
        </w:rPr>
        <w:t xml:space="preserve">від </w:t>
      </w:r>
      <w:r>
        <w:rPr>
          <w:rFonts w:ascii="Times New Roman" w:hAnsi="Times New Roman" w:cs="Times New Roman"/>
          <w:sz w:val="28"/>
          <w:szCs w:val="28"/>
        </w:rPr>
        <w:t>15</w:t>
      </w:r>
      <w:r w:rsidRPr="00CD359D">
        <w:rPr>
          <w:rFonts w:ascii="Times New Roman" w:hAnsi="Times New Roman" w:cs="Times New Roman"/>
          <w:sz w:val="28"/>
          <w:szCs w:val="28"/>
        </w:rPr>
        <w:t xml:space="preserve"> </w:t>
      </w:r>
      <w:r>
        <w:rPr>
          <w:rFonts w:ascii="Times New Roman" w:hAnsi="Times New Roman" w:cs="Times New Roman"/>
          <w:sz w:val="28"/>
          <w:szCs w:val="28"/>
        </w:rPr>
        <w:t>берез</w:t>
      </w:r>
      <w:r w:rsidRPr="00CD359D">
        <w:rPr>
          <w:rFonts w:ascii="Times New Roman" w:hAnsi="Times New Roman" w:cs="Times New Roman"/>
          <w:sz w:val="28"/>
          <w:szCs w:val="28"/>
        </w:rPr>
        <w:t>ня 201</w:t>
      </w:r>
      <w:r>
        <w:rPr>
          <w:rFonts w:ascii="Times New Roman" w:hAnsi="Times New Roman" w:cs="Times New Roman"/>
          <w:sz w:val="28"/>
          <w:szCs w:val="28"/>
        </w:rPr>
        <w:t>8</w:t>
      </w:r>
      <w:r w:rsidRPr="00CD359D">
        <w:rPr>
          <w:rFonts w:ascii="Times New Roman" w:hAnsi="Times New Roman" w:cs="Times New Roman"/>
          <w:sz w:val="28"/>
          <w:szCs w:val="28"/>
        </w:rPr>
        <w:t xml:space="preserve"> року                №</w:t>
      </w:r>
      <w:r>
        <w:rPr>
          <w:rFonts w:ascii="Times New Roman" w:hAnsi="Times New Roman" w:cs="Times New Roman"/>
          <w:sz w:val="28"/>
          <w:szCs w:val="28"/>
        </w:rPr>
        <w:t>284</w:t>
      </w:r>
    </w:p>
    <w:p w:rsidR="00F067AA" w:rsidRDefault="00F067AA" w:rsidP="00F067AA">
      <w:pPr>
        <w:tabs>
          <w:tab w:val="left" w:pos="2895"/>
        </w:tabs>
        <w:spacing w:after="0"/>
        <w:ind w:right="-1050"/>
        <w:jc w:val="both"/>
        <w:rPr>
          <w:rFonts w:ascii="Times New Roman" w:hAnsi="Times New Roman" w:cs="Times New Roman"/>
          <w:sz w:val="28"/>
          <w:szCs w:val="28"/>
        </w:rPr>
      </w:pPr>
      <w:r w:rsidRPr="00CD359D">
        <w:rPr>
          <w:rFonts w:ascii="Times New Roman" w:hAnsi="Times New Roman" w:cs="Times New Roman"/>
          <w:sz w:val="28"/>
          <w:szCs w:val="28"/>
        </w:rPr>
        <w:t>смт.Чаплинка</w:t>
      </w:r>
    </w:p>
    <w:p w:rsidR="00F067AA" w:rsidRDefault="00F067AA" w:rsidP="00F067AA">
      <w:pPr>
        <w:spacing w:after="0"/>
        <w:jc w:val="both"/>
        <w:rPr>
          <w:rFonts w:ascii="Times New Roman" w:hAnsi="Times New Roman"/>
          <w:sz w:val="28"/>
          <w:szCs w:val="28"/>
        </w:rPr>
      </w:pPr>
      <w:r>
        <w:rPr>
          <w:rFonts w:ascii="Times New Roman" w:hAnsi="Times New Roman"/>
          <w:sz w:val="28"/>
          <w:szCs w:val="28"/>
        </w:rPr>
        <w:t xml:space="preserve">Про надання дозволу на встановлення </w:t>
      </w:r>
    </w:p>
    <w:p w:rsidR="00F067AA" w:rsidRDefault="00F067AA" w:rsidP="00F067AA">
      <w:pPr>
        <w:spacing w:after="0"/>
        <w:jc w:val="both"/>
        <w:rPr>
          <w:rFonts w:ascii="Times New Roman" w:hAnsi="Times New Roman"/>
          <w:sz w:val="28"/>
          <w:szCs w:val="28"/>
        </w:rPr>
      </w:pPr>
      <w:r>
        <w:rPr>
          <w:rFonts w:ascii="Times New Roman" w:hAnsi="Times New Roman"/>
          <w:sz w:val="28"/>
          <w:szCs w:val="28"/>
        </w:rPr>
        <w:t xml:space="preserve">безоплатного строкового земельного </w:t>
      </w:r>
      <w:r w:rsidRPr="00C467AC">
        <w:rPr>
          <w:rFonts w:ascii="Times New Roman" w:hAnsi="Times New Roman"/>
          <w:sz w:val="28"/>
          <w:szCs w:val="28"/>
        </w:rPr>
        <w:t>сервітуту</w:t>
      </w:r>
    </w:p>
    <w:p w:rsidR="00F067AA" w:rsidRDefault="00F067AA" w:rsidP="00F067AA">
      <w:pPr>
        <w:spacing w:after="0"/>
        <w:jc w:val="both"/>
        <w:rPr>
          <w:rFonts w:ascii="Times New Roman" w:hAnsi="Times New Roman"/>
          <w:sz w:val="28"/>
          <w:szCs w:val="28"/>
        </w:rPr>
      </w:pPr>
    </w:p>
    <w:p w:rsidR="00F067AA" w:rsidRDefault="00F067AA" w:rsidP="00F067AA">
      <w:pPr>
        <w:spacing w:after="0"/>
        <w:ind w:firstLine="708"/>
        <w:jc w:val="both"/>
        <w:rPr>
          <w:rFonts w:ascii="Times New Roman" w:hAnsi="Times New Roman" w:cs="Times New Roman"/>
          <w:sz w:val="28"/>
          <w:szCs w:val="28"/>
        </w:rPr>
      </w:pPr>
      <w:r>
        <w:rPr>
          <w:rFonts w:ascii="Times New Roman" w:hAnsi="Times New Roman"/>
          <w:sz w:val="28"/>
          <w:szCs w:val="28"/>
        </w:rPr>
        <w:t xml:space="preserve">Розглянувши заяви директора ТОВ «Чаплинський комунальник» Максименко В.М., директора ДП «Чаплинський комунальник – 2» Лобур Н.С., керуючись статтями 12, 99,100 Земельного кодексу України, ст.ст. 401, 402 та 403 Цивільного кодексу України, ст. 25 п. 34 ч.1 ст. 26, ст. 59 Закону України «Про місцеве самоврядування в Україні», </w:t>
      </w:r>
      <w:r w:rsidRPr="00C467AC">
        <w:rPr>
          <w:rFonts w:ascii="Times New Roman" w:hAnsi="Times New Roman" w:cs="Times New Roman"/>
          <w:sz w:val="28"/>
          <w:szCs w:val="28"/>
        </w:rPr>
        <w:t>сесія селищної ради</w:t>
      </w:r>
    </w:p>
    <w:p w:rsidR="00F067AA" w:rsidRPr="00CF01DA" w:rsidRDefault="00F067AA" w:rsidP="00F067AA">
      <w:pPr>
        <w:spacing w:after="0"/>
        <w:ind w:firstLine="708"/>
        <w:jc w:val="both"/>
        <w:rPr>
          <w:rFonts w:ascii="Times New Roman" w:hAnsi="Times New Roman" w:cs="Times New Roman"/>
          <w:sz w:val="28"/>
          <w:szCs w:val="28"/>
        </w:rPr>
      </w:pPr>
    </w:p>
    <w:p w:rsidR="00F067AA" w:rsidRDefault="00F067AA" w:rsidP="00F067AA">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Pr="00376E73">
        <w:rPr>
          <w:rFonts w:ascii="Times New Roman" w:hAnsi="Times New Roman" w:cs="Times New Roman"/>
          <w:sz w:val="28"/>
          <w:szCs w:val="28"/>
        </w:rPr>
        <w:t>ВИРІШИЛА :</w:t>
      </w:r>
    </w:p>
    <w:p w:rsidR="00F067AA" w:rsidRPr="0047529D" w:rsidRDefault="00F067AA" w:rsidP="00F067AA">
      <w:pPr>
        <w:spacing w:after="0"/>
        <w:jc w:val="both"/>
        <w:rPr>
          <w:rFonts w:ascii="Times New Roman" w:hAnsi="Times New Roman"/>
          <w:sz w:val="28"/>
          <w:szCs w:val="28"/>
        </w:rPr>
      </w:pPr>
    </w:p>
    <w:p w:rsidR="00F067AA" w:rsidRDefault="00F067AA" w:rsidP="00F067AA">
      <w:pPr>
        <w:pStyle w:val="a3"/>
        <w:numPr>
          <w:ilvl w:val="0"/>
          <w:numId w:val="39"/>
        </w:numPr>
        <w:spacing w:after="0" w:line="259" w:lineRule="auto"/>
        <w:jc w:val="both"/>
        <w:rPr>
          <w:rFonts w:ascii="Times New Roman" w:hAnsi="Times New Roman"/>
          <w:sz w:val="28"/>
          <w:szCs w:val="28"/>
        </w:rPr>
      </w:pPr>
      <w:r>
        <w:rPr>
          <w:rFonts w:ascii="Times New Roman" w:hAnsi="Times New Roman"/>
          <w:sz w:val="28"/>
          <w:szCs w:val="28"/>
        </w:rPr>
        <w:t xml:space="preserve">Надати дозвіл на встановлення безоплатного строкового сервітуту ТОВ </w:t>
      </w:r>
    </w:p>
    <w:p w:rsidR="00F067AA" w:rsidRDefault="00F067AA" w:rsidP="00F067AA">
      <w:pPr>
        <w:spacing w:after="0"/>
        <w:jc w:val="both"/>
        <w:rPr>
          <w:rFonts w:ascii="Times New Roman" w:hAnsi="Times New Roman"/>
          <w:sz w:val="28"/>
          <w:szCs w:val="28"/>
        </w:rPr>
      </w:pPr>
      <w:r w:rsidRPr="0047529D">
        <w:rPr>
          <w:rFonts w:ascii="Times New Roman" w:hAnsi="Times New Roman"/>
          <w:sz w:val="28"/>
          <w:szCs w:val="28"/>
        </w:rPr>
        <w:t>«Чаплинський комунальник» директор Максименко В.М. щодо земельних ділянок, які перебувают</w:t>
      </w:r>
      <w:r>
        <w:rPr>
          <w:rFonts w:ascii="Times New Roman" w:hAnsi="Times New Roman"/>
          <w:sz w:val="28"/>
          <w:szCs w:val="28"/>
        </w:rPr>
        <w:t>ь у комунальній власності Чапли</w:t>
      </w:r>
      <w:r w:rsidRPr="0047529D">
        <w:rPr>
          <w:rFonts w:ascii="Times New Roman" w:hAnsi="Times New Roman"/>
          <w:sz w:val="28"/>
          <w:szCs w:val="28"/>
        </w:rPr>
        <w:t>нської селищної ради для обслуговування артезіанських свердловин, а саме :</w:t>
      </w:r>
    </w:p>
    <w:p w:rsidR="00F067AA" w:rsidRPr="003D3D23" w:rsidRDefault="00F067AA" w:rsidP="00F067AA">
      <w:pPr>
        <w:pStyle w:val="a3"/>
        <w:numPr>
          <w:ilvl w:val="1"/>
          <w:numId w:val="39"/>
        </w:numPr>
        <w:spacing w:after="0" w:line="259" w:lineRule="auto"/>
        <w:ind w:left="0" w:firstLine="426"/>
        <w:jc w:val="both"/>
        <w:rPr>
          <w:rFonts w:ascii="Times New Roman" w:hAnsi="Times New Roman"/>
          <w:sz w:val="28"/>
          <w:szCs w:val="28"/>
        </w:rPr>
      </w:pPr>
      <w:r>
        <w:rPr>
          <w:rFonts w:ascii="Times New Roman" w:hAnsi="Times New Roman"/>
          <w:sz w:val="28"/>
          <w:szCs w:val="28"/>
        </w:rPr>
        <w:t xml:space="preserve">Земельної ділянки площею 0,0225 га, кадастровий номер </w:t>
      </w:r>
      <w:r w:rsidRPr="003D3D23">
        <w:rPr>
          <w:rFonts w:ascii="Times New Roman" w:hAnsi="Times New Roman"/>
          <w:sz w:val="28"/>
          <w:szCs w:val="28"/>
        </w:rPr>
        <w:t>6525455100:01:001:0006, розташованої за адресою Чаплинський район, с.Нове, свердловина № 18-354.</w:t>
      </w:r>
    </w:p>
    <w:p w:rsidR="00F067AA" w:rsidRPr="003D3D23" w:rsidRDefault="00F067AA" w:rsidP="00F067AA">
      <w:pPr>
        <w:pStyle w:val="a3"/>
        <w:numPr>
          <w:ilvl w:val="1"/>
          <w:numId w:val="39"/>
        </w:numPr>
        <w:spacing w:after="0" w:line="259" w:lineRule="auto"/>
        <w:ind w:left="0" w:firstLine="300"/>
        <w:jc w:val="both"/>
        <w:rPr>
          <w:rFonts w:ascii="Times New Roman" w:hAnsi="Times New Roman"/>
          <w:sz w:val="28"/>
          <w:szCs w:val="28"/>
        </w:rPr>
      </w:pPr>
      <w:r>
        <w:rPr>
          <w:rFonts w:ascii="Times New Roman" w:hAnsi="Times New Roman"/>
          <w:sz w:val="28"/>
          <w:szCs w:val="28"/>
        </w:rPr>
        <w:t>Земельної ділянки площею 0,</w:t>
      </w:r>
      <w:r w:rsidRPr="0047529D">
        <w:rPr>
          <w:rFonts w:ascii="Times New Roman" w:hAnsi="Times New Roman"/>
          <w:sz w:val="28"/>
          <w:szCs w:val="28"/>
        </w:rPr>
        <w:t>0</w:t>
      </w:r>
      <w:r>
        <w:rPr>
          <w:rFonts w:ascii="Times New Roman" w:hAnsi="Times New Roman"/>
          <w:sz w:val="28"/>
          <w:szCs w:val="28"/>
        </w:rPr>
        <w:t>474</w:t>
      </w:r>
      <w:r w:rsidRPr="0047529D">
        <w:rPr>
          <w:rFonts w:ascii="Times New Roman" w:hAnsi="Times New Roman"/>
          <w:sz w:val="28"/>
          <w:szCs w:val="28"/>
        </w:rPr>
        <w:t xml:space="preserve"> га, кадастровий номер </w:t>
      </w:r>
      <w:r w:rsidRPr="003D3D23">
        <w:rPr>
          <w:rFonts w:ascii="Times New Roman" w:hAnsi="Times New Roman"/>
          <w:sz w:val="28"/>
          <w:szCs w:val="28"/>
        </w:rPr>
        <w:t>6525455100:03:001:0304, розташованої за адресою</w:t>
      </w:r>
      <w:r>
        <w:rPr>
          <w:rFonts w:ascii="Times New Roman" w:hAnsi="Times New Roman"/>
          <w:sz w:val="28"/>
          <w:szCs w:val="28"/>
        </w:rPr>
        <w:t xml:space="preserve"> смт.Чаплинка вул. Лесі Українки</w:t>
      </w:r>
      <w:r w:rsidRPr="003D3D23">
        <w:rPr>
          <w:rFonts w:ascii="Times New Roman" w:hAnsi="Times New Roman"/>
          <w:sz w:val="28"/>
          <w:szCs w:val="28"/>
        </w:rPr>
        <w:t>, свердловина № 18-373.</w:t>
      </w:r>
    </w:p>
    <w:p w:rsidR="00F067AA" w:rsidRPr="0047529D" w:rsidRDefault="00F067AA" w:rsidP="00F067AA">
      <w:pPr>
        <w:spacing w:after="0"/>
        <w:ind w:firstLine="708"/>
        <w:jc w:val="both"/>
        <w:rPr>
          <w:rFonts w:ascii="Times New Roman" w:hAnsi="Times New Roman"/>
          <w:sz w:val="28"/>
          <w:szCs w:val="28"/>
        </w:rPr>
      </w:pPr>
      <w:r>
        <w:rPr>
          <w:rFonts w:ascii="Times New Roman" w:hAnsi="Times New Roman"/>
          <w:sz w:val="28"/>
          <w:szCs w:val="28"/>
        </w:rPr>
        <w:t>1.3.</w:t>
      </w:r>
      <w:r w:rsidRPr="0047529D">
        <w:rPr>
          <w:rFonts w:ascii="Times New Roman" w:hAnsi="Times New Roman"/>
          <w:sz w:val="28"/>
          <w:szCs w:val="28"/>
        </w:rPr>
        <w:t>Земельної ділянки площею 0.0</w:t>
      </w:r>
      <w:r>
        <w:rPr>
          <w:rFonts w:ascii="Times New Roman" w:hAnsi="Times New Roman"/>
          <w:sz w:val="28"/>
          <w:szCs w:val="28"/>
        </w:rPr>
        <w:t>576</w:t>
      </w:r>
      <w:r w:rsidRPr="0047529D">
        <w:rPr>
          <w:rFonts w:ascii="Times New Roman" w:hAnsi="Times New Roman"/>
          <w:sz w:val="28"/>
          <w:szCs w:val="28"/>
        </w:rPr>
        <w:t xml:space="preserve"> га, кадастровий номер </w:t>
      </w:r>
      <w:r>
        <w:rPr>
          <w:rFonts w:ascii="Times New Roman" w:hAnsi="Times New Roman"/>
          <w:sz w:val="28"/>
          <w:szCs w:val="28"/>
        </w:rPr>
        <w:t>6525455100:03</w:t>
      </w:r>
      <w:r w:rsidRPr="0047529D">
        <w:rPr>
          <w:rFonts w:ascii="Times New Roman" w:hAnsi="Times New Roman"/>
          <w:sz w:val="28"/>
          <w:szCs w:val="28"/>
        </w:rPr>
        <w:t>:001:0</w:t>
      </w:r>
      <w:r>
        <w:rPr>
          <w:rFonts w:ascii="Times New Roman" w:hAnsi="Times New Roman"/>
          <w:sz w:val="28"/>
          <w:szCs w:val="28"/>
        </w:rPr>
        <w:t>294</w:t>
      </w:r>
      <w:r w:rsidRPr="0047529D">
        <w:rPr>
          <w:rFonts w:ascii="Times New Roman" w:hAnsi="Times New Roman"/>
          <w:sz w:val="28"/>
          <w:szCs w:val="28"/>
        </w:rPr>
        <w:t>, розташованої за адресою</w:t>
      </w:r>
      <w:r>
        <w:rPr>
          <w:rFonts w:ascii="Times New Roman" w:hAnsi="Times New Roman"/>
          <w:sz w:val="28"/>
          <w:szCs w:val="28"/>
        </w:rPr>
        <w:t xml:space="preserve"> смт.Чаплинка вул.Кримська,</w:t>
      </w:r>
      <w:r w:rsidRPr="0047529D">
        <w:rPr>
          <w:rFonts w:ascii="Times New Roman" w:hAnsi="Times New Roman"/>
          <w:sz w:val="28"/>
          <w:szCs w:val="28"/>
        </w:rPr>
        <w:t xml:space="preserve"> свердловина № 18-</w:t>
      </w:r>
      <w:r>
        <w:rPr>
          <w:rFonts w:ascii="Times New Roman" w:hAnsi="Times New Roman"/>
          <w:sz w:val="28"/>
          <w:szCs w:val="28"/>
        </w:rPr>
        <w:t>245</w:t>
      </w:r>
      <w:r w:rsidRPr="0047529D">
        <w:rPr>
          <w:rFonts w:ascii="Times New Roman" w:hAnsi="Times New Roman"/>
          <w:sz w:val="28"/>
          <w:szCs w:val="28"/>
        </w:rPr>
        <w:t>.</w:t>
      </w:r>
    </w:p>
    <w:p w:rsidR="00F067AA" w:rsidRPr="0047529D" w:rsidRDefault="00F067AA" w:rsidP="00F067AA">
      <w:pPr>
        <w:spacing w:after="0"/>
        <w:ind w:firstLine="708"/>
        <w:jc w:val="both"/>
        <w:rPr>
          <w:rFonts w:ascii="Times New Roman" w:hAnsi="Times New Roman"/>
          <w:sz w:val="28"/>
          <w:szCs w:val="28"/>
        </w:rPr>
      </w:pPr>
      <w:r w:rsidRPr="0047529D">
        <w:rPr>
          <w:rFonts w:ascii="Times New Roman" w:hAnsi="Times New Roman"/>
          <w:sz w:val="28"/>
          <w:szCs w:val="28"/>
        </w:rPr>
        <w:t>1.4.Земельної ділянки площею 0.0</w:t>
      </w:r>
      <w:r>
        <w:rPr>
          <w:rFonts w:ascii="Times New Roman" w:hAnsi="Times New Roman"/>
          <w:sz w:val="28"/>
          <w:szCs w:val="28"/>
        </w:rPr>
        <w:t>225</w:t>
      </w:r>
      <w:r w:rsidRPr="0047529D">
        <w:rPr>
          <w:rFonts w:ascii="Times New Roman" w:hAnsi="Times New Roman"/>
          <w:sz w:val="28"/>
          <w:szCs w:val="28"/>
        </w:rPr>
        <w:t xml:space="preserve"> га, кадастровий номер </w:t>
      </w:r>
      <w:r>
        <w:rPr>
          <w:rFonts w:ascii="Times New Roman" w:hAnsi="Times New Roman"/>
          <w:sz w:val="28"/>
          <w:szCs w:val="28"/>
        </w:rPr>
        <w:t>6525455100:03</w:t>
      </w:r>
      <w:r w:rsidRPr="0047529D">
        <w:rPr>
          <w:rFonts w:ascii="Times New Roman" w:hAnsi="Times New Roman"/>
          <w:sz w:val="28"/>
          <w:szCs w:val="28"/>
        </w:rPr>
        <w:t>:001:0</w:t>
      </w:r>
      <w:r>
        <w:rPr>
          <w:rFonts w:ascii="Times New Roman" w:hAnsi="Times New Roman"/>
          <w:sz w:val="28"/>
          <w:szCs w:val="28"/>
        </w:rPr>
        <w:t>303</w:t>
      </w:r>
      <w:r w:rsidRPr="0047529D">
        <w:rPr>
          <w:rFonts w:ascii="Times New Roman" w:hAnsi="Times New Roman"/>
          <w:sz w:val="28"/>
          <w:szCs w:val="28"/>
        </w:rPr>
        <w:t>, розташованої за адресою</w:t>
      </w:r>
      <w:r>
        <w:rPr>
          <w:rFonts w:ascii="Times New Roman" w:hAnsi="Times New Roman"/>
          <w:sz w:val="28"/>
          <w:szCs w:val="28"/>
        </w:rPr>
        <w:t xml:space="preserve"> смт.Чаплинка вул.Островського-Польова,</w:t>
      </w:r>
      <w:r w:rsidRPr="0047529D">
        <w:rPr>
          <w:rFonts w:ascii="Times New Roman" w:hAnsi="Times New Roman"/>
          <w:sz w:val="28"/>
          <w:szCs w:val="28"/>
        </w:rPr>
        <w:t xml:space="preserve"> свердловина № 18-3</w:t>
      </w:r>
      <w:r>
        <w:rPr>
          <w:rFonts w:ascii="Times New Roman" w:hAnsi="Times New Roman"/>
          <w:sz w:val="28"/>
          <w:szCs w:val="28"/>
        </w:rPr>
        <w:t>82</w:t>
      </w:r>
      <w:r w:rsidRPr="0047529D">
        <w:rPr>
          <w:rFonts w:ascii="Times New Roman" w:hAnsi="Times New Roman"/>
          <w:sz w:val="28"/>
          <w:szCs w:val="28"/>
        </w:rPr>
        <w:t>.</w:t>
      </w:r>
    </w:p>
    <w:p w:rsidR="00F067AA" w:rsidRPr="0047529D" w:rsidRDefault="00F067AA" w:rsidP="00F067AA">
      <w:pPr>
        <w:spacing w:after="0"/>
        <w:ind w:firstLine="708"/>
        <w:jc w:val="both"/>
        <w:rPr>
          <w:rFonts w:ascii="Times New Roman" w:hAnsi="Times New Roman"/>
          <w:sz w:val="28"/>
          <w:szCs w:val="28"/>
        </w:rPr>
      </w:pPr>
      <w:r>
        <w:rPr>
          <w:rFonts w:ascii="Times New Roman" w:hAnsi="Times New Roman"/>
          <w:sz w:val="28"/>
          <w:szCs w:val="28"/>
        </w:rPr>
        <w:t>1.5.Земельної ділянки площею 0,</w:t>
      </w:r>
      <w:r w:rsidRPr="00AF5F3B">
        <w:rPr>
          <w:rFonts w:ascii="Times New Roman" w:hAnsi="Times New Roman"/>
          <w:sz w:val="28"/>
          <w:szCs w:val="28"/>
        </w:rPr>
        <w:t>0</w:t>
      </w:r>
      <w:r>
        <w:rPr>
          <w:rFonts w:ascii="Times New Roman" w:hAnsi="Times New Roman"/>
          <w:sz w:val="28"/>
          <w:szCs w:val="28"/>
        </w:rPr>
        <w:t>420</w:t>
      </w:r>
      <w:r w:rsidRPr="00AF5F3B">
        <w:rPr>
          <w:rFonts w:ascii="Times New Roman" w:hAnsi="Times New Roman"/>
          <w:sz w:val="28"/>
          <w:szCs w:val="28"/>
        </w:rPr>
        <w:t xml:space="preserve"> га, кадастровий номер </w:t>
      </w:r>
      <w:r>
        <w:rPr>
          <w:rFonts w:ascii="Times New Roman" w:hAnsi="Times New Roman"/>
          <w:sz w:val="28"/>
          <w:szCs w:val="28"/>
        </w:rPr>
        <w:t>6525455100:03</w:t>
      </w:r>
      <w:r w:rsidRPr="0047529D">
        <w:rPr>
          <w:rFonts w:ascii="Times New Roman" w:hAnsi="Times New Roman"/>
          <w:sz w:val="28"/>
          <w:szCs w:val="28"/>
        </w:rPr>
        <w:t>:001:0</w:t>
      </w:r>
      <w:r>
        <w:rPr>
          <w:rFonts w:ascii="Times New Roman" w:hAnsi="Times New Roman"/>
          <w:sz w:val="28"/>
          <w:szCs w:val="28"/>
        </w:rPr>
        <w:t>295</w:t>
      </w:r>
      <w:r w:rsidRPr="0047529D">
        <w:rPr>
          <w:rFonts w:ascii="Times New Roman" w:hAnsi="Times New Roman"/>
          <w:sz w:val="28"/>
          <w:szCs w:val="28"/>
        </w:rPr>
        <w:t>, розташованої за адресою</w:t>
      </w:r>
      <w:r>
        <w:rPr>
          <w:rFonts w:ascii="Times New Roman" w:hAnsi="Times New Roman"/>
          <w:sz w:val="28"/>
          <w:szCs w:val="28"/>
        </w:rPr>
        <w:t xml:space="preserve"> смт.Чаплинка вул.Військова (ЧУЗМ), свердловина № 18-262</w:t>
      </w:r>
      <w:r w:rsidRPr="0047529D">
        <w:rPr>
          <w:rFonts w:ascii="Times New Roman" w:hAnsi="Times New Roman"/>
          <w:sz w:val="28"/>
          <w:szCs w:val="28"/>
        </w:rPr>
        <w:t>.</w:t>
      </w:r>
    </w:p>
    <w:p w:rsidR="00F067AA" w:rsidRPr="0047529D" w:rsidRDefault="00F067AA" w:rsidP="00F067AA">
      <w:pPr>
        <w:spacing w:after="0"/>
        <w:ind w:firstLine="708"/>
        <w:jc w:val="both"/>
        <w:rPr>
          <w:rFonts w:ascii="Times New Roman" w:hAnsi="Times New Roman"/>
          <w:sz w:val="28"/>
          <w:szCs w:val="28"/>
        </w:rPr>
      </w:pPr>
      <w:r w:rsidRPr="00653A0C">
        <w:rPr>
          <w:rFonts w:ascii="Times New Roman" w:hAnsi="Times New Roman"/>
          <w:sz w:val="28"/>
          <w:szCs w:val="28"/>
        </w:rPr>
        <w:lastRenderedPageBreak/>
        <w:t>1.6. Земельної ділянки площею 0.0</w:t>
      </w:r>
      <w:r>
        <w:rPr>
          <w:rFonts w:ascii="Times New Roman" w:hAnsi="Times New Roman"/>
          <w:sz w:val="28"/>
          <w:szCs w:val="28"/>
        </w:rPr>
        <w:t xml:space="preserve">531 </w:t>
      </w:r>
      <w:r w:rsidRPr="00653A0C">
        <w:rPr>
          <w:rFonts w:ascii="Times New Roman" w:hAnsi="Times New Roman"/>
          <w:sz w:val="28"/>
          <w:szCs w:val="28"/>
        </w:rPr>
        <w:t xml:space="preserve">га, кадастровий номер </w:t>
      </w:r>
      <w:r>
        <w:rPr>
          <w:rFonts w:ascii="Times New Roman" w:hAnsi="Times New Roman"/>
          <w:sz w:val="28"/>
          <w:szCs w:val="28"/>
        </w:rPr>
        <w:t>6525455100:03</w:t>
      </w:r>
      <w:r w:rsidRPr="0047529D">
        <w:rPr>
          <w:rFonts w:ascii="Times New Roman" w:hAnsi="Times New Roman"/>
          <w:sz w:val="28"/>
          <w:szCs w:val="28"/>
        </w:rPr>
        <w:t>:001:0</w:t>
      </w:r>
      <w:r>
        <w:rPr>
          <w:rFonts w:ascii="Times New Roman" w:hAnsi="Times New Roman"/>
          <w:sz w:val="28"/>
          <w:szCs w:val="28"/>
        </w:rPr>
        <w:t>293</w:t>
      </w:r>
      <w:r w:rsidRPr="0047529D">
        <w:rPr>
          <w:rFonts w:ascii="Times New Roman" w:hAnsi="Times New Roman"/>
          <w:sz w:val="28"/>
          <w:szCs w:val="28"/>
        </w:rPr>
        <w:t>, розташованої за адресою</w:t>
      </w:r>
      <w:r>
        <w:rPr>
          <w:rFonts w:ascii="Times New Roman" w:hAnsi="Times New Roman"/>
          <w:sz w:val="28"/>
          <w:szCs w:val="28"/>
        </w:rPr>
        <w:t xml:space="preserve"> смт.Чаплинка вул.Хмельницького, свердловина № 18-71</w:t>
      </w:r>
      <w:r w:rsidRPr="0047529D">
        <w:rPr>
          <w:rFonts w:ascii="Times New Roman" w:hAnsi="Times New Roman"/>
          <w:sz w:val="28"/>
          <w:szCs w:val="28"/>
        </w:rPr>
        <w:t>.</w:t>
      </w:r>
    </w:p>
    <w:p w:rsidR="00F067AA" w:rsidRPr="0047529D" w:rsidRDefault="00F067AA" w:rsidP="00F067AA">
      <w:pPr>
        <w:spacing w:after="0"/>
        <w:ind w:firstLine="708"/>
        <w:jc w:val="both"/>
        <w:rPr>
          <w:rFonts w:ascii="Times New Roman" w:hAnsi="Times New Roman"/>
          <w:sz w:val="28"/>
          <w:szCs w:val="28"/>
        </w:rPr>
      </w:pPr>
      <w:r>
        <w:rPr>
          <w:rFonts w:ascii="Times New Roman" w:hAnsi="Times New Roman"/>
          <w:sz w:val="28"/>
          <w:szCs w:val="28"/>
        </w:rPr>
        <w:t>1.7.</w:t>
      </w:r>
      <w:r w:rsidRPr="00752CEB">
        <w:rPr>
          <w:rFonts w:ascii="Times New Roman" w:hAnsi="Times New Roman"/>
          <w:sz w:val="28"/>
          <w:szCs w:val="28"/>
        </w:rPr>
        <w:t xml:space="preserve"> </w:t>
      </w:r>
      <w:r>
        <w:rPr>
          <w:rFonts w:ascii="Times New Roman" w:hAnsi="Times New Roman"/>
          <w:sz w:val="28"/>
          <w:szCs w:val="28"/>
        </w:rPr>
        <w:t>Земельної ділянки площею 0,</w:t>
      </w:r>
      <w:r w:rsidRPr="00653A0C">
        <w:rPr>
          <w:rFonts w:ascii="Times New Roman" w:hAnsi="Times New Roman"/>
          <w:sz w:val="28"/>
          <w:szCs w:val="28"/>
        </w:rPr>
        <w:t>0</w:t>
      </w:r>
      <w:r>
        <w:rPr>
          <w:rFonts w:ascii="Times New Roman" w:hAnsi="Times New Roman"/>
          <w:sz w:val="28"/>
          <w:szCs w:val="28"/>
        </w:rPr>
        <w:t xml:space="preserve">225 </w:t>
      </w:r>
      <w:r w:rsidRPr="00653A0C">
        <w:rPr>
          <w:rFonts w:ascii="Times New Roman" w:hAnsi="Times New Roman"/>
          <w:sz w:val="28"/>
          <w:szCs w:val="28"/>
        </w:rPr>
        <w:t xml:space="preserve">га, кадастровий номер </w:t>
      </w:r>
      <w:r>
        <w:rPr>
          <w:rFonts w:ascii="Times New Roman" w:hAnsi="Times New Roman"/>
          <w:sz w:val="28"/>
          <w:szCs w:val="28"/>
        </w:rPr>
        <w:t>6525455100:03</w:t>
      </w:r>
      <w:r w:rsidRPr="0047529D">
        <w:rPr>
          <w:rFonts w:ascii="Times New Roman" w:hAnsi="Times New Roman"/>
          <w:sz w:val="28"/>
          <w:szCs w:val="28"/>
        </w:rPr>
        <w:t>:001:0</w:t>
      </w:r>
      <w:r>
        <w:rPr>
          <w:rFonts w:ascii="Times New Roman" w:hAnsi="Times New Roman"/>
          <w:sz w:val="28"/>
          <w:szCs w:val="28"/>
        </w:rPr>
        <w:t>302</w:t>
      </w:r>
      <w:r w:rsidRPr="0047529D">
        <w:rPr>
          <w:rFonts w:ascii="Times New Roman" w:hAnsi="Times New Roman"/>
          <w:sz w:val="28"/>
          <w:szCs w:val="28"/>
        </w:rPr>
        <w:t>, розташованої за адресою</w:t>
      </w:r>
      <w:r>
        <w:rPr>
          <w:rFonts w:ascii="Times New Roman" w:hAnsi="Times New Roman"/>
          <w:sz w:val="28"/>
          <w:szCs w:val="28"/>
        </w:rPr>
        <w:t xml:space="preserve"> смт.Чаплинка вул.Сонячна, свердловина № 18-383</w:t>
      </w:r>
      <w:r w:rsidRPr="0047529D">
        <w:rPr>
          <w:rFonts w:ascii="Times New Roman" w:hAnsi="Times New Roman"/>
          <w:sz w:val="28"/>
          <w:szCs w:val="28"/>
        </w:rPr>
        <w:t>.</w:t>
      </w:r>
    </w:p>
    <w:p w:rsidR="00F067AA" w:rsidRDefault="00F067AA" w:rsidP="00F067AA">
      <w:pPr>
        <w:spacing w:after="0"/>
        <w:ind w:firstLine="708"/>
        <w:jc w:val="both"/>
        <w:rPr>
          <w:rFonts w:ascii="Times New Roman" w:hAnsi="Times New Roman"/>
          <w:sz w:val="28"/>
          <w:szCs w:val="28"/>
        </w:rPr>
      </w:pPr>
      <w:r>
        <w:rPr>
          <w:rFonts w:ascii="Times New Roman" w:hAnsi="Times New Roman"/>
          <w:sz w:val="28"/>
          <w:szCs w:val="28"/>
        </w:rPr>
        <w:t>1.8.Земельної ділянки площею 0,</w:t>
      </w:r>
      <w:r w:rsidRPr="00653A0C">
        <w:rPr>
          <w:rFonts w:ascii="Times New Roman" w:hAnsi="Times New Roman"/>
          <w:sz w:val="28"/>
          <w:szCs w:val="28"/>
        </w:rPr>
        <w:t>0</w:t>
      </w:r>
      <w:r>
        <w:rPr>
          <w:rFonts w:ascii="Times New Roman" w:hAnsi="Times New Roman"/>
          <w:sz w:val="28"/>
          <w:szCs w:val="28"/>
        </w:rPr>
        <w:t>711</w:t>
      </w:r>
      <w:r w:rsidRPr="00653A0C">
        <w:rPr>
          <w:rFonts w:ascii="Times New Roman" w:hAnsi="Times New Roman"/>
          <w:sz w:val="28"/>
          <w:szCs w:val="28"/>
        </w:rPr>
        <w:t xml:space="preserve">га, кадастровий номер </w:t>
      </w:r>
      <w:r>
        <w:rPr>
          <w:rFonts w:ascii="Times New Roman" w:hAnsi="Times New Roman"/>
          <w:sz w:val="28"/>
          <w:szCs w:val="28"/>
        </w:rPr>
        <w:t>6525455100:03</w:t>
      </w:r>
      <w:r w:rsidRPr="0047529D">
        <w:rPr>
          <w:rFonts w:ascii="Times New Roman" w:hAnsi="Times New Roman"/>
          <w:sz w:val="28"/>
          <w:szCs w:val="28"/>
        </w:rPr>
        <w:t>:001:0</w:t>
      </w:r>
      <w:r>
        <w:rPr>
          <w:rFonts w:ascii="Times New Roman" w:hAnsi="Times New Roman"/>
          <w:sz w:val="28"/>
          <w:szCs w:val="28"/>
        </w:rPr>
        <w:t>305</w:t>
      </w:r>
      <w:r w:rsidRPr="0047529D">
        <w:rPr>
          <w:rFonts w:ascii="Times New Roman" w:hAnsi="Times New Roman"/>
          <w:sz w:val="28"/>
          <w:szCs w:val="28"/>
        </w:rPr>
        <w:t>, розташованої за адресою</w:t>
      </w:r>
      <w:r>
        <w:rPr>
          <w:rFonts w:ascii="Times New Roman" w:hAnsi="Times New Roman"/>
          <w:sz w:val="28"/>
          <w:szCs w:val="28"/>
        </w:rPr>
        <w:t xml:space="preserve"> смт.Чаплинка вул. Франко (жилмасив), свердловина № 18-261</w:t>
      </w:r>
      <w:r w:rsidRPr="0047529D">
        <w:rPr>
          <w:rFonts w:ascii="Times New Roman" w:hAnsi="Times New Roman"/>
          <w:sz w:val="28"/>
          <w:szCs w:val="28"/>
        </w:rPr>
        <w:t>.</w:t>
      </w:r>
    </w:p>
    <w:p w:rsidR="00F067AA" w:rsidRDefault="00F067AA" w:rsidP="00F067AA">
      <w:pPr>
        <w:spacing w:after="0"/>
        <w:ind w:firstLine="708"/>
        <w:jc w:val="both"/>
        <w:rPr>
          <w:rFonts w:ascii="Times New Roman" w:hAnsi="Times New Roman"/>
          <w:sz w:val="28"/>
          <w:szCs w:val="28"/>
        </w:rPr>
      </w:pPr>
      <w:r>
        <w:rPr>
          <w:rFonts w:ascii="Times New Roman" w:hAnsi="Times New Roman"/>
          <w:sz w:val="28"/>
          <w:szCs w:val="28"/>
        </w:rPr>
        <w:t>1.9.Земельної ділянки площею 0,</w:t>
      </w:r>
      <w:r w:rsidRPr="00653A0C">
        <w:rPr>
          <w:rFonts w:ascii="Times New Roman" w:hAnsi="Times New Roman"/>
          <w:sz w:val="28"/>
          <w:szCs w:val="28"/>
        </w:rPr>
        <w:t>0</w:t>
      </w:r>
      <w:r>
        <w:rPr>
          <w:rFonts w:ascii="Times New Roman" w:hAnsi="Times New Roman"/>
          <w:sz w:val="28"/>
          <w:szCs w:val="28"/>
        </w:rPr>
        <w:t xml:space="preserve">225 </w:t>
      </w:r>
      <w:r w:rsidRPr="00653A0C">
        <w:rPr>
          <w:rFonts w:ascii="Times New Roman" w:hAnsi="Times New Roman"/>
          <w:sz w:val="28"/>
          <w:szCs w:val="28"/>
        </w:rPr>
        <w:t xml:space="preserve">га, кадастровий номер </w:t>
      </w:r>
      <w:r>
        <w:rPr>
          <w:rFonts w:ascii="Times New Roman" w:hAnsi="Times New Roman"/>
          <w:sz w:val="28"/>
          <w:szCs w:val="28"/>
        </w:rPr>
        <w:t>6525455100:03</w:t>
      </w:r>
      <w:r w:rsidRPr="0047529D">
        <w:rPr>
          <w:rFonts w:ascii="Times New Roman" w:hAnsi="Times New Roman"/>
          <w:sz w:val="28"/>
          <w:szCs w:val="28"/>
        </w:rPr>
        <w:t>:001:0</w:t>
      </w:r>
      <w:r>
        <w:rPr>
          <w:rFonts w:ascii="Times New Roman" w:hAnsi="Times New Roman"/>
          <w:sz w:val="28"/>
          <w:szCs w:val="28"/>
        </w:rPr>
        <w:t>286</w:t>
      </w:r>
      <w:r w:rsidRPr="0047529D">
        <w:rPr>
          <w:rFonts w:ascii="Times New Roman" w:hAnsi="Times New Roman"/>
          <w:sz w:val="28"/>
          <w:szCs w:val="28"/>
        </w:rPr>
        <w:t>, розташованої за адресою</w:t>
      </w:r>
      <w:r>
        <w:rPr>
          <w:rFonts w:ascii="Times New Roman" w:hAnsi="Times New Roman"/>
          <w:sz w:val="28"/>
          <w:szCs w:val="28"/>
        </w:rPr>
        <w:t xml:space="preserve"> смт.Чаплинка вул.Пушкіна, свердловина № 18-69</w:t>
      </w:r>
      <w:r w:rsidRPr="0047529D">
        <w:rPr>
          <w:rFonts w:ascii="Times New Roman" w:hAnsi="Times New Roman"/>
          <w:sz w:val="28"/>
          <w:szCs w:val="28"/>
        </w:rPr>
        <w:t>.</w:t>
      </w:r>
      <w:r w:rsidRPr="003D4B98">
        <w:rPr>
          <w:rFonts w:ascii="Times New Roman" w:hAnsi="Times New Roman"/>
          <w:sz w:val="28"/>
          <w:szCs w:val="28"/>
        </w:rPr>
        <w:t xml:space="preserve"> </w:t>
      </w:r>
    </w:p>
    <w:p w:rsidR="00F067AA" w:rsidRPr="0047529D" w:rsidRDefault="00F067AA" w:rsidP="00F067AA">
      <w:pPr>
        <w:spacing w:after="0"/>
        <w:ind w:firstLine="708"/>
        <w:jc w:val="both"/>
        <w:rPr>
          <w:rFonts w:ascii="Times New Roman" w:hAnsi="Times New Roman"/>
          <w:sz w:val="28"/>
          <w:szCs w:val="28"/>
        </w:rPr>
      </w:pPr>
      <w:r>
        <w:rPr>
          <w:rFonts w:ascii="Times New Roman" w:hAnsi="Times New Roman"/>
          <w:sz w:val="28"/>
          <w:szCs w:val="28"/>
        </w:rPr>
        <w:t>1.10.Земельної ділянки площею 0,</w:t>
      </w:r>
      <w:r w:rsidRPr="00653A0C">
        <w:rPr>
          <w:rFonts w:ascii="Times New Roman" w:hAnsi="Times New Roman"/>
          <w:sz w:val="28"/>
          <w:szCs w:val="28"/>
        </w:rPr>
        <w:t>0</w:t>
      </w:r>
      <w:r>
        <w:rPr>
          <w:rFonts w:ascii="Times New Roman" w:hAnsi="Times New Roman"/>
          <w:sz w:val="28"/>
          <w:szCs w:val="28"/>
        </w:rPr>
        <w:t xml:space="preserve">225 </w:t>
      </w:r>
      <w:r w:rsidRPr="00653A0C">
        <w:rPr>
          <w:rFonts w:ascii="Times New Roman" w:hAnsi="Times New Roman"/>
          <w:sz w:val="28"/>
          <w:szCs w:val="28"/>
        </w:rPr>
        <w:t xml:space="preserve">га, кадастровий номер </w:t>
      </w:r>
      <w:r>
        <w:rPr>
          <w:rFonts w:ascii="Times New Roman" w:hAnsi="Times New Roman"/>
          <w:sz w:val="28"/>
          <w:szCs w:val="28"/>
        </w:rPr>
        <w:t>6525455100:03</w:t>
      </w:r>
      <w:r w:rsidRPr="0047529D">
        <w:rPr>
          <w:rFonts w:ascii="Times New Roman" w:hAnsi="Times New Roman"/>
          <w:sz w:val="28"/>
          <w:szCs w:val="28"/>
        </w:rPr>
        <w:t>:001:0</w:t>
      </w:r>
      <w:r>
        <w:rPr>
          <w:rFonts w:ascii="Times New Roman" w:hAnsi="Times New Roman"/>
          <w:sz w:val="28"/>
          <w:szCs w:val="28"/>
        </w:rPr>
        <w:t>298</w:t>
      </w:r>
      <w:r w:rsidRPr="0047529D">
        <w:rPr>
          <w:rFonts w:ascii="Times New Roman" w:hAnsi="Times New Roman"/>
          <w:sz w:val="28"/>
          <w:szCs w:val="28"/>
        </w:rPr>
        <w:t>, розташованої за адресою</w:t>
      </w:r>
      <w:r>
        <w:rPr>
          <w:rFonts w:ascii="Times New Roman" w:hAnsi="Times New Roman"/>
          <w:sz w:val="28"/>
          <w:szCs w:val="28"/>
        </w:rPr>
        <w:t xml:space="preserve"> смт.Чаплинка вул.Лермонтова, свердловина № 18-264</w:t>
      </w:r>
      <w:r w:rsidRPr="0047529D">
        <w:rPr>
          <w:rFonts w:ascii="Times New Roman" w:hAnsi="Times New Roman"/>
          <w:sz w:val="28"/>
          <w:szCs w:val="28"/>
        </w:rPr>
        <w:t>.</w:t>
      </w:r>
    </w:p>
    <w:p w:rsidR="00F067AA" w:rsidRPr="0047529D" w:rsidRDefault="00F067AA" w:rsidP="00F067AA">
      <w:pPr>
        <w:spacing w:after="0"/>
        <w:ind w:firstLine="708"/>
        <w:jc w:val="both"/>
        <w:rPr>
          <w:rFonts w:ascii="Times New Roman" w:hAnsi="Times New Roman"/>
          <w:sz w:val="28"/>
          <w:szCs w:val="28"/>
        </w:rPr>
      </w:pPr>
      <w:r>
        <w:rPr>
          <w:rFonts w:ascii="Times New Roman" w:hAnsi="Times New Roman"/>
          <w:sz w:val="28"/>
          <w:szCs w:val="28"/>
        </w:rPr>
        <w:t>1.11.Земельної ділянки площею 0,</w:t>
      </w:r>
      <w:r w:rsidRPr="00653A0C">
        <w:rPr>
          <w:rFonts w:ascii="Times New Roman" w:hAnsi="Times New Roman"/>
          <w:sz w:val="28"/>
          <w:szCs w:val="28"/>
        </w:rPr>
        <w:t>0</w:t>
      </w:r>
      <w:r>
        <w:rPr>
          <w:rFonts w:ascii="Times New Roman" w:hAnsi="Times New Roman"/>
          <w:sz w:val="28"/>
          <w:szCs w:val="28"/>
        </w:rPr>
        <w:t xml:space="preserve">225 </w:t>
      </w:r>
      <w:r w:rsidRPr="00653A0C">
        <w:rPr>
          <w:rFonts w:ascii="Times New Roman" w:hAnsi="Times New Roman"/>
          <w:sz w:val="28"/>
          <w:szCs w:val="28"/>
        </w:rPr>
        <w:t xml:space="preserve">га, кадастровий номер </w:t>
      </w:r>
      <w:r>
        <w:rPr>
          <w:rFonts w:ascii="Times New Roman" w:hAnsi="Times New Roman"/>
          <w:sz w:val="28"/>
          <w:szCs w:val="28"/>
        </w:rPr>
        <w:t>6525455100:04</w:t>
      </w:r>
      <w:r w:rsidRPr="0047529D">
        <w:rPr>
          <w:rFonts w:ascii="Times New Roman" w:hAnsi="Times New Roman"/>
          <w:sz w:val="28"/>
          <w:szCs w:val="28"/>
        </w:rPr>
        <w:t>:001:0</w:t>
      </w:r>
      <w:r>
        <w:rPr>
          <w:rFonts w:ascii="Times New Roman" w:hAnsi="Times New Roman"/>
          <w:sz w:val="28"/>
          <w:szCs w:val="28"/>
        </w:rPr>
        <w:t>344</w:t>
      </w:r>
      <w:r w:rsidRPr="0047529D">
        <w:rPr>
          <w:rFonts w:ascii="Times New Roman" w:hAnsi="Times New Roman"/>
          <w:sz w:val="28"/>
          <w:szCs w:val="28"/>
        </w:rPr>
        <w:t>, розташованої за адресою</w:t>
      </w:r>
      <w:r>
        <w:rPr>
          <w:rFonts w:ascii="Times New Roman" w:hAnsi="Times New Roman"/>
          <w:sz w:val="28"/>
          <w:szCs w:val="28"/>
        </w:rPr>
        <w:t xml:space="preserve"> Чаплинський район, с.Червоний Яр, свердловина № 18-240</w:t>
      </w:r>
      <w:r w:rsidRPr="0047529D">
        <w:rPr>
          <w:rFonts w:ascii="Times New Roman" w:hAnsi="Times New Roman"/>
          <w:sz w:val="28"/>
          <w:szCs w:val="28"/>
        </w:rPr>
        <w:t>.</w:t>
      </w:r>
    </w:p>
    <w:p w:rsidR="00F067AA" w:rsidRDefault="00F067AA" w:rsidP="00F067AA">
      <w:pPr>
        <w:spacing w:after="0"/>
        <w:ind w:firstLine="708"/>
        <w:jc w:val="both"/>
        <w:rPr>
          <w:rFonts w:ascii="Times New Roman" w:hAnsi="Times New Roman"/>
          <w:sz w:val="28"/>
          <w:szCs w:val="28"/>
        </w:rPr>
      </w:pPr>
      <w:r>
        <w:rPr>
          <w:rFonts w:ascii="Times New Roman" w:hAnsi="Times New Roman"/>
          <w:sz w:val="28"/>
          <w:szCs w:val="28"/>
        </w:rPr>
        <w:t>1.12.Земельної ділянки площею 0,</w:t>
      </w:r>
      <w:r w:rsidRPr="00653A0C">
        <w:rPr>
          <w:rFonts w:ascii="Times New Roman" w:hAnsi="Times New Roman"/>
          <w:sz w:val="28"/>
          <w:szCs w:val="28"/>
        </w:rPr>
        <w:t>0</w:t>
      </w:r>
      <w:r>
        <w:rPr>
          <w:rFonts w:ascii="Times New Roman" w:hAnsi="Times New Roman"/>
          <w:sz w:val="28"/>
          <w:szCs w:val="28"/>
        </w:rPr>
        <w:t xml:space="preserve">289 </w:t>
      </w:r>
      <w:r w:rsidRPr="00653A0C">
        <w:rPr>
          <w:rFonts w:ascii="Times New Roman" w:hAnsi="Times New Roman"/>
          <w:sz w:val="28"/>
          <w:szCs w:val="28"/>
        </w:rPr>
        <w:t xml:space="preserve">га, кадастровий номер </w:t>
      </w:r>
      <w:r>
        <w:rPr>
          <w:rFonts w:ascii="Times New Roman" w:hAnsi="Times New Roman"/>
          <w:sz w:val="28"/>
          <w:szCs w:val="28"/>
        </w:rPr>
        <w:t>6525455100:03</w:t>
      </w:r>
      <w:r w:rsidRPr="0047529D">
        <w:rPr>
          <w:rFonts w:ascii="Times New Roman" w:hAnsi="Times New Roman"/>
          <w:sz w:val="28"/>
          <w:szCs w:val="28"/>
        </w:rPr>
        <w:t>:001:0</w:t>
      </w:r>
      <w:r>
        <w:rPr>
          <w:rFonts w:ascii="Times New Roman" w:hAnsi="Times New Roman"/>
          <w:sz w:val="28"/>
          <w:szCs w:val="28"/>
        </w:rPr>
        <w:t>300</w:t>
      </w:r>
      <w:r w:rsidRPr="0047529D">
        <w:rPr>
          <w:rFonts w:ascii="Times New Roman" w:hAnsi="Times New Roman"/>
          <w:sz w:val="28"/>
          <w:szCs w:val="28"/>
        </w:rPr>
        <w:t>, розташованої за адресою</w:t>
      </w:r>
      <w:r>
        <w:rPr>
          <w:rFonts w:ascii="Times New Roman" w:hAnsi="Times New Roman"/>
          <w:sz w:val="28"/>
          <w:szCs w:val="28"/>
        </w:rPr>
        <w:t xml:space="preserve"> смт.Чаплинка вул.Островського- Чкалова, свердловина № 18-249</w:t>
      </w:r>
      <w:r w:rsidRPr="0047529D">
        <w:rPr>
          <w:rFonts w:ascii="Times New Roman" w:hAnsi="Times New Roman"/>
          <w:sz w:val="28"/>
          <w:szCs w:val="28"/>
        </w:rPr>
        <w:t>.</w:t>
      </w:r>
    </w:p>
    <w:p w:rsidR="00F067AA" w:rsidRPr="0047529D" w:rsidRDefault="00F067AA" w:rsidP="00F067AA">
      <w:pPr>
        <w:spacing w:after="0"/>
        <w:ind w:firstLine="708"/>
        <w:jc w:val="both"/>
        <w:rPr>
          <w:rFonts w:ascii="Times New Roman" w:hAnsi="Times New Roman"/>
          <w:sz w:val="28"/>
          <w:szCs w:val="28"/>
        </w:rPr>
      </w:pPr>
      <w:r>
        <w:rPr>
          <w:rFonts w:ascii="Times New Roman" w:hAnsi="Times New Roman"/>
          <w:sz w:val="28"/>
          <w:szCs w:val="28"/>
        </w:rPr>
        <w:t>1.13.Земельної ділянки площею 0,</w:t>
      </w:r>
      <w:r w:rsidRPr="00653A0C">
        <w:rPr>
          <w:rFonts w:ascii="Times New Roman" w:hAnsi="Times New Roman"/>
          <w:sz w:val="28"/>
          <w:szCs w:val="28"/>
        </w:rPr>
        <w:t>0</w:t>
      </w:r>
      <w:r>
        <w:rPr>
          <w:rFonts w:ascii="Times New Roman" w:hAnsi="Times New Roman"/>
          <w:sz w:val="28"/>
          <w:szCs w:val="28"/>
        </w:rPr>
        <w:t xml:space="preserve">517 </w:t>
      </w:r>
      <w:r w:rsidRPr="00653A0C">
        <w:rPr>
          <w:rFonts w:ascii="Times New Roman" w:hAnsi="Times New Roman"/>
          <w:sz w:val="28"/>
          <w:szCs w:val="28"/>
        </w:rPr>
        <w:t xml:space="preserve">га, кадастровий номер </w:t>
      </w:r>
      <w:r>
        <w:rPr>
          <w:rFonts w:ascii="Times New Roman" w:hAnsi="Times New Roman"/>
          <w:sz w:val="28"/>
          <w:szCs w:val="28"/>
        </w:rPr>
        <w:t>6525455100:03</w:t>
      </w:r>
      <w:r w:rsidRPr="0047529D">
        <w:rPr>
          <w:rFonts w:ascii="Times New Roman" w:hAnsi="Times New Roman"/>
          <w:sz w:val="28"/>
          <w:szCs w:val="28"/>
        </w:rPr>
        <w:t>:001:0</w:t>
      </w:r>
      <w:r>
        <w:rPr>
          <w:rFonts w:ascii="Times New Roman" w:hAnsi="Times New Roman"/>
          <w:sz w:val="28"/>
          <w:szCs w:val="28"/>
        </w:rPr>
        <w:t>296</w:t>
      </w:r>
      <w:r w:rsidRPr="0047529D">
        <w:rPr>
          <w:rFonts w:ascii="Times New Roman" w:hAnsi="Times New Roman"/>
          <w:sz w:val="28"/>
          <w:szCs w:val="28"/>
        </w:rPr>
        <w:t>, розташованої за адресою</w:t>
      </w:r>
      <w:r>
        <w:rPr>
          <w:rFonts w:ascii="Times New Roman" w:hAnsi="Times New Roman"/>
          <w:sz w:val="28"/>
          <w:szCs w:val="28"/>
        </w:rPr>
        <w:t xml:space="preserve"> смт.Чаплинка вул.Грушевського, свердловина № 18-263</w:t>
      </w:r>
      <w:r w:rsidRPr="0047529D">
        <w:rPr>
          <w:rFonts w:ascii="Times New Roman" w:hAnsi="Times New Roman"/>
          <w:sz w:val="28"/>
          <w:szCs w:val="28"/>
        </w:rPr>
        <w:t>.</w:t>
      </w:r>
    </w:p>
    <w:p w:rsidR="00F067AA" w:rsidRPr="0047529D" w:rsidRDefault="00F067AA" w:rsidP="00F067AA">
      <w:pPr>
        <w:spacing w:after="0"/>
        <w:ind w:firstLine="708"/>
        <w:jc w:val="both"/>
        <w:rPr>
          <w:rFonts w:ascii="Times New Roman" w:hAnsi="Times New Roman"/>
          <w:sz w:val="28"/>
          <w:szCs w:val="28"/>
        </w:rPr>
      </w:pPr>
      <w:r>
        <w:rPr>
          <w:rFonts w:ascii="Times New Roman" w:hAnsi="Times New Roman"/>
          <w:sz w:val="28"/>
          <w:szCs w:val="28"/>
        </w:rPr>
        <w:t>1.14.Земельної ділянки площею 0,</w:t>
      </w:r>
      <w:r w:rsidRPr="00653A0C">
        <w:rPr>
          <w:rFonts w:ascii="Times New Roman" w:hAnsi="Times New Roman"/>
          <w:sz w:val="28"/>
          <w:szCs w:val="28"/>
        </w:rPr>
        <w:t>0</w:t>
      </w:r>
      <w:r>
        <w:rPr>
          <w:rFonts w:ascii="Times New Roman" w:hAnsi="Times New Roman"/>
          <w:sz w:val="28"/>
          <w:szCs w:val="28"/>
        </w:rPr>
        <w:t xml:space="preserve">225 </w:t>
      </w:r>
      <w:r w:rsidRPr="00653A0C">
        <w:rPr>
          <w:rFonts w:ascii="Times New Roman" w:hAnsi="Times New Roman"/>
          <w:sz w:val="28"/>
          <w:szCs w:val="28"/>
        </w:rPr>
        <w:t xml:space="preserve">га, кадастровий номер </w:t>
      </w:r>
      <w:r>
        <w:rPr>
          <w:rFonts w:ascii="Times New Roman" w:hAnsi="Times New Roman"/>
          <w:sz w:val="28"/>
          <w:szCs w:val="28"/>
        </w:rPr>
        <w:t>6525455100:03</w:t>
      </w:r>
      <w:r w:rsidRPr="0047529D">
        <w:rPr>
          <w:rFonts w:ascii="Times New Roman" w:hAnsi="Times New Roman"/>
          <w:sz w:val="28"/>
          <w:szCs w:val="28"/>
        </w:rPr>
        <w:t>:001:0</w:t>
      </w:r>
      <w:r>
        <w:rPr>
          <w:rFonts w:ascii="Times New Roman" w:hAnsi="Times New Roman"/>
          <w:sz w:val="28"/>
          <w:szCs w:val="28"/>
        </w:rPr>
        <w:t>299</w:t>
      </w:r>
      <w:r w:rsidRPr="0047529D">
        <w:rPr>
          <w:rFonts w:ascii="Times New Roman" w:hAnsi="Times New Roman"/>
          <w:sz w:val="28"/>
          <w:szCs w:val="28"/>
        </w:rPr>
        <w:t>, розташованої за адресою</w:t>
      </w:r>
      <w:r>
        <w:rPr>
          <w:rFonts w:ascii="Times New Roman" w:hAnsi="Times New Roman"/>
          <w:sz w:val="28"/>
          <w:szCs w:val="28"/>
        </w:rPr>
        <w:t xml:space="preserve"> смт.Чаплинка вул.Грушевського (автопарк), свердловина № 18-265</w:t>
      </w:r>
      <w:r w:rsidRPr="0047529D">
        <w:rPr>
          <w:rFonts w:ascii="Times New Roman" w:hAnsi="Times New Roman"/>
          <w:sz w:val="28"/>
          <w:szCs w:val="28"/>
        </w:rPr>
        <w:t>.</w:t>
      </w:r>
    </w:p>
    <w:p w:rsidR="00F067AA" w:rsidRPr="0047529D" w:rsidRDefault="00F067AA" w:rsidP="00F067AA">
      <w:pPr>
        <w:spacing w:after="0"/>
        <w:ind w:firstLine="708"/>
        <w:jc w:val="both"/>
        <w:rPr>
          <w:rFonts w:ascii="Times New Roman" w:hAnsi="Times New Roman"/>
          <w:sz w:val="28"/>
          <w:szCs w:val="28"/>
        </w:rPr>
      </w:pPr>
      <w:r>
        <w:rPr>
          <w:rFonts w:ascii="Times New Roman" w:hAnsi="Times New Roman"/>
          <w:sz w:val="28"/>
          <w:szCs w:val="28"/>
        </w:rPr>
        <w:t>1.15.Земельної ділянки площею 0,</w:t>
      </w:r>
      <w:r w:rsidRPr="00653A0C">
        <w:rPr>
          <w:rFonts w:ascii="Times New Roman" w:hAnsi="Times New Roman"/>
          <w:sz w:val="28"/>
          <w:szCs w:val="28"/>
        </w:rPr>
        <w:t>0</w:t>
      </w:r>
      <w:r>
        <w:rPr>
          <w:rFonts w:ascii="Times New Roman" w:hAnsi="Times New Roman"/>
          <w:sz w:val="28"/>
          <w:szCs w:val="28"/>
        </w:rPr>
        <w:t xml:space="preserve">343 </w:t>
      </w:r>
      <w:r w:rsidRPr="00653A0C">
        <w:rPr>
          <w:rFonts w:ascii="Times New Roman" w:hAnsi="Times New Roman"/>
          <w:sz w:val="28"/>
          <w:szCs w:val="28"/>
        </w:rPr>
        <w:t xml:space="preserve">га, кадастровий номер </w:t>
      </w:r>
      <w:r>
        <w:rPr>
          <w:rFonts w:ascii="Times New Roman" w:hAnsi="Times New Roman"/>
          <w:sz w:val="28"/>
          <w:szCs w:val="28"/>
        </w:rPr>
        <w:t>6525455100:03</w:t>
      </w:r>
      <w:r w:rsidRPr="0047529D">
        <w:rPr>
          <w:rFonts w:ascii="Times New Roman" w:hAnsi="Times New Roman"/>
          <w:sz w:val="28"/>
          <w:szCs w:val="28"/>
        </w:rPr>
        <w:t>:001:0</w:t>
      </w:r>
      <w:r>
        <w:rPr>
          <w:rFonts w:ascii="Times New Roman" w:hAnsi="Times New Roman"/>
          <w:sz w:val="28"/>
          <w:szCs w:val="28"/>
        </w:rPr>
        <w:t>301</w:t>
      </w:r>
      <w:r w:rsidRPr="0047529D">
        <w:rPr>
          <w:rFonts w:ascii="Times New Roman" w:hAnsi="Times New Roman"/>
          <w:sz w:val="28"/>
          <w:szCs w:val="28"/>
        </w:rPr>
        <w:t>, розташованої за адресою</w:t>
      </w:r>
      <w:r>
        <w:rPr>
          <w:rFonts w:ascii="Times New Roman" w:hAnsi="Times New Roman"/>
          <w:sz w:val="28"/>
          <w:szCs w:val="28"/>
        </w:rPr>
        <w:t xml:space="preserve"> смт.Чаплинка вул.Меліораторів, свердловина № 18-387</w:t>
      </w:r>
      <w:r w:rsidRPr="0047529D">
        <w:rPr>
          <w:rFonts w:ascii="Times New Roman" w:hAnsi="Times New Roman"/>
          <w:sz w:val="28"/>
          <w:szCs w:val="28"/>
        </w:rPr>
        <w:t>.</w:t>
      </w:r>
    </w:p>
    <w:p w:rsidR="00F067AA" w:rsidRDefault="00F067AA" w:rsidP="00F067AA">
      <w:pPr>
        <w:pStyle w:val="a3"/>
        <w:numPr>
          <w:ilvl w:val="0"/>
          <w:numId w:val="39"/>
        </w:numPr>
        <w:tabs>
          <w:tab w:val="left" w:pos="0"/>
        </w:tabs>
        <w:spacing w:after="0" w:line="259" w:lineRule="auto"/>
        <w:jc w:val="both"/>
        <w:rPr>
          <w:rFonts w:ascii="Times New Roman" w:hAnsi="Times New Roman" w:cs="Times New Roman"/>
          <w:sz w:val="28"/>
          <w:szCs w:val="28"/>
        </w:rPr>
      </w:pPr>
      <w:r w:rsidRPr="00A964F8">
        <w:rPr>
          <w:rFonts w:ascii="Times New Roman" w:hAnsi="Times New Roman" w:cs="Times New Roman"/>
          <w:sz w:val="28"/>
          <w:szCs w:val="28"/>
        </w:rPr>
        <w:t xml:space="preserve">Доручити селищному голові Фаустову Олексію Георгійовичу укласти </w:t>
      </w:r>
    </w:p>
    <w:p w:rsidR="00F067AA" w:rsidRPr="00A964F8" w:rsidRDefault="00F067AA" w:rsidP="00F067AA">
      <w:pPr>
        <w:tabs>
          <w:tab w:val="left" w:pos="0"/>
        </w:tabs>
        <w:spacing w:after="0"/>
        <w:jc w:val="both"/>
        <w:rPr>
          <w:rFonts w:ascii="Times New Roman" w:hAnsi="Times New Roman" w:cs="Times New Roman"/>
          <w:sz w:val="28"/>
          <w:szCs w:val="28"/>
        </w:rPr>
      </w:pPr>
      <w:r w:rsidRPr="00A964F8">
        <w:rPr>
          <w:rFonts w:ascii="Times New Roman" w:hAnsi="Times New Roman" w:cs="Times New Roman"/>
          <w:sz w:val="28"/>
          <w:szCs w:val="28"/>
        </w:rPr>
        <w:t>від імені селищної ради</w:t>
      </w:r>
      <w:r>
        <w:rPr>
          <w:rFonts w:ascii="Times New Roman" w:hAnsi="Times New Roman" w:cs="Times New Roman"/>
          <w:sz w:val="28"/>
          <w:szCs w:val="28"/>
        </w:rPr>
        <w:t xml:space="preserve"> договір земельного сервітуту</w:t>
      </w:r>
      <w:r w:rsidRPr="00A964F8">
        <w:rPr>
          <w:rFonts w:ascii="Times New Roman" w:hAnsi="Times New Roman" w:cs="Times New Roman"/>
          <w:sz w:val="28"/>
          <w:szCs w:val="28"/>
        </w:rPr>
        <w:t>, а також оформити інші необхідні документи для вчинення цієї угоди.</w:t>
      </w:r>
    </w:p>
    <w:p w:rsidR="00F067AA" w:rsidRPr="003D3D23" w:rsidRDefault="00F067AA" w:rsidP="00F067AA">
      <w:pPr>
        <w:pStyle w:val="a3"/>
        <w:numPr>
          <w:ilvl w:val="0"/>
          <w:numId w:val="39"/>
        </w:numPr>
        <w:tabs>
          <w:tab w:val="left" w:pos="0"/>
        </w:tabs>
        <w:spacing w:after="0" w:line="259" w:lineRule="auto"/>
        <w:ind w:left="0" w:right="-58" w:firstLine="300"/>
        <w:jc w:val="both"/>
        <w:rPr>
          <w:rFonts w:ascii="Times New Roman" w:hAnsi="Times New Roman" w:cs="Times New Roman"/>
          <w:sz w:val="28"/>
          <w:szCs w:val="28"/>
        </w:rPr>
      </w:pPr>
      <w:r w:rsidRPr="003D3D23">
        <w:rPr>
          <w:rFonts w:ascii="Times New Roman" w:hAnsi="Times New Roman" w:cs="Times New Roman"/>
          <w:sz w:val="28"/>
          <w:szCs w:val="28"/>
        </w:rPr>
        <w:t>Землекористувачу – ТОВ «Чаплинський комунальник» провести державну реєстрацію договорів земельного сервітуту.</w:t>
      </w:r>
    </w:p>
    <w:p w:rsidR="00F067AA" w:rsidRDefault="00F067AA" w:rsidP="00F067AA">
      <w:pPr>
        <w:spacing w:after="0"/>
        <w:ind w:firstLine="708"/>
        <w:jc w:val="both"/>
        <w:rPr>
          <w:rFonts w:ascii="Times New Roman" w:hAnsi="Times New Roman"/>
          <w:sz w:val="28"/>
          <w:szCs w:val="28"/>
        </w:rPr>
      </w:pPr>
      <w:r>
        <w:rPr>
          <w:rFonts w:ascii="Times New Roman" w:hAnsi="Times New Roman" w:cs="Times New Roman"/>
          <w:sz w:val="28"/>
          <w:szCs w:val="28"/>
        </w:rPr>
        <w:t>4.</w:t>
      </w:r>
      <w:r w:rsidRPr="00D01544">
        <w:rPr>
          <w:rFonts w:ascii="Times New Roman" w:hAnsi="Times New Roman" w:cs="Times New Roman"/>
          <w:sz w:val="28"/>
          <w:szCs w:val="28"/>
        </w:rPr>
        <w:t xml:space="preserve"> </w:t>
      </w:r>
      <w:r w:rsidRPr="00D01544">
        <w:rPr>
          <w:rFonts w:ascii="Times New Roman" w:hAnsi="Times New Roman"/>
          <w:sz w:val="28"/>
          <w:szCs w:val="28"/>
        </w:rPr>
        <w:t xml:space="preserve">Надати дозвіл на встановлення безоплатного строкового сервітуту </w:t>
      </w:r>
      <w:r>
        <w:rPr>
          <w:rFonts w:ascii="Times New Roman" w:hAnsi="Times New Roman"/>
          <w:sz w:val="28"/>
          <w:szCs w:val="28"/>
        </w:rPr>
        <w:t>ДП «Чаплинський комунальник-2»</w:t>
      </w:r>
      <w:r w:rsidRPr="0047529D">
        <w:rPr>
          <w:rFonts w:ascii="Times New Roman" w:hAnsi="Times New Roman"/>
          <w:sz w:val="28"/>
          <w:szCs w:val="28"/>
        </w:rPr>
        <w:t xml:space="preserve"> директор</w:t>
      </w:r>
      <w:r>
        <w:rPr>
          <w:rFonts w:ascii="Times New Roman" w:hAnsi="Times New Roman"/>
          <w:sz w:val="28"/>
          <w:szCs w:val="28"/>
        </w:rPr>
        <w:t xml:space="preserve"> Лобур Н.С. щодо земельної ділян</w:t>
      </w:r>
      <w:r w:rsidRPr="0047529D">
        <w:rPr>
          <w:rFonts w:ascii="Times New Roman" w:hAnsi="Times New Roman"/>
          <w:sz w:val="28"/>
          <w:szCs w:val="28"/>
        </w:rPr>
        <w:t>к</w:t>
      </w:r>
      <w:r>
        <w:rPr>
          <w:rFonts w:ascii="Times New Roman" w:hAnsi="Times New Roman"/>
          <w:sz w:val="28"/>
          <w:szCs w:val="28"/>
        </w:rPr>
        <w:t>и</w:t>
      </w:r>
      <w:r w:rsidRPr="0047529D">
        <w:rPr>
          <w:rFonts w:ascii="Times New Roman" w:hAnsi="Times New Roman"/>
          <w:sz w:val="28"/>
          <w:szCs w:val="28"/>
        </w:rPr>
        <w:t>,</w:t>
      </w:r>
      <w:r>
        <w:rPr>
          <w:rFonts w:ascii="Times New Roman" w:hAnsi="Times New Roman"/>
          <w:sz w:val="28"/>
          <w:szCs w:val="28"/>
        </w:rPr>
        <w:t xml:space="preserve"> загальною площею 3.9001га, кадастровий номер 6525455100:04:001:0230</w:t>
      </w:r>
      <w:r w:rsidRPr="0047529D">
        <w:rPr>
          <w:rFonts w:ascii="Times New Roman" w:hAnsi="Times New Roman"/>
          <w:sz w:val="28"/>
          <w:szCs w:val="28"/>
        </w:rPr>
        <w:t xml:space="preserve">, </w:t>
      </w:r>
      <w:r>
        <w:rPr>
          <w:rFonts w:ascii="Times New Roman" w:hAnsi="Times New Roman"/>
          <w:sz w:val="28"/>
          <w:szCs w:val="28"/>
        </w:rPr>
        <w:t>яка перебуває у комунальній власності Чапли</w:t>
      </w:r>
      <w:r w:rsidRPr="0047529D">
        <w:rPr>
          <w:rFonts w:ascii="Times New Roman" w:hAnsi="Times New Roman"/>
          <w:sz w:val="28"/>
          <w:szCs w:val="28"/>
        </w:rPr>
        <w:t xml:space="preserve">нської </w:t>
      </w:r>
      <w:r w:rsidRPr="0047529D">
        <w:rPr>
          <w:rFonts w:ascii="Times New Roman" w:hAnsi="Times New Roman"/>
          <w:sz w:val="28"/>
          <w:szCs w:val="28"/>
        </w:rPr>
        <w:lastRenderedPageBreak/>
        <w:t>селищної ради для обслуговування</w:t>
      </w:r>
      <w:r>
        <w:rPr>
          <w:rFonts w:ascii="Times New Roman" w:hAnsi="Times New Roman"/>
          <w:sz w:val="28"/>
          <w:szCs w:val="28"/>
        </w:rPr>
        <w:t xml:space="preserve"> полігону твердих побутових відходів, розташованої в адмиіністративних межах Чаплинської селищної ради.</w:t>
      </w:r>
    </w:p>
    <w:p w:rsidR="00F067AA" w:rsidRPr="00A964F8" w:rsidRDefault="00F067AA" w:rsidP="00F067AA">
      <w:pPr>
        <w:tabs>
          <w:tab w:val="left" w:pos="0"/>
        </w:tabs>
        <w:spacing w:after="0"/>
        <w:jc w:val="both"/>
        <w:rPr>
          <w:rFonts w:ascii="Times New Roman" w:hAnsi="Times New Roman" w:cs="Times New Roman"/>
          <w:sz w:val="28"/>
          <w:szCs w:val="28"/>
        </w:rPr>
      </w:pPr>
      <w:r>
        <w:rPr>
          <w:rFonts w:ascii="Times New Roman" w:hAnsi="Times New Roman" w:cs="Times New Roman"/>
          <w:sz w:val="28"/>
          <w:szCs w:val="28"/>
        </w:rPr>
        <w:tab/>
        <w:t>4.1.</w:t>
      </w:r>
      <w:r w:rsidRPr="00D01544">
        <w:rPr>
          <w:rFonts w:ascii="Times New Roman" w:hAnsi="Times New Roman" w:cs="Times New Roman"/>
          <w:sz w:val="28"/>
          <w:szCs w:val="28"/>
        </w:rPr>
        <w:t>Доручити селищному голові Фаустов</w:t>
      </w:r>
      <w:r>
        <w:rPr>
          <w:rFonts w:ascii="Times New Roman" w:hAnsi="Times New Roman" w:cs="Times New Roman"/>
          <w:sz w:val="28"/>
          <w:szCs w:val="28"/>
        </w:rPr>
        <w:t xml:space="preserve">у Олексію Георгійовичу укласти </w:t>
      </w:r>
      <w:r w:rsidRPr="00A964F8">
        <w:rPr>
          <w:rFonts w:ascii="Times New Roman" w:hAnsi="Times New Roman" w:cs="Times New Roman"/>
          <w:sz w:val="28"/>
          <w:szCs w:val="28"/>
        </w:rPr>
        <w:t>від імені селищної ради</w:t>
      </w:r>
      <w:r>
        <w:rPr>
          <w:rFonts w:ascii="Times New Roman" w:hAnsi="Times New Roman" w:cs="Times New Roman"/>
          <w:sz w:val="28"/>
          <w:szCs w:val="28"/>
        </w:rPr>
        <w:t xml:space="preserve"> договір земельного сервітуту</w:t>
      </w:r>
      <w:r w:rsidRPr="00A964F8">
        <w:rPr>
          <w:rFonts w:ascii="Times New Roman" w:hAnsi="Times New Roman" w:cs="Times New Roman"/>
          <w:sz w:val="28"/>
          <w:szCs w:val="28"/>
        </w:rPr>
        <w:t>, а також оформити інші необхідні документи для вчинення цієї угоди.</w:t>
      </w:r>
    </w:p>
    <w:p w:rsidR="00F067AA" w:rsidRDefault="00F067AA" w:rsidP="00F067AA">
      <w:pPr>
        <w:tabs>
          <w:tab w:val="left" w:pos="0"/>
        </w:tabs>
        <w:spacing w:after="0"/>
        <w:ind w:right="-58"/>
        <w:jc w:val="both"/>
        <w:rPr>
          <w:rFonts w:ascii="Times New Roman" w:hAnsi="Times New Roman" w:cs="Times New Roman"/>
          <w:sz w:val="28"/>
          <w:szCs w:val="28"/>
        </w:rPr>
      </w:pPr>
      <w:r>
        <w:rPr>
          <w:rFonts w:ascii="Times New Roman" w:hAnsi="Times New Roman" w:cs="Times New Roman"/>
          <w:sz w:val="28"/>
          <w:szCs w:val="28"/>
        </w:rPr>
        <w:tab/>
        <w:t>4.2.</w:t>
      </w:r>
      <w:r w:rsidRPr="00D01544">
        <w:rPr>
          <w:rFonts w:ascii="Times New Roman" w:hAnsi="Times New Roman" w:cs="Times New Roman"/>
          <w:sz w:val="28"/>
          <w:szCs w:val="28"/>
        </w:rPr>
        <w:t>Землекористувачу –</w:t>
      </w:r>
      <w:r>
        <w:rPr>
          <w:rFonts w:ascii="Times New Roman" w:hAnsi="Times New Roman" w:cs="Times New Roman"/>
          <w:sz w:val="28"/>
          <w:szCs w:val="28"/>
        </w:rPr>
        <w:t xml:space="preserve"> ДП</w:t>
      </w:r>
      <w:r w:rsidRPr="00D01544">
        <w:rPr>
          <w:rFonts w:ascii="Times New Roman" w:hAnsi="Times New Roman" w:cs="Times New Roman"/>
          <w:sz w:val="28"/>
          <w:szCs w:val="28"/>
        </w:rPr>
        <w:t xml:space="preserve"> «Чаплинський комунальник</w:t>
      </w:r>
      <w:r>
        <w:rPr>
          <w:rFonts w:ascii="Times New Roman" w:hAnsi="Times New Roman" w:cs="Times New Roman"/>
          <w:sz w:val="28"/>
          <w:szCs w:val="28"/>
        </w:rPr>
        <w:t>-2</w:t>
      </w:r>
      <w:r w:rsidRPr="00D01544">
        <w:rPr>
          <w:rFonts w:ascii="Times New Roman" w:hAnsi="Times New Roman" w:cs="Times New Roman"/>
          <w:sz w:val="28"/>
          <w:szCs w:val="28"/>
        </w:rPr>
        <w:t xml:space="preserve">» провести </w:t>
      </w:r>
      <w:r>
        <w:rPr>
          <w:rFonts w:ascii="Times New Roman" w:hAnsi="Times New Roman" w:cs="Times New Roman"/>
          <w:sz w:val="28"/>
          <w:szCs w:val="28"/>
        </w:rPr>
        <w:t>державну реєстрацію договору</w:t>
      </w:r>
      <w:r w:rsidRPr="00534F4F">
        <w:rPr>
          <w:rFonts w:ascii="Times New Roman" w:hAnsi="Times New Roman" w:cs="Times New Roman"/>
          <w:sz w:val="28"/>
          <w:szCs w:val="28"/>
        </w:rPr>
        <w:t xml:space="preserve"> земельного сервітуту</w:t>
      </w:r>
      <w:r>
        <w:rPr>
          <w:rFonts w:ascii="Times New Roman" w:hAnsi="Times New Roman" w:cs="Times New Roman"/>
          <w:sz w:val="28"/>
          <w:szCs w:val="28"/>
        </w:rPr>
        <w:t>.</w:t>
      </w:r>
    </w:p>
    <w:p w:rsidR="00F067AA" w:rsidRPr="00E8544D" w:rsidRDefault="00F067AA" w:rsidP="00F067AA">
      <w:pPr>
        <w:tabs>
          <w:tab w:val="left" w:pos="0"/>
        </w:tabs>
        <w:spacing w:after="0"/>
        <w:ind w:right="-58"/>
        <w:jc w:val="both"/>
        <w:rPr>
          <w:rFonts w:ascii="Times New Roman" w:hAnsi="Times New Roman" w:cs="Times New Roman"/>
          <w:sz w:val="28"/>
          <w:szCs w:val="28"/>
        </w:rPr>
      </w:pPr>
      <w:r>
        <w:rPr>
          <w:rFonts w:ascii="Times New Roman" w:hAnsi="Times New Roman" w:cs="Times New Roman"/>
          <w:sz w:val="28"/>
          <w:szCs w:val="28"/>
        </w:rPr>
        <w:tab/>
        <w:t>5</w:t>
      </w:r>
      <w:r w:rsidRPr="00534F4F">
        <w:rPr>
          <w:rFonts w:ascii="Times New Roman" w:hAnsi="Times New Roman" w:cs="Times New Roman"/>
          <w:sz w:val="28"/>
          <w:szCs w:val="28"/>
        </w:rPr>
        <w:t>.Контроль за виконанням цього рішення покласти на постійну комісію з питань містобудування, будівництва, земельних відносин та охорони природи.</w:t>
      </w:r>
    </w:p>
    <w:p w:rsidR="00F067AA" w:rsidRDefault="00F067AA" w:rsidP="00F067AA">
      <w:pPr>
        <w:jc w:val="both"/>
        <w:rPr>
          <w:rFonts w:ascii="Times New Roman" w:hAnsi="Times New Roman" w:cs="Times New Roman"/>
          <w:sz w:val="28"/>
          <w:szCs w:val="28"/>
        </w:rPr>
      </w:pPr>
    </w:p>
    <w:p w:rsidR="00F067AA" w:rsidRPr="007C697A" w:rsidRDefault="00F067AA" w:rsidP="00F067AA">
      <w:pPr>
        <w:jc w:val="both"/>
        <w:rPr>
          <w:rFonts w:ascii="Times New Roman" w:hAnsi="Times New Roman" w:cs="Times New Roman"/>
          <w:sz w:val="28"/>
          <w:szCs w:val="28"/>
        </w:rPr>
      </w:pPr>
      <w:r w:rsidRPr="007C697A">
        <w:rPr>
          <w:rFonts w:ascii="Times New Roman" w:hAnsi="Times New Roman" w:cs="Times New Roman"/>
          <w:sz w:val="28"/>
          <w:szCs w:val="28"/>
        </w:rPr>
        <w:t>Селищний голова                                                                     О.Г. Фаустов</w:t>
      </w:r>
    </w:p>
    <w:p w:rsidR="00F067AA" w:rsidRPr="00CD359D" w:rsidRDefault="00F067AA" w:rsidP="00F067AA">
      <w:pPr>
        <w:spacing w:after="0"/>
        <w:jc w:val="both"/>
        <w:rPr>
          <w:rFonts w:ascii="Times New Roman" w:hAnsi="Times New Roman" w:cs="Times New Roman"/>
          <w:sz w:val="28"/>
          <w:szCs w:val="28"/>
        </w:rPr>
      </w:pPr>
    </w:p>
    <w:p w:rsidR="004760D8" w:rsidRPr="00F067AA" w:rsidRDefault="004760D8" w:rsidP="00F067AA">
      <w:bookmarkStart w:id="0" w:name="_GoBack"/>
      <w:bookmarkEnd w:id="0"/>
    </w:p>
    <w:sectPr w:rsidR="004760D8" w:rsidRPr="00F067AA" w:rsidSect="005B397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000045F" w:usb2="00000000" w:usb3="00000000" w:csb0="0000019F" w:csb1="00000000"/>
  </w:font>
  <w:font w:name="Times New Roman CYR">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iberation Serif">
    <w:altName w:val="Times New Roman"/>
    <w:panose1 w:val="02020603050405020304"/>
    <w:charset w:val="01"/>
    <w:family w:val="roman"/>
    <w:pitch w:val="variable"/>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Berlin Sans FB Demi">
    <w:panose1 w:val="020E0802020502020306"/>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singleLevel"/>
    <w:tmpl w:val="00000004"/>
    <w:name w:val="WW8Num3"/>
    <w:lvl w:ilvl="0">
      <w:start w:val="1"/>
      <w:numFmt w:val="bullet"/>
      <w:lvlText w:val=""/>
      <w:lvlJc w:val="left"/>
      <w:pPr>
        <w:tabs>
          <w:tab w:val="num" w:pos="1440"/>
        </w:tabs>
        <w:ind w:left="1440" w:hanging="360"/>
      </w:pPr>
      <w:rPr>
        <w:rFonts w:ascii="Symbol" w:hAnsi="Symbol" w:cs="Symbol" w:hint="default"/>
      </w:rPr>
    </w:lvl>
  </w:abstractNum>
  <w:abstractNum w:abstractNumId="1">
    <w:nsid w:val="00000006"/>
    <w:multiLevelType w:val="hybridMultilevel"/>
    <w:tmpl w:val="7C83E45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nsid w:val="00000007"/>
    <w:multiLevelType w:val="hybridMultilevel"/>
    <w:tmpl w:val="257130A2"/>
    <w:lvl w:ilvl="0" w:tplc="FFFFFFFF">
      <w:start w:val="1"/>
      <w:numFmt w:val="bullet"/>
      <w:lvlText w:val="в"/>
      <w:lvlJc w:val="left"/>
    </w:lvl>
    <w:lvl w:ilvl="1" w:tplc="FFFFFFFF">
      <w:start w:val="1"/>
      <w:numFmt w:val="bullet"/>
      <w:lvlText w:val="В"/>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nsid w:val="00000008"/>
    <w:multiLevelType w:val="hybridMultilevel"/>
    <w:tmpl w:val="62BBD95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nsid w:val="00000009"/>
    <w:multiLevelType w:val="singleLevel"/>
    <w:tmpl w:val="00000009"/>
    <w:name w:val="WW8Num11"/>
    <w:lvl w:ilvl="0">
      <w:start w:val="1"/>
      <w:numFmt w:val="bullet"/>
      <w:lvlText w:val=""/>
      <w:lvlJc w:val="left"/>
      <w:pPr>
        <w:tabs>
          <w:tab w:val="num" w:pos="720"/>
        </w:tabs>
        <w:ind w:left="720" w:hanging="360"/>
      </w:pPr>
      <w:rPr>
        <w:rFonts w:ascii="Symbol" w:hAnsi="Symbol" w:cs="Symbol" w:hint="default"/>
      </w:rPr>
    </w:lvl>
  </w:abstractNum>
  <w:abstractNum w:abstractNumId="5">
    <w:nsid w:val="0000000A"/>
    <w:multiLevelType w:val="singleLevel"/>
    <w:tmpl w:val="0000000A"/>
    <w:name w:val="WW8Num12"/>
    <w:lvl w:ilvl="0">
      <w:start w:val="1"/>
      <w:numFmt w:val="bullet"/>
      <w:lvlText w:val=""/>
      <w:lvlJc w:val="left"/>
      <w:pPr>
        <w:tabs>
          <w:tab w:val="num" w:pos="1440"/>
        </w:tabs>
        <w:ind w:left="1440" w:hanging="360"/>
      </w:pPr>
      <w:rPr>
        <w:rFonts w:ascii="Symbol" w:hAnsi="Symbol" w:cs="Symbol" w:hint="default"/>
        <w:lang w:val="uk-UA"/>
      </w:rPr>
    </w:lvl>
  </w:abstractNum>
  <w:abstractNum w:abstractNumId="6">
    <w:nsid w:val="0000000B"/>
    <w:multiLevelType w:val="singleLevel"/>
    <w:tmpl w:val="0000000B"/>
    <w:name w:val="WW8Num13"/>
    <w:lvl w:ilvl="0">
      <w:start w:val="1"/>
      <w:numFmt w:val="bullet"/>
      <w:lvlText w:val=""/>
      <w:lvlJc w:val="left"/>
      <w:pPr>
        <w:tabs>
          <w:tab w:val="num" w:pos="1440"/>
        </w:tabs>
        <w:ind w:left="1440" w:hanging="360"/>
      </w:pPr>
      <w:rPr>
        <w:rFonts w:ascii="Symbol" w:hAnsi="Symbol" w:cs="Symbol" w:hint="default"/>
        <w:lang w:val="uk-UA"/>
      </w:rPr>
    </w:lvl>
  </w:abstractNum>
  <w:abstractNum w:abstractNumId="7">
    <w:nsid w:val="0000000C"/>
    <w:multiLevelType w:val="hybridMultilevel"/>
    <w:tmpl w:val="721DA316"/>
    <w:lvl w:ilvl="0" w:tplc="FFFFFFFF">
      <w:start w:val="1"/>
      <w:numFmt w:val="bullet"/>
      <w:lvlText w:val="-"/>
      <w:lvlJc w:val="left"/>
    </w:lvl>
    <w:lvl w:ilvl="1" w:tplc="FFFFFFFF">
      <w:start w:val="1"/>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nsid w:val="0000000D"/>
    <w:multiLevelType w:val="hybridMultilevel"/>
    <w:tmpl w:val="2443A858"/>
    <w:lvl w:ilvl="0" w:tplc="FFFFFFFF">
      <w:start w:val="1"/>
      <w:numFmt w:val="bullet"/>
      <w:lvlText w:val="-"/>
      <w:lvlJc w:val="left"/>
    </w:lvl>
    <w:lvl w:ilvl="1" w:tplc="FFFFFFFF">
      <w:start w:val="2"/>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nsid w:val="0000000E"/>
    <w:multiLevelType w:val="singleLevel"/>
    <w:tmpl w:val="0000000E"/>
    <w:name w:val="WW8Num16"/>
    <w:lvl w:ilvl="0">
      <w:start w:val="1"/>
      <w:numFmt w:val="bullet"/>
      <w:lvlText w:val=""/>
      <w:lvlJc w:val="left"/>
      <w:pPr>
        <w:tabs>
          <w:tab w:val="num" w:pos="1440"/>
        </w:tabs>
        <w:ind w:left="1440" w:hanging="360"/>
      </w:pPr>
      <w:rPr>
        <w:rFonts w:ascii="Symbol" w:hAnsi="Symbol" w:cs="Symbol" w:hint="default"/>
        <w:lang w:val="uk-UA"/>
      </w:rPr>
    </w:lvl>
  </w:abstractNum>
  <w:abstractNum w:abstractNumId="10">
    <w:nsid w:val="0000000F"/>
    <w:multiLevelType w:val="singleLevel"/>
    <w:tmpl w:val="0000000F"/>
    <w:name w:val="WW8Num17"/>
    <w:lvl w:ilvl="0">
      <w:start w:val="1"/>
      <w:numFmt w:val="bullet"/>
      <w:lvlText w:val=""/>
      <w:lvlJc w:val="left"/>
      <w:pPr>
        <w:tabs>
          <w:tab w:val="num" w:pos="1724"/>
        </w:tabs>
        <w:ind w:left="1724" w:hanging="360"/>
      </w:pPr>
      <w:rPr>
        <w:rFonts w:ascii="Symbol" w:hAnsi="Symbol" w:cs="Symbol" w:hint="default"/>
        <w:color w:val="000000"/>
      </w:rPr>
    </w:lvl>
  </w:abstractNum>
  <w:abstractNum w:abstractNumId="11">
    <w:nsid w:val="00000010"/>
    <w:multiLevelType w:val="singleLevel"/>
    <w:tmpl w:val="00000010"/>
    <w:name w:val="WW8Num19"/>
    <w:lvl w:ilvl="0">
      <w:start w:val="1"/>
      <w:numFmt w:val="bullet"/>
      <w:lvlText w:val=""/>
      <w:lvlJc w:val="left"/>
      <w:pPr>
        <w:tabs>
          <w:tab w:val="num" w:pos="1440"/>
        </w:tabs>
        <w:ind w:left="1440" w:hanging="360"/>
      </w:pPr>
      <w:rPr>
        <w:rFonts w:ascii="Symbol" w:hAnsi="Symbol" w:cs="Symbol" w:hint="default"/>
        <w:color w:val="000000"/>
        <w:lang w:val="uk-UA"/>
      </w:rPr>
    </w:lvl>
  </w:abstractNum>
  <w:abstractNum w:abstractNumId="12">
    <w:nsid w:val="00000011"/>
    <w:multiLevelType w:val="multilevel"/>
    <w:tmpl w:val="00000011"/>
    <w:name w:val="WW8Num20"/>
    <w:lvl w:ilvl="0">
      <w:numFmt w:val="bullet"/>
      <w:lvlText w:val="-"/>
      <w:lvlJc w:val="left"/>
      <w:pPr>
        <w:tabs>
          <w:tab w:val="num" w:pos="720"/>
        </w:tabs>
        <w:ind w:left="720" w:hanging="360"/>
      </w:pPr>
      <w:rPr>
        <w:rFonts w:ascii="Times New Roman" w:hAnsi="Times New Roman" w:cs="Times New Roman" w:hint="default"/>
      </w:rPr>
    </w:lvl>
    <w:lvl w:ilvl="1">
      <w:start w:val="1"/>
      <w:numFmt w:val="bullet"/>
      <w:lvlText w:val=""/>
      <w:lvlJc w:val="left"/>
      <w:pPr>
        <w:tabs>
          <w:tab w:val="num" w:pos="1440"/>
        </w:tabs>
        <w:ind w:left="1440" w:hanging="360"/>
      </w:pPr>
      <w:rPr>
        <w:rFonts w:ascii="Symbol" w:hAnsi="Symbol" w:cs="Symbol" w:hint="default"/>
        <w:lang w:val="uk-UA"/>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lang w:val="uk-UA"/>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lang w:val="uk-UA"/>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3">
    <w:nsid w:val="00000014"/>
    <w:multiLevelType w:val="hybridMultilevel"/>
    <w:tmpl w:val="0B03E0C6"/>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
    <w:nsid w:val="00000015"/>
    <w:multiLevelType w:val="singleLevel"/>
    <w:tmpl w:val="00000015"/>
    <w:name w:val="WW8Num25"/>
    <w:lvl w:ilvl="0">
      <w:start w:val="1"/>
      <w:numFmt w:val="bullet"/>
      <w:lvlText w:val=""/>
      <w:lvlJc w:val="left"/>
      <w:pPr>
        <w:tabs>
          <w:tab w:val="num" w:pos="1440"/>
        </w:tabs>
        <w:ind w:left="1440" w:hanging="360"/>
      </w:pPr>
      <w:rPr>
        <w:rFonts w:ascii="Symbol" w:hAnsi="Symbol" w:cs="Symbol" w:hint="default"/>
      </w:rPr>
    </w:lvl>
  </w:abstractNum>
  <w:abstractNum w:abstractNumId="15">
    <w:nsid w:val="00000016"/>
    <w:multiLevelType w:val="singleLevel"/>
    <w:tmpl w:val="00000016"/>
    <w:name w:val="WW8Num26"/>
    <w:lvl w:ilvl="0">
      <w:start w:val="1"/>
      <w:numFmt w:val="bullet"/>
      <w:lvlText w:val=""/>
      <w:lvlJc w:val="left"/>
      <w:pPr>
        <w:tabs>
          <w:tab w:val="num" w:pos="1440"/>
        </w:tabs>
        <w:ind w:left="1440" w:hanging="360"/>
      </w:pPr>
      <w:rPr>
        <w:rFonts w:ascii="Symbol" w:hAnsi="Symbol" w:cs="Symbol" w:hint="default"/>
        <w:lang w:val="uk-UA"/>
      </w:rPr>
    </w:lvl>
  </w:abstractNum>
  <w:abstractNum w:abstractNumId="16">
    <w:nsid w:val="00000017"/>
    <w:multiLevelType w:val="singleLevel"/>
    <w:tmpl w:val="00000017"/>
    <w:name w:val="WW8Num28"/>
    <w:lvl w:ilvl="0">
      <w:start w:val="1"/>
      <w:numFmt w:val="bullet"/>
      <w:lvlText w:val=""/>
      <w:lvlJc w:val="left"/>
      <w:pPr>
        <w:tabs>
          <w:tab w:val="num" w:pos="1800"/>
        </w:tabs>
        <w:ind w:left="1800" w:hanging="360"/>
      </w:pPr>
      <w:rPr>
        <w:rFonts w:ascii="Symbol" w:hAnsi="Symbol" w:cs="Symbol" w:hint="default"/>
        <w:lang w:val="uk-UA"/>
      </w:rPr>
    </w:lvl>
  </w:abstractNum>
  <w:abstractNum w:abstractNumId="17">
    <w:nsid w:val="00000019"/>
    <w:multiLevelType w:val="singleLevel"/>
    <w:tmpl w:val="00000019"/>
    <w:name w:val="WW8Num30"/>
    <w:lvl w:ilvl="0">
      <w:start w:val="1"/>
      <w:numFmt w:val="bullet"/>
      <w:lvlText w:val=""/>
      <w:lvlJc w:val="left"/>
      <w:pPr>
        <w:tabs>
          <w:tab w:val="num" w:pos="1440"/>
        </w:tabs>
        <w:ind w:left="1440" w:hanging="360"/>
      </w:pPr>
      <w:rPr>
        <w:rFonts w:ascii="Symbol" w:hAnsi="Symbol" w:cs="Symbol" w:hint="default"/>
        <w:lang w:val="uk-UA"/>
      </w:rPr>
    </w:lvl>
  </w:abstractNum>
  <w:abstractNum w:abstractNumId="18">
    <w:nsid w:val="0000001A"/>
    <w:multiLevelType w:val="singleLevel"/>
    <w:tmpl w:val="0000001A"/>
    <w:name w:val="WW8Num31"/>
    <w:lvl w:ilvl="0">
      <w:start w:val="1"/>
      <w:numFmt w:val="bullet"/>
      <w:lvlText w:val=""/>
      <w:lvlJc w:val="left"/>
      <w:pPr>
        <w:tabs>
          <w:tab w:val="num" w:pos="1440"/>
        </w:tabs>
        <w:ind w:left="1440" w:hanging="360"/>
      </w:pPr>
      <w:rPr>
        <w:rFonts w:ascii="Symbol" w:hAnsi="Symbol" w:cs="Symbol" w:hint="default"/>
        <w:lang w:val="uk-UA"/>
      </w:rPr>
    </w:lvl>
  </w:abstractNum>
  <w:abstractNum w:abstractNumId="19">
    <w:nsid w:val="0000001B"/>
    <w:multiLevelType w:val="singleLevel"/>
    <w:tmpl w:val="0000001B"/>
    <w:name w:val="WW8Num32"/>
    <w:lvl w:ilvl="0">
      <w:start w:val="1"/>
      <w:numFmt w:val="bullet"/>
      <w:lvlText w:val=""/>
      <w:lvlJc w:val="left"/>
      <w:pPr>
        <w:tabs>
          <w:tab w:val="num" w:pos="2160"/>
        </w:tabs>
        <w:ind w:left="2160" w:hanging="360"/>
      </w:pPr>
      <w:rPr>
        <w:rFonts w:ascii="Symbol" w:hAnsi="Symbol" w:cs="Symbol" w:hint="default"/>
        <w:lang w:val="uk-UA"/>
      </w:rPr>
    </w:lvl>
  </w:abstractNum>
  <w:abstractNum w:abstractNumId="20">
    <w:nsid w:val="0000001C"/>
    <w:multiLevelType w:val="singleLevel"/>
    <w:tmpl w:val="0000001C"/>
    <w:name w:val="WW8Num36"/>
    <w:lvl w:ilvl="0">
      <w:start w:val="1"/>
      <w:numFmt w:val="bullet"/>
      <w:lvlText w:val=""/>
      <w:lvlJc w:val="left"/>
      <w:pPr>
        <w:tabs>
          <w:tab w:val="num" w:pos="1440"/>
        </w:tabs>
        <w:ind w:left="1440" w:hanging="360"/>
      </w:pPr>
      <w:rPr>
        <w:rFonts w:ascii="Symbol" w:hAnsi="Symbol" w:cs="Symbol" w:hint="default"/>
      </w:rPr>
    </w:lvl>
  </w:abstractNum>
  <w:abstractNum w:abstractNumId="21">
    <w:nsid w:val="0000001D"/>
    <w:multiLevelType w:val="hybridMultilevel"/>
    <w:tmpl w:val="1E7FF520"/>
    <w:lvl w:ilvl="0" w:tplc="FFFFFFFF">
      <w:start w:val="1"/>
      <w:numFmt w:val="bullet"/>
      <w:lvlText w:val="В"/>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2">
    <w:nsid w:val="05E711DC"/>
    <w:multiLevelType w:val="hybridMultilevel"/>
    <w:tmpl w:val="CC9AE1E8"/>
    <w:lvl w:ilvl="0" w:tplc="6F9AD6BE">
      <w:start w:val="1"/>
      <w:numFmt w:val="decimal"/>
      <w:lvlText w:val="%1."/>
      <w:lvlJc w:val="left"/>
      <w:pPr>
        <w:ind w:left="720" w:hanging="360"/>
      </w:pPr>
      <w:rPr>
        <w:sz w:val="28"/>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3">
    <w:nsid w:val="06995E06"/>
    <w:multiLevelType w:val="multilevel"/>
    <w:tmpl w:val="06995E06"/>
    <w:lvl w:ilvl="0">
      <w:start w:val="7"/>
      <w:numFmt w:val="bullet"/>
      <w:lvlText w:val="-"/>
      <w:lvlJc w:val="left"/>
      <w:pPr>
        <w:ind w:left="0" w:firstLine="539"/>
      </w:pPr>
      <w:rPr>
        <w:rFonts w:ascii="Times New Roman" w:eastAsia="Times New Roman" w:hAnsi="Times New Roman" w:cs="Times New Roman" w:hint="default"/>
      </w:rPr>
    </w:lvl>
    <w:lvl w:ilvl="1">
      <w:start w:val="1"/>
      <w:numFmt w:val="bullet"/>
      <w:lvlText w:val="o"/>
      <w:lvlJc w:val="left"/>
      <w:pPr>
        <w:ind w:left="1619" w:hanging="360"/>
      </w:pPr>
      <w:rPr>
        <w:rFonts w:ascii="Courier New" w:hAnsi="Courier New" w:cs="Courier New" w:hint="default"/>
      </w:rPr>
    </w:lvl>
    <w:lvl w:ilvl="2">
      <w:start w:val="1"/>
      <w:numFmt w:val="bullet"/>
      <w:lvlText w:val=""/>
      <w:lvlJc w:val="left"/>
      <w:pPr>
        <w:ind w:left="2339" w:hanging="360"/>
      </w:pPr>
      <w:rPr>
        <w:rFonts w:ascii="Wingdings" w:hAnsi="Wingdings" w:hint="default"/>
      </w:rPr>
    </w:lvl>
    <w:lvl w:ilvl="3">
      <w:start w:val="1"/>
      <w:numFmt w:val="bullet"/>
      <w:lvlText w:val=""/>
      <w:lvlJc w:val="left"/>
      <w:pPr>
        <w:ind w:left="3059" w:hanging="360"/>
      </w:pPr>
      <w:rPr>
        <w:rFonts w:ascii="Symbol" w:hAnsi="Symbol" w:hint="default"/>
      </w:rPr>
    </w:lvl>
    <w:lvl w:ilvl="4">
      <w:start w:val="1"/>
      <w:numFmt w:val="bullet"/>
      <w:lvlText w:val="o"/>
      <w:lvlJc w:val="left"/>
      <w:pPr>
        <w:ind w:left="3779" w:hanging="360"/>
      </w:pPr>
      <w:rPr>
        <w:rFonts w:ascii="Courier New" w:hAnsi="Courier New" w:cs="Courier New" w:hint="default"/>
      </w:rPr>
    </w:lvl>
    <w:lvl w:ilvl="5">
      <w:start w:val="1"/>
      <w:numFmt w:val="bullet"/>
      <w:lvlText w:val=""/>
      <w:lvlJc w:val="left"/>
      <w:pPr>
        <w:ind w:left="4499" w:hanging="360"/>
      </w:pPr>
      <w:rPr>
        <w:rFonts w:ascii="Wingdings" w:hAnsi="Wingdings" w:hint="default"/>
      </w:rPr>
    </w:lvl>
    <w:lvl w:ilvl="6">
      <w:start w:val="1"/>
      <w:numFmt w:val="bullet"/>
      <w:lvlText w:val=""/>
      <w:lvlJc w:val="left"/>
      <w:pPr>
        <w:ind w:left="5219" w:hanging="360"/>
      </w:pPr>
      <w:rPr>
        <w:rFonts w:ascii="Symbol" w:hAnsi="Symbol" w:hint="default"/>
      </w:rPr>
    </w:lvl>
    <w:lvl w:ilvl="7">
      <w:start w:val="1"/>
      <w:numFmt w:val="bullet"/>
      <w:lvlText w:val="o"/>
      <w:lvlJc w:val="left"/>
      <w:pPr>
        <w:ind w:left="5939" w:hanging="360"/>
      </w:pPr>
      <w:rPr>
        <w:rFonts w:ascii="Courier New" w:hAnsi="Courier New" w:cs="Courier New" w:hint="default"/>
      </w:rPr>
    </w:lvl>
    <w:lvl w:ilvl="8">
      <w:start w:val="1"/>
      <w:numFmt w:val="bullet"/>
      <w:lvlText w:val=""/>
      <w:lvlJc w:val="left"/>
      <w:pPr>
        <w:ind w:left="6659" w:hanging="360"/>
      </w:pPr>
      <w:rPr>
        <w:rFonts w:ascii="Wingdings" w:hAnsi="Wingdings" w:hint="default"/>
      </w:rPr>
    </w:lvl>
  </w:abstractNum>
  <w:abstractNum w:abstractNumId="24">
    <w:nsid w:val="08F00C33"/>
    <w:multiLevelType w:val="hybridMultilevel"/>
    <w:tmpl w:val="D41E0C92"/>
    <w:lvl w:ilvl="0" w:tplc="20780EC4">
      <w:start w:val="1"/>
      <w:numFmt w:val="decimal"/>
      <w:lvlText w:val="%1."/>
      <w:lvlJc w:val="left"/>
      <w:pPr>
        <w:ind w:left="1108" w:hanging="360"/>
      </w:pPr>
      <w:rPr>
        <w:rFonts w:hint="default"/>
      </w:rPr>
    </w:lvl>
    <w:lvl w:ilvl="1" w:tplc="04190019" w:tentative="1">
      <w:start w:val="1"/>
      <w:numFmt w:val="lowerLetter"/>
      <w:lvlText w:val="%2."/>
      <w:lvlJc w:val="left"/>
      <w:pPr>
        <w:ind w:left="1828" w:hanging="360"/>
      </w:pPr>
    </w:lvl>
    <w:lvl w:ilvl="2" w:tplc="0419001B" w:tentative="1">
      <w:start w:val="1"/>
      <w:numFmt w:val="lowerRoman"/>
      <w:lvlText w:val="%3."/>
      <w:lvlJc w:val="right"/>
      <w:pPr>
        <w:ind w:left="2548" w:hanging="180"/>
      </w:pPr>
    </w:lvl>
    <w:lvl w:ilvl="3" w:tplc="0419000F" w:tentative="1">
      <w:start w:val="1"/>
      <w:numFmt w:val="decimal"/>
      <w:lvlText w:val="%4."/>
      <w:lvlJc w:val="left"/>
      <w:pPr>
        <w:ind w:left="3268" w:hanging="360"/>
      </w:pPr>
    </w:lvl>
    <w:lvl w:ilvl="4" w:tplc="04190019" w:tentative="1">
      <w:start w:val="1"/>
      <w:numFmt w:val="lowerLetter"/>
      <w:lvlText w:val="%5."/>
      <w:lvlJc w:val="left"/>
      <w:pPr>
        <w:ind w:left="3988" w:hanging="360"/>
      </w:pPr>
    </w:lvl>
    <w:lvl w:ilvl="5" w:tplc="0419001B" w:tentative="1">
      <w:start w:val="1"/>
      <w:numFmt w:val="lowerRoman"/>
      <w:lvlText w:val="%6."/>
      <w:lvlJc w:val="right"/>
      <w:pPr>
        <w:ind w:left="4708" w:hanging="180"/>
      </w:pPr>
    </w:lvl>
    <w:lvl w:ilvl="6" w:tplc="0419000F" w:tentative="1">
      <w:start w:val="1"/>
      <w:numFmt w:val="decimal"/>
      <w:lvlText w:val="%7."/>
      <w:lvlJc w:val="left"/>
      <w:pPr>
        <w:ind w:left="5428" w:hanging="360"/>
      </w:pPr>
    </w:lvl>
    <w:lvl w:ilvl="7" w:tplc="04190019" w:tentative="1">
      <w:start w:val="1"/>
      <w:numFmt w:val="lowerLetter"/>
      <w:lvlText w:val="%8."/>
      <w:lvlJc w:val="left"/>
      <w:pPr>
        <w:ind w:left="6148" w:hanging="360"/>
      </w:pPr>
    </w:lvl>
    <w:lvl w:ilvl="8" w:tplc="0419001B" w:tentative="1">
      <w:start w:val="1"/>
      <w:numFmt w:val="lowerRoman"/>
      <w:lvlText w:val="%9."/>
      <w:lvlJc w:val="right"/>
      <w:pPr>
        <w:ind w:left="6868" w:hanging="180"/>
      </w:pPr>
    </w:lvl>
  </w:abstractNum>
  <w:abstractNum w:abstractNumId="25">
    <w:nsid w:val="12132787"/>
    <w:multiLevelType w:val="multilevel"/>
    <w:tmpl w:val="C59A3B10"/>
    <w:lvl w:ilvl="0">
      <w:start w:val="1"/>
      <w:numFmt w:val="decimal"/>
      <w:lvlText w:val="%1."/>
      <w:lvlJc w:val="left"/>
      <w:pPr>
        <w:ind w:left="660" w:hanging="360"/>
      </w:pPr>
      <w:rPr>
        <w:rFonts w:hint="default"/>
      </w:rPr>
    </w:lvl>
    <w:lvl w:ilvl="1">
      <w:start w:val="1"/>
      <w:numFmt w:val="decimal"/>
      <w:isLgl/>
      <w:lvlText w:val="%1.%2."/>
      <w:lvlJc w:val="left"/>
      <w:pPr>
        <w:ind w:left="1020" w:hanging="720"/>
      </w:pPr>
      <w:rPr>
        <w:rFonts w:hint="default"/>
      </w:rPr>
    </w:lvl>
    <w:lvl w:ilvl="2">
      <w:start w:val="1"/>
      <w:numFmt w:val="decimal"/>
      <w:isLgl/>
      <w:lvlText w:val="%1.%2.%3."/>
      <w:lvlJc w:val="left"/>
      <w:pPr>
        <w:ind w:left="1020" w:hanging="720"/>
      </w:pPr>
      <w:rPr>
        <w:rFonts w:hint="default"/>
      </w:rPr>
    </w:lvl>
    <w:lvl w:ilvl="3">
      <w:start w:val="1"/>
      <w:numFmt w:val="decimal"/>
      <w:isLgl/>
      <w:lvlText w:val="%1.%2.%3.%4."/>
      <w:lvlJc w:val="left"/>
      <w:pPr>
        <w:ind w:left="1380" w:hanging="1080"/>
      </w:pPr>
      <w:rPr>
        <w:rFonts w:hint="default"/>
      </w:rPr>
    </w:lvl>
    <w:lvl w:ilvl="4">
      <w:start w:val="1"/>
      <w:numFmt w:val="decimal"/>
      <w:isLgl/>
      <w:lvlText w:val="%1.%2.%3.%4.%5."/>
      <w:lvlJc w:val="left"/>
      <w:pPr>
        <w:ind w:left="1380" w:hanging="1080"/>
      </w:pPr>
      <w:rPr>
        <w:rFonts w:hint="default"/>
      </w:rPr>
    </w:lvl>
    <w:lvl w:ilvl="5">
      <w:start w:val="1"/>
      <w:numFmt w:val="decimal"/>
      <w:isLgl/>
      <w:lvlText w:val="%1.%2.%3.%4.%5.%6."/>
      <w:lvlJc w:val="left"/>
      <w:pPr>
        <w:ind w:left="1740" w:hanging="1440"/>
      </w:pPr>
      <w:rPr>
        <w:rFonts w:hint="default"/>
      </w:rPr>
    </w:lvl>
    <w:lvl w:ilvl="6">
      <w:start w:val="1"/>
      <w:numFmt w:val="decimal"/>
      <w:isLgl/>
      <w:lvlText w:val="%1.%2.%3.%4.%5.%6.%7."/>
      <w:lvlJc w:val="left"/>
      <w:pPr>
        <w:ind w:left="2100" w:hanging="1800"/>
      </w:pPr>
      <w:rPr>
        <w:rFonts w:hint="default"/>
      </w:rPr>
    </w:lvl>
    <w:lvl w:ilvl="7">
      <w:start w:val="1"/>
      <w:numFmt w:val="decimal"/>
      <w:isLgl/>
      <w:lvlText w:val="%1.%2.%3.%4.%5.%6.%7.%8."/>
      <w:lvlJc w:val="left"/>
      <w:pPr>
        <w:ind w:left="2100" w:hanging="1800"/>
      </w:pPr>
      <w:rPr>
        <w:rFonts w:hint="default"/>
      </w:rPr>
    </w:lvl>
    <w:lvl w:ilvl="8">
      <w:start w:val="1"/>
      <w:numFmt w:val="decimal"/>
      <w:isLgl/>
      <w:lvlText w:val="%1.%2.%3.%4.%5.%6.%7.%8.%9."/>
      <w:lvlJc w:val="left"/>
      <w:pPr>
        <w:ind w:left="2460" w:hanging="2160"/>
      </w:pPr>
      <w:rPr>
        <w:rFonts w:hint="default"/>
      </w:rPr>
    </w:lvl>
  </w:abstractNum>
  <w:abstractNum w:abstractNumId="26">
    <w:nsid w:val="166A1EFF"/>
    <w:multiLevelType w:val="hybridMultilevel"/>
    <w:tmpl w:val="632E49EC"/>
    <w:lvl w:ilvl="0" w:tplc="B8A06AFA">
      <w:start w:val="1"/>
      <w:numFmt w:val="decimal"/>
      <w:lvlText w:val="%1."/>
      <w:lvlJc w:val="left"/>
      <w:pPr>
        <w:ind w:left="855" w:hanging="360"/>
      </w:pPr>
      <w:rPr>
        <w:rFonts w:hint="default"/>
      </w:rPr>
    </w:lvl>
    <w:lvl w:ilvl="1" w:tplc="04190019" w:tentative="1">
      <w:start w:val="1"/>
      <w:numFmt w:val="lowerLetter"/>
      <w:lvlText w:val="%2."/>
      <w:lvlJc w:val="left"/>
      <w:pPr>
        <w:ind w:left="1575" w:hanging="360"/>
      </w:pPr>
    </w:lvl>
    <w:lvl w:ilvl="2" w:tplc="0419001B" w:tentative="1">
      <w:start w:val="1"/>
      <w:numFmt w:val="lowerRoman"/>
      <w:lvlText w:val="%3."/>
      <w:lvlJc w:val="right"/>
      <w:pPr>
        <w:ind w:left="2295" w:hanging="180"/>
      </w:pPr>
    </w:lvl>
    <w:lvl w:ilvl="3" w:tplc="0419000F" w:tentative="1">
      <w:start w:val="1"/>
      <w:numFmt w:val="decimal"/>
      <w:lvlText w:val="%4."/>
      <w:lvlJc w:val="left"/>
      <w:pPr>
        <w:ind w:left="3015" w:hanging="360"/>
      </w:pPr>
    </w:lvl>
    <w:lvl w:ilvl="4" w:tplc="04190019" w:tentative="1">
      <w:start w:val="1"/>
      <w:numFmt w:val="lowerLetter"/>
      <w:lvlText w:val="%5."/>
      <w:lvlJc w:val="left"/>
      <w:pPr>
        <w:ind w:left="3735" w:hanging="360"/>
      </w:pPr>
    </w:lvl>
    <w:lvl w:ilvl="5" w:tplc="0419001B" w:tentative="1">
      <w:start w:val="1"/>
      <w:numFmt w:val="lowerRoman"/>
      <w:lvlText w:val="%6."/>
      <w:lvlJc w:val="right"/>
      <w:pPr>
        <w:ind w:left="4455" w:hanging="180"/>
      </w:pPr>
    </w:lvl>
    <w:lvl w:ilvl="6" w:tplc="0419000F" w:tentative="1">
      <w:start w:val="1"/>
      <w:numFmt w:val="decimal"/>
      <w:lvlText w:val="%7."/>
      <w:lvlJc w:val="left"/>
      <w:pPr>
        <w:ind w:left="5175" w:hanging="360"/>
      </w:pPr>
    </w:lvl>
    <w:lvl w:ilvl="7" w:tplc="04190019" w:tentative="1">
      <w:start w:val="1"/>
      <w:numFmt w:val="lowerLetter"/>
      <w:lvlText w:val="%8."/>
      <w:lvlJc w:val="left"/>
      <w:pPr>
        <w:ind w:left="5895" w:hanging="360"/>
      </w:pPr>
    </w:lvl>
    <w:lvl w:ilvl="8" w:tplc="0419001B" w:tentative="1">
      <w:start w:val="1"/>
      <w:numFmt w:val="lowerRoman"/>
      <w:lvlText w:val="%9."/>
      <w:lvlJc w:val="right"/>
      <w:pPr>
        <w:ind w:left="6615" w:hanging="180"/>
      </w:pPr>
    </w:lvl>
  </w:abstractNum>
  <w:abstractNum w:abstractNumId="27">
    <w:nsid w:val="17640D61"/>
    <w:multiLevelType w:val="hybridMultilevel"/>
    <w:tmpl w:val="4FF8719A"/>
    <w:lvl w:ilvl="0" w:tplc="4164E6FE">
      <w:numFmt w:val="bullet"/>
      <w:lvlText w:val="-"/>
      <w:lvlJc w:val="left"/>
      <w:pPr>
        <w:ind w:left="600" w:hanging="360"/>
      </w:pPr>
      <w:rPr>
        <w:rFonts w:ascii="Times New Roman" w:eastAsia="Times New Roman" w:hAnsi="Times New Roman" w:hint="default"/>
      </w:rPr>
    </w:lvl>
    <w:lvl w:ilvl="1" w:tplc="04190003" w:tentative="1">
      <w:start w:val="1"/>
      <w:numFmt w:val="bullet"/>
      <w:lvlText w:val="o"/>
      <w:lvlJc w:val="left"/>
      <w:pPr>
        <w:ind w:left="1320" w:hanging="360"/>
      </w:pPr>
      <w:rPr>
        <w:rFonts w:ascii="Courier New" w:hAnsi="Courier New" w:hint="default"/>
      </w:rPr>
    </w:lvl>
    <w:lvl w:ilvl="2" w:tplc="04190005" w:tentative="1">
      <w:start w:val="1"/>
      <w:numFmt w:val="bullet"/>
      <w:lvlText w:val=""/>
      <w:lvlJc w:val="left"/>
      <w:pPr>
        <w:ind w:left="2040" w:hanging="360"/>
      </w:pPr>
      <w:rPr>
        <w:rFonts w:ascii="Wingdings" w:hAnsi="Wingdings" w:hint="default"/>
      </w:rPr>
    </w:lvl>
    <w:lvl w:ilvl="3" w:tplc="04190001" w:tentative="1">
      <w:start w:val="1"/>
      <w:numFmt w:val="bullet"/>
      <w:lvlText w:val=""/>
      <w:lvlJc w:val="left"/>
      <w:pPr>
        <w:ind w:left="2760" w:hanging="360"/>
      </w:pPr>
      <w:rPr>
        <w:rFonts w:ascii="Symbol" w:hAnsi="Symbol" w:hint="default"/>
      </w:rPr>
    </w:lvl>
    <w:lvl w:ilvl="4" w:tplc="04190003" w:tentative="1">
      <w:start w:val="1"/>
      <w:numFmt w:val="bullet"/>
      <w:lvlText w:val="o"/>
      <w:lvlJc w:val="left"/>
      <w:pPr>
        <w:ind w:left="3480" w:hanging="360"/>
      </w:pPr>
      <w:rPr>
        <w:rFonts w:ascii="Courier New" w:hAnsi="Courier New" w:hint="default"/>
      </w:rPr>
    </w:lvl>
    <w:lvl w:ilvl="5" w:tplc="04190005" w:tentative="1">
      <w:start w:val="1"/>
      <w:numFmt w:val="bullet"/>
      <w:lvlText w:val=""/>
      <w:lvlJc w:val="left"/>
      <w:pPr>
        <w:ind w:left="4200" w:hanging="360"/>
      </w:pPr>
      <w:rPr>
        <w:rFonts w:ascii="Wingdings" w:hAnsi="Wingdings" w:hint="default"/>
      </w:rPr>
    </w:lvl>
    <w:lvl w:ilvl="6" w:tplc="04190001" w:tentative="1">
      <w:start w:val="1"/>
      <w:numFmt w:val="bullet"/>
      <w:lvlText w:val=""/>
      <w:lvlJc w:val="left"/>
      <w:pPr>
        <w:ind w:left="4920" w:hanging="360"/>
      </w:pPr>
      <w:rPr>
        <w:rFonts w:ascii="Symbol" w:hAnsi="Symbol" w:hint="default"/>
      </w:rPr>
    </w:lvl>
    <w:lvl w:ilvl="7" w:tplc="04190003" w:tentative="1">
      <w:start w:val="1"/>
      <w:numFmt w:val="bullet"/>
      <w:lvlText w:val="o"/>
      <w:lvlJc w:val="left"/>
      <w:pPr>
        <w:ind w:left="5640" w:hanging="360"/>
      </w:pPr>
      <w:rPr>
        <w:rFonts w:ascii="Courier New" w:hAnsi="Courier New" w:hint="default"/>
      </w:rPr>
    </w:lvl>
    <w:lvl w:ilvl="8" w:tplc="04190005" w:tentative="1">
      <w:start w:val="1"/>
      <w:numFmt w:val="bullet"/>
      <w:lvlText w:val=""/>
      <w:lvlJc w:val="left"/>
      <w:pPr>
        <w:ind w:left="6360" w:hanging="360"/>
      </w:pPr>
      <w:rPr>
        <w:rFonts w:ascii="Wingdings" w:hAnsi="Wingdings" w:hint="default"/>
      </w:rPr>
    </w:lvl>
  </w:abstractNum>
  <w:abstractNum w:abstractNumId="28">
    <w:nsid w:val="18E70A5A"/>
    <w:multiLevelType w:val="hybridMultilevel"/>
    <w:tmpl w:val="008AEFAA"/>
    <w:lvl w:ilvl="0" w:tplc="6C08005E">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1A463231"/>
    <w:multiLevelType w:val="hybridMultilevel"/>
    <w:tmpl w:val="612651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22543788"/>
    <w:multiLevelType w:val="multilevel"/>
    <w:tmpl w:val="45D09F36"/>
    <w:lvl w:ilvl="0">
      <w:start w:val="1"/>
      <w:numFmt w:val="decimal"/>
      <w:lvlText w:val="%1."/>
      <w:lvlJc w:val="left"/>
      <w:pPr>
        <w:ind w:left="900" w:hanging="360"/>
      </w:pPr>
      <w:rPr>
        <w:b/>
        <w:vertAlign w:val="baseline"/>
      </w:rPr>
    </w:lvl>
    <w:lvl w:ilvl="1">
      <w:start w:val="1"/>
      <w:numFmt w:val="decimal"/>
      <w:lvlText w:val="%1.%2."/>
      <w:lvlJc w:val="left"/>
      <w:pPr>
        <w:ind w:left="1080" w:hanging="720"/>
      </w:pPr>
      <w:rPr>
        <w:vertAlign w:val="baseline"/>
      </w:rPr>
    </w:lvl>
    <w:lvl w:ilvl="2">
      <w:start w:val="1"/>
      <w:numFmt w:val="decimal"/>
      <w:lvlText w:val="%1.%2.%3."/>
      <w:lvlJc w:val="left"/>
      <w:pPr>
        <w:ind w:left="1080" w:hanging="720"/>
      </w:pPr>
      <w:rPr>
        <w:vertAlign w:val="baseline"/>
      </w:rPr>
    </w:lvl>
    <w:lvl w:ilvl="3">
      <w:start w:val="1"/>
      <w:numFmt w:val="decimal"/>
      <w:lvlText w:val="%1.%2.%3.%4."/>
      <w:lvlJc w:val="left"/>
      <w:pPr>
        <w:ind w:left="1440" w:hanging="1080"/>
      </w:pPr>
      <w:rPr>
        <w:vertAlign w:val="baseline"/>
      </w:rPr>
    </w:lvl>
    <w:lvl w:ilvl="4">
      <w:start w:val="1"/>
      <w:numFmt w:val="decimal"/>
      <w:lvlText w:val="%1.%2.%3.%4.%5."/>
      <w:lvlJc w:val="left"/>
      <w:pPr>
        <w:ind w:left="1440" w:hanging="1080"/>
      </w:pPr>
      <w:rPr>
        <w:vertAlign w:val="baseline"/>
      </w:rPr>
    </w:lvl>
    <w:lvl w:ilvl="5">
      <w:start w:val="1"/>
      <w:numFmt w:val="decimal"/>
      <w:lvlText w:val="%1.%2.%3.%4.%5.%6."/>
      <w:lvlJc w:val="left"/>
      <w:pPr>
        <w:ind w:left="1800" w:hanging="1440"/>
      </w:pPr>
      <w:rPr>
        <w:vertAlign w:val="baseline"/>
      </w:rPr>
    </w:lvl>
    <w:lvl w:ilvl="6">
      <w:start w:val="1"/>
      <w:numFmt w:val="decimal"/>
      <w:lvlText w:val="%1.%2.%3.%4.%5.%6.%7."/>
      <w:lvlJc w:val="left"/>
      <w:pPr>
        <w:ind w:left="2160" w:hanging="1800"/>
      </w:pPr>
      <w:rPr>
        <w:vertAlign w:val="baseline"/>
      </w:rPr>
    </w:lvl>
    <w:lvl w:ilvl="7">
      <w:start w:val="1"/>
      <w:numFmt w:val="decimal"/>
      <w:lvlText w:val="%1.%2.%3.%4.%5.%6.%7.%8."/>
      <w:lvlJc w:val="left"/>
      <w:pPr>
        <w:ind w:left="2160" w:hanging="1800"/>
      </w:pPr>
      <w:rPr>
        <w:vertAlign w:val="baseline"/>
      </w:rPr>
    </w:lvl>
    <w:lvl w:ilvl="8">
      <w:start w:val="1"/>
      <w:numFmt w:val="decimal"/>
      <w:lvlText w:val="%1.%2.%3.%4.%5.%6.%7.%8.%9."/>
      <w:lvlJc w:val="left"/>
      <w:pPr>
        <w:ind w:left="2520" w:hanging="2160"/>
      </w:pPr>
      <w:rPr>
        <w:vertAlign w:val="baseline"/>
      </w:rPr>
    </w:lvl>
  </w:abstractNum>
  <w:abstractNum w:abstractNumId="31">
    <w:nsid w:val="246A3E0C"/>
    <w:multiLevelType w:val="multilevel"/>
    <w:tmpl w:val="97646DDE"/>
    <w:lvl w:ilvl="0">
      <w:start w:val="1"/>
      <w:numFmt w:val="decimal"/>
      <w:lvlText w:val="%1."/>
      <w:lvlJc w:val="left"/>
      <w:pPr>
        <w:ind w:left="720" w:hanging="360"/>
      </w:pPr>
      <w:rPr>
        <w:rFonts w:hint="default"/>
      </w:rPr>
    </w:lvl>
    <w:lvl w:ilvl="1">
      <w:start w:val="2"/>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32">
    <w:nsid w:val="25B8410B"/>
    <w:multiLevelType w:val="hybridMultilevel"/>
    <w:tmpl w:val="EB7ECB8E"/>
    <w:lvl w:ilvl="0" w:tplc="4B440754">
      <w:start w:val="3"/>
      <w:numFmt w:val="decimal"/>
      <w:lvlText w:val="%1."/>
      <w:lvlJc w:val="left"/>
      <w:pPr>
        <w:ind w:left="1080" w:hanging="360"/>
      </w:pPr>
      <w:rPr>
        <w:rFonts w:hint="default"/>
      </w:rPr>
    </w:lvl>
    <w:lvl w:ilvl="1" w:tplc="9274F832">
      <w:start w:val="1"/>
      <w:numFmt w:val="decimal"/>
      <w:lvlText w:val="%2."/>
      <w:lvlJc w:val="left"/>
      <w:pPr>
        <w:ind w:left="1800" w:hanging="360"/>
      </w:pPr>
      <w:rPr>
        <w:rFonts w:ascii="Times New Roman" w:eastAsia="Times New Roman" w:hAnsi="Times New Roman" w:cs="Times New Roman"/>
      </w:r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nsid w:val="26787AE0"/>
    <w:multiLevelType w:val="hybridMultilevel"/>
    <w:tmpl w:val="596A90DC"/>
    <w:lvl w:ilvl="0" w:tplc="16FC4286">
      <w:start w:val="4"/>
      <w:numFmt w:val="decimal"/>
      <w:lvlText w:val="%1."/>
      <w:lvlJc w:val="left"/>
      <w:pPr>
        <w:ind w:left="735" w:hanging="360"/>
      </w:pPr>
      <w:rPr>
        <w:rFonts w:ascii="Times New Roman" w:hAnsi="Times New Roman" w:hint="default"/>
        <w:b/>
        <w:sz w:val="28"/>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abstractNum w:abstractNumId="34">
    <w:nsid w:val="29F54E20"/>
    <w:multiLevelType w:val="hybridMultilevel"/>
    <w:tmpl w:val="2D3A7E18"/>
    <w:lvl w:ilvl="0" w:tplc="7AAA481E">
      <w:start w:val="20"/>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5">
    <w:nsid w:val="2EE4200E"/>
    <w:multiLevelType w:val="multilevel"/>
    <w:tmpl w:val="1898F6D2"/>
    <w:lvl w:ilvl="0">
      <w:start w:val="1"/>
      <w:numFmt w:val="decimal"/>
      <w:lvlText w:val="%1."/>
      <w:lvlJc w:val="left"/>
      <w:pPr>
        <w:ind w:left="900" w:hanging="360"/>
      </w:pPr>
      <w:rPr>
        <w:rFonts w:hint="default"/>
      </w:rPr>
    </w:lvl>
    <w:lvl w:ilvl="1">
      <w:start w:val="2"/>
      <w:numFmt w:val="decimal"/>
      <w:isLgl/>
      <w:lvlText w:val="%1.%2."/>
      <w:lvlJc w:val="left"/>
      <w:pPr>
        <w:ind w:left="1287" w:hanging="720"/>
      </w:pPr>
      <w:rPr>
        <w:rFonts w:hint="default"/>
      </w:rPr>
    </w:lvl>
    <w:lvl w:ilvl="2">
      <w:start w:val="1"/>
      <w:numFmt w:val="decimal"/>
      <w:isLgl/>
      <w:lvlText w:val="%1.%2.%3."/>
      <w:lvlJc w:val="left"/>
      <w:pPr>
        <w:ind w:left="1314" w:hanging="720"/>
      </w:pPr>
      <w:rPr>
        <w:rFonts w:hint="default"/>
      </w:rPr>
    </w:lvl>
    <w:lvl w:ilvl="3">
      <w:start w:val="1"/>
      <w:numFmt w:val="decimal"/>
      <w:isLgl/>
      <w:lvlText w:val="%1.%2.%3.%4."/>
      <w:lvlJc w:val="left"/>
      <w:pPr>
        <w:ind w:left="1701" w:hanging="1080"/>
      </w:pPr>
      <w:rPr>
        <w:rFonts w:hint="default"/>
      </w:rPr>
    </w:lvl>
    <w:lvl w:ilvl="4">
      <w:start w:val="1"/>
      <w:numFmt w:val="decimal"/>
      <w:isLgl/>
      <w:lvlText w:val="%1.%2.%3.%4.%5."/>
      <w:lvlJc w:val="left"/>
      <w:pPr>
        <w:ind w:left="1728" w:hanging="1080"/>
      </w:pPr>
      <w:rPr>
        <w:rFonts w:hint="default"/>
      </w:rPr>
    </w:lvl>
    <w:lvl w:ilvl="5">
      <w:start w:val="1"/>
      <w:numFmt w:val="decimal"/>
      <w:isLgl/>
      <w:lvlText w:val="%1.%2.%3.%4.%5.%6."/>
      <w:lvlJc w:val="left"/>
      <w:pPr>
        <w:ind w:left="2115" w:hanging="1440"/>
      </w:pPr>
      <w:rPr>
        <w:rFonts w:hint="default"/>
      </w:rPr>
    </w:lvl>
    <w:lvl w:ilvl="6">
      <w:start w:val="1"/>
      <w:numFmt w:val="decimal"/>
      <w:isLgl/>
      <w:lvlText w:val="%1.%2.%3.%4.%5.%6.%7."/>
      <w:lvlJc w:val="left"/>
      <w:pPr>
        <w:ind w:left="2502" w:hanging="1800"/>
      </w:pPr>
      <w:rPr>
        <w:rFonts w:hint="default"/>
      </w:rPr>
    </w:lvl>
    <w:lvl w:ilvl="7">
      <w:start w:val="1"/>
      <w:numFmt w:val="decimal"/>
      <w:isLgl/>
      <w:lvlText w:val="%1.%2.%3.%4.%5.%6.%7.%8."/>
      <w:lvlJc w:val="left"/>
      <w:pPr>
        <w:ind w:left="2529" w:hanging="1800"/>
      </w:pPr>
      <w:rPr>
        <w:rFonts w:hint="default"/>
      </w:rPr>
    </w:lvl>
    <w:lvl w:ilvl="8">
      <w:start w:val="1"/>
      <w:numFmt w:val="decimal"/>
      <w:isLgl/>
      <w:lvlText w:val="%1.%2.%3.%4.%5.%6.%7.%8.%9."/>
      <w:lvlJc w:val="left"/>
      <w:pPr>
        <w:ind w:left="2916" w:hanging="2160"/>
      </w:pPr>
      <w:rPr>
        <w:rFonts w:hint="default"/>
      </w:rPr>
    </w:lvl>
  </w:abstractNum>
  <w:abstractNum w:abstractNumId="36">
    <w:nsid w:val="33C67AB2"/>
    <w:multiLevelType w:val="multilevel"/>
    <w:tmpl w:val="ABDEF436"/>
    <w:lvl w:ilvl="0">
      <w:start w:val="1"/>
      <w:numFmt w:val="decimal"/>
      <w:lvlText w:val="%1."/>
      <w:lvlJc w:val="left"/>
      <w:pPr>
        <w:ind w:left="720" w:hanging="360"/>
      </w:pPr>
      <w:rPr>
        <w:rFonts w:hint="default"/>
      </w:rPr>
    </w:lvl>
    <w:lvl w:ilvl="1">
      <w:start w:val="6"/>
      <w:numFmt w:val="decimal"/>
      <w:isLgl/>
      <w:lvlText w:val="%1.%2."/>
      <w:lvlJc w:val="left"/>
      <w:pPr>
        <w:ind w:left="1889" w:hanging="1350"/>
      </w:pPr>
      <w:rPr>
        <w:rFonts w:hint="default"/>
      </w:rPr>
    </w:lvl>
    <w:lvl w:ilvl="2">
      <w:start w:val="1"/>
      <w:numFmt w:val="decimal"/>
      <w:isLgl/>
      <w:lvlText w:val="%1.%2.%3."/>
      <w:lvlJc w:val="left"/>
      <w:pPr>
        <w:ind w:left="2068" w:hanging="1350"/>
      </w:pPr>
      <w:rPr>
        <w:rFonts w:hint="default"/>
      </w:rPr>
    </w:lvl>
    <w:lvl w:ilvl="3">
      <w:start w:val="1"/>
      <w:numFmt w:val="decimal"/>
      <w:isLgl/>
      <w:lvlText w:val="%1.%2.%3.%4."/>
      <w:lvlJc w:val="left"/>
      <w:pPr>
        <w:ind w:left="2247" w:hanging="1350"/>
      </w:pPr>
      <w:rPr>
        <w:rFonts w:hint="default"/>
      </w:rPr>
    </w:lvl>
    <w:lvl w:ilvl="4">
      <w:start w:val="1"/>
      <w:numFmt w:val="decimal"/>
      <w:isLgl/>
      <w:lvlText w:val="%1.%2.%3.%4.%5."/>
      <w:lvlJc w:val="left"/>
      <w:pPr>
        <w:ind w:left="2426" w:hanging="1350"/>
      </w:pPr>
      <w:rPr>
        <w:rFonts w:hint="default"/>
      </w:rPr>
    </w:lvl>
    <w:lvl w:ilvl="5">
      <w:start w:val="1"/>
      <w:numFmt w:val="decimal"/>
      <w:isLgl/>
      <w:lvlText w:val="%1.%2.%3.%4.%5.%6."/>
      <w:lvlJc w:val="left"/>
      <w:pPr>
        <w:ind w:left="2695" w:hanging="1440"/>
      </w:pPr>
      <w:rPr>
        <w:rFonts w:hint="default"/>
      </w:rPr>
    </w:lvl>
    <w:lvl w:ilvl="6">
      <w:start w:val="1"/>
      <w:numFmt w:val="decimal"/>
      <w:isLgl/>
      <w:lvlText w:val="%1.%2.%3.%4.%5.%6.%7."/>
      <w:lvlJc w:val="left"/>
      <w:pPr>
        <w:ind w:left="3234" w:hanging="1800"/>
      </w:pPr>
      <w:rPr>
        <w:rFonts w:hint="default"/>
      </w:rPr>
    </w:lvl>
    <w:lvl w:ilvl="7">
      <w:start w:val="1"/>
      <w:numFmt w:val="decimal"/>
      <w:isLgl/>
      <w:lvlText w:val="%1.%2.%3.%4.%5.%6.%7.%8."/>
      <w:lvlJc w:val="left"/>
      <w:pPr>
        <w:ind w:left="3413" w:hanging="1800"/>
      </w:pPr>
      <w:rPr>
        <w:rFonts w:hint="default"/>
      </w:rPr>
    </w:lvl>
    <w:lvl w:ilvl="8">
      <w:start w:val="1"/>
      <w:numFmt w:val="decimal"/>
      <w:isLgl/>
      <w:lvlText w:val="%1.%2.%3.%4.%5.%6.%7.%8.%9."/>
      <w:lvlJc w:val="left"/>
      <w:pPr>
        <w:ind w:left="3952" w:hanging="2160"/>
      </w:pPr>
      <w:rPr>
        <w:rFonts w:hint="default"/>
      </w:rPr>
    </w:lvl>
  </w:abstractNum>
  <w:abstractNum w:abstractNumId="37">
    <w:nsid w:val="36575492"/>
    <w:multiLevelType w:val="hybridMultilevel"/>
    <w:tmpl w:val="B6A8EB16"/>
    <w:lvl w:ilvl="0" w:tplc="6C08005E">
      <w:start w:val="3"/>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nsid w:val="37115479"/>
    <w:multiLevelType w:val="hybridMultilevel"/>
    <w:tmpl w:val="E3B40198"/>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9">
    <w:nsid w:val="37480847"/>
    <w:multiLevelType w:val="hybridMultilevel"/>
    <w:tmpl w:val="53705D4A"/>
    <w:lvl w:ilvl="0" w:tplc="A1AA74F2">
      <w:start w:val="1"/>
      <w:numFmt w:val="decimal"/>
      <w:lvlText w:val="%1."/>
      <w:lvlJc w:val="left"/>
      <w:pPr>
        <w:ind w:left="928" w:hanging="360"/>
      </w:pPr>
      <w:rPr>
        <w:rFonts w:cs="Times New Roman"/>
        <w:b w:val="0"/>
        <w:strike w:val="0"/>
        <w:dstrike w:val="0"/>
        <w:u w:val="none"/>
        <w:effect w:val="none"/>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0">
    <w:nsid w:val="3FAF5221"/>
    <w:multiLevelType w:val="hybridMultilevel"/>
    <w:tmpl w:val="B1082866"/>
    <w:lvl w:ilvl="0" w:tplc="43B0479C">
      <w:start w:val="1"/>
      <w:numFmt w:val="decimal"/>
      <w:lvlText w:val="%1."/>
      <w:lvlJc w:val="left"/>
      <w:pPr>
        <w:ind w:left="735" w:hanging="360"/>
      </w:pPr>
      <w:rPr>
        <w:rFonts w:hint="default"/>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abstractNum w:abstractNumId="41">
    <w:nsid w:val="41521CFE"/>
    <w:multiLevelType w:val="hybridMultilevel"/>
    <w:tmpl w:val="2ED64324"/>
    <w:lvl w:ilvl="0" w:tplc="2D04802A">
      <w:start w:val="1"/>
      <w:numFmt w:val="decimal"/>
      <w:lvlText w:val="%1."/>
      <w:lvlJc w:val="left"/>
      <w:pPr>
        <w:ind w:left="644" w:hanging="360"/>
      </w:pPr>
      <w:rPr>
        <w:rFonts w:hint="default"/>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abstractNum w:abstractNumId="42">
    <w:nsid w:val="4198177E"/>
    <w:multiLevelType w:val="hybridMultilevel"/>
    <w:tmpl w:val="B2DC1E8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3">
    <w:nsid w:val="41AD4278"/>
    <w:multiLevelType w:val="hybridMultilevel"/>
    <w:tmpl w:val="28606C36"/>
    <w:lvl w:ilvl="0" w:tplc="201E6F30">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54063788"/>
    <w:multiLevelType w:val="hybridMultilevel"/>
    <w:tmpl w:val="1B9221A0"/>
    <w:lvl w:ilvl="0" w:tplc="C0424808">
      <w:numFmt w:val="bullet"/>
      <w:lvlText w:val="-"/>
      <w:lvlJc w:val="left"/>
      <w:pPr>
        <w:tabs>
          <w:tab w:val="num" w:pos="1069"/>
        </w:tabs>
        <w:ind w:left="0" w:firstLine="709"/>
      </w:pPr>
      <w:rPr>
        <w:rFonts w:ascii="Times New Roman" w:eastAsia="Times New Roman" w:hAnsi="Times New Roman" w:cs="Times New Roman" w:hint="default"/>
      </w:rPr>
    </w:lvl>
    <w:lvl w:ilvl="1" w:tplc="04190003">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45">
    <w:nsid w:val="554E5F00"/>
    <w:multiLevelType w:val="hybridMultilevel"/>
    <w:tmpl w:val="22BC0E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56B63C33"/>
    <w:multiLevelType w:val="hybridMultilevel"/>
    <w:tmpl w:val="D7906A54"/>
    <w:lvl w:ilvl="0" w:tplc="B3C8A77C">
      <w:start w:val="1"/>
      <w:numFmt w:val="decimal"/>
      <w:lvlText w:val="%1."/>
      <w:lvlJc w:val="left"/>
      <w:pPr>
        <w:ind w:left="1352" w:hanging="360"/>
      </w:pPr>
      <w:rPr>
        <w:rFonts w:hint="default"/>
      </w:rPr>
    </w:lvl>
    <w:lvl w:ilvl="1" w:tplc="04190019" w:tentative="1">
      <w:start w:val="1"/>
      <w:numFmt w:val="lowerLetter"/>
      <w:lvlText w:val="%2."/>
      <w:lvlJc w:val="left"/>
      <w:pPr>
        <w:ind w:left="2072" w:hanging="360"/>
      </w:pPr>
    </w:lvl>
    <w:lvl w:ilvl="2" w:tplc="0419001B" w:tentative="1">
      <w:start w:val="1"/>
      <w:numFmt w:val="lowerRoman"/>
      <w:lvlText w:val="%3."/>
      <w:lvlJc w:val="right"/>
      <w:pPr>
        <w:ind w:left="2792" w:hanging="180"/>
      </w:pPr>
    </w:lvl>
    <w:lvl w:ilvl="3" w:tplc="0419000F" w:tentative="1">
      <w:start w:val="1"/>
      <w:numFmt w:val="decimal"/>
      <w:lvlText w:val="%4."/>
      <w:lvlJc w:val="left"/>
      <w:pPr>
        <w:ind w:left="3512" w:hanging="360"/>
      </w:pPr>
    </w:lvl>
    <w:lvl w:ilvl="4" w:tplc="04190019" w:tentative="1">
      <w:start w:val="1"/>
      <w:numFmt w:val="lowerLetter"/>
      <w:lvlText w:val="%5."/>
      <w:lvlJc w:val="left"/>
      <w:pPr>
        <w:ind w:left="4232" w:hanging="360"/>
      </w:pPr>
    </w:lvl>
    <w:lvl w:ilvl="5" w:tplc="0419001B" w:tentative="1">
      <w:start w:val="1"/>
      <w:numFmt w:val="lowerRoman"/>
      <w:lvlText w:val="%6."/>
      <w:lvlJc w:val="right"/>
      <w:pPr>
        <w:ind w:left="4952" w:hanging="180"/>
      </w:pPr>
    </w:lvl>
    <w:lvl w:ilvl="6" w:tplc="0419000F" w:tentative="1">
      <w:start w:val="1"/>
      <w:numFmt w:val="decimal"/>
      <w:lvlText w:val="%7."/>
      <w:lvlJc w:val="left"/>
      <w:pPr>
        <w:ind w:left="5672" w:hanging="360"/>
      </w:pPr>
    </w:lvl>
    <w:lvl w:ilvl="7" w:tplc="04190019" w:tentative="1">
      <w:start w:val="1"/>
      <w:numFmt w:val="lowerLetter"/>
      <w:lvlText w:val="%8."/>
      <w:lvlJc w:val="left"/>
      <w:pPr>
        <w:ind w:left="6392" w:hanging="360"/>
      </w:pPr>
    </w:lvl>
    <w:lvl w:ilvl="8" w:tplc="0419001B" w:tentative="1">
      <w:start w:val="1"/>
      <w:numFmt w:val="lowerRoman"/>
      <w:lvlText w:val="%9."/>
      <w:lvlJc w:val="right"/>
      <w:pPr>
        <w:ind w:left="7112" w:hanging="180"/>
      </w:pPr>
    </w:lvl>
  </w:abstractNum>
  <w:abstractNum w:abstractNumId="47">
    <w:nsid w:val="5A08C557"/>
    <w:multiLevelType w:val="multilevel"/>
    <w:tmpl w:val="5A08C557"/>
    <w:name w:val="Нумерованный список 3"/>
    <w:lvl w:ilvl="0">
      <w:start w:val="1"/>
      <w:numFmt w:val="decimal"/>
      <w:lvlText w:val="%1."/>
      <w:lvlJc w:val="left"/>
      <w:pPr>
        <w:tabs>
          <w:tab w:val="left" w:pos="720"/>
        </w:tabs>
        <w:ind w:left="720" w:hanging="360"/>
      </w:pPr>
    </w:lvl>
    <w:lvl w:ilvl="1">
      <w:start w:val="1"/>
      <w:numFmt w:val="lowerLetter"/>
      <w:lvlText w:val="%2."/>
      <w:lvlJc w:val="left"/>
      <w:pPr>
        <w:tabs>
          <w:tab w:val="left" w:pos="1440"/>
        </w:tabs>
        <w:ind w:left="1440" w:hanging="360"/>
      </w:pPr>
    </w:lvl>
    <w:lvl w:ilvl="2">
      <w:start w:val="1"/>
      <w:numFmt w:val="lowerRoman"/>
      <w:lvlText w:val="%3."/>
      <w:lvlJc w:val="lef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lef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left"/>
      <w:pPr>
        <w:tabs>
          <w:tab w:val="left" w:pos="6480"/>
        </w:tabs>
        <w:ind w:left="6480" w:hanging="180"/>
      </w:pPr>
    </w:lvl>
  </w:abstractNum>
  <w:abstractNum w:abstractNumId="48">
    <w:nsid w:val="5AE96DF1"/>
    <w:multiLevelType w:val="multilevel"/>
    <w:tmpl w:val="26D04CD6"/>
    <w:lvl w:ilvl="0">
      <w:start w:val="1"/>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49">
    <w:nsid w:val="5C450046"/>
    <w:multiLevelType w:val="hybridMultilevel"/>
    <w:tmpl w:val="BE24E9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nsid w:val="62214AEE"/>
    <w:multiLevelType w:val="hybridMultilevel"/>
    <w:tmpl w:val="377A9D52"/>
    <w:lvl w:ilvl="0" w:tplc="35E4FD20">
      <w:start w:val="1"/>
      <w:numFmt w:val="decimal"/>
      <w:lvlText w:val="%1."/>
      <w:lvlJc w:val="left"/>
      <w:pPr>
        <w:ind w:left="660" w:hanging="360"/>
      </w:pPr>
      <w:rPr>
        <w:rFonts w:hint="default"/>
      </w:rPr>
    </w:lvl>
    <w:lvl w:ilvl="1" w:tplc="04190019" w:tentative="1">
      <w:start w:val="1"/>
      <w:numFmt w:val="lowerLetter"/>
      <w:lvlText w:val="%2."/>
      <w:lvlJc w:val="left"/>
      <w:pPr>
        <w:ind w:left="1380" w:hanging="360"/>
      </w:pPr>
    </w:lvl>
    <w:lvl w:ilvl="2" w:tplc="0419001B" w:tentative="1">
      <w:start w:val="1"/>
      <w:numFmt w:val="lowerRoman"/>
      <w:lvlText w:val="%3."/>
      <w:lvlJc w:val="right"/>
      <w:pPr>
        <w:ind w:left="2100" w:hanging="180"/>
      </w:pPr>
    </w:lvl>
    <w:lvl w:ilvl="3" w:tplc="0419000F" w:tentative="1">
      <w:start w:val="1"/>
      <w:numFmt w:val="decimal"/>
      <w:lvlText w:val="%4."/>
      <w:lvlJc w:val="left"/>
      <w:pPr>
        <w:ind w:left="2820" w:hanging="360"/>
      </w:pPr>
    </w:lvl>
    <w:lvl w:ilvl="4" w:tplc="04190019" w:tentative="1">
      <w:start w:val="1"/>
      <w:numFmt w:val="lowerLetter"/>
      <w:lvlText w:val="%5."/>
      <w:lvlJc w:val="left"/>
      <w:pPr>
        <w:ind w:left="3540" w:hanging="360"/>
      </w:pPr>
    </w:lvl>
    <w:lvl w:ilvl="5" w:tplc="0419001B" w:tentative="1">
      <w:start w:val="1"/>
      <w:numFmt w:val="lowerRoman"/>
      <w:lvlText w:val="%6."/>
      <w:lvlJc w:val="right"/>
      <w:pPr>
        <w:ind w:left="4260" w:hanging="180"/>
      </w:pPr>
    </w:lvl>
    <w:lvl w:ilvl="6" w:tplc="0419000F" w:tentative="1">
      <w:start w:val="1"/>
      <w:numFmt w:val="decimal"/>
      <w:lvlText w:val="%7."/>
      <w:lvlJc w:val="left"/>
      <w:pPr>
        <w:ind w:left="4980" w:hanging="360"/>
      </w:pPr>
    </w:lvl>
    <w:lvl w:ilvl="7" w:tplc="04190019" w:tentative="1">
      <w:start w:val="1"/>
      <w:numFmt w:val="lowerLetter"/>
      <w:lvlText w:val="%8."/>
      <w:lvlJc w:val="left"/>
      <w:pPr>
        <w:ind w:left="5700" w:hanging="360"/>
      </w:pPr>
    </w:lvl>
    <w:lvl w:ilvl="8" w:tplc="0419001B" w:tentative="1">
      <w:start w:val="1"/>
      <w:numFmt w:val="lowerRoman"/>
      <w:lvlText w:val="%9."/>
      <w:lvlJc w:val="right"/>
      <w:pPr>
        <w:ind w:left="6420" w:hanging="180"/>
      </w:pPr>
    </w:lvl>
  </w:abstractNum>
  <w:abstractNum w:abstractNumId="51">
    <w:nsid w:val="62F93C60"/>
    <w:multiLevelType w:val="hybridMultilevel"/>
    <w:tmpl w:val="71F8C846"/>
    <w:lvl w:ilvl="0" w:tplc="750CBDDE">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2">
    <w:nsid w:val="63B96A65"/>
    <w:multiLevelType w:val="hybridMultilevel"/>
    <w:tmpl w:val="05365826"/>
    <w:lvl w:ilvl="0" w:tplc="CE7E3950">
      <w:start w:val="1"/>
      <w:numFmt w:val="bullet"/>
      <w:lvlText w:val="-"/>
      <w:lvlJc w:val="left"/>
      <w:pPr>
        <w:tabs>
          <w:tab w:val="num" w:pos="264"/>
        </w:tabs>
        <w:ind w:left="264" w:hanging="360"/>
      </w:pPr>
      <w:rPr>
        <w:rFonts w:ascii="Times New Roman" w:eastAsia="Times New Roman" w:hAnsi="Times New Roman" w:cs="Times New Roman" w:hint="default"/>
      </w:rPr>
    </w:lvl>
    <w:lvl w:ilvl="1" w:tplc="04190003" w:tentative="1">
      <w:start w:val="1"/>
      <w:numFmt w:val="bullet"/>
      <w:lvlText w:val="o"/>
      <w:lvlJc w:val="left"/>
      <w:pPr>
        <w:tabs>
          <w:tab w:val="num" w:pos="984"/>
        </w:tabs>
        <w:ind w:left="984" w:hanging="360"/>
      </w:pPr>
      <w:rPr>
        <w:rFonts w:ascii="Courier New" w:hAnsi="Courier New" w:cs="Courier New" w:hint="default"/>
      </w:rPr>
    </w:lvl>
    <w:lvl w:ilvl="2" w:tplc="04190005" w:tentative="1">
      <w:start w:val="1"/>
      <w:numFmt w:val="bullet"/>
      <w:lvlText w:val=""/>
      <w:lvlJc w:val="left"/>
      <w:pPr>
        <w:tabs>
          <w:tab w:val="num" w:pos="1704"/>
        </w:tabs>
        <w:ind w:left="1704" w:hanging="360"/>
      </w:pPr>
      <w:rPr>
        <w:rFonts w:ascii="Wingdings" w:hAnsi="Wingdings" w:hint="default"/>
      </w:rPr>
    </w:lvl>
    <w:lvl w:ilvl="3" w:tplc="04190001" w:tentative="1">
      <w:start w:val="1"/>
      <w:numFmt w:val="bullet"/>
      <w:lvlText w:val=""/>
      <w:lvlJc w:val="left"/>
      <w:pPr>
        <w:tabs>
          <w:tab w:val="num" w:pos="2424"/>
        </w:tabs>
        <w:ind w:left="2424" w:hanging="360"/>
      </w:pPr>
      <w:rPr>
        <w:rFonts w:ascii="Symbol" w:hAnsi="Symbol" w:hint="default"/>
      </w:rPr>
    </w:lvl>
    <w:lvl w:ilvl="4" w:tplc="04190003" w:tentative="1">
      <w:start w:val="1"/>
      <w:numFmt w:val="bullet"/>
      <w:lvlText w:val="o"/>
      <w:lvlJc w:val="left"/>
      <w:pPr>
        <w:tabs>
          <w:tab w:val="num" w:pos="3144"/>
        </w:tabs>
        <w:ind w:left="3144" w:hanging="360"/>
      </w:pPr>
      <w:rPr>
        <w:rFonts w:ascii="Courier New" w:hAnsi="Courier New" w:cs="Courier New" w:hint="default"/>
      </w:rPr>
    </w:lvl>
    <w:lvl w:ilvl="5" w:tplc="04190005" w:tentative="1">
      <w:start w:val="1"/>
      <w:numFmt w:val="bullet"/>
      <w:lvlText w:val=""/>
      <w:lvlJc w:val="left"/>
      <w:pPr>
        <w:tabs>
          <w:tab w:val="num" w:pos="3864"/>
        </w:tabs>
        <w:ind w:left="3864" w:hanging="360"/>
      </w:pPr>
      <w:rPr>
        <w:rFonts w:ascii="Wingdings" w:hAnsi="Wingdings" w:hint="default"/>
      </w:rPr>
    </w:lvl>
    <w:lvl w:ilvl="6" w:tplc="04190001" w:tentative="1">
      <w:start w:val="1"/>
      <w:numFmt w:val="bullet"/>
      <w:lvlText w:val=""/>
      <w:lvlJc w:val="left"/>
      <w:pPr>
        <w:tabs>
          <w:tab w:val="num" w:pos="4584"/>
        </w:tabs>
        <w:ind w:left="4584" w:hanging="360"/>
      </w:pPr>
      <w:rPr>
        <w:rFonts w:ascii="Symbol" w:hAnsi="Symbol" w:hint="default"/>
      </w:rPr>
    </w:lvl>
    <w:lvl w:ilvl="7" w:tplc="04190003" w:tentative="1">
      <w:start w:val="1"/>
      <w:numFmt w:val="bullet"/>
      <w:lvlText w:val="o"/>
      <w:lvlJc w:val="left"/>
      <w:pPr>
        <w:tabs>
          <w:tab w:val="num" w:pos="5304"/>
        </w:tabs>
        <w:ind w:left="5304" w:hanging="360"/>
      </w:pPr>
      <w:rPr>
        <w:rFonts w:ascii="Courier New" w:hAnsi="Courier New" w:cs="Courier New" w:hint="default"/>
      </w:rPr>
    </w:lvl>
    <w:lvl w:ilvl="8" w:tplc="04190005" w:tentative="1">
      <w:start w:val="1"/>
      <w:numFmt w:val="bullet"/>
      <w:lvlText w:val=""/>
      <w:lvlJc w:val="left"/>
      <w:pPr>
        <w:tabs>
          <w:tab w:val="num" w:pos="6024"/>
        </w:tabs>
        <w:ind w:left="6024" w:hanging="360"/>
      </w:pPr>
      <w:rPr>
        <w:rFonts w:ascii="Wingdings" w:hAnsi="Wingdings" w:hint="default"/>
      </w:rPr>
    </w:lvl>
  </w:abstractNum>
  <w:abstractNum w:abstractNumId="53">
    <w:nsid w:val="649D385C"/>
    <w:multiLevelType w:val="hybridMultilevel"/>
    <w:tmpl w:val="F84413FE"/>
    <w:lvl w:ilvl="0" w:tplc="02E8E342">
      <w:start w:val="1"/>
      <w:numFmt w:val="decimal"/>
      <w:lvlText w:val="%1."/>
      <w:lvlJc w:val="left"/>
      <w:pPr>
        <w:ind w:left="735" w:hanging="360"/>
      </w:pPr>
      <w:rPr>
        <w:rFonts w:hint="default"/>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abstractNum w:abstractNumId="54">
    <w:nsid w:val="6A05122D"/>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55">
    <w:nsid w:val="6C0D7BE7"/>
    <w:multiLevelType w:val="hybridMultilevel"/>
    <w:tmpl w:val="2DF8F7C4"/>
    <w:lvl w:ilvl="0" w:tplc="98347AEC">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nsid w:val="779F5B70"/>
    <w:multiLevelType w:val="hybridMultilevel"/>
    <w:tmpl w:val="3F9812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nsid w:val="79EF0B60"/>
    <w:multiLevelType w:val="hybridMultilevel"/>
    <w:tmpl w:val="3970DD0C"/>
    <w:lvl w:ilvl="0" w:tplc="56C65292">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8">
    <w:nsid w:val="7B6D5A6B"/>
    <w:multiLevelType w:val="multilevel"/>
    <w:tmpl w:val="09CE957A"/>
    <w:lvl w:ilvl="0">
      <w:start w:val="1"/>
      <w:numFmt w:val="decimal"/>
      <w:lvlText w:val="%1."/>
      <w:lvlJc w:val="left"/>
      <w:pPr>
        <w:ind w:left="735" w:hanging="360"/>
      </w:pPr>
      <w:rPr>
        <w:rFonts w:hint="default"/>
      </w:rPr>
    </w:lvl>
    <w:lvl w:ilvl="1">
      <w:start w:val="1"/>
      <w:numFmt w:val="decimal"/>
      <w:isLgl/>
      <w:lvlText w:val="%1.%2."/>
      <w:lvlJc w:val="left"/>
      <w:pPr>
        <w:ind w:left="1395" w:hanging="720"/>
      </w:pPr>
      <w:rPr>
        <w:rFonts w:hint="default"/>
      </w:rPr>
    </w:lvl>
    <w:lvl w:ilvl="2">
      <w:start w:val="1"/>
      <w:numFmt w:val="decimal"/>
      <w:isLgl/>
      <w:lvlText w:val="%1.%2.%3."/>
      <w:lvlJc w:val="left"/>
      <w:pPr>
        <w:ind w:left="1695" w:hanging="720"/>
      </w:pPr>
      <w:rPr>
        <w:rFonts w:hint="default"/>
      </w:rPr>
    </w:lvl>
    <w:lvl w:ilvl="3">
      <w:start w:val="1"/>
      <w:numFmt w:val="decimal"/>
      <w:isLgl/>
      <w:lvlText w:val="%1.%2.%3.%4."/>
      <w:lvlJc w:val="left"/>
      <w:pPr>
        <w:ind w:left="2355" w:hanging="1080"/>
      </w:pPr>
      <w:rPr>
        <w:rFonts w:hint="default"/>
      </w:rPr>
    </w:lvl>
    <w:lvl w:ilvl="4">
      <w:start w:val="1"/>
      <w:numFmt w:val="decimal"/>
      <w:isLgl/>
      <w:lvlText w:val="%1.%2.%3.%4.%5."/>
      <w:lvlJc w:val="left"/>
      <w:pPr>
        <w:ind w:left="2655" w:hanging="1080"/>
      </w:pPr>
      <w:rPr>
        <w:rFonts w:hint="default"/>
      </w:rPr>
    </w:lvl>
    <w:lvl w:ilvl="5">
      <w:start w:val="1"/>
      <w:numFmt w:val="decimal"/>
      <w:isLgl/>
      <w:lvlText w:val="%1.%2.%3.%4.%5.%6."/>
      <w:lvlJc w:val="left"/>
      <w:pPr>
        <w:ind w:left="3315" w:hanging="1440"/>
      </w:pPr>
      <w:rPr>
        <w:rFonts w:hint="default"/>
      </w:rPr>
    </w:lvl>
    <w:lvl w:ilvl="6">
      <w:start w:val="1"/>
      <w:numFmt w:val="decimal"/>
      <w:isLgl/>
      <w:lvlText w:val="%1.%2.%3.%4.%5.%6.%7."/>
      <w:lvlJc w:val="left"/>
      <w:pPr>
        <w:ind w:left="3975" w:hanging="1800"/>
      </w:pPr>
      <w:rPr>
        <w:rFonts w:hint="default"/>
      </w:rPr>
    </w:lvl>
    <w:lvl w:ilvl="7">
      <w:start w:val="1"/>
      <w:numFmt w:val="decimal"/>
      <w:isLgl/>
      <w:lvlText w:val="%1.%2.%3.%4.%5.%6.%7.%8."/>
      <w:lvlJc w:val="left"/>
      <w:pPr>
        <w:ind w:left="4275" w:hanging="1800"/>
      </w:pPr>
      <w:rPr>
        <w:rFonts w:hint="default"/>
      </w:rPr>
    </w:lvl>
    <w:lvl w:ilvl="8">
      <w:start w:val="1"/>
      <w:numFmt w:val="decimal"/>
      <w:isLgl/>
      <w:lvlText w:val="%1.%2.%3.%4.%5.%6.%7.%8.%9."/>
      <w:lvlJc w:val="left"/>
      <w:pPr>
        <w:ind w:left="4935" w:hanging="2160"/>
      </w:pPr>
      <w:rPr>
        <w:rFonts w:hint="default"/>
      </w:rPr>
    </w:lvl>
  </w:abstractNum>
  <w:abstractNum w:abstractNumId="59">
    <w:nsid w:val="7D1B5992"/>
    <w:multiLevelType w:val="hybridMultilevel"/>
    <w:tmpl w:val="33140BF0"/>
    <w:lvl w:ilvl="0" w:tplc="3E10494A">
      <w:start w:val="1"/>
      <w:numFmt w:val="decimal"/>
      <w:lvlText w:val="%1."/>
      <w:lvlJc w:val="left"/>
      <w:pPr>
        <w:ind w:left="480" w:hanging="360"/>
      </w:pPr>
      <w:rPr>
        <w:rFonts w:hint="default"/>
        <w:color w:val="auto"/>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num w:numId="1">
    <w:abstractNumId w:val="29"/>
  </w:num>
  <w:num w:numId="2">
    <w:abstractNumId w:val="35"/>
  </w:num>
  <w:num w:numId="3">
    <w:abstractNumId w:val="39"/>
  </w:num>
  <w:num w:numId="4">
    <w:abstractNumId w:val="47"/>
  </w:num>
  <w:num w:numId="5">
    <w:abstractNumId w:val="57"/>
  </w:num>
  <w:num w:numId="6">
    <w:abstractNumId w:val="32"/>
  </w:num>
  <w:num w:numId="7">
    <w:abstractNumId w:val="45"/>
  </w:num>
  <w:num w:numId="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48"/>
  </w:num>
  <w:num w:numId="11">
    <w:abstractNumId w:val="56"/>
  </w:num>
  <w:num w:numId="12">
    <w:abstractNumId w:val="24"/>
  </w:num>
  <w:num w:numId="13">
    <w:abstractNumId w:val="36"/>
  </w:num>
  <w:num w:numId="14">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7"/>
  </w:num>
  <w:num w:numId="16">
    <w:abstractNumId w:val="52"/>
  </w:num>
  <w:num w:numId="17">
    <w:abstractNumId w:val="28"/>
  </w:num>
  <w:num w:numId="18">
    <w:abstractNumId w:val="59"/>
  </w:num>
  <w:num w:numId="19">
    <w:abstractNumId w:val="33"/>
  </w:num>
  <w:num w:numId="20">
    <w:abstractNumId w:val="1"/>
  </w:num>
  <w:num w:numId="21">
    <w:abstractNumId w:val="2"/>
  </w:num>
  <w:num w:numId="22">
    <w:abstractNumId w:val="3"/>
  </w:num>
  <w:num w:numId="23">
    <w:abstractNumId w:val="7"/>
  </w:num>
  <w:num w:numId="24">
    <w:abstractNumId w:val="8"/>
  </w:num>
  <w:num w:numId="25">
    <w:abstractNumId w:val="13"/>
  </w:num>
  <w:num w:numId="26">
    <w:abstractNumId w:val="21"/>
  </w:num>
  <w:num w:numId="27">
    <w:abstractNumId w:val="44"/>
  </w:num>
  <w:num w:numId="28">
    <w:abstractNumId w:val="34"/>
  </w:num>
  <w:num w:numId="29">
    <w:abstractNumId w:val="51"/>
  </w:num>
  <w:num w:numId="30">
    <w:abstractNumId w:val="27"/>
  </w:num>
  <w:num w:numId="31">
    <w:abstractNumId w:val="38"/>
  </w:num>
  <w:num w:numId="3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6"/>
  </w:num>
  <w:num w:numId="34">
    <w:abstractNumId w:val="58"/>
  </w:num>
  <w:num w:numId="35">
    <w:abstractNumId w:val="55"/>
  </w:num>
  <w:num w:numId="36">
    <w:abstractNumId w:val="50"/>
  </w:num>
  <w:num w:numId="37">
    <w:abstractNumId w:val="53"/>
  </w:num>
  <w:num w:numId="38">
    <w:abstractNumId w:val="43"/>
  </w:num>
  <w:num w:numId="39">
    <w:abstractNumId w:val="25"/>
  </w:num>
  <w:num w:numId="40">
    <w:abstractNumId w:val="46"/>
  </w:num>
  <w:num w:numId="41">
    <w:abstractNumId w:val="41"/>
  </w:num>
  <w:num w:numId="42">
    <w:abstractNumId w:val="40"/>
  </w:num>
  <w:num w:numId="43">
    <w:abstractNumId w:val="49"/>
  </w:num>
  <w:num w:numId="44">
    <w:abstractNumId w:val="23"/>
  </w:num>
  <w:num w:numId="45">
    <w:abstractNumId w:val="30"/>
  </w:num>
  <w:num w:numId="46">
    <w:abstractNumId w:val="0"/>
  </w:num>
  <w:num w:numId="47">
    <w:abstractNumId w:val="4"/>
  </w:num>
  <w:num w:numId="48">
    <w:abstractNumId w:val="5"/>
  </w:num>
  <w:num w:numId="49">
    <w:abstractNumId w:val="6"/>
  </w:num>
  <w:num w:numId="50">
    <w:abstractNumId w:val="9"/>
  </w:num>
  <w:num w:numId="51">
    <w:abstractNumId w:val="10"/>
  </w:num>
  <w:num w:numId="52">
    <w:abstractNumId w:val="11"/>
  </w:num>
  <w:num w:numId="53">
    <w:abstractNumId w:val="12"/>
  </w:num>
  <w:num w:numId="54">
    <w:abstractNumId w:val="14"/>
  </w:num>
  <w:num w:numId="55">
    <w:abstractNumId w:val="15"/>
  </w:num>
  <w:num w:numId="56">
    <w:abstractNumId w:val="16"/>
  </w:num>
  <w:num w:numId="57">
    <w:abstractNumId w:val="17"/>
  </w:num>
  <w:num w:numId="58">
    <w:abstractNumId w:val="18"/>
  </w:num>
  <w:num w:numId="59">
    <w:abstractNumId w:val="19"/>
  </w:num>
  <w:num w:numId="60">
    <w:abstractNumId w:val="20"/>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proofState w:grammar="clean"/>
  <w:defaultTabStop w:val="708"/>
  <w:characterSpacingControl w:val="doNotCompress"/>
  <w:compat>
    <w:compatSetting w:name="compatibilityMode" w:uri="http://schemas.microsoft.com/office/word" w:val="12"/>
  </w:compat>
  <w:rsids>
    <w:rsidRoot w:val="006352FF"/>
    <w:rsid w:val="00004AA1"/>
    <w:rsid w:val="00006C91"/>
    <w:rsid w:val="00016E56"/>
    <w:rsid w:val="000219C0"/>
    <w:rsid w:val="000528AC"/>
    <w:rsid w:val="00063364"/>
    <w:rsid w:val="00087897"/>
    <w:rsid w:val="000A37E5"/>
    <w:rsid w:val="000B07CC"/>
    <w:rsid w:val="000B5997"/>
    <w:rsid w:val="000D7FB6"/>
    <w:rsid w:val="000F61C3"/>
    <w:rsid w:val="000F78D5"/>
    <w:rsid w:val="00104FE2"/>
    <w:rsid w:val="0011046D"/>
    <w:rsid w:val="00112845"/>
    <w:rsid w:val="00116C48"/>
    <w:rsid w:val="00124262"/>
    <w:rsid w:val="001308E7"/>
    <w:rsid w:val="00132928"/>
    <w:rsid w:val="00132BAF"/>
    <w:rsid w:val="00156E8F"/>
    <w:rsid w:val="00164629"/>
    <w:rsid w:val="00177A28"/>
    <w:rsid w:val="001827B0"/>
    <w:rsid w:val="00183142"/>
    <w:rsid w:val="00183BF0"/>
    <w:rsid w:val="00193B5A"/>
    <w:rsid w:val="00195101"/>
    <w:rsid w:val="001B2BB2"/>
    <w:rsid w:val="001B3124"/>
    <w:rsid w:val="001C0F4A"/>
    <w:rsid w:val="001C27FE"/>
    <w:rsid w:val="001C6259"/>
    <w:rsid w:val="001C7F02"/>
    <w:rsid w:val="001D5032"/>
    <w:rsid w:val="001E1B2C"/>
    <w:rsid w:val="001E360A"/>
    <w:rsid w:val="00202318"/>
    <w:rsid w:val="0020755E"/>
    <w:rsid w:val="00226231"/>
    <w:rsid w:val="00226E08"/>
    <w:rsid w:val="00232A34"/>
    <w:rsid w:val="00252F4C"/>
    <w:rsid w:val="002743C2"/>
    <w:rsid w:val="0027592F"/>
    <w:rsid w:val="0028248B"/>
    <w:rsid w:val="00285405"/>
    <w:rsid w:val="002915F7"/>
    <w:rsid w:val="0029196C"/>
    <w:rsid w:val="00292DD7"/>
    <w:rsid w:val="002A0736"/>
    <w:rsid w:val="002B23EC"/>
    <w:rsid w:val="002C3B6E"/>
    <w:rsid w:val="002C452B"/>
    <w:rsid w:val="002C6BAE"/>
    <w:rsid w:val="002E2E6C"/>
    <w:rsid w:val="002F0E80"/>
    <w:rsid w:val="002F4C65"/>
    <w:rsid w:val="002F7236"/>
    <w:rsid w:val="003008A9"/>
    <w:rsid w:val="0032542A"/>
    <w:rsid w:val="00333C2E"/>
    <w:rsid w:val="003354DB"/>
    <w:rsid w:val="0033620A"/>
    <w:rsid w:val="003373EE"/>
    <w:rsid w:val="00344962"/>
    <w:rsid w:val="00362355"/>
    <w:rsid w:val="003633A1"/>
    <w:rsid w:val="003637D7"/>
    <w:rsid w:val="00387A76"/>
    <w:rsid w:val="003A22A1"/>
    <w:rsid w:val="003A2A4C"/>
    <w:rsid w:val="003A7982"/>
    <w:rsid w:val="003B0F61"/>
    <w:rsid w:val="003B3895"/>
    <w:rsid w:val="003D3D23"/>
    <w:rsid w:val="003F0561"/>
    <w:rsid w:val="003F298B"/>
    <w:rsid w:val="00402CB0"/>
    <w:rsid w:val="00412E23"/>
    <w:rsid w:val="00415BDF"/>
    <w:rsid w:val="004548B2"/>
    <w:rsid w:val="00461017"/>
    <w:rsid w:val="00474DE5"/>
    <w:rsid w:val="00474FC7"/>
    <w:rsid w:val="004760D8"/>
    <w:rsid w:val="00482593"/>
    <w:rsid w:val="00494035"/>
    <w:rsid w:val="004A31E5"/>
    <w:rsid w:val="004C2C9F"/>
    <w:rsid w:val="004C7492"/>
    <w:rsid w:val="004D5575"/>
    <w:rsid w:val="004D5BF5"/>
    <w:rsid w:val="00502C21"/>
    <w:rsid w:val="005311D7"/>
    <w:rsid w:val="0053591E"/>
    <w:rsid w:val="00556D48"/>
    <w:rsid w:val="005721F0"/>
    <w:rsid w:val="005747CB"/>
    <w:rsid w:val="005775BA"/>
    <w:rsid w:val="005815BD"/>
    <w:rsid w:val="005867A6"/>
    <w:rsid w:val="00587DD6"/>
    <w:rsid w:val="00595265"/>
    <w:rsid w:val="005B397E"/>
    <w:rsid w:val="005C6857"/>
    <w:rsid w:val="005D42C0"/>
    <w:rsid w:val="005E111E"/>
    <w:rsid w:val="005F7E02"/>
    <w:rsid w:val="006006E5"/>
    <w:rsid w:val="006010E0"/>
    <w:rsid w:val="00602D5E"/>
    <w:rsid w:val="00604A7D"/>
    <w:rsid w:val="00625AD5"/>
    <w:rsid w:val="006335C6"/>
    <w:rsid w:val="00633903"/>
    <w:rsid w:val="006352FF"/>
    <w:rsid w:val="006444B7"/>
    <w:rsid w:val="00653606"/>
    <w:rsid w:val="00664388"/>
    <w:rsid w:val="00666E7F"/>
    <w:rsid w:val="0067325F"/>
    <w:rsid w:val="00681109"/>
    <w:rsid w:val="00691EC4"/>
    <w:rsid w:val="006A111A"/>
    <w:rsid w:val="006A35D0"/>
    <w:rsid w:val="006A751D"/>
    <w:rsid w:val="006C624C"/>
    <w:rsid w:val="006D71C7"/>
    <w:rsid w:val="00707652"/>
    <w:rsid w:val="0071209A"/>
    <w:rsid w:val="007124C9"/>
    <w:rsid w:val="00715DF2"/>
    <w:rsid w:val="0073179A"/>
    <w:rsid w:val="007406E1"/>
    <w:rsid w:val="00756BA1"/>
    <w:rsid w:val="00784927"/>
    <w:rsid w:val="00785C2D"/>
    <w:rsid w:val="00786D99"/>
    <w:rsid w:val="00790631"/>
    <w:rsid w:val="007B3D5B"/>
    <w:rsid w:val="007C7018"/>
    <w:rsid w:val="007D0E19"/>
    <w:rsid w:val="007D23A4"/>
    <w:rsid w:val="007D25B1"/>
    <w:rsid w:val="007D5CCA"/>
    <w:rsid w:val="007E2B36"/>
    <w:rsid w:val="007F25DE"/>
    <w:rsid w:val="007F416A"/>
    <w:rsid w:val="007F4806"/>
    <w:rsid w:val="0080228A"/>
    <w:rsid w:val="00802307"/>
    <w:rsid w:val="00803BD0"/>
    <w:rsid w:val="008269E0"/>
    <w:rsid w:val="00827253"/>
    <w:rsid w:val="008308D7"/>
    <w:rsid w:val="008412FF"/>
    <w:rsid w:val="00847D76"/>
    <w:rsid w:val="008551F6"/>
    <w:rsid w:val="0085755A"/>
    <w:rsid w:val="00871F63"/>
    <w:rsid w:val="0087752E"/>
    <w:rsid w:val="0087762B"/>
    <w:rsid w:val="008904C8"/>
    <w:rsid w:val="008A2CDE"/>
    <w:rsid w:val="008B7371"/>
    <w:rsid w:val="008C09EB"/>
    <w:rsid w:val="008D0C1C"/>
    <w:rsid w:val="008D62FD"/>
    <w:rsid w:val="008F05B9"/>
    <w:rsid w:val="008F5064"/>
    <w:rsid w:val="008F5FED"/>
    <w:rsid w:val="009025CA"/>
    <w:rsid w:val="009072AC"/>
    <w:rsid w:val="00911005"/>
    <w:rsid w:val="009251D2"/>
    <w:rsid w:val="0093024C"/>
    <w:rsid w:val="00931783"/>
    <w:rsid w:val="00932584"/>
    <w:rsid w:val="00933945"/>
    <w:rsid w:val="00941C08"/>
    <w:rsid w:val="00971216"/>
    <w:rsid w:val="00972359"/>
    <w:rsid w:val="009723E8"/>
    <w:rsid w:val="00983446"/>
    <w:rsid w:val="0099193C"/>
    <w:rsid w:val="0099481C"/>
    <w:rsid w:val="009A1D13"/>
    <w:rsid w:val="009A6562"/>
    <w:rsid w:val="009B403D"/>
    <w:rsid w:val="009B5F35"/>
    <w:rsid w:val="009B7501"/>
    <w:rsid w:val="009C009E"/>
    <w:rsid w:val="009C070E"/>
    <w:rsid w:val="009C2F6C"/>
    <w:rsid w:val="009D1982"/>
    <w:rsid w:val="009E41CD"/>
    <w:rsid w:val="009E5C6E"/>
    <w:rsid w:val="009F1779"/>
    <w:rsid w:val="009F6352"/>
    <w:rsid w:val="00A05C36"/>
    <w:rsid w:val="00A06766"/>
    <w:rsid w:val="00A13438"/>
    <w:rsid w:val="00A154D6"/>
    <w:rsid w:val="00A333DD"/>
    <w:rsid w:val="00A33B2B"/>
    <w:rsid w:val="00A440F9"/>
    <w:rsid w:val="00A54A98"/>
    <w:rsid w:val="00A553CF"/>
    <w:rsid w:val="00A719C9"/>
    <w:rsid w:val="00A80F5D"/>
    <w:rsid w:val="00A81873"/>
    <w:rsid w:val="00A907C4"/>
    <w:rsid w:val="00A94885"/>
    <w:rsid w:val="00A96FCD"/>
    <w:rsid w:val="00AA2884"/>
    <w:rsid w:val="00AA4E35"/>
    <w:rsid w:val="00AA6916"/>
    <w:rsid w:val="00AB6947"/>
    <w:rsid w:val="00AC25CC"/>
    <w:rsid w:val="00AC4258"/>
    <w:rsid w:val="00AD5375"/>
    <w:rsid w:val="00AD6164"/>
    <w:rsid w:val="00AD7445"/>
    <w:rsid w:val="00AD76DF"/>
    <w:rsid w:val="00AE53F1"/>
    <w:rsid w:val="00AE6995"/>
    <w:rsid w:val="00AE7A2D"/>
    <w:rsid w:val="00AE7B9C"/>
    <w:rsid w:val="00AF2C68"/>
    <w:rsid w:val="00AF75EE"/>
    <w:rsid w:val="00AF7E53"/>
    <w:rsid w:val="00B00AB5"/>
    <w:rsid w:val="00B171C4"/>
    <w:rsid w:val="00B25541"/>
    <w:rsid w:val="00B25A86"/>
    <w:rsid w:val="00B2675C"/>
    <w:rsid w:val="00B276C4"/>
    <w:rsid w:val="00B46FD2"/>
    <w:rsid w:val="00B52DF5"/>
    <w:rsid w:val="00B60078"/>
    <w:rsid w:val="00B71541"/>
    <w:rsid w:val="00B7276C"/>
    <w:rsid w:val="00B73638"/>
    <w:rsid w:val="00B75953"/>
    <w:rsid w:val="00B81B08"/>
    <w:rsid w:val="00B82A65"/>
    <w:rsid w:val="00B93D31"/>
    <w:rsid w:val="00B97EF1"/>
    <w:rsid w:val="00BA16F4"/>
    <w:rsid w:val="00BA29EF"/>
    <w:rsid w:val="00BC7B5F"/>
    <w:rsid w:val="00BD6AE0"/>
    <w:rsid w:val="00BE6101"/>
    <w:rsid w:val="00C02866"/>
    <w:rsid w:val="00C07695"/>
    <w:rsid w:val="00C1426B"/>
    <w:rsid w:val="00C158DC"/>
    <w:rsid w:val="00C15BE3"/>
    <w:rsid w:val="00C42F32"/>
    <w:rsid w:val="00C527C3"/>
    <w:rsid w:val="00C54F0C"/>
    <w:rsid w:val="00C663EB"/>
    <w:rsid w:val="00C67B33"/>
    <w:rsid w:val="00C763B5"/>
    <w:rsid w:val="00C76A98"/>
    <w:rsid w:val="00C9566F"/>
    <w:rsid w:val="00C9731A"/>
    <w:rsid w:val="00C97ED3"/>
    <w:rsid w:val="00CA3FAF"/>
    <w:rsid w:val="00CA4B71"/>
    <w:rsid w:val="00CB4796"/>
    <w:rsid w:val="00CD536B"/>
    <w:rsid w:val="00CE000E"/>
    <w:rsid w:val="00CE4ECA"/>
    <w:rsid w:val="00CF1ED8"/>
    <w:rsid w:val="00D05D7A"/>
    <w:rsid w:val="00D21D12"/>
    <w:rsid w:val="00D23F4F"/>
    <w:rsid w:val="00D25AB0"/>
    <w:rsid w:val="00D42D05"/>
    <w:rsid w:val="00D47067"/>
    <w:rsid w:val="00D54A1D"/>
    <w:rsid w:val="00D74B79"/>
    <w:rsid w:val="00D80D16"/>
    <w:rsid w:val="00D81165"/>
    <w:rsid w:val="00D8407B"/>
    <w:rsid w:val="00D93702"/>
    <w:rsid w:val="00D95989"/>
    <w:rsid w:val="00DA3920"/>
    <w:rsid w:val="00DB6388"/>
    <w:rsid w:val="00DC1BDA"/>
    <w:rsid w:val="00DC1BF5"/>
    <w:rsid w:val="00DD0B28"/>
    <w:rsid w:val="00DD10FA"/>
    <w:rsid w:val="00DD6C02"/>
    <w:rsid w:val="00DE0184"/>
    <w:rsid w:val="00DF78AC"/>
    <w:rsid w:val="00E002D2"/>
    <w:rsid w:val="00E11D5D"/>
    <w:rsid w:val="00E2173D"/>
    <w:rsid w:val="00E21C37"/>
    <w:rsid w:val="00E30824"/>
    <w:rsid w:val="00E32DAB"/>
    <w:rsid w:val="00E34A5B"/>
    <w:rsid w:val="00E357D0"/>
    <w:rsid w:val="00E37FA4"/>
    <w:rsid w:val="00E45537"/>
    <w:rsid w:val="00E512E2"/>
    <w:rsid w:val="00E53B7D"/>
    <w:rsid w:val="00E67D03"/>
    <w:rsid w:val="00E958D1"/>
    <w:rsid w:val="00E97BD3"/>
    <w:rsid w:val="00EA197C"/>
    <w:rsid w:val="00EA3F2E"/>
    <w:rsid w:val="00ED19A0"/>
    <w:rsid w:val="00EE231D"/>
    <w:rsid w:val="00EE4F15"/>
    <w:rsid w:val="00EE52EC"/>
    <w:rsid w:val="00EE6C8E"/>
    <w:rsid w:val="00EE6C9A"/>
    <w:rsid w:val="00EF31E9"/>
    <w:rsid w:val="00F00407"/>
    <w:rsid w:val="00F0290F"/>
    <w:rsid w:val="00F05233"/>
    <w:rsid w:val="00F067AA"/>
    <w:rsid w:val="00F078A7"/>
    <w:rsid w:val="00F106F6"/>
    <w:rsid w:val="00F15B1F"/>
    <w:rsid w:val="00F27403"/>
    <w:rsid w:val="00F36E9F"/>
    <w:rsid w:val="00F52828"/>
    <w:rsid w:val="00F66759"/>
    <w:rsid w:val="00F75410"/>
    <w:rsid w:val="00F82027"/>
    <w:rsid w:val="00F91DE2"/>
    <w:rsid w:val="00F92157"/>
    <w:rsid w:val="00F97A54"/>
    <w:rsid w:val="00FB489B"/>
    <w:rsid w:val="00FC1E72"/>
    <w:rsid w:val="00FD32E3"/>
    <w:rsid w:val="00FF4F1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7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qFormat="1"/>
    <w:lsdException w:name="HTML Preformatted"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751D"/>
    <w:rPr>
      <w:lang w:val="uk-UA"/>
    </w:rPr>
  </w:style>
  <w:style w:type="paragraph" w:styleId="1">
    <w:name w:val="heading 1"/>
    <w:basedOn w:val="a"/>
    <w:next w:val="a"/>
    <w:link w:val="10"/>
    <w:uiPriority w:val="9"/>
    <w:qFormat/>
    <w:rsid w:val="00AD537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AD537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FD32E3"/>
    <w:pPr>
      <w:spacing w:after="0"/>
      <w:jc w:val="center"/>
      <w:outlineLvl w:val="2"/>
    </w:pPr>
    <w:rPr>
      <w:rFonts w:ascii="Times New Roman CYR" w:eastAsia="Calibri" w:hAnsi="Times New Roman CYR" w:cs="Times New Roman"/>
      <w:b/>
      <w:bCs/>
      <w:sz w:val="28"/>
      <w:szCs w:val="28"/>
      <w:lang w:eastAsia="ru-RU"/>
    </w:rPr>
  </w:style>
  <w:style w:type="paragraph" w:styleId="4">
    <w:name w:val="heading 4"/>
    <w:basedOn w:val="a"/>
    <w:next w:val="a"/>
    <w:link w:val="40"/>
    <w:uiPriority w:val="9"/>
    <w:semiHidden/>
    <w:unhideWhenUsed/>
    <w:qFormat/>
    <w:rsid w:val="00AD5375"/>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En tête 1"/>
    <w:basedOn w:val="a"/>
    <w:link w:val="a4"/>
    <w:uiPriority w:val="99"/>
    <w:qFormat/>
    <w:rsid w:val="006A751D"/>
    <w:pPr>
      <w:ind w:left="720"/>
      <w:contextualSpacing/>
    </w:pPr>
  </w:style>
  <w:style w:type="paragraph" w:styleId="a5">
    <w:name w:val="Body Text"/>
    <w:basedOn w:val="a"/>
    <w:link w:val="a6"/>
    <w:uiPriority w:val="99"/>
    <w:rsid w:val="00C67B33"/>
    <w:pPr>
      <w:spacing w:after="0" w:line="240" w:lineRule="auto"/>
      <w:jc w:val="both"/>
    </w:pPr>
    <w:rPr>
      <w:rFonts w:ascii="Times New Roman" w:eastAsia="Times New Roman" w:hAnsi="Times New Roman" w:cs="Times New Roman"/>
      <w:sz w:val="28"/>
      <w:szCs w:val="20"/>
      <w:lang w:eastAsia="ru-RU"/>
    </w:rPr>
  </w:style>
  <w:style w:type="character" w:customStyle="1" w:styleId="a6">
    <w:name w:val="Основной текст Знак"/>
    <w:basedOn w:val="a0"/>
    <w:link w:val="a5"/>
    <w:uiPriority w:val="99"/>
    <w:rsid w:val="00C67B33"/>
    <w:rPr>
      <w:rFonts w:ascii="Times New Roman" w:eastAsia="Times New Roman" w:hAnsi="Times New Roman" w:cs="Times New Roman"/>
      <w:sz w:val="28"/>
      <w:szCs w:val="20"/>
      <w:lang w:val="uk-UA" w:eastAsia="ru-RU"/>
    </w:rPr>
  </w:style>
  <w:style w:type="paragraph" w:styleId="HTML">
    <w:name w:val="HTML Preformatted"/>
    <w:basedOn w:val="a"/>
    <w:link w:val="HTML0"/>
    <w:rsid w:val="00C67B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Arial Unicode MS" w:eastAsia="Arial Unicode MS" w:hAnsi="Arial Unicode MS" w:cs="Arial Unicode MS"/>
      <w:sz w:val="20"/>
      <w:szCs w:val="20"/>
      <w:lang w:val="ru-RU" w:eastAsia="zh-CN"/>
    </w:rPr>
  </w:style>
  <w:style w:type="character" w:customStyle="1" w:styleId="HTML0">
    <w:name w:val="Стандартный HTML Знак"/>
    <w:basedOn w:val="a0"/>
    <w:link w:val="HTML"/>
    <w:rsid w:val="00C67B33"/>
    <w:rPr>
      <w:rFonts w:ascii="Arial Unicode MS" w:eastAsia="Arial Unicode MS" w:hAnsi="Arial Unicode MS" w:cs="Arial Unicode MS"/>
      <w:sz w:val="20"/>
      <w:szCs w:val="20"/>
      <w:lang w:eastAsia="zh-CN"/>
    </w:rPr>
  </w:style>
  <w:style w:type="paragraph" w:customStyle="1" w:styleId="a7">
    <w:name w:val="Вміст таблиці"/>
    <w:basedOn w:val="a"/>
    <w:rsid w:val="00C67B33"/>
    <w:pPr>
      <w:widowControl w:val="0"/>
      <w:suppressLineNumbers/>
      <w:suppressAutoHyphens/>
      <w:spacing w:after="0" w:line="240" w:lineRule="auto"/>
    </w:pPr>
    <w:rPr>
      <w:rFonts w:ascii="Liberation Serif" w:eastAsia="SimSun" w:hAnsi="Liberation Serif" w:cs="Lucida Sans"/>
      <w:kern w:val="1"/>
      <w:sz w:val="24"/>
      <w:szCs w:val="24"/>
      <w:lang w:val="ru-RU" w:eastAsia="zh-CN" w:bidi="hi-IN"/>
    </w:rPr>
  </w:style>
  <w:style w:type="paragraph" w:customStyle="1" w:styleId="11">
    <w:name w:val="Абзац списка1"/>
    <w:basedOn w:val="a"/>
    <w:uiPriority w:val="99"/>
    <w:rsid w:val="000F78D5"/>
    <w:pPr>
      <w:ind w:left="720"/>
    </w:pPr>
    <w:rPr>
      <w:rFonts w:ascii="Calibri" w:eastAsia="Calibri" w:hAnsi="Calibri" w:cs="Times New Roman"/>
      <w:lang w:val="ru-RU"/>
    </w:rPr>
  </w:style>
  <w:style w:type="paragraph" w:styleId="a8">
    <w:name w:val="Normal (Web)"/>
    <w:aliases w:val="Обычный (Web),Знак Знак"/>
    <w:basedOn w:val="a"/>
    <w:link w:val="a9"/>
    <w:uiPriority w:val="99"/>
    <w:qFormat/>
    <w:rsid w:val="000F61C3"/>
    <w:pPr>
      <w:spacing w:before="100" w:beforeAutospacing="1" w:after="100" w:afterAutospacing="1" w:line="240" w:lineRule="auto"/>
    </w:pPr>
    <w:rPr>
      <w:rFonts w:ascii="Times New Roman" w:eastAsia="Times New Roman" w:hAnsi="Times New Roman" w:cs="Berlin Sans FB Demi"/>
      <w:color w:val="000000"/>
      <w:sz w:val="24"/>
      <w:szCs w:val="24"/>
      <w:lang w:val="ru-RU" w:eastAsia="ru-RU"/>
    </w:rPr>
  </w:style>
  <w:style w:type="character" w:customStyle="1" w:styleId="30">
    <w:name w:val="Заголовок 3 Знак"/>
    <w:basedOn w:val="a0"/>
    <w:link w:val="3"/>
    <w:rsid w:val="00FD32E3"/>
    <w:rPr>
      <w:rFonts w:ascii="Times New Roman CYR" w:eastAsia="Calibri" w:hAnsi="Times New Roman CYR" w:cs="Times New Roman"/>
      <w:b/>
      <w:bCs/>
      <w:sz w:val="28"/>
      <w:szCs w:val="28"/>
      <w:lang w:val="uk-UA" w:eastAsia="ru-RU"/>
    </w:rPr>
  </w:style>
  <w:style w:type="paragraph" w:styleId="aa">
    <w:name w:val="Title"/>
    <w:basedOn w:val="a"/>
    <w:link w:val="ab"/>
    <w:uiPriority w:val="99"/>
    <w:qFormat/>
    <w:rsid w:val="00FD32E3"/>
    <w:pPr>
      <w:spacing w:after="0" w:line="240" w:lineRule="auto"/>
      <w:jc w:val="center"/>
    </w:pPr>
    <w:rPr>
      <w:rFonts w:ascii="Times New Roman" w:eastAsia="Times New Roman" w:hAnsi="Times New Roman" w:cs="Times New Roman"/>
      <w:sz w:val="24"/>
      <w:szCs w:val="20"/>
      <w:lang w:eastAsia="ru-RU"/>
    </w:rPr>
  </w:style>
  <w:style w:type="character" w:customStyle="1" w:styleId="ab">
    <w:name w:val="Название Знак"/>
    <w:basedOn w:val="a0"/>
    <w:link w:val="aa"/>
    <w:uiPriority w:val="99"/>
    <w:rsid w:val="00FD32E3"/>
    <w:rPr>
      <w:rFonts w:ascii="Times New Roman" w:eastAsia="Times New Roman" w:hAnsi="Times New Roman" w:cs="Times New Roman"/>
      <w:sz w:val="24"/>
      <w:szCs w:val="20"/>
      <w:lang w:val="uk-UA" w:eastAsia="ru-RU"/>
    </w:rPr>
  </w:style>
  <w:style w:type="paragraph" w:customStyle="1" w:styleId="21">
    <w:name w:val="Основной текст 21"/>
    <w:basedOn w:val="a"/>
    <w:rsid w:val="00FD32E3"/>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210">
    <w:name w:val="Основний текст 21"/>
    <w:basedOn w:val="a"/>
    <w:uiPriority w:val="99"/>
    <w:rsid w:val="00FD32E3"/>
    <w:pPr>
      <w:spacing w:after="0" w:line="240" w:lineRule="auto"/>
      <w:ind w:firstLine="720"/>
      <w:jc w:val="both"/>
    </w:pPr>
    <w:rPr>
      <w:rFonts w:ascii="Times New Roman" w:eastAsia="Times New Roman" w:hAnsi="Times New Roman" w:cs="Times New Roman"/>
      <w:sz w:val="28"/>
      <w:szCs w:val="20"/>
      <w:lang w:eastAsia="ru-RU"/>
    </w:rPr>
  </w:style>
  <w:style w:type="character" w:customStyle="1" w:styleId="a4">
    <w:name w:val="Абзац списка Знак"/>
    <w:aliases w:val="En tête 1 Знак"/>
    <w:link w:val="a3"/>
    <w:uiPriority w:val="34"/>
    <w:locked/>
    <w:rsid w:val="00715DF2"/>
    <w:rPr>
      <w:lang w:val="uk-UA"/>
    </w:rPr>
  </w:style>
  <w:style w:type="paragraph" w:styleId="ac">
    <w:name w:val="Balloon Text"/>
    <w:basedOn w:val="a"/>
    <w:link w:val="ad"/>
    <w:uiPriority w:val="99"/>
    <w:semiHidden/>
    <w:unhideWhenUsed/>
    <w:rsid w:val="005815BD"/>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5815BD"/>
    <w:rPr>
      <w:rFonts w:ascii="Tahoma" w:hAnsi="Tahoma" w:cs="Tahoma"/>
      <w:sz w:val="16"/>
      <w:szCs w:val="16"/>
      <w:lang w:val="uk-UA"/>
    </w:rPr>
  </w:style>
  <w:style w:type="character" w:styleId="ae">
    <w:name w:val="Strong"/>
    <w:basedOn w:val="a0"/>
    <w:qFormat/>
    <w:rsid w:val="007F416A"/>
    <w:rPr>
      <w:b/>
      <w:bCs/>
    </w:rPr>
  </w:style>
  <w:style w:type="paragraph" w:styleId="af">
    <w:name w:val="Body Text Indent"/>
    <w:basedOn w:val="a"/>
    <w:link w:val="af0"/>
    <w:uiPriority w:val="99"/>
    <w:semiHidden/>
    <w:unhideWhenUsed/>
    <w:rsid w:val="00AC4258"/>
    <w:pPr>
      <w:spacing w:after="120"/>
      <w:ind w:left="283"/>
    </w:pPr>
  </w:style>
  <w:style w:type="character" w:customStyle="1" w:styleId="af0">
    <w:name w:val="Основной текст с отступом Знак"/>
    <w:basedOn w:val="a0"/>
    <w:link w:val="af"/>
    <w:uiPriority w:val="99"/>
    <w:semiHidden/>
    <w:rsid w:val="00AC4258"/>
    <w:rPr>
      <w:lang w:val="uk-UA"/>
    </w:rPr>
  </w:style>
  <w:style w:type="character" w:customStyle="1" w:styleId="10">
    <w:name w:val="Заголовок 1 Знак"/>
    <w:basedOn w:val="a0"/>
    <w:link w:val="1"/>
    <w:uiPriority w:val="9"/>
    <w:rsid w:val="00AD5375"/>
    <w:rPr>
      <w:rFonts w:asciiTheme="majorHAnsi" w:eastAsiaTheme="majorEastAsia" w:hAnsiTheme="majorHAnsi" w:cstheme="majorBidi"/>
      <w:b/>
      <w:bCs/>
      <w:color w:val="365F91" w:themeColor="accent1" w:themeShade="BF"/>
      <w:sz w:val="28"/>
      <w:szCs w:val="28"/>
      <w:lang w:val="uk-UA"/>
    </w:rPr>
  </w:style>
  <w:style w:type="character" w:customStyle="1" w:styleId="20">
    <w:name w:val="Заголовок 2 Знак"/>
    <w:basedOn w:val="a0"/>
    <w:link w:val="2"/>
    <w:uiPriority w:val="9"/>
    <w:rsid w:val="00AD5375"/>
    <w:rPr>
      <w:rFonts w:asciiTheme="majorHAnsi" w:eastAsiaTheme="majorEastAsia" w:hAnsiTheme="majorHAnsi" w:cstheme="majorBidi"/>
      <w:b/>
      <w:bCs/>
      <w:color w:val="4F81BD" w:themeColor="accent1"/>
      <w:sz w:val="26"/>
      <w:szCs w:val="26"/>
      <w:lang w:val="uk-UA"/>
    </w:rPr>
  </w:style>
  <w:style w:type="character" w:customStyle="1" w:styleId="40">
    <w:name w:val="Заголовок 4 Знак"/>
    <w:basedOn w:val="a0"/>
    <w:link w:val="4"/>
    <w:uiPriority w:val="9"/>
    <w:semiHidden/>
    <w:rsid w:val="00AD5375"/>
    <w:rPr>
      <w:rFonts w:asciiTheme="majorHAnsi" w:eastAsiaTheme="majorEastAsia" w:hAnsiTheme="majorHAnsi" w:cstheme="majorBidi"/>
      <w:b/>
      <w:bCs/>
      <w:i/>
      <w:iCs/>
      <w:color w:val="4F81BD" w:themeColor="accent1"/>
      <w:lang w:val="uk-UA"/>
    </w:rPr>
  </w:style>
  <w:style w:type="paragraph" w:customStyle="1" w:styleId="13">
    <w:name w:val="13"/>
    <w:aliases w:val="5"/>
    <w:basedOn w:val="a"/>
    <w:rsid w:val="002743C2"/>
    <w:pPr>
      <w:spacing w:after="0" w:line="240" w:lineRule="auto"/>
      <w:jc w:val="center"/>
    </w:pPr>
    <w:rPr>
      <w:rFonts w:ascii="Times New Roman" w:eastAsia="Times New Roman" w:hAnsi="Times New Roman" w:cs="Times New Roman"/>
      <w:sz w:val="28"/>
      <w:szCs w:val="28"/>
      <w:lang w:eastAsia="ru-RU"/>
    </w:rPr>
  </w:style>
  <w:style w:type="table" w:styleId="af1">
    <w:name w:val="Table Grid"/>
    <w:basedOn w:val="a1"/>
    <w:uiPriority w:val="59"/>
    <w:rsid w:val="0059526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9">
    <w:name w:val="Обычный (веб) Знак"/>
    <w:aliases w:val="Обычный (Web) Знак,Знак Знак Знак"/>
    <w:link w:val="a8"/>
    <w:uiPriority w:val="99"/>
    <w:locked/>
    <w:rsid w:val="00F52828"/>
    <w:rPr>
      <w:rFonts w:ascii="Times New Roman" w:eastAsia="Times New Roman" w:hAnsi="Times New Roman" w:cs="Berlin Sans FB Demi"/>
      <w:color w:val="000000"/>
      <w:sz w:val="24"/>
      <w:szCs w:val="24"/>
      <w:lang w:eastAsia="ru-RU"/>
    </w:rPr>
  </w:style>
  <w:style w:type="paragraph" w:styleId="af2">
    <w:name w:val="No Spacing"/>
    <w:uiPriority w:val="99"/>
    <w:qFormat/>
    <w:rsid w:val="00DC1BF5"/>
    <w:pPr>
      <w:spacing w:after="0" w:line="240" w:lineRule="auto"/>
    </w:pPr>
    <w:rPr>
      <w:rFonts w:ascii="Calibri" w:eastAsia="Calibri" w:hAnsi="Calibri" w:cs="Times New Roman"/>
    </w:rPr>
  </w:style>
  <w:style w:type="paragraph" w:styleId="af3">
    <w:name w:val="header"/>
    <w:basedOn w:val="a"/>
    <w:link w:val="af4"/>
    <w:rsid w:val="00BA29EF"/>
    <w:pPr>
      <w:tabs>
        <w:tab w:val="center" w:pos="4153"/>
        <w:tab w:val="right" w:pos="8306"/>
      </w:tabs>
      <w:spacing w:after="0" w:line="240" w:lineRule="auto"/>
    </w:pPr>
    <w:rPr>
      <w:rFonts w:ascii="Times New Roman" w:eastAsia="Times New Roman" w:hAnsi="Times New Roman" w:cs="Times New Roman"/>
      <w:sz w:val="20"/>
      <w:szCs w:val="20"/>
      <w:lang w:val="ru-RU" w:eastAsia="ru-RU"/>
    </w:rPr>
  </w:style>
  <w:style w:type="character" w:customStyle="1" w:styleId="af4">
    <w:name w:val="Верхний колонтитул Знак"/>
    <w:basedOn w:val="a0"/>
    <w:link w:val="af3"/>
    <w:rsid w:val="00BA29EF"/>
    <w:rPr>
      <w:rFonts w:ascii="Times New Roman" w:eastAsia="Times New Roman" w:hAnsi="Times New Roman" w:cs="Times New Roman"/>
      <w:sz w:val="20"/>
      <w:szCs w:val="20"/>
      <w:lang w:eastAsia="ru-RU"/>
    </w:rPr>
  </w:style>
  <w:style w:type="character" w:styleId="af5">
    <w:name w:val="Hyperlink"/>
    <w:basedOn w:val="a0"/>
    <w:uiPriority w:val="99"/>
    <w:semiHidden/>
    <w:unhideWhenUsed/>
    <w:rsid w:val="00CA4B71"/>
    <w:rPr>
      <w:color w:val="0000FF"/>
      <w:u w:val="single"/>
    </w:rPr>
  </w:style>
  <w:style w:type="character" w:customStyle="1" w:styleId="af6">
    <w:name w:val="Основной текст_"/>
    <w:basedOn w:val="a0"/>
    <w:link w:val="12"/>
    <w:uiPriority w:val="99"/>
    <w:rsid w:val="006010E0"/>
    <w:rPr>
      <w:rFonts w:ascii="Arial" w:eastAsia="Arial" w:hAnsi="Arial" w:cs="Arial"/>
      <w:spacing w:val="2"/>
      <w:shd w:val="clear" w:color="auto" w:fill="FFFFFF"/>
    </w:rPr>
  </w:style>
  <w:style w:type="paragraph" w:customStyle="1" w:styleId="12">
    <w:name w:val="Основной текст1"/>
    <w:basedOn w:val="a"/>
    <w:link w:val="af6"/>
    <w:uiPriority w:val="99"/>
    <w:rsid w:val="006010E0"/>
    <w:pPr>
      <w:widowControl w:val="0"/>
      <w:shd w:val="clear" w:color="auto" w:fill="FFFFFF"/>
      <w:spacing w:after="180" w:line="317" w:lineRule="exact"/>
    </w:pPr>
    <w:rPr>
      <w:rFonts w:ascii="Arial" w:eastAsia="Arial" w:hAnsi="Arial" w:cs="Arial"/>
      <w:spacing w:val="2"/>
      <w:lang w:val="ru-RU"/>
    </w:rPr>
  </w:style>
  <w:style w:type="paragraph" w:customStyle="1" w:styleId="14">
    <w:name w:val="Обычный1"/>
    <w:rsid w:val="006D71C7"/>
    <w:pPr>
      <w:pBdr>
        <w:top w:val="nil"/>
        <w:left w:val="nil"/>
        <w:bottom w:val="nil"/>
        <w:right w:val="nil"/>
        <w:between w:val="nil"/>
      </w:pBdr>
      <w:spacing w:after="0" w:line="240" w:lineRule="auto"/>
    </w:pPr>
    <w:rPr>
      <w:rFonts w:ascii="Times New Roman" w:eastAsia="Times New Roman" w:hAnsi="Times New Roman" w:cs="Times New Roman"/>
      <w:color w:val="000000"/>
      <w:sz w:val="20"/>
      <w:szCs w:val="20"/>
      <w:lang w:val="uk-UA"/>
    </w:rPr>
  </w:style>
  <w:style w:type="character" w:customStyle="1" w:styleId="125pt0pt">
    <w:name w:val="Основной текст + 12;5 pt;Интервал 0 pt"/>
    <w:basedOn w:val="af6"/>
    <w:rsid w:val="002C6BAE"/>
    <w:rPr>
      <w:rFonts w:ascii="Arial" w:eastAsia="Arial" w:hAnsi="Arial" w:cs="Arial"/>
      <w:b w:val="0"/>
      <w:bCs w:val="0"/>
      <w:i w:val="0"/>
      <w:iCs w:val="0"/>
      <w:smallCaps w:val="0"/>
      <w:strike w:val="0"/>
      <w:color w:val="000000"/>
      <w:spacing w:val="1"/>
      <w:w w:val="100"/>
      <w:position w:val="0"/>
      <w:sz w:val="25"/>
      <w:szCs w:val="25"/>
      <w:u w:val="none"/>
      <w:shd w:val="clear" w:color="auto" w:fill="FFFFFF"/>
      <w:lang w:val="uk-UA"/>
    </w:rPr>
  </w:style>
  <w:style w:type="character" w:customStyle="1" w:styleId="HTML1">
    <w:name w:val="Стандартный HTML Знак1"/>
    <w:basedOn w:val="a0"/>
    <w:rsid w:val="001C7F02"/>
    <w:rPr>
      <w:rFonts w:ascii="Arial Unicode MS" w:eastAsia="Arial Unicode MS" w:hAnsi="Arial Unicode MS" w:cs="Arial Unicode MS"/>
      <w:sz w:val="20"/>
      <w:szCs w:val="20"/>
      <w:lang w:val="ru-RU" w:eastAsia="zh-CN"/>
    </w:rPr>
  </w:style>
  <w:style w:type="paragraph" w:customStyle="1" w:styleId="15">
    <w:name w:val="Без интервала1"/>
    <w:uiPriority w:val="99"/>
    <w:rsid w:val="001C7F02"/>
    <w:pPr>
      <w:suppressAutoHyphens/>
      <w:spacing w:after="0" w:line="240" w:lineRule="auto"/>
    </w:pPr>
    <w:rPr>
      <w:rFonts w:ascii="Times New Roman" w:eastAsia="Calibri" w:hAnsi="Times New Roman" w:cs="Times New Roman"/>
      <w:sz w:val="24"/>
      <w:szCs w:val="24"/>
      <w:lang w:val="uk-UA" w:eastAsia="zh-CN"/>
    </w:rPr>
  </w:style>
  <w:style w:type="paragraph" w:customStyle="1" w:styleId="rvps2">
    <w:name w:val="rvps2"/>
    <w:basedOn w:val="a"/>
    <w:uiPriority w:val="99"/>
    <w:rsid w:val="001C7F02"/>
    <w:pPr>
      <w:suppressAutoHyphens/>
      <w:spacing w:before="280" w:after="280" w:line="240" w:lineRule="auto"/>
    </w:pPr>
    <w:rPr>
      <w:rFonts w:ascii="Times New Roman" w:eastAsia="Times New Roman" w:hAnsi="Times New Roman" w:cs="Times New Roman"/>
      <w:sz w:val="24"/>
      <w:szCs w:val="24"/>
      <w:lang w:val="ru-RU" w:eastAsia="zh-CN"/>
    </w:rPr>
  </w:style>
  <w:style w:type="character" w:customStyle="1" w:styleId="120">
    <w:name w:val="Основной текст + 12"/>
    <w:aliases w:val="5 pt,Интервал 0 pt"/>
    <w:basedOn w:val="af6"/>
    <w:uiPriority w:val="99"/>
    <w:rsid w:val="00F97A54"/>
    <w:rPr>
      <w:rFonts w:ascii="Arial" w:eastAsia="Arial" w:hAnsi="Arial" w:cs="Arial"/>
      <w:color w:val="000000"/>
      <w:spacing w:val="1"/>
      <w:w w:val="100"/>
      <w:position w:val="0"/>
      <w:sz w:val="25"/>
      <w:szCs w:val="25"/>
      <w:u w:val="none"/>
      <w:effect w:val="none"/>
      <w:shd w:val="clear" w:color="auto" w:fill="FFFFFF"/>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748576">
      <w:bodyDiv w:val="1"/>
      <w:marLeft w:val="0"/>
      <w:marRight w:val="0"/>
      <w:marTop w:val="0"/>
      <w:marBottom w:val="0"/>
      <w:divBdr>
        <w:top w:val="none" w:sz="0" w:space="0" w:color="auto"/>
        <w:left w:val="none" w:sz="0" w:space="0" w:color="auto"/>
        <w:bottom w:val="none" w:sz="0" w:space="0" w:color="auto"/>
        <w:right w:val="none" w:sz="0" w:space="0" w:color="auto"/>
      </w:divBdr>
    </w:div>
    <w:div w:id="428428475">
      <w:bodyDiv w:val="1"/>
      <w:marLeft w:val="0"/>
      <w:marRight w:val="0"/>
      <w:marTop w:val="0"/>
      <w:marBottom w:val="0"/>
      <w:divBdr>
        <w:top w:val="none" w:sz="0" w:space="0" w:color="auto"/>
        <w:left w:val="none" w:sz="0" w:space="0" w:color="auto"/>
        <w:bottom w:val="none" w:sz="0" w:space="0" w:color="auto"/>
        <w:right w:val="none" w:sz="0" w:space="0" w:color="auto"/>
      </w:divBdr>
    </w:div>
    <w:div w:id="736561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C6458E-B590-4CCF-A715-88D2014F37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3595</TotalTime>
  <Pages>3</Pages>
  <Words>677</Words>
  <Characters>3863</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4531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Diakov</dc:creator>
  <cp:lastModifiedBy>Admin_OTG</cp:lastModifiedBy>
  <cp:revision>240</cp:revision>
  <cp:lastPrinted>2018-04-02T11:55:00Z</cp:lastPrinted>
  <dcterms:created xsi:type="dcterms:W3CDTF">2018-02-15T13:46:00Z</dcterms:created>
  <dcterms:modified xsi:type="dcterms:W3CDTF">2018-04-11T13:01:00Z</dcterms:modified>
</cp:coreProperties>
</file>