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F9" w:rsidRPr="00857EB6" w:rsidRDefault="00A66CF9" w:rsidP="00A66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A66CF9" w:rsidRPr="00F4180A" w:rsidRDefault="00A66CF9" w:rsidP="00A66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1262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A66CF9" w:rsidRPr="00F4180A" w:rsidRDefault="00A66CF9" w:rsidP="00A66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A66CF9" w:rsidRPr="00F4180A" w:rsidRDefault="00A66CF9" w:rsidP="00A66C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A66CF9" w:rsidRPr="00F4180A" w:rsidRDefault="00A66CF9" w:rsidP="00A66C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A66CF9" w:rsidRPr="00F4180A" w:rsidRDefault="00A66CF9" w:rsidP="00A66CF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A66CF9" w:rsidRPr="00F4180A" w:rsidRDefault="00A66CF9" w:rsidP="00A66CF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№96</w:t>
      </w:r>
    </w:p>
    <w:p w:rsidR="00A66CF9" w:rsidRPr="00DA3AC6" w:rsidRDefault="00A66CF9" w:rsidP="00A66CF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A66CF9" w:rsidRPr="00DA3AC6" w:rsidRDefault="00A66CF9" w:rsidP="00A66CF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6CF9" w:rsidRPr="00D773AA" w:rsidRDefault="00A66CF9" w:rsidP="00A66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 xml:space="preserve">Про внесення змін та доповнень до рішення ІІ сесії </w:t>
      </w:r>
    </w:p>
    <w:p w:rsidR="00A66CF9" w:rsidRPr="00D773AA" w:rsidRDefault="00A66CF9" w:rsidP="00A66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D773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773AA">
        <w:rPr>
          <w:rFonts w:ascii="Times New Roman" w:hAnsi="Times New Roman" w:cs="Times New Roman"/>
          <w:sz w:val="28"/>
          <w:szCs w:val="28"/>
        </w:rPr>
        <w:t xml:space="preserve">ІІІ скликання від 06.01.2017 року №24 </w:t>
      </w:r>
    </w:p>
    <w:p w:rsidR="00A66CF9" w:rsidRPr="00DA3AC6" w:rsidRDefault="00A66CF9" w:rsidP="00A66CF9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73AA">
        <w:rPr>
          <w:rFonts w:ascii="Times New Roman" w:hAnsi="Times New Roman" w:cs="Times New Roman"/>
          <w:sz w:val="28"/>
          <w:szCs w:val="28"/>
        </w:rPr>
        <w:t>«Пр</w:t>
      </w:r>
      <w:r>
        <w:rPr>
          <w:rFonts w:ascii="Times New Roman" w:hAnsi="Times New Roman" w:cs="Times New Roman"/>
          <w:sz w:val="28"/>
          <w:szCs w:val="28"/>
        </w:rPr>
        <w:t>о селищний бюджет на 2017 рік».</w:t>
      </w:r>
    </w:p>
    <w:p w:rsidR="00A66CF9" w:rsidRPr="00DA3AC6" w:rsidRDefault="00A66CF9" w:rsidP="00A66CF9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66CF9" w:rsidRPr="00DA3AC6" w:rsidRDefault="00A66CF9" w:rsidP="00A66C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матеріали та </w:t>
      </w:r>
      <w:r w:rsidRPr="00D773AA">
        <w:rPr>
          <w:rFonts w:ascii="Times New Roman" w:hAnsi="Times New Roman" w:cs="Times New Roman"/>
          <w:sz w:val="28"/>
          <w:szCs w:val="28"/>
        </w:rPr>
        <w:t>враховуючи висновки та рекомендації спільного засідання постійних комісій селищної ради з питань планування, фінансів, бюджету та соціально-економічного розвитку та з питань житлово-комунального господарства, комунальної власності, промисловост</w:t>
      </w:r>
      <w:r>
        <w:rPr>
          <w:rFonts w:ascii="Times New Roman" w:hAnsi="Times New Roman" w:cs="Times New Roman"/>
          <w:sz w:val="28"/>
          <w:szCs w:val="28"/>
        </w:rPr>
        <w:t>і, підприємства, транспорту, зв’</w:t>
      </w:r>
      <w:r w:rsidRPr="00D773AA">
        <w:rPr>
          <w:rFonts w:ascii="Times New Roman" w:hAnsi="Times New Roman" w:cs="Times New Roman"/>
          <w:sz w:val="28"/>
          <w:szCs w:val="28"/>
        </w:rPr>
        <w:t>язку та сфери послуги від 12.05.2017 року про внесення змін та доповнень до рішення ІІ сесії VІІІ скликання від 06.01.2017 № 24 “Про селищний бюджет на 2017 рік”,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773AA">
        <w:rPr>
          <w:rFonts w:ascii="Times New Roman" w:hAnsi="Times New Roman" w:cs="Times New Roman"/>
          <w:sz w:val="28"/>
          <w:szCs w:val="28"/>
        </w:rPr>
        <w:t xml:space="preserve"> сесія селищної ради   </w:t>
      </w:r>
    </w:p>
    <w:p w:rsidR="00A66CF9" w:rsidRPr="00D773AA" w:rsidRDefault="00A66CF9" w:rsidP="00A66C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66CF9" w:rsidRDefault="00A66CF9" w:rsidP="00A66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A66CF9" w:rsidRPr="00D773AA" w:rsidRDefault="00A66CF9" w:rsidP="00A66C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6CF9" w:rsidRPr="00D773AA" w:rsidRDefault="00A66CF9" w:rsidP="00A66C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>1. Спрямувати на покриття дефіциту загального фонду селищного бюджету частину вільного залишку коштів, що склався на рахунку загального фонду селищного бюджету станом на 01.01.2017 року у сумі 975814.00 грн. (згідно додатку № 1) та направити відповідні кошти по розпорядникам коштів селищного бюджету (згідно додатку № 2) у</w:t>
      </w:r>
      <w:r>
        <w:rPr>
          <w:rFonts w:ascii="Times New Roman" w:hAnsi="Times New Roman" w:cs="Times New Roman"/>
          <w:sz w:val="28"/>
          <w:szCs w:val="28"/>
        </w:rPr>
        <w:t xml:space="preserve"> тому числі спрямувати 55000.00</w:t>
      </w:r>
      <w:r w:rsidRPr="00D773AA">
        <w:rPr>
          <w:rFonts w:ascii="Times New Roman" w:hAnsi="Times New Roman" w:cs="Times New Roman"/>
          <w:sz w:val="28"/>
          <w:szCs w:val="28"/>
        </w:rPr>
        <w:t xml:space="preserve">грн. у вигляді іншої субвенції до </w:t>
      </w:r>
      <w:proofErr w:type="spellStart"/>
      <w:r w:rsidRPr="00D773AA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D773AA">
        <w:rPr>
          <w:rFonts w:ascii="Times New Roman" w:hAnsi="Times New Roman" w:cs="Times New Roman"/>
          <w:sz w:val="28"/>
          <w:szCs w:val="28"/>
        </w:rPr>
        <w:t xml:space="preserve"> районного бюджету (згідно додатку № 3)</w:t>
      </w:r>
    </w:p>
    <w:p w:rsidR="00A66CF9" w:rsidRPr="00D773AA" w:rsidRDefault="00A66CF9" w:rsidP="00A66C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>2. Затвердити зміни до переліку місцевих програм, які фінансуються за рахунок коштів селищного бюджету у 2017 році (додаток № 4)</w:t>
      </w:r>
    </w:p>
    <w:p w:rsidR="00A66CF9" w:rsidRPr="00D773AA" w:rsidRDefault="00A66CF9" w:rsidP="00A66C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>3. Збільшити профіцит загального фонду селищного бюджету н</w:t>
      </w:r>
      <w:r>
        <w:rPr>
          <w:rFonts w:ascii="Times New Roman" w:hAnsi="Times New Roman" w:cs="Times New Roman"/>
          <w:sz w:val="28"/>
          <w:szCs w:val="28"/>
        </w:rPr>
        <w:t xml:space="preserve">а суму 464548.0 грн., напрямом </w:t>
      </w:r>
      <w:r w:rsidRPr="00D773AA">
        <w:rPr>
          <w:rFonts w:ascii="Times New Roman" w:hAnsi="Times New Roman" w:cs="Times New Roman"/>
          <w:sz w:val="28"/>
          <w:szCs w:val="28"/>
        </w:rPr>
        <w:t xml:space="preserve">використання якого визначити передачу коштів із </w:t>
      </w:r>
      <w:r w:rsidRPr="00D773AA">
        <w:rPr>
          <w:rFonts w:ascii="Times New Roman" w:hAnsi="Times New Roman" w:cs="Times New Roman"/>
          <w:sz w:val="28"/>
          <w:szCs w:val="28"/>
        </w:rPr>
        <w:lastRenderedPageBreak/>
        <w:t>загального фонду селищного бюджету до бюджету розвитку (спеціального фонду) згідно з додатком № 3 до цього рішення.</w:t>
      </w:r>
    </w:p>
    <w:p w:rsidR="00A66CF9" w:rsidRPr="00D773AA" w:rsidRDefault="00A66CF9" w:rsidP="00A66C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>4. Збільшити дефіцит спеціального фонду селищного бюджету на суму 464548.00 грн. джерелом покриття якого визначити надходження коштів із загального фонду до бюджету розвитку (спе</w:t>
      </w:r>
      <w:r>
        <w:rPr>
          <w:rFonts w:ascii="Times New Roman" w:hAnsi="Times New Roman" w:cs="Times New Roman"/>
          <w:sz w:val="28"/>
          <w:szCs w:val="28"/>
        </w:rPr>
        <w:t>ціального фонду) згідно з додат</w:t>
      </w:r>
      <w:r w:rsidRPr="00D773A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773AA">
        <w:rPr>
          <w:rFonts w:ascii="Times New Roman" w:hAnsi="Times New Roman" w:cs="Times New Roman"/>
          <w:sz w:val="28"/>
          <w:szCs w:val="28"/>
        </w:rPr>
        <w:t>м № 1 до цього рішення.</w:t>
      </w:r>
    </w:p>
    <w:p w:rsidR="00A66CF9" w:rsidRPr="00D773AA" w:rsidRDefault="00A66CF9" w:rsidP="00A66C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>5. Спрямувати отр</w:t>
      </w:r>
      <w:r>
        <w:rPr>
          <w:rFonts w:ascii="Times New Roman" w:hAnsi="Times New Roman" w:cs="Times New Roman"/>
          <w:sz w:val="28"/>
          <w:szCs w:val="28"/>
        </w:rPr>
        <w:t xml:space="preserve">имані кошти згідно додатку № 2 </w:t>
      </w:r>
      <w:r w:rsidRPr="00D773AA">
        <w:rPr>
          <w:rFonts w:ascii="Times New Roman" w:hAnsi="Times New Roman" w:cs="Times New Roman"/>
          <w:sz w:val="28"/>
          <w:szCs w:val="28"/>
        </w:rPr>
        <w:t xml:space="preserve">до цього рішення на проведення поточного ремонту системи опалення ЗОШ </w:t>
      </w:r>
      <w:proofErr w:type="spellStart"/>
      <w:r w:rsidRPr="00D773AA">
        <w:rPr>
          <w:rFonts w:ascii="Times New Roman" w:hAnsi="Times New Roman" w:cs="Times New Roman"/>
          <w:sz w:val="28"/>
          <w:szCs w:val="28"/>
        </w:rPr>
        <w:t>с.Червона</w:t>
      </w:r>
      <w:proofErr w:type="spellEnd"/>
      <w:r w:rsidRPr="00D77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Поляна </w:t>
      </w:r>
      <w:proofErr w:type="spellStart"/>
      <w:r w:rsidRPr="00D773AA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D773AA">
        <w:rPr>
          <w:rFonts w:ascii="Times New Roman" w:hAnsi="Times New Roman" w:cs="Times New Roman"/>
          <w:sz w:val="28"/>
          <w:szCs w:val="28"/>
        </w:rPr>
        <w:t xml:space="preserve"> району, Херсонської області.</w:t>
      </w:r>
    </w:p>
    <w:p w:rsidR="00A66CF9" w:rsidRPr="00D773AA" w:rsidRDefault="00A66CF9" w:rsidP="00A66CF9">
      <w:pPr>
        <w:pStyle w:val="a9"/>
        <w:spacing w:after="0" w:line="276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73AA">
        <w:rPr>
          <w:rFonts w:ascii="Times New Roman" w:hAnsi="Times New Roman" w:cs="Times New Roman"/>
          <w:sz w:val="28"/>
          <w:szCs w:val="28"/>
        </w:rPr>
        <w:t>6.Контроль за виконанням даного рішення покласти на постійну комісію з питань планування бюджету та соціально-економічного розвитку</w:t>
      </w:r>
      <w:r w:rsidRPr="00D773A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Pr="008A319E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Pr="00DA3AC6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773AA"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 w:rsidRPr="00D773A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773A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773A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773A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773AA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D773AA">
        <w:rPr>
          <w:rFonts w:ascii="Times New Roman" w:hAnsi="Times New Roman" w:cs="Times New Roman"/>
          <w:color w:val="000000"/>
          <w:sz w:val="28"/>
          <w:szCs w:val="28"/>
        </w:rPr>
        <w:t>О.Г.Фаустов</w:t>
      </w:r>
      <w:proofErr w:type="spellEnd"/>
    </w:p>
    <w:p w:rsidR="00A66CF9" w:rsidRPr="00DA3AC6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Pr="00DA3AC6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Pr="00DA3AC6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A66CF9" w:rsidRPr="00DA3AC6" w:rsidRDefault="00A66CF9" w:rsidP="00A66CF9">
      <w:pPr>
        <w:pStyle w:val="a9"/>
        <w:spacing w:before="100" w:beforeAutospacing="1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4211" w:rsidRPr="00A66CF9" w:rsidRDefault="002D4211" w:rsidP="00A66CF9"/>
    <w:sectPr w:rsidR="002D4211" w:rsidRPr="00A66CF9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66CF9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FE135C6C-694B-4820-B6B0-C82EDFA4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33961-7CA0-4C36-9072-EE6D6BD3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2017-11-15T06:54:00Z</dcterms:modified>
</cp:coreProperties>
</file>