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ABC" w:rsidRPr="00F4180A" w:rsidRDefault="00834ABC" w:rsidP="00834A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129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34ABC" w:rsidRPr="00F4180A" w:rsidRDefault="00834ABC" w:rsidP="00834A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34ABC" w:rsidRPr="00F4180A" w:rsidRDefault="00834ABC" w:rsidP="00834AB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834ABC" w:rsidRPr="00F4180A" w:rsidRDefault="00834ABC" w:rsidP="00834A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834ABC" w:rsidRPr="00F4180A" w:rsidRDefault="00834ABC" w:rsidP="00834AB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34ABC" w:rsidRPr="00F4180A" w:rsidRDefault="00834ABC" w:rsidP="00834AB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№104</w:t>
      </w:r>
    </w:p>
    <w:p w:rsidR="00834ABC" w:rsidRDefault="00834ABC" w:rsidP="00834AB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834ABC" w:rsidRDefault="00834ABC" w:rsidP="00834AB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34ABC" w:rsidRPr="00716589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589">
        <w:rPr>
          <w:rFonts w:ascii="Times New Roman" w:hAnsi="Times New Roman" w:cs="Times New Roman"/>
          <w:sz w:val="28"/>
          <w:szCs w:val="28"/>
        </w:rPr>
        <w:t>Про укладення договору оренди</w:t>
      </w:r>
    </w:p>
    <w:p w:rsidR="00834ABC" w:rsidRPr="00716589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589">
        <w:rPr>
          <w:rFonts w:ascii="Times New Roman" w:hAnsi="Times New Roman" w:cs="Times New Roman"/>
          <w:sz w:val="28"/>
          <w:szCs w:val="28"/>
        </w:rPr>
        <w:t>комунального майна</w:t>
      </w:r>
    </w:p>
    <w:p w:rsidR="00834ABC" w:rsidRPr="00716589" w:rsidRDefault="00834ABC" w:rsidP="00834AB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ABC" w:rsidRPr="00716589" w:rsidRDefault="00834ABC" w:rsidP="00834AB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589">
        <w:rPr>
          <w:rFonts w:ascii="Times New Roman" w:hAnsi="Times New Roman" w:cs="Times New Roman"/>
          <w:sz w:val="28"/>
          <w:szCs w:val="28"/>
        </w:rPr>
        <w:t xml:space="preserve">Відповідно до статей 29, 60 Закону України «Про місцеве самоврядування в Україні», Закону України «Про оренду державного та комунального майна», розглянувши заяви ФОП Кузнєцова В. В. та </w:t>
      </w:r>
      <w:proofErr w:type="spellStart"/>
      <w:r w:rsidRPr="00716589">
        <w:rPr>
          <w:rFonts w:ascii="Times New Roman" w:hAnsi="Times New Roman" w:cs="Times New Roman"/>
          <w:sz w:val="28"/>
          <w:szCs w:val="28"/>
        </w:rPr>
        <w:t>Андрієць</w:t>
      </w:r>
      <w:proofErr w:type="spellEnd"/>
      <w:r w:rsidRPr="00716589">
        <w:rPr>
          <w:rFonts w:ascii="Times New Roman" w:hAnsi="Times New Roman" w:cs="Times New Roman"/>
          <w:sz w:val="28"/>
          <w:szCs w:val="28"/>
        </w:rPr>
        <w:t xml:space="preserve"> Л.М. про укладення договору оренди та на підставі рекомендацій постійної комісії селищної ради з питань управління комунальною власністю територіальної громади, торгівельного та побутового обслуговування, транспорту та зв’язку, </w:t>
      </w:r>
      <w:proofErr w:type="spellStart"/>
      <w:r w:rsidRPr="00716589"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 w:rsidRPr="00716589">
        <w:rPr>
          <w:rFonts w:ascii="Times New Roman" w:hAnsi="Times New Roman" w:cs="Times New Roman"/>
          <w:sz w:val="28"/>
          <w:szCs w:val="28"/>
        </w:rPr>
        <w:t xml:space="preserve"> селищна рада  </w:t>
      </w:r>
    </w:p>
    <w:p w:rsidR="00834ABC" w:rsidRPr="00716589" w:rsidRDefault="00834ABC" w:rsidP="00834AB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ABC" w:rsidRPr="00716589" w:rsidRDefault="00834ABC" w:rsidP="00834AB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589">
        <w:rPr>
          <w:rFonts w:ascii="Times New Roman" w:hAnsi="Times New Roman" w:cs="Times New Roman"/>
          <w:sz w:val="28"/>
          <w:szCs w:val="28"/>
        </w:rPr>
        <w:t>ВИРІШИЛА:</w:t>
      </w:r>
    </w:p>
    <w:p w:rsidR="00834ABC" w:rsidRPr="00716589" w:rsidRDefault="00834ABC" w:rsidP="00834AB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звіт про оцінку комунального майна, а саме вбудованого приміщення комплексу, будівлі Комунального закладу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відеопоказу», загальною площею 18.9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яке розташоване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Паркова, 30 А, від 10 травня 2017 року (Звіт додається).</w:t>
      </w:r>
    </w:p>
    <w:p w:rsidR="00834ABC" w:rsidRDefault="00834ABC" w:rsidP="00834ABC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в строкове платне користування строком на 2 роки 10 місяців комунальне майно, що належить до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а саме - вбудоване приміщення комплексу, будівлі Комунального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відеопоказу», загальною площею 18,9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яке розташоване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смт.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Паркова, 30А.</w:t>
      </w:r>
    </w:p>
    <w:p w:rsidR="00834ABC" w:rsidRDefault="00834ABC" w:rsidP="00834ABC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орендну плату за користування комунальним майном в розмірі 25 % (відсотків) від незалежної оцінки.</w:t>
      </w:r>
    </w:p>
    <w:p w:rsidR="00834ABC" w:rsidRDefault="00834ABC" w:rsidP="00834ABC">
      <w:pPr>
        <w:pStyle w:val="a3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E4D">
        <w:rPr>
          <w:rFonts w:ascii="Times New Roman" w:hAnsi="Times New Roman" w:cs="Times New Roman"/>
          <w:sz w:val="28"/>
          <w:szCs w:val="28"/>
        </w:rPr>
        <w:t xml:space="preserve">Доручити директору Комунального закладу </w:t>
      </w:r>
      <w:proofErr w:type="spellStart"/>
      <w:r w:rsidRPr="00553E4D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553E4D">
        <w:rPr>
          <w:rFonts w:ascii="Times New Roman" w:hAnsi="Times New Roman" w:cs="Times New Roman"/>
          <w:sz w:val="28"/>
          <w:szCs w:val="28"/>
        </w:rPr>
        <w:t xml:space="preserve"> селищної ради «</w:t>
      </w:r>
      <w:proofErr w:type="spellStart"/>
      <w:r w:rsidRPr="00553E4D"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 w:rsidRPr="00553E4D">
        <w:rPr>
          <w:rFonts w:ascii="Times New Roman" w:hAnsi="Times New Roman" w:cs="Times New Roman"/>
          <w:sz w:val="28"/>
          <w:szCs w:val="28"/>
        </w:rPr>
        <w:t xml:space="preserve"> культурно-мистецький Центр» </w:t>
      </w:r>
      <w:proofErr w:type="spellStart"/>
      <w:r w:rsidRPr="00553E4D">
        <w:rPr>
          <w:rFonts w:ascii="Times New Roman" w:hAnsi="Times New Roman" w:cs="Times New Roman"/>
          <w:sz w:val="28"/>
          <w:szCs w:val="28"/>
        </w:rPr>
        <w:t>Шаповаленко</w:t>
      </w:r>
      <w:proofErr w:type="spellEnd"/>
      <w:r w:rsidRPr="00553E4D">
        <w:rPr>
          <w:rFonts w:ascii="Times New Roman" w:hAnsi="Times New Roman" w:cs="Times New Roman"/>
          <w:sz w:val="28"/>
          <w:szCs w:val="28"/>
        </w:rPr>
        <w:t xml:space="preserve"> Олені Володимирівні </w:t>
      </w:r>
      <w:r>
        <w:rPr>
          <w:rFonts w:ascii="Times New Roman" w:hAnsi="Times New Roman" w:cs="Times New Roman"/>
          <w:sz w:val="28"/>
          <w:szCs w:val="28"/>
        </w:rPr>
        <w:t xml:space="preserve">укласти договір оренди майна, що належить до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834ABC" w:rsidRDefault="00834ABC" w:rsidP="00834ABC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Затвердити звіт про оцінку комунального майна, а саме вбудованого нежитлового приміщення, торгового залу, загальною площею 31.9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яке розташоване в адміністративній будівлі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Кучерявоволодимирівка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Шкільна, 49, від 01 </w:t>
      </w:r>
      <w:r w:rsidRPr="00B66FAE">
        <w:rPr>
          <w:rFonts w:ascii="Times New Roman" w:hAnsi="Times New Roman" w:cs="Times New Roman"/>
          <w:sz w:val="28"/>
          <w:szCs w:val="28"/>
        </w:rPr>
        <w:t>квітня</w:t>
      </w:r>
      <w:r>
        <w:rPr>
          <w:rFonts w:ascii="Times New Roman" w:hAnsi="Times New Roman" w:cs="Times New Roman"/>
          <w:sz w:val="28"/>
          <w:szCs w:val="28"/>
        </w:rPr>
        <w:t xml:space="preserve"> 2017 року (Звіт додається).</w:t>
      </w:r>
    </w:p>
    <w:p w:rsidR="00834ABC" w:rsidRDefault="00834ABC" w:rsidP="00834AB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Передати в строкове платне користування строком на 2 роки 10 місяців комунальне майно, що належить до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а саме - вбудоване нежитлове приміщення, торгового залу, загальною площею 31.9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яке розташоване в адміністративній будівлі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Кучерявоволодимирівка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вул.Шкільна,49.</w:t>
      </w:r>
    </w:p>
    <w:p w:rsidR="00834ABC" w:rsidRDefault="00834ABC" w:rsidP="00834ABC">
      <w:pPr>
        <w:pStyle w:val="a3"/>
        <w:numPr>
          <w:ilvl w:val="1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орендну плату за користування комунальним майном в розмірі 15 % (відсотків) від незалежної оцінки.</w:t>
      </w:r>
    </w:p>
    <w:p w:rsidR="00834ABC" w:rsidRDefault="00834ABC" w:rsidP="00834ABC">
      <w:pPr>
        <w:pStyle w:val="a3"/>
        <w:numPr>
          <w:ilvl w:val="1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E4D">
        <w:rPr>
          <w:rFonts w:ascii="Times New Roman" w:hAnsi="Times New Roman" w:cs="Times New Roman"/>
          <w:sz w:val="28"/>
          <w:szCs w:val="28"/>
        </w:rPr>
        <w:t xml:space="preserve">Доручити </w:t>
      </w:r>
      <w:r>
        <w:rPr>
          <w:rFonts w:ascii="Times New Roman" w:hAnsi="Times New Roman" w:cs="Times New Roman"/>
          <w:sz w:val="28"/>
          <w:szCs w:val="28"/>
        </w:rPr>
        <w:t xml:space="preserve">селищному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Фаустову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Олексію Георгійовичу</w:t>
      </w:r>
      <w:r w:rsidRPr="00553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укласти договір оренди майна, що належить до комунальної власності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834ABC" w:rsidRDefault="00834ABC" w:rsidP="00834ABC">
      <w:pPr>
        <w:pStyle w:val="a3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834ABC" w:rsidRDefault="00834ABC" w:rsidP="00834ABC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34ABC" w:rsidRPr="00F664F0" w:rsidRDefault="00834ABC" w:rsidP="00834A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6589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       О.Г. </w:t>
      </w:r>
      <w:proofErr w:type="spellStart"/>
      <w:r w:rsidRPr="00716589"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834ABC" w:rsidRPr="00F664F0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Pr="00F664F0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Pr="00F664F0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ABC" w:rsidRDefault="00834ABC" w:rsidP="0083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4211" w:rsidRPr="00834ABC" w:rsidRDefault="002D4211" w:rsidP="00834ABC">
      <w:bookmarkStart w:id="0" w:name="_GoBack"/>
      <w:bookmarkEnd w:id="0"/>
    </w:p>
    <w:sectPr w:rsidR="002D4211" w:rsidRPr="00834ABC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34ABC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64B9B97A"/>
  <w15:docId w15:val="{E5C800EF-FFD9-498B-A15F-07E38451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F1CA0-1BD8-428A-9B42-D465ED53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2017-11-15T07:09:00Z</dcterms:modified>
</cp:coreProperties>
</file>