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573" w:rsidRPr="00CD359D" w:rsidRDefault="00E73573" w:rsidP="00E7357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0" type="#_x0000_t75" style="position:absolute;left:0;text-align:left;margin-left:221.15pt;margin-top:5.75pt;width:35.35pt;height:45.2pt;z-index:-251657216;visibility:visible;mso-wrap-edited:f" fillcolor="window">
            <v:imagedata r:id="rId7" o:title="" gain="86232f" grayscale="t" bilevel="t"/>
            <w10:wrap type="topAndBottom"/>
          </v:shape>
          <o:OLEObject Type="Embed" ProgID="Word.Picture.8" ShapeID="_x0000_s1070" DrawAspect="Content" ObjectID="_1584950305" r:id="rId8"/>
        </w:pict>
      </w:r>
      <w:r w:rsidRPr="00CD359D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E73573" w:rsidRPr="00CD359D" w:rsidRDefault="00E73573" w:rsidP="00E7357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E73573" w:rsidRPr="00CD359D" w:rsidRDefault="00E73573" w:rsidP="00E7357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A2A4C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ЯТ</w:t>
      </w:r>
      <w:r w:rsidRPr="00CD359D">
        <w:rPr>
          <w:rFonts w:ascii="Times New Roman" w:hAnsi="Times New Roman" w:cs="Times New Roman"/>
          <w:sz w:val="28"/>
          <w:szCs w:val="28"/>
        </w:rPr>
        <w:t xml:space="preserve">НАДЦЯТА СЕСІЯ </w:t>
      </w:r>
      <w:r w:rsidRPr="00CD35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D359D">
        <w:rPr>
          <w:rFonts w:ascii="Times New Roman" w:hAnsi="Times New Roman" w:cs="Times New Roman"/>
          <w:sz w:val="28"/>
          <w:szCs w:val="28"/>
        </w:rPr>
        <w:t>ІІ СКЛИКАННЯ</w:t>
      </w:r>
    </w:p>
    <w:p w:rsidR="00E73573" w:rsidRPr="00CD359D" w:rsidRDefault="00E73573" w:rsidP="00E7357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Р І Ш Е Н Н Я</w:t>
      </w:r>
    </w:p>
    <w:p w:rsidR="00E73573" w:rsidRPr="00CD359D" w:rsidRDefault="00E73573" w:rsidP="00E73573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E73573" w:rsidRPr="00CD359D" w:rsidRDefault="00E73573" w:rsidP="00E73573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CD3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берез</w:t>
      </w:r>
      <w:r w:rsidRPr="00CD359D">
        <w:rPr>
          <w:rFonts w:ascii="Times New Roman" w:hAnsi="Times New Roman" w:cs="Times New Roman"/>
          <w:sz w:val="28"/>
          <w:szCs w:val="28"/>
        </w:rPr>
        <w:t>ня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D359D">
        <w:rPr>
          <w:rFonts w:ascii="Times New Roman" w:hAnsi="Times New Roman" w:cs="Times New Roman"/>
          <w:sz w:val="28"/>
          <w:szCs w:val="28"/>
        </w:rPr>
        <w:t xml:space="preserve"> року                №</w:t>
      </w:r>
      <w:r>
        <w:rPr>
          <w:rFonts w:ascii="Times New Roman" w:hAnsi="Times New Roman" w:cs="Times New Roman"/>
          <w:sz w:val="28"/>
          <w:szCs w:val="28"/>
        </w:rPr>
        <w:t>271</w:t>
      </w:r>
    </w:p>
    <w:p w:rsidR="00E73573" w:rsidRDefault="00E73573" w:rsidP="00E73573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смт.Чаплинка</w:t>
      </w:r>
    </w:p>
    <w:p w:rsidR="00E73573" w:rsidRPr="00AC5647" w:rsidRDefault="00E73573" w:rsidP="00E735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3573" w:rsidRPr="00AC5647" w:rsidRDefault="00E73573" w:rsidP="00E73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5647">
        <w:rPr>
          <w:rFonts w:ascii="Times New Roman" w:hAnsi="Times New Roman" w:cs="Times New Roman"/>
          <w:sz w:val="28"/>
          <w:szCs w:val="28"/>
        </w:rPr>
        <w:t xml:space="preserve">Про надання дозволу на проведення </w:t>
      </w:r>
    </w:p>
    <w:p w:rsidR="00E73573" w:rsidRPr="00AC5647" w:rsidRDefault="00E73573" w:rsidP="00E73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5647">
        <w:rPr>
          <w:rFonts w:ascii="Times New Roman" w:hAnsi="Times New Roman" w:cs="Times New Roman"/>
          <w:sz w:val="28"/>
          <w:szCs w:val="28"/>
        </w:rPr>
        <w:t>грошової оцінки комунального майна</w:t>
      </w:r>
    </w:p>
    <w:p w:rsidR="00E73573" w:rsidRPr="00AC5647" w:rsidRDefault="00E73573" w:rsidP="00E73573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3573" w:rsidRDefault="00E73573" w:rsidP="00E73573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5647">
        <w:rPr>
          <w:rFonts w:ascii="Times New Roman" w:hAnsi="Times New Roman" w:cs="Times New Roman"/>
          <w:sz w:val="28"/>
          <w:szCs w:val="28"/>
        </w:rPr>
        <w:t>Розглянувши лист директора ПП «Агрі-Юг» Горбача І.О., у зв’язку з необхідністю проведення грошової оцінки комунального майна, керуючись Законом України «Про оренду державного та комунального майна», ст. 26, 60 Закону України “Про місцеве самоврядування в Україні” та на підставі рекомендацій постійної комісії з питань житлово-комунального господарства, комунальної власності, промисловості, підприємництва, транспорту, зв’язку та сфери послуг, сесія селищної ради</w:t>
      </w:r>
    </w:p>
    <w:p w:rsidR="00E73573" w:rsidRPr="00AC5647" w:rsidRDefault="00E73573" w:rsidP="00E73573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3573" w:rsidRDefault="00E73573" w:rsidP="00E73573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5647">
        <w:rPr>
          <w:rFonts w:ascii="Times New Roman" w:hAnsi="Times New Roman" w:cs="Times New Roman"/>
          <w:sz w:val="28"/>
          <w:szCs w:val="28"/>
        </w:rPr>
        <w:t>ВИРІШИЛА:</w:t>
      </w:r>
    </w:p>
    <w:p w:rsidR="00E73573" w:rsidRPr="00AC5647" w:rsidRDefault="00E73573" w:rsidP="00E73573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3573" w:rsidRPr="004760D8" w:rsidRDefault="00E73573" w:rsidP="00E73573">
      <w:pPr>
        <w:pStyle w:val="a8"/>
        <w:numPr>
          <w:ilvl w:val="0"/>
          <w:numId w:val="32"/>
        </w:numPr>
        <w:spacing w:before="0" w:beforeAutospacing="0" w:after="0" w:afterAutospacing="0" w:line="276" w:lineRule="auto"/>
        <w:ind w:left="0" w:firstLine="360"/>
        <w:contextualSpacing/>
        <w:jc w:val="both"/>
        <w:rPr>
          <w:rFonts w:cs="Times New Roman"/>
          <w:sz w:val="28"/>
          <w:szCs w:val="28"/>
          <w:lang w:val="uk-UA"/>
        </w:rPr>
      </w:pPr>
      <w:r w:rsidRPr="004760D8">
        <w:rPr>
          <w:rFonts w:cs="Times New Roman"/>
          <w:sz w:val="28"/>
          <w:szCs w:val="28"/>
          <w:lang w:val="uk-UA"/>
        </w:rPr>
        <w:t xml:space="preserve">Надати дозвіл приватному підприємству «Агрі-Юг» на проведення грошової оцінки вартості внутрішньогосподарської меліоративної системи, розташованої на території Чаплинської селищної ради в адміністративних межах смт.Чаплинка </w:t>
      </w:r>
      <w:r>
        <w:rPr>
          <w:rFonts w:cs="Times New Roman"/>
          <w:sz w:val="28"/>
          <w:szCs w:val="28"/>
          <w:lang w:val="uk-UA"/>
        </w:rPr>
        <w:t xml:space="preserve">від насосної станції № 13 Р-2-1 на орендованих земельних ділянках </w:t>
      </w:r>
      <w:r w:rsidRPr="004760D8">
        <w:rPr>
          <w:rFonts w:cs="Times New Roman"/>
          <w:sz w:val="28"/>
          <w:szCs w:val="28"/>
          <w:lang w:val="uk-UA"/>
        </w:rPr>
        <w:t>в контурах № 13,14,15,16 колишнього КСП «Світанок» Чаплинського району, що перебуває в комунальній власності Чаплинської селищної ради.</w:t>
      </w:r>
    </w:p>
    <w:p w:rsidR="00E73573" w:rsidRPr="00C07695" w:rsidRDefault="00E73573" w:rsidP="00E73573">
      <w:pPr>
        <w:pStyle w:val="a8"/>
        <w:numPr>
          <w:ilvl w:val="0"/>
          <w:numId w:val="32"/>
        </w:numPr>
        <w:spacing w:before="0" w:beforeAutospacing="0" w:after="0" w:afterAutospacing="0" w:line="276" w:lineRule="auto"/>
        <w:ind w:left="0" w:firstLine="360"/>
        <w:contextualSpacing/>
        <w:jc w:val="both"/>
        <w:rPr>
          <w:rFonts w:cs="Times New Roman"/>
          <w:sz w:val="28"/>
          <w:szCs w:val="28"/>
        </w:rPr>
      </w:pPr>
      <w:r w:rsidRPr="00AC5647">
        <w:rPr>
          <w:rFonts w:cs="Times New Roman"/>
          <w:sz w:val="28"/>
          <w:szCs w:val="28"/>
        </w:rPr>
        <w:t xml:space="preserve">Подати, на затвердження сесією Чаплинської селищної ради, звіт про оцінку комунального майна для прийняття </w:t>
      </w:r>
      <w:proofErr w:type="gramStart"/>
      <w:r w:rsidRPr="00AC5647">
        <w:rPr>
          <w:rFonts w:cs="Times New Roman"/>
          <w:sz w:val="28"/>
          <w:szCs w:val="28"/>
        </w:rPr>
        <w:t>р</w:t>
      </w:r>
      <w:proofErr w:type="gramEnd"/>
      <w:r w:rsidRPr="00AC5647">
        <w:rPr>
          <w:rFonts w:cs="Times New Roman"/>
          <w:sz w:val="28"/>
          <w:szCs w:val="28"/>
        </w:rPr>
        <w:t>ішення про передачу майна в оренду.</w:t>
      </w:r>
    </w:p>
    <w:p w:rsidR="00E73573" w:rsidRPr="00C07695" w:rsidRDefault="00E73573" w:rsidP="00E73573">
      <w:pPr>
        <w:pStyle w:val="a8"/>
        <w:numPr>
          <w:ilvl w:val="0"/>
          <w:numId w:val="32"/>
        </w:numPr>
        <w:spacing w:before="0" w:beforeAutospacing="0" w:after="0" w:afterAutospacing="0" w:line="276" w:lineRule="auto"/>
        <w:ind w:left="0" w:firstLine="360"/>
        <w:contextualSpacing/>
        <w:jc w:val="both"/>
        <w:rPr>
          <w:rFonts w:cs="Times New Roman"/>
          <w:sz w:val="28"/>
          <w:szCs w:val="28"/>
        </w:rPr>
      </w:pPr>
      <w:r w:rsidRPr="00C07695">
        <w:rPr>
          <w:rFonts w:cs="Times New Roman"/>
          <w:sz w:val="28"/>
          <w:szCs w:val="28"/>
        </w:rPr>
        <w:t xml:space="preserve">3.Контроль за виконанням цього </w:t>
      </w:r>
      <w:proofErr w:type="gramStart"/>
      <w:r w:rsidRPr="00C07695">
        <w:rPr>
          <w:rFonts w:cs="Times New Roman"/>
          <w:sz w:val="28"/>
          <w:szCs w:val="28"/>
        </w:rPr>
        <w:t>р</w:t>
      </w:r>
      <w:proofErr w:type="gramEnd"/>
      <w:r w:rsidRPr="00C07695">
        <w:rPr>
          <w:rFonts w:cs="Times New Roman"/>
          <w:sz w:val="28"/>
          <w:szCs w:val="28"/>
        </w:rPr>
        <w:t xml:space="preserve">ішення </w:t>
      </w:r>
      <w:r>
        <w:rPr>
          <w:rFonts w:cs="Times New Roman"/>
          <w:sz w:val="28"/>
          <w:szCs w:val="28"/>
        </w:rPr>
        <w:t xml:space="preserve">покласти на постійну комісію з </w:t>
      </w:r>
      <w:r w:rsidRPr="00C07695">
        <w:rPr>
          <w:rFonts w:cs="Times New Roman"/>
          <w:sz w:val="28"/>
          <w:szCs w:val="28"/>
        </w:rPr>
        <w:t>питань житлово-комунального господарства, комунальної власності, промисловості, підприємства, транспорту, зв`язку та сфери послуг.</w:t>
      </w:r>
    </w:p>
    <w:p w:rsidR="00E73573" w:rsidRPr="00AC5647" w:rsidRDefault="00E73573" w:rsidP="00E73573">
      <w:pPr>
        <w:tabs>
          <w:tab w:val="num" w:pos="0"/>
        </w:tabs>
        <w:ind w:right="-7"/>
        <w:jc w:val="both"/>
        <w:rPr>
          <w:rFonts w:ascii="Times New Roman" w:hAnsi="Times New Roman" w:cs="Times New Roman"/>
          <w:sz w:val="28"/>
          <w:szCs w:val="28"/>
        </w:rPr>
      </w:pPr>
    </w:p>
    <w:p w:rsidR="004760D8" w:rsidRPr="00E73573" w:rsidRDefault="00E73573" w:rsidP="00E735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5647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           О.Г. Фаустов</w:t>
      </w:r>
      <w:bookmarkStart w:id="0" w:name="_GoBack"/>
      <w:bookmarkEnd w:id="0"/>
    </w:p>
    <w:sectPr w:rsidR="004760D8" w:rsidRPr="00E73573" w:rsidSect="005B3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5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2020603050405020304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">
    <w:nsid w:val="00000006"/>
    <w:multiLevelType w:val="hybridMultilevel"/>
    <w:tmpl w:val="7C83E45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7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8"/>
    <w:multiLevelType w:val="hybridMultilevel"/>
    <w:tmpl w:val="62BBD95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6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>
    <w:nsid w:val="0000000C"/>
    <w:multiLevelType w:val="hybridMultilevel"/>
    <w:tmpl w:val="721DA316"/>
    <w:lvl w:ilvl="0" w:tplc="FFFFFFFF">
      <w:start w:val="1"/>
      <w:numFmt w:val="bullet"/>
      <w:lvlText w:val="-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D"/>
    <w:multiLevelType w:val="hybridMultilevel"/>
    <w:tmpl w:val="2443A858"/>
    <w:lvl w:ilvl="0" w:tplc="FFFFFFFF">
      <w:start w:val="1"/>
      <w:numFmt w:val="bullet"/>
      <w:lvlText w:val="-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1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2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00000014"/>
    <w:multiLevelType w:val="hybridMultilevel"/>
    <w:tmpl w:val="0B03E0C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5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6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17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8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9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1">
    <w:nsid w:val="0000001D"/>
    <w:multiLevelType w:val="hybridMultilevel"/>
    <w:tmpl w:val="1E7FF520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6995E06"/>
    <w:multiLevelType w:val="multilevel"/>
    <w:tmpl w:val="06995E06"/>
    <w:lvl w:ilvl="0">
      <w:start w:val="7"/>
      <w:numFmt w:val="bullet"/>
      <w:lvlText w:val="-"/>
      <w:lvlJc w:val="left"/>
      <w:pPr>
        <w:ind w:left="0" w:firstLine="539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4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25">
    <w:nsid w:val="12132787"/>
    <w:multiLevelType w:val="multilevel"/>
    <w:tmpl w:val="C59A3B10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abstractNum w:abstractNumId="26">
    <w:nsid w:val="166A1EFF"/>
    <w:multiLevelType w:val="hybridMultilevel"/>
    <w:tmpl w:val="632E49EC"/>
    <w:lvl w:ilvl="0" w:tplc="B8A06AF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7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8">
    <w:nsid w:val="18E70A5A"/>
    <w:multiLevelType w:val="hybridMultilevel"/>
    <w:tmpl w:val="008AEFAA"/>
    <w:lvl w:ilvl="0" w:tplc="6C08005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A463231"/>
    <w:multiLevelType w:val="hybridMultilevel"/>
    <w:tmpl w:val="6126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543788"/>
    <w:multiLevelType w:val="multilevel"/>
    <w:tmpl w:val="45D09F36"/>
    <w:lvl w:ilvl="0">
      <w:start w:val="1"/>
      <w:numFmt w:val="decimal"/>
      <w:lvlText w:val="%1."/>
      <w:lvlJc w:val="left"/>
      <w:pPr>
        <w:ind w:left="900" w:hanging="360"/>
      </w:pPr>
      <w:rPr>
        <w:b/>
        <w:vertAlign w:val="baseline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vertAlign w:val="baseline"/>
      </w:rPr>
    </w:lvl>
  </w:abstractNum>
  <w:abstractNum w:abstractNumId="31">
    <w:nsid w:val="246A3E0C"/>
    <w:multiLevelType w:val="multilevel"/>
    <w:tmpl w:val="97646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>
    <w:nsid w:val="25B8410B"/>
    <w:multiLevelType w:val="hybridMultilevel"/>
    <w:tmpl w:val="EB7ECB8E"/>
    <w:lvl w:ilvl="0" w:tplc="4B44075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274F832">
      <w:start w:val="1"/>
      <w:numFmt w:val="decimal"/>
      <w:lvlText w:val="%2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26787AE0"/>
    <w:multiLevelType w:val="hybridMultilevel"/>
    <w:tmpl w:val="596A90DC"/>
    <w:lvl w:ilvl="0" w:tplc="16FC4286">
      <w:start w:val="4"/>
      <w:numFmt w:val="decimal"/>
      <w:lvlText w:val="%1."/>
      <w:lvlJc w:val="left"/>
      <w:pPr>
        <w:ind w:left="735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4">
    <w:nsid w:val="29F54E20"/>
    <w:multiLevelType w:val="hybridMultilevel"/>
    <w:tmpl w:val="2D3A7E18"/>
    <w:lvl w:ilvl="0" w:tplc="7AAA481E">
      <w:start w:val="2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2EE4200E"/>
    <w:multiLevelType w:val="multilevel"/>
    <w:tmpl w:val="1898F6D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36">
    <w:nsid w:val="33C67AB2"/>
    <w:multiLevelType w:val="multilevel"/>
    <w:tmpl w:val="ABDEF4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889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52" w:hanging="2160"/>
      </w:pPr>
      <w:rPr>
        <w:rFonts w:hint="default"/>
      </w:rPr>
    </w:lvl>
  </w:abstractNum>
  <w:abstractNum w:abstractNumId="37">
    <w:nsid w:val="36575492"/>
    <w:multiLevelType w:val="hybridMultilevel"/>
    <w:tmpl w:val="B6A8EB16"/>
    <w:lvl w:ilvl="0" w:tplc="6C08005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37115479"/>
    <w:multiLevelType w:val="hybridMultilevel"/>
    <w:tmpl w:val="E3B4019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>
    <w:nsid w:val="37480847"/>
    <w:multiLevelType w:val="hybridMultilevel"/>
    <w:tmpl w:val="53705D4A"/>
    <w:lvl w:ilvl="0" w:tplc="A1AA74F2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FAF5221"/>
    <w:multiLevelType w:val="hybridMultilevel"/>
    <w:tmpl w:val="B1082866"/>
    <w:lvl w:ilvl="0" w:tplc="43B0479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1">
    <w:nsid w:val="41521CFE"/>
    <w:multiLevelType w:val="hybridMultilevel"/>
    <w:tmpl w:val="2ED64324"/>
    <w:lvl w:ilvl="0" w:tplc="2D0480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2">
    <w:nsid w:val="4198177E"/>
    <w:multiLevelType w:val="hybridMultilevel"/>
    <w:tmpl w:val="B2DC1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1AD4278"/>
    <w:multiLevelType w:val="hybridMultilevel"/>
    <w:tmpl w:val="28606C36"/>
    <w:lvl w:ilvl="0" w:tplc="201E6F3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4063788"/>
    <w:multiLevelType w:val="hybridMultilevel"/>
    <w:tmpl w:val="1B9221A0"/>
    <w:lvl w:ilvl="0" w:tplc="C0424808"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5">
    <w:nsid w:val="554E5F00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6B63C33"/>
    <w:multiLevelType w:val="hybridMultilevel"/>
    <w:tmpl w:val="D7906A54"/>
    <w:lvl w:ilvl="0" w:tplc="B3C8A77C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7">
    <w:nsid w:val="5A08C557"/>
    <w:multiLevelType w:val="multilevel"/>
    <w:tmpl w:val="5A08C557"/>
    <w:name w:val="Нумерованный список 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</w:lvl>
  </w:abstractNum>
  <w:abstractNum w:abstractNumId="48">
    <w:nsid w:val="5AE96DF1"/>
    <w:multiLevelType w:val="multilevel"/>
    <w:tmpl w:val="26D04C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9">
    <w:nsid w:val="5C450046"/>
    <w:multiLevelType w:val="hybridMultilevel"/>
    <w:tmpl w:val="BE24E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2214AEE"/>
    <w:multiLevelType w:val="hybridMultilevel"/>
    <w:tmpl w:val="377A9D52"/>
    <w:lvl w:ilvl="0" w:tplc="35E4FD2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1">
    <w:nsid w:val="62F93C60"/>
    <w:multiLevelType w:val="hybridMultilevel"/>
    <w:tmpl w:val="71F8C846"/>
    <w:lvl w:ilvl="0" w:tplc="750CBD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3B96A65"/>
    <w:multiLevelType w:val="hybridMultilevel"/>
    <w:tmpl w:val="05365826"/>
    <w:lvl w:ilvl="0" w:tplc="CE7E3950">
      <w:start w:val="1"/>
      <w:numFmt w:val="bullet"/>
      <w:lvlText w:val="-"/>
      <w:lvlJc w:val="left"/>
      <w:pPr>
        <w:tabs>
          <w:tab w:val="num" w:pos="264"/>
        </w:tabs>
        <w:ind w:left="2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84"/>
        </w:tabs>
        <w:ind w:left="9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04"/>
        </w:tabs>
        <w:ind w:left="17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24"/>
        </w:tabs>
        <w:ind w:left="24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44"/>
        </w:tabs>
        <w:ind w:left="31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64"/>
        </w:tabs>
        <w:ind w:left="38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84"/>
        </w:tabs>
        <w:ind w:left="45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04"/>
        </w:tabs>
        <w:ind w:left="53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24"/>
        </w:tabs>
        <w:ind w:left="6024" w:hanging="360"/>
      </w:pPr>
      <w:rPr>
        <w:rFonts w:ascii="Wingdings" w:hAnsi="Wingdings" w:hint="default"/>
      </w:rPr>
    </w:lvl>
  </w:abstractNum>
  <w:abstractNum w:abstractNumId="53">
    <w:nsid w:val="649D385C"/>
    <w:multiLevelType w:val="hybridMultilevel"/>
    <w:tmpl w:val="F84413FE"/>
    <w:lvl w:ilvl="0" w:tplc="02E8E34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4">
    <w:nsid w:val="6A05122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5">
    <w:nsid w:val="6C0D7BE7"/>
    <w:multiLevelType w:val="hybridMultilevel"/>
    <w:tmpl w:val="2DF8F7C4"/>
    <w:lvl w:ilvl="0" w:tplc="98347AE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9EF0B60"/>
    <w:multiLevelType w:val="hybridMultilevel"/>
    <w:tmpl w:val="3970DD0C"/>
    <w:lvl w:ilvl="0" w:tplc="56C652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7B6D5A6B"/>
    <w:multiLevelType w:val="multilevel"/>
    <w:tmpl w:val="09CE957A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35" w:hanging="2160"/>
      </w:pPr>
      <w:rPr>
        <w:rFonts w:hint="default"/>
      </w:rPr>
    </w:lvl>
  </w:abstractNum>
  <w:abstractNum w:abstractNumId="59">
    <w:nsid w:val="7D1B5992"/>
    <w:multiLevelType w:val="hybridMultilevel"/>
    <w:tmpl w:val="33140BF0"/>
    <w:lvl w:ilvl="0" w:tplc="3E10494A">
      <w:start w:val="1"/>
      <w:numFmt w:val="decimal"/>
      <w:lvlText w:val="%1."/>
      <w:lvlJc w:val="left"/>
      <w:pPr>
        <w:ind w:left="4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29"/>
  </w:num>
  <w:num w:numId="2">
    <w:abstractNumId w:val="35"/>
  </w:num>
  <w:num w:numId="3">
    <w:abstractNumId w:val="39"/>
  </w:num>
  <w:num w:numId="4">
    <w:abstractNumId w:val="47"/>
  </w:num>
  <w:num w:numId="5">
    <w:abstractNumId w:val="57"/>
  </w:num>
  <w:num w:numId="6">
    <w:abstractNumId w:val="32"/>
  </w:num>
  <w:num w:numId="7">
    <w:abstractNumId w:val="45"/>
  </w:num>
  <w:num w:numId="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48"/>
  </w:num>
  <w:num w:numId="11">
    <w:abstractNumId w:val="56"/>
  </w:num>
  <w:num w:numId="12">
    <w:abstractNumId w:val="24"/>
  </w:num>
  <w:num w:numId="13">
    <w:abstractNumId w:val="36"/>
  </w:num>
  <w:num w:numId="1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</w:num>
  <w:num w:numId="16">
    <w:abstractNumId w:val="52"/>
  </w:num>
  <w:num w:numId="17">
    <w:abstractNumId w:val="28"/>
  </w:num>
  <w:num w:numId="18">
    <w:abstractNumId w:val="59"/>
  </w:num>
  <w:num w:numId="19">
    <w:abstractNumId w:val="33"/>
  </w:num>
  <w:num w:numId="20">
    <w:abstractNumId w:val="1"/>
  </w:num>
  <w:num w:numId="21">
    <w:abstractNumId w:val="2"/>
  </w:num>
  <w:num w:numId="22">
    <w:abstractNumId w:val="3"/>
  </w:num>
  <w:num w:numId="23">
    <w:abstractNumId w:val="7"/>
  </w:num>
  <w:num w:numId="24">
    <w:abstractNumId w:val="8"/>
  </w:num>
  <w:num w:numId="25">
    <w:abstractNumId w:val="13"/>
  </w:num>
  <w:num w:numId="26">
    <w:abstractNumId w:val="21"/>
  </w:num>
  <w:num w:numId="27">
    <w:abstractNumId w:val="44"/>
  </w:num>
  <w:num w:numId="28">
    <w:abstractNumId w:val="34"/>
  </w:num>
  <w:num w:numId="29">
    <w:abstractNumId w:val="51"/>
  </w:num>
  <w:num w:numId="30">
    <w:abstractNumId w:val="27"/>
  </w:num>
  <w:num w:numId="31">
    <w:abstractNumId w:val="38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58"/>
  </w:num>
  <w:num w:numId="35">
    <w:abstractNumId w:val="55"/>
  </w:num>
  <w:num w:numId="36">
    <w:abstractNumId w:val="50"/>
  </w:num>
  <w:num w:numId="37">
    <w:abstractNumId w:val="53"/>
  </w:num>
  <w:num w:numId="38">
    <w:abstractNumId w:val="43"/>
  </w:num>
  <w:num w:numId="39">
    <w:abstractNumId w:val="25"/>
  </w:num>
  <w:num w:numId="40">
    <w:abstractNumId w:val="46"/>
  </w:num>
  <w:num w:numId="41">
    <w:abstractNumId w:val="41"/>
  </w:num>
  <w:num w:numId="42">
    <w:abstractNumId w:val="40"/>
  </w:num>
  <w:num w:numId="43">
    <w:abstractNumId w:val="49"/>
  </w:num>
  <w:num w:numId="44">
    <w:abstractNumId w:val="23"/>
  </w:num>
  <w:num w:numId="45">
    <w:abstractNumId w:val="30"/>
  </w:num>
  <w:num w:numId="46">
    <w:abstractNumId w:val="0"/>
  </w:num>
  <w:num w:numId="47">
    <w:abstractNumId w:val="4"/>
  </w:num>
  <w:num w:numId="48">
    <w:abstractNumId w:val="5"/>
  </w:num>
  <w:num w:numId="49">
    <w:abstractNumId w:val="6"/>
  </w:num>
  <w:num w:numId="50">
    <w:abstractNumId w:val="9"/>
  </w:num>
  <w:num w:numId="51">
    <w:abstractNumId w:val="10"/>
  </w:num>
  <w:num w:numId="52">
    <w:abstractNumId w:val="11"/>
  </w:num>
  <w:num w:numId="53">
    <w:abstractNumId w:val="12"/>
  </w:num>
  <w:num w:numId="54">
    <w:abstractNumId w:val="14"/>
  </w:num>
  <w:num w:numId="55">
    <w:abstractNumId w:val="15"/>
  </w:num>
  <w:num w:numId="56">
    <w:abstractNumId w:val="16"/>
  </w:num>
  <w:num w:numId="57">
    <w:abstractNumId w:val="17"/>
  </w:num>
  <w:num w:numId="58">
    <w:abstractNumId w:val="18"/>
  </w:num>
  <w:num w:numId="59">
    <w:abstractNumId w:val="19"/>
  </w:num>
  <w:num w:numId="60">
    <w:abstractNumId w:val="2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52FF"/>
    <w:rsid w:val="00004AA1"/>
    <w:rsid w:val="00006C91"/>
    <w:rsid w:val="00016E56"/>
    <w:rsid w:val="000219C0"/>
    <w:rsid w:val="000528AC"/>
    <w:rsid w:val="00063364"/>
    <w:rsid w:val="00087897"/>
    <w:rsid w:val="000A37E5"/>
    <w:rsid w:val="000B07CC"/>
    <w:rsid w:val="000B5997"/>
    <w:rsid w:val="000D7FB6"/>
    <w:rsid w:val="000F61C3"/>
    <w:rsid w:val="000F78D5"/>
    <w:rsid w:val="00104FE2"/>
    <w:rsid w:val="0011046D"/>
    <w:rsid w:val="00112845"/>
    <w:rsid w:val="00116C48"/>
    <w:rsid w:val="00124262"/>
    <w:rsid w:val="001308E7"/>
    <w:rsid w:val="00132928"/>
    <w:rsid w:val="00132BAF"/>
    <w:rsid w:val="00156E8F"/>
    <w:rsid w:val="00164629"/>
    <w:rsid w:val="00177A28"/>
    <w:rsid w:val="001827B0"/>
    <w:rsid w:val="00183142"/>
    <w:rsid w:val="00183BF0"/>
    <w:rsid w:val="00193B5A"/>
    <w:rsid w:val="00195101"/>
    <w:rsid w:val="001B2BB2"/>
    <w:rsid w:val="001B3124"/>
    <w:rsid w:val="001C0F4A"/>
    <w:rsid w:val="001C27FE"/>
    <w:rsid w:val="001C6259"/>
    <w:rsid w:val="001C7F02"/>
    <w:rsid w:val="001D5032"/>
    <w:rsid w:val="001E1B2C"/>
    <w:rsid w:val="001E360A"/>
    <w:rsid w:val="00202318"/>
    <w:rsid w:val="0020755E"/>
    <w:rsid w:val="00226231"/>
    <w:rsid w:val="00226E08"/>
    <w:rsid w:val="00232A34"/>
    <w:rsid w:val="00252F4C"/>
    <w:rsid w:val="002743C2"/>
    <w:rsid w:val="0027592F"/>
    <w:rsid w:val="0028248B"/>
    <w:rsid w:val="00285405"/>
    <w:rsid w:val="002915F7"/>
    <w:rsid w:val="0029196C"/>
    <w:rsid w:val="00292DD7"/>
    <w:rsid w:val="002A0736"/>
    <w:rsid w:val="002B23EC"/>
    <w:rsid w:val="002C3B6E"/>
    <w:rsid w:val="002C452B"/>
    <w:rsid w:val="002C6BAE"/>
    <w:rsid w:val="002E2E6C"/>
    <w:rsid w:val="002F0E80"/>
    <w:rsid w:val="002F4C65"/>
    <w:rsid w:val="002F7236"/>
    <w:rsid w:val="003008A9"/>
    <w:rsid w:val="0032542A"/>
    <w:rsid w:val="00333C2E"/>
    <w:rsid w:val="003354DB"/>
    <w:rsid w:val="0033620A"/>
    <w:rsid w:val="003373EE"/>
    <w:rsid w:val="00344962"/>
    <w:rsid w:val="00362355"/>
    <w:rsid w:val="003633A1"/>
    <w:rsid w:val="003637D7"/>
    <w:rsid w:val="00387A76"/>
    <w:rsid w:val="003A22A1"/>
    <w:rsid w:val="003A2A4C"/>
    <w:rsid w:val="003A7982"/>
    <w:rsid w:val="003B0F61"/>
    <w:rsid w:val="003B3895"/>
    <w:rsid w:val="003D3D23"/>
    <w:rsid w:val="003F0561"/>
    <w:rsid w:val="003F298B"/>
    <w:rsid w:val="00402CB0"/>
    <w:rsid w:val="00412E23"/>
    <w:rsid w:val="00415BDF"/>
    <w:rsid w:val="004548B2"/>
    <w:rsid w:val="00461017"/>
    <w:rsid w:val="00474DE5"/>
    <w:rsid w:val="00474FC7"/>
    <w:rsid w:val="004760D8"/>
    <w:rsid w:val="00482593"/>
    <w:rsid w:val="00494035"/>
    <w:rsid w:val="004A31E5"/>
    <w:rsid w:val="004C2C9F"/>
    <w:rsid w:val="004C7492"/>
    <w:rsid w:val="004D5575"/>
    <w:rsid w:val="004D5BF5"/>
    <w:rsid w:val="00502C21"/>
    <w:rsid w:val="005311D7"/>
    <w:rsid w:val="0053591E"/>
    <w:rsid w:val="00556D48"/>
    <w:rsid w:val="005721F0"/>
    <w:rsid w:val="005747CB"/>
    <w:rsid w:val="005775BA"/>
    <w:rsid w:val="005815BD"/>
    <w:rsid w:val="005867A6"/>
    <w:rsid w:val="00587DD6"/>
    <w:rsid w:val="00595265"/>
    <w:rsid w:val="005B397E"/>
    <w:rsid w:val="005C6857"/>
    <w:rsid w:val="005D42C0"/>
    <w:rsid w:val="005E111E"/>
    <w:rsid w:val="005F7E02"/>
    <w:rsid w:val="006006E5"/>
    <w:rsid w:val="006010E0"/>
    <w:rsid w:val="00602D5E"/>
    <w:rsid w:val="00604A7D"/>
    <w:rsid w:val="00625AD5"/>
    <w:rsid w:val="006335C6"/>
    <w:rsid w:val="00633903"/>
    <w:rsid w:val="006352FF"/>
    <w:rsid w:val="006444B7"/>
    <w:rsid w:val="00653606"/>
    <w:rsid w:val="00664388"/>
    <w:rsid w:val="00666E7F"/>
    <w:rsid w:val="0067325F"/>
    <w:rsid w:val="00681109"/>
    <w:rsid w:val="00691EC4"/>
    <w:rsid w:val="006A111A"/>
    <w:rsid w:val="006A35D0"/>
    <w:rsid w:val="006A751D"/>
    <w:rsid w:val="006C624C"/>
    <w:rsid w:val="006D71C7"/>
    <w:rsid w:val="00707652"/>
    <w:rsid w:val="0071209A"/>
    <w:rsid w:val="007124C9"/>
    <w:rsid w:val="00715DF2"/>
    <w:rsid w:val="0073179A"/>
    <w:rsid w:val="007406E1"/>
    <w:rsid w:val="00756BA1"/>
    <w:rsid w:val="00784927"/>
    <w:rsid w:val="00785C2D"/>
    <w:rsid w:val="00786D99"/>
    <w:rsid w:val="00790631"/>
    <w:rsid w:val="007B3D5B"/>
    <w:rsid w:val="007C7018"/>
    <w:rsid w:val="007D0E19"/>
    <w:rsid w:val="007D23A4"/>
    <w:rsid w:val="007D25B1"/>
    <w:rsid w:val="007D5CCA"/>
    <w:rsid w:val="007E2B36"/>
    <w:rsid w:val="007F25DE"/>
    <w:rsid w:val="007F416A"/>
    <w:rsid w:val="007F4806"/>
    <w:rsid w:val="0080228A"/>
    <w:rsid w:val="00802307"/>
    <w:rsid w:val="00803BD0"/>
    <w:rsid w:val="008269E0"/>
    <w:rsid w:val="00827253"/>
    <w:rsid w:val="008308D7"/>
    <w:rsid w:val="008412FF"/>
    <w:rsid w:val="00847D76"/>
    <w:rsid w:val="008551F6"/>
    <w:rsid w:val="0085755A"/>
    <w:rsid w:val="00871F63"/>
    <w:rsid w:val="0087752E"/>
    <w:rsid w:val="0087762B"/>
    <w:rsid w:val="008904C8"/>
    <w:rsid w:val="008A2CDE"/>
    <w:rsid w:val="008B7371"/>
    <w:rsid w:val="008C09EB"/>
    <w:rsid w:val="008D0C1C"/>
    <w:rsid w:val="008D62FD"/>
    <w:rsid w:val="008F05B9"/>
    <w:rsid w:val="008F5064"/>
    <w:rsid w:val="008F5FED"/>
    <w:rsid w:val="009025CA"/>
    <w:rsid w:val="009072AC"/>
    <w:rsid w:val="00911005"/>
    <w:rsid w:val="009251D2"/>
    <w:rsid w:val="0093024C"/>
    <w:rsid w:val="00931783"/>
    <w:rsid w:val="00932584"/>
    <w:rsid w:val="00933945"/>
    <w:rsid w:val="00941C08"/>
    <w:rsid w:val="00971216"/>
    <w:rsid w:val="00972359"/>
    <w:rsid w:val="009723E8"/>
    <w:rsid w:val="00983446"/>
    <w:rsid w:val="0099193C"/>
    <w:rsid w:val="0099481C"/>
    <w:rsid w:val="009A1D13"/>
    <w:rsid w:val="009A6562"/>
    <w:rsid w:val="009B403D"/>
    <w:rsid w:val="009B5F35"/>
    <w:rsid w:val="009B7501"/>
    <w:rsid w:val="009C009E"/>
    <w:rsid w:val="009C070E"/>
    <w:rsid w:val="009C2F6C"/>
    <w:rsid w:val="009D1982"/>
    <w:rsid w:val="009E41CD"/>
    <w:rsid w:val="009E5C6E"/>
    <w:rsid w:val="009F1779"/>
    <w:rsid w:val="009F6352"/>
    <w:rsid w:val="00A05C36"/>
    <w:rsid w:val="00A06766"/>
    <w:rsid w:val="00A13438"/>
    <w:rsid w:val="00A154D6"/>
    <w:rsid w:val="00A333DD"/>
    <w:rsid w:val="00A33B2B"/>
    <w:rsid w:val="00A440F9"/>
    <w:rsid w:val="00A54A98"/>
    <w:rsid w:val="00A553CF"/>
    <w:rsid w:val="00A719C9"/>
    <w:rsid w:val="00A80F5D"/>
    <w:rsid w:val="00A81873"/>
    <w:rsid w:val="00A907C4"/>
    <w:rsid w:val="00A94885"/>
    <w:rsid w:val="00A96FCD"/>
    <w:rsid w:val="00AA2884"/>
    <w:rsid w:val="00AA4E35"/>
    <w:rsid w:val="00AA6916"/>
    <w:rsid w:val="00AB6947"/>
    <w:rsid w:val="00AC25CC"/>
    <w:rsid w:val="00AC4258"/>
    <w:rsid w:val="00AD5375"/>
    <w:rsid w:val="00AD6164"/>
    <w:rsid w:val="00AD7445"/>
    <w:rsid w:val="00AD76DF"/>
    <w:rsid w:val="00AE53F1"/>
    <w:rsid w:val="00AE6995"/>
    <w:rsid w:val="00AE7A2D"/>
    <w:rsid w:val="00AE7B9C"/>
    <w:rsid w:val="00AF2C68"/>
    <w:rsid w:val="00AF75EE"/>
    <w:rsid w:val="00AF7E53"/>
    <w:rsid w:val="00B00AB5"/>
    <w:rsid w:val="00B171C4"/>
    <w:rsid w:val="00B25541"/>
    <w:rsid w:val="00B25A86"/>
    <w:rsid w:val="00B2675C"/>
    <w:rsid w:val="00B276C4"/>
    <w:rsid w:val="00B46FD2"/>
    <w:rsid w:val="00B52DF5"/>
    <w:rsid w:val="00B60078"/>
    <w:rsid w:val="00B71541"/>
    <w:rsid w:val="00B7276C"/>
    <w:rsid w:val="00B73638"/>
    <w:rsid w:val="00B75953"/>
    <w:rsid w:val="00B81B08"/>
    <w:rsid w:val="00B82A65"/>
    <w:rsid w:val="00B93D31"/>
    <w:rsid w:val="00B97EF1"/>
    <w:rsid w:val="00BA16F4"/>
    <w:rsid w:val="00BA29EF"/>
    <w:rsid w:val="00BC7B5F"/>
    <w:rsid w:val="00BD6AE0"/>
    <w:rsid w:val="00BE6101"/>
    <w:rsid w:val="00C02866"/>
    <w:rsid w:val="00C07695"/>
    <w:rsid w:val="00C1426B"/>
    <w:rsid w:val="00C158DC"/>
    <w:rsid w:val="00C15BE3"/>
    <w:rsid w:val="00C42F32"/>
    <w:rsid w:val="00C527C3"/>
    <w:rsid w:val="00C54F0C"/>
    <w:rsid w:val="00C663EB"/>
    <w:rsid w:val="00C67B33"/>
    <w:rsid w:val="00C763B5"/>
    <w:rsid w:val="00C76A98"/>
    <w:rsid w:val="00C9566F"/>
    <w:rsid w:val="00C9731A"/>
    <w:rsid w:val="00C97ED3"/>
    <w:rsid w:val="00CA3FAF"/>
    <w:rsid w:val="00CA4B71"/>
    <w:rsid w:val="00CB4796"/>
    <w:rsid w:val="00CD536B"/>
    <w:rsid w:val="00CE000E"/>
    <w:rsid w:val="00CE4ECA"/>
    <w:rsid w:val="00CF1ED8"/>
    <w:rsid w:val="00D05D7A"/>
    <w:rsid w:val="00D21D12"/>
    <w:rsid w:val="00D23F4F"/>
    <w:rsid w:val="00D25AB0"/>
    <w:rsid w:val="00D42D05"/>
    <w:rsid w:val="00D47067"/>
    <w:rsid w:val="00D54A1D"/>
    <w:rsid w:val="00D74B79"/>
    <w:rsid w:val="00D80D16"/>
    <w:rsid w:val="00D81165"/>
    <w:rsid w:val="00D8407B"/>
    <w:rsid w:val="00D93702"/>
    <w:rsid w:val="00D95989"/>
    <w:rsid w:val="00DA3920"/>
    <w:rsid w:val="00DB6388"/>
    <w:rsid w:val="00DC1BDA"/>
    <w:rsid w:val="00DC1BF5"/>
    <w:rsid w:val="00DD0B28"/>
    <w:rsid w:val="00DD10FA"/>
    <w:rsid w:val="00DD6C02"/>
    <w:rsid w:val="00DE0184"/>
    <w:rsid w:val="00DF78AC"/>
    <w:rsid w:val="00E002D2"/>
    <w:rsid w:val="00E11D5D"/>
    <w:rsid w:val="00E2173D"/>
    <w:rsid w:val="00E21C37"/>
    <w:rsid w:val="00E30824"/>
    <w:rsid w:val="00E32DAB"/>
    <w:rsid w:val="00E34A5B"/>
    <w:rsid w:val="00E357D0"/>
    <w:rsid w:val="00E37FA4"/>
    <w:rsid w:val="00E45537"/>
    <w:rsid w:val="00E512E2"/>
    <w:rsid w:val="00E53B7D"/>
    <w:rsid w:val="00E67D03"/>
    <w:rsid w:val="00E73573"/>
    <w:rsid w:val="00E958D1"/>
    <w:rsid w:val="00E97BD3"/>
    <w:rsid w:val="00EA197C"/>
    <w:rsid w:val="00EA3F2E"/>
    <w:rsid w:val="00ED19A0"/>
    <w:rsid w:val="00EE231D"/>
    <w:rsid w:val="00EE4F15"/>
    <w:rsid w:val="00EE52EC"/>
    <w:rsid w:val="00EE6C8E"/>
    <w:rsid w:val="00EE6C9A"/>
    <w:rsid w:val="00EF31E9"/>
    <w:rsid w:val="00F00407"/>
    <w:rsid w:val="00F0290F"/>
    <w:rsid w:val="00F05233"/>
    <w:rsid w:val="00F078A7"/>
    <w:rsid w:val="00F106F6"/>
    <w:rsid w:val="00F15B1F"/>
    <w:rsid w:val="00F27403"/>
    <w:rsid w:val="00F36E9F"/>
    <w:rsid w:val="00F52828"/>
    <w:rsid w:val="00F66759"/>
    <w:rsid w:val="00F75410"/>
    <w:rsid w:val="00F82027"/>
    <w:rsid w:val="00F91DE2"/>
    <w:rsid w:val="00F92157"/>
    <w:rsid w:val="00F97A54"/>
    <w:rsid w:val="00FB489B"/>
    <w:rsid w:val="00FC1E72"/>
    <w:rsid w:val="00FD32E3"/>
    <w:rsid w:val="00FF4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51D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D53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D53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D32E3"/>
    <w:pPr>
      <w:spacing w:after="0"/>
      <w:jc w:val="center"/>
      <w:outlineLvl w:val="2"/>
    </w:pPr>
    <w:rPr>
      <w:rFonts w:ascii="Times New Roman CYR" w:eastAsia="Calibri" w:hAnsi="Times New Roman CYR" w:cs="Times New Roman"/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537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n tête 1"/>
    <w:basedOn w:val="a"/>
    <w:link w:val="a4"/>
    <w:uiPriority w:val="99"/>
    <w:qFormat/>
    <w:rsid w:val="006A751D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C67B3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67B3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C67B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character" w:customStyle="1" w:styleId="HTML0">
    <w:name w:val="Стандартный HTML Знак"/>
    <w:basedOn w:val="a0"/>
    <w:link w:val="HTML"/>
    <w:rsid w:val="00C67B33"/>
    <w:rPr>
      <w:rFonts w:ascii="Arial Unicode MS" w:eastAsia="Arial Unicode MS" w:hAnsi="Arial Unicode MS" w:cs="Arial Unicode MS"/>
      <w:sz w:val="20"/>
      <w:szCs w:val="20"/>
      <w:lang w:eastAsia="zh-CN"/>
    </w:rPr>
  </w:style>
  <w:style w:type="paragraph" w:customStyle="1" w:styleId="a7">
    <w:name w:val="Вміст таблиці"/>
    <w:basedOn w:val="a"/>
    <w:rsid w:val="00C67B33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val="ru-RU" w:eastAsia="zh-CN" w:bidi="hi-IN"/>
    </w:rPr>
  </w:style>
  <w:style w:type="paragraph" w:customStyle="1" w:styleId="11">
    <w:name w:val="Абзац списка1"/>
    <w:basedOn w:val="a"/>
    <w:uiPriority w:val="99"/>
    <w:rsid w:val="000F78D5"/>
    <w:pPr>
      <w:ind w:left="720"/>
    </w:pPr>
    <w:rPr>
      <w:rFonts w:ascii="Calibri" w:eastAsia="Calibri" w:hAnsi="Calibri" w:cs="Times New Roman"/>
      <w:lang w:val="ru-RU"/>
    </w:rPr>
  </w:style>
  <w:style w:type="paragraph" w:styleId="a8">
    <w:name w:val="Normal (Web)"/>
    <w:aliases w:val="Обычный (Web),Знак Знак"/>
    <w:basedOn w:val="a"/>
    <w:link w:val="a9"/>
    <w:uiPriority w:val="99"/>
    <w:qFormat/>
    <w:rsid w:val="000F61C3"/>
    <w:pPr>
      <w:spacing w:before="100" w:beforeAutospacing="1" w:after="100" w:afterAutospacing="1" w:line="240" w:lineRule="auto"/>
    </w:pPr>
    <w:rPr>
      <w:rFonts w:ascii="Times New Roman" w:eastAsia="Times New Roman" w:hAnsi="Times New Roman" w:cs="Berlin Sans FB Demi"/>
      <w:color w:val="000000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rsid w:val="00FD32E3"/>
    <w:rPr>
      <w:rFonts w:ascii="Times New Roman CYR" w:eastAsia="Calibri" w:hAnsi="Times New Roman CYR" w:cs="Times New Roman"/>
      <w:b/>
      <w:bCs/>
      <w:sz w:val="28"/>
      <w:szCs w:val="28"/>
      <w:lang w:val="uk-UA" w:eastAsia="ru-RU"/>
    </w:rPr>
  </w:style>
  <w:style w:type="paragraph" w:styleId="aa">
    <w:name w:val="Title"/>
    <w:basedOn w:val="a"/>
    <w:link w:val="ab"/>
    <w:uiPriority w:val="99"/>
    <w:qFormat/>
    <w:rsid w:val="00FD32E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FD32E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FD32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ий текст 21"/>
    <w:basedOn w:val="a"/>
    <w:uiPriority w:val="99"/>
    <w:rsid w:val="00FD32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Абзац списка Знак"/>
    <w:aliases w:val="En tête 1 Знак"/>
    <w:link w:val="a3"/>
    <w:uiPriority w:val="34"/>
    <w:locked/>
    <w:rsid w:val="00715DF2"/>
    <w:rPr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581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815BD"/>
    <w:rPr>
      <w:rFonts w:ascii="Tahoma" w:hAnsi="Tahoma" w:cs="Tahoma"/>
      <w:sz w:val="16"/>
      <w:szCs w:val="16"/>
      <w:lang w:val="uk-UA"/>
    </w:rPr>
  </w:style>
  <w:style w:type="character" w:styleId="ae">
    <w:name w:val="Strong"/>
    <w:basedOn w:val="a0"/>
    <w:qFormat/>
    <w:rsid w:val="007F416A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AC4258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C4258"/>
    <w:rPr>
      <w:lang w:val="uk-UA"/>
    </w:rPr>
  </w:style>
  <w:style w:type="character" w:customStyle="1" w:styleId="10">
    <w:name w:val="Заголовок 1 Знак"/>
    <w:basedOn w:val="a0"/>
    <w:link w:val="1"/>
    <w:uiPriority w:val="9"/>
    <w:rsid w:val="00AD53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rsid w:val="00AD53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AD5375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paragraph" w:customStyle="1" w:styleId="13">
    <w:name w:val="13"/>
    <w:aliases w:val="5"/>
    <w:basedOn w:val="a"/>
    <w:rsid w:val="002743C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1">
    <w:name w:val="Table Grid"/>
    <w:basedOn w:val="a1"/>
    <w:uiPriority w:val="59"/>
    <w:rsid w:val="00595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бычный (веб) Знак"/>
    <w:aliases w:val="Обычный (Web) Знак,Знак Знак Знак"/>
    <w:link w:val="a8"/>
    <w:uiPriority w:val="99"/>
    <w:locked/>
    <w:rsid w:val="00F52828"/>
    <w:rPr>
      <w:rFonts w:ascii="Times New Roman" w:eastAsia="Times New Roman" w:hAnsi="Times New Roman" w:cs="Berlin Sans FB Demi"/>
      <w:color w:val="000000"/>
      <w:sz w:val="24"/>
      <w:szCs w:val="24"/>
      <w:lang w:eastAsia="ru-RU"/>
    </w:rPr>
  </w:style>
  <w:style w:type="paragraph" w:styleId="af2">
    <w:name w:val="No Spacing"/>
    <w:uiPriority w:val="99"/>
    <w:qFormat/>
    <w:rsid w:val="00DC1BF5"/>
    <w:pPr>
      <w:spacing w:after="0" w:line="240" w:lineRule="auto"/>
    </w:pPr>
    <w:rPr>
      <w:rFonts w:ascii="Calibri" w:eastAsia="Calibri" w:hAnsi="Calibri" w:cs="Times New Roman"/>
    </w:rPr>
  </w:style>
  <w:style w:type="paragraph" w:styleId="af3">
    <w:name w:val="header"/>
    <w:basedOn w:val="a"/>
    <w:link w:val="af4"/>
    <w:rsid w:val="00BA29E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4">
    <w:name w:val="Верхний колонтитул Знак"/>
    <w:basedOn w:val="a0"/>
    <w:link w:val="af3"/>
    <w:rsid w:val="00BA29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CA4B71"/>
    <w:rPr>
      <w:color w:val="0000FF"/>
      <w:u w:val="single"/>
    </w:rPr>
  </w:style>
  <w:style w:type="character" w:customStyle="1" w:styleId="af6">
    <w:name w:val="Основной текст_"/>
    <w:basedOn w:val="a0"/>
    <w:link w:val="12"/>
    <w:uiPriority w:val="99"/>
    <w:rsid w:val="006010E0"/>
    <w:rPr>
      <w:rFonts w:ascii="Arial" w:eastAsia="Arial" w:hAnsi="Arial" w:cs="Arial"/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uiPriority w:val="99"/>
    <w:rsid w:val="006010E0"/>
    <w:pPr>
      <w:widowControl w:val="0"/>
      <w:shd w:val="clear" w:color="auto" w:fill="FFFFFF"/>
      <w:spacing w:after="180" w:line="317" w:lineRule="exact"/>
    </w:pPr>
    <w:rPr>
      <w:rFonts w:ascii="Arial" w:eastAsia="Arial" w:hAnsi="Arial" w:cs="Arial"/>
      <w:spacing w:val="2"/>
      <w:lang w:val="ru-RU"/>
    </w:rPr>
  </w:style>
  <w:style w:type="paragraph" w:customStyle="1" w:styleId="14">
    <w:name w:val="Обычный1"/>
    <w:rsid w:val="006D71C7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/>
    </w:rPr>
  </w:style>
  <w:style w:type="character" w:customStyle="1" w:styleId="125pt0pt">
    <w:name w:val="Основной текст + 12;5 pt;Интервал 0 pt"/>
    <w:basedOn w:val="af6"/>
    <w:rsid w:val="002C6BA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HTML1">
    <w:name w:val="Стандартный HTML Знак1"/>
    <w:basedOn w:val="a0"/>
    <w:rsid w:val="001C7F02"/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paragraph" w:customStyle="1" w:styleId="15">
    <w:name w:val="Без интервала1"/>
    <w:uiPriority w:val="99"/>
    <w:rsid w:val="001C7F0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zh-CN"/>
    </w:rPr>
  </w:style>
  <w:style w:type="paragraph" w:customStyle="1" w:styleId="rvps2">
    <w:name w:val="rvps2"/>
    <w:basedOn w:val="a"/>
    <w:uiPriority w:val="99"/>
    <w:rsid w:val="001C7F0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customStyle="1" w:styleId="120">
    <w:name w:val="Основной текст + 12"/>
    <w:aliases w:val="5 pt,Интервал 0 pt"/>
    <w:basedOn w:val="af6"/>
    <w:uiPriority w:val="99"/>
    <w:rsid w:val="00F97A54"/>
    <w:rPr>
      <w:rFonts w:ascii="Arial" w:eastAsia="Arial" w:hAnsi="Arial" w:cs="Arial"/>
      <w:color w:val="000000"/>
      <w:spacing w:val="1"/>
      <w:w w:val="100"/>
      <w:position w:val="0"/>
      <w:sz w:val="25"/>
      <w:szCs w:val="25"/>
      <w:u w:val="none"/>
      <w:effect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B206E-E6F4-4011-B68C-DCF4C4928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3596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Admin_OTG</cp:lastModifiedBy>
  <cp:revision>240</cp:revision>
  <cp:lastPrinted>2018-04-02T11:55:00Z</cp:lastPrinted>
  <dcterms:created xsi:type="dcterms:W3CDTF">2018-02-15T13:46:00Z</dcterms:created>
  <dcterms:modified xsi:type="dcterms:W3CDTF">2018-04-11T08:11:00Z</dcterms:modified>
</cp:coreProperties>
</file>