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4A2" w:rsidRDefault="00AD74A2" w:rsidP="00AD74A2">
      <w:pPr>
        <w:jc w:val="both"/>
        <w:rPr>
          <w:sz w:val="28"/>
          <w:szCs w:val="28"/>
          <w:lang w:val="uk-UA"/>
        </w:rPr>
      </w:pPr>
    </w:p>
    <w:p w:rsidR="00AD74A2" w:rsidRDefault="00AD74A2" w:rsidP="00AD74A2">
      <w:pPr>
        <w:jc w:val="center"/>
        <w:rPr>
          <w:sz w:val="28"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5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75" DrawAspect="Content" ObjectID="_1572093924" r:id="rId9"/>
        </w:object>
      </w:r>
      <w:r>
        <w:rPr>
          <w:sz w:val="28"/>
          <w:szCs w:val="28"/>
        </w:rPr>
        <w:t>ЧАПЛИНСЬКА СЕЛИЩНА РАДА</w:t>
      </w:r>
    </w:p>
    <w:p w:rsidR="00AD74A2" w:rsidRDefault="00AD74A2" w:rsidP="00AD74A2">
      <w:pPr>
        <w:jc w:val="center"/>
        <w:rPr>
          <w:sz w:val="28"/>
          <w:szCs w:val="28"/>
        </w:rPr>
      </w:pPr>
      <w:r>
        <w:rPr>
          <w:sz w:val="28"/>
          <w:szCs w:val="28"/>
        </w:rPr>
        <w:t>ЧАПЛИНСЬКОГО РАЙОНУ ХЕРСОНСЬКОЇ ОБЛАСТІ</w:t>
      </w:r>
    </w:p>
    <w:p w:rsidR="00AD74A2" w:rsidRDefault="00AD74A2" w:rsidP="00AD74A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П’ЯТА</w:t>
      </w:r>
      <w:r>
        <w:rPr>
          <w:sz w:val="28"/>
          <w:szCs w:val="28"/>
        </w:rPr>
        <w:t xml:space="preserve">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СКЛИКАННЯ</w:t>
      </w:r>
    </w:p>
    <w:p w:rsidR="00AD74A2" w:rsidRDefault="00AD74A2" w:rsidP="00AD74A2">
      <w:pPr>
        <w:jc w:val="center"/>
        <w:rPr>
          <w:sz w:val="28"/>
          <w:szCs w:val="28"/>
        </w:rPr>
      </w:pPr>
      <w:r>
        <w:rPr>
          <w:sz w:val="28"/>
          <w:szCs w:val="28"/>
        </w:rPr>
        <w:t>Р І Ш Е Н Н Я</w:t>
      </w:r>
    </w:p>
    <w:p w:rsidR="00AD74A2" w:rsidRDefault="00AD74A2" w:rsidP="00AD74A2">
      <w:pPr>
        <w:ind w:right="-1050"/>
        <w:jc w:val="both"/>
        <w:rPr>
          <w:sz w:val="28"/>
          <w:szCs w:val="28"/>
        </w:rPr>
      </w:pPr>
    </w:p>
    <w:p w:rsidR="00AD74A2" w:rsidRPr="00A0607D" w:rsidRDefault="00AD74A2" w:rsidP="00AD74A2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>24 лютого</w:t>
      </w:r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 року                      №</w:t>
      </w:r>
      <w:r>
        <w:rPr>
          <w:sz w:val="28"/>
          <w:szCs w:val="28"/>
          <w:lang w:val="uk-UA"/>
        </w:rPr>
        <w:t>53</w:t>
      </w:r>
    </w:p>
    <w:p w:rsidR="00AD74A2" w:rsidRDefault="00AD74A2" w:rsidP="00AD74A2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смт.Чаплинка</w:t>
      </w:r>
    </w:p>
    <w:p w:rsidR="00AD74A2" w:rsidRPr="00400772" w:rsidRDefault="00AD74A2" w:rsidP="00AD74A2">
      <w:pPr>
        <w:ind w:right="-1050"/>
        <w:jc w:val="both"/>
        <w:rPr>
          <w:sz w:val="28"/>
          <w:szCs w:val="28"/>
          <w:lang w:val="uk-UA"/>
        </w:rPr>
      </w:pPr>
    </w:p>
    <w:p w:rsidR="00AD74A2" w:rsidRPr="00713061" w:rsidRDefault="00AD74A2" w:rsidP="00AD74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та доповнень</w:t>
      </w:r>
    </w:p>
    <w:p w:rsidR="00AD74A2" w:rsidRDefault="00AD74A2" w:rsidP="00AD74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ІІ сесії селищної ради </w:t>
      </w:r>
    </w:p>
    <w:p w:rsidR="00AD74A2" w:rsidRDefault="00AD74A2" w:rsidP="00AD74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VІІІ скликання від 06.01.2017 року №24</w:t>
      </w:r>
    </w:p>
    <w:p w:rsidR="00AD74A2" w:rsidRDefault="00AD74A2" w:rsidP="00AD74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“Про селищний бюджет на 2017 рік”</w:t>
      </w:r>
    </w:p>
    <w:p w:rsidR="00AD74A2" w:rsidRDefault="00AD74A2" w:rsidP="00AD74A2">
      <w:pPr>
        <w:jc w:val="both"/>
        <w:rPr>
          <w:sz w:val="28"/>
          <w:szCs w:val="28"/>
          <w:lang w:val="uk-UA"/>
        </w:rPr>
      </w:pPr>
    </w:p>
    <w:p w:rsidR="00AD74A2" w:rsidRDefault="00AD74A2" w:rsidP="00AD74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матеріали про внесення змін та доповнень до рішення ІІ сесії VІІІ скликання від 06.01.2017 № 24 “Про селищний бюджет на 2017 рік”, згідно подання КУ «Фінансово-господарська група з централізованого обслуговування закладів та установ освіти Чаплинського району», враховуючи невідкладність фінансування по окремій статті видатків установ селищної ради, керуючись ст.26 Закону України “Про місцеве самоврядування в Україні”, сесія селищної ради</w:t>
      </w:r>
    </w:p>
    <w:p w:rsidR="00AD74A2" w:rsidRDefault="00AD74A2" w:rsidP="00AD74A2">
      <w:pPr>
        <w:jc w:val="both"/>
        <w:rPr>
          <w:sz w:val="28"/>
          <w:szCs w:val="28"/>
          <w:lang w:val="uk-UA"/>
        </w:rPr>
      </w:pPr>
    </w:p>
    <w:p w:rsidR="00AD74A2" w:rsidRDefault="00AD74A2" w:rsidP="00AD74A2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>ВИРІШИЛА :</w:t>
      </w:r>
    </w:p>
    <w:p w:rsidR="00AD74A2" w:rsidRDefault="00AD74A2" w:rsidP="00AD74A2">
      <w:pPr>
        <w:ind w:left="360"/>
        <w:jc w:val="both"/>
        <w:rPr>
          <w:sz w:val="28"/>
          <w:lang w:val="uk-UA"/>
        </w:rPr>
      </w:pPr>
    </w:p>
    <w:p w:rsidR="00AD74A2" w:rsidRDefault="00AD74A2" w:rsidP="00AD74A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1.Збільшити дохідну частину спеціального фонду селищного бюджету на суму 63200.00 грн., а саме: </w:t>
      </w:r>
    </w:p>
    <w:p w:rsidR="00AD74A2" w:rsidRDefault="00AD74A2" w:rsidP="00AD74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 КБКД 25010100 «Плата за послуги, що надаються бюджетними установами згідно з їх основною діяльністю» на суму 56700.00 грн.</w:t>
      </w:r>
    </w:p>
    <w:p w:rsidR="00AD74A2" w:rsidRDefault="00AD74A2" w:rsidP="00AD74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 КБКД 25010300 «Плата за оренду майна бюджетних установ» на суму 2500.00 грн.</w:t>
      </w:r>
    </w:p>
    <w:p w:rsidR="00AD74A2" w:rsidRDefault="00AD74A2" w:rsidP="00AD74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за КБКД 25010400 «Надходження бюджетних установ від реалізації в установленому порядку майна (крім нерухомого майна)» на суму 4000.00 грн. </w:t>
      </w:r>
    </w:p>
    <w:p w:rsidR="00AD74A2" w:rsidRDefault="00AD74A2" w:rsidP="00AD74A2">
      <w:pPr>
        <w:jc w:val="both"/>
        <w:rPr>
          <w:sz w:val="28"/>
          <w:szCs w:val="28"/>
          <w:lang w:val="uk-UA"/>
        </w:rPr>
      </w:pPr>
    </w:p>
    <w:p w:rsidR="00AD74A2" w:rsidRDefault="00AD74A2" w:rsidP="00AD74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Дані кошти спрямувати на фінансування видаткової частини спеціального фонду селищного бюджету, а саме за КПК 0111020 «Надання загальної середньої освіти загальноосвітніми навчальними закладами (в т.ч. школою-дитячим садком, інтернатом при школі), спеціалізованими школами, ліцеями, гімназіями, колегіумами», а саме :</w:t>
      </w:r>
    </w:p>
    <w:p w:rsidR="00AD74A2" w:rsidRDefault="00AD74A2" w:rsidP="00AD74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КЕКВ 2111 «Заробітна плата» на суму 10000.00 грн.</w:t>
      </w:r>
    </w:p>
    <w:p w:rsidR="00AD74A2" w:rsidRDefault="00AD74A2" w:rsidP="00AD74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КЕКВ 2120 «Нарахування на заробітну плату» на суму 2200.00 грн.</w:t>
      </w:r>
    </w:p>
    <w:p w:rsidR="00AD74A2" w:rsidRDefault="00AD74A2" w:rsidP="00AD74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КЕКВ 2210 «Предмети, матеріали, обладнання та інвентар» на суму 39000.00грн.</w:t>
      </w:r>
    </w:p>
    <w:p w:rsidR="00AD74A2" w:rsidRDefault="00AD74A2" w:rsidP="00AD74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КЕКВ 2240 «Оплата послуг (крім комунальних)» на суму 2000.0 грн.</w:t>
      </w:r>
    </w:p>
    <w:p w:rsidR="00AD74A2" w:rsidRDefault="00AD74A2" w:rsidP="00AD74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КЕКВ 3110 «Придбання обладнання і предметів довгострокового користування» на суму 10000.00 грн.</w:t>
      </w:r>
    </w:p>
    <w:p w:rsidR="00AD74A2" w:rsidRDefault="00AD74A2" w:rsidP="00AD74A2">
      <w:pPr>
        <w:jc w:val="both"/>
        <w:rPr>
          <w:sz w:val="28"/>
          <w:szCs w:val="28"/>
          <w:lang w:val="uk-UA"/>
        </w:rPr>
      </w:pPr>
    </w:p>
    <w:p w:rsidR="00AD74A2" w:rsidRDefault="00AD74A2" w:rsidP="00AD74A2">
      <w:pPr>
        <w:spacing w:line="252" w:lineRule="auto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>3.</w:t>
      </w:r>
      <w:r>
        <w:rPr>
          <w:sz w:val="28"/>
          <w:szCs w:val="28"/>
          <w:lang w:val="uk-UA"/>
        </w:rPr>
        <w:t xml:space="preserve">Контроль за виконанням даного рішення покласти на постійну </w:t>
      </w:r>
      <w:r>
        <w:rPr>
          <w:sz w:val="28"/>
          <w:lang w:val="uk-UA"/>
        </w:rPr>
        <w:t>комісію з питань планування бюджету та соціально-економічного розвитку</w:t>
      </w:r>
      <w:r>
        <w:rPr>
          <w:color w:val="000000"/>
          <w:sz w:val="28"/>
          <w:szCs w:val="28"/>
          <w:lang w:val="uk-UA"/>
        </w:rPr>
        <w:t>.</w:t>
      </w:r>
    </w:p>
    <w:p w:rsidR="00AD74A2" w:rsidRDefault="00AD74A2" w:rsidP="00AD74A2">
      <w:pPr>
        <w:spacing w:line="252" w:lineRule="auto"/>
        <w:ind w:firstLine="708"/>
        <w:jc w:val="both"/>
        <w:rPr>
          <w:color w:val="000000"/>
          <w:sz w:val="28"/>
          <w:szCs w:val="28"/>
          <w:lang w:val="uk-UA"/>
        </w:rPr>
      </w:pPr>
    </w:p>
    <w:p w:rsidR="00AD74A2" w:rsidRDefault="00AD74A2" w:rsidP="00AD74A2">
      <w:pPr>
        <w:spacing w:line="252" w:lineRule="auto"/>
        <w:ind w:firstLine="708"/>
        <w:jc w:val="both"/>
        <w:rPr>
          <w:color w:val="000000"/>
          <w:sz w:val="28"/>
          <w:szCs w:val="28"/>
          <w:lang w:val="uk-UA"/>
        </w:rPr>
      </w:pPr>
    </w:p>
    <w:p w:rsidR="00AD74A2" w:rsidRDefault="00AD74A2" w:rsidP="00AD74A2">
      <w:pPr>
        <w:spacing w:line="252" w:lineRule="auto"/>
        <w:ind w:firstLine="708"/>
        <w:jc w:val="both"/>
        <w:rPr>
          <w:color w:val="000000"/>
          <w:sz w:val="28"/>
          <w:szCs w:val="28"/>
          <w:lang w:val="uk-UA"/>
        </w:rPr>
      </w:pPr>
    </w:p>
    <w:p w:rsidR="00AD74A2" w:rsidRDefault="00AD74A2" w:rsidP="00AD74A2">
      <w:pPr>
        <w:spacing w:line="252" w:lineRule="auto"/>
        <w:ind w:firstLine="708"/>
        <w:jc w:val="both"/>
        <w:rPr>
          <w:color w:val="000000"/>
          <w:sz w:val="28"/>
          <w:szCs w:val="28"/>
          <w:lang w:val="uk-UA"/>
        </w:rPr>
      </w:pPr>
    </w:p>
    <w:p w:rsidR="00AD74A2" w:rsidRDefault="00AD74A2" w:rsidP="00AD74A2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Селищний голова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О.Г.Фаустов</w:t>
      </w:r>
    </w:p>
    <w:p w:rsidR="00AD74A2" w:rsidRDefault="00AD74A2" w:rsidP="00AD74A2">
      <w:pPr>
        <w:rPr>
          <w:color w:val="000000"/>
          <w:sz w:val="28"/>
          <w:szCs w:val="28"/>
          <w:lang w:val="uk-UA"/>
        </w:rPr>
      </w:pPr>
    </w:p>
    <w:p w:rsidR="004409B2" w:rsidRPr="00AD74A2" w:rsidRDefault="004409B2" w:rsidP="00AD74A2">
      <w:bookmarkStart w:id="0" w:name="_GoBack"/>
      <w:bookmarkEnd w:id="0"/>
    </w:p>
    <w:sectPr w:rsidR="004409B2" w:rsidRPr="00AD74A2" w:rsidSect="00AD74A2">
      <w:footerReference w:type="default" r:id="rId10"/>
      <w:footerReference w:type="first" r:id="rId11"/>
      <w:pgSz w:w="11906" w:h="16838"/>
      <w:pgMar w:top="1134" w:right="850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175" w:rsidRDefault="003D5175">
      <w:r>
        <w:separator/>
      </w:r>
    </w:p>
  </w:endnote>
  <w:endnote w:type="continuationSeparator" w:id="0">
    <w:p w:rsidR="003D5175" w:rsidRDefault="003D5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charset w:val="CC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FreeSans">
    <w:altName w:val="Arial"/>
    <w:charset w:val="01"/>
    <w:family w:val="swiss"/>
    <w:pitch w:val="default"/>
  </w:font>
  <w:font w:name="Nimbus Roman No9 L">
    <w:altName w:val="MS Mincho"/>
    <w:charset w:val="80"/>
    <w:family w:val="roman"/>
    <w:pitch w:val="variable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399" w:rsidRDefault="00B66399">
    <w:pPr>
      <w:pStyle w:val="af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399" w:rsidRDefault="00B66399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175" w:rsidRDefault="003D5175">
      <w:r>
        <w:separator/>
      </w:r>
    </w:p>
  </w:footnote>
  <w:footnote w:type="continuationSeparator" w:id="0">
    <w:p w:rsidR="003D5175" w:rsidRDefault="003D51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eastAsia="DejaVu Sans"/>
        <w:kern w:val="1"/>
        <w:sz w:val="28"/>
        <w:szCs w:val="2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lang w:val="uk-UA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9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pacing w:val="-6"/>
        <w:lang w:val="uk-UA"/>
      </w:rPr>
    </w:lvl>
  </w:abstractNum>
  <w:abstractNum w:abstractNumId="11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3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4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5" w15:restartNumberingAfterBreak="0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2"/>
    <w:multiLevelType w:val="singleLevel"/>
    <w:tmpl w:val="00000012"/>
    <w:name w:val="WW8Num22"/>
    <w:lvl w:ilvl="0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</w:abstractNum>
  <w:abstractNum w:abstractNumId="17" w15:restartNumberingAfterBreak="0">
    <w:nsid w:val="00000013"/>
    <w:multiLevelType w:val="singleLevel"/>
    <w:tmpl w:val="00000013"/>
    <w:name w:val="WW8Num2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8" w15:restartNumberingAfterBreak="0">
    <w:nsid w:val="00000014"/>
    <w:multiLevelType w:val="multilevel"/>
    <w:tmpl w:val="00000014"/>
    <w:name w:val="WW8Num24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0" w15:restartNumberingAfterBreak="0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22" w15:restartNumberingAfterBreak="0">
    <w:nsid w:val="00000018"/>
    <w:multiLevelType w:val="singleLevel"/>
    <w:tmpl w:val="00000018"/>
    <w:name w:val="WW8Num2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5" w15:restartNumberingAfterBreak="0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6" w15:restartNumberingAfterBreak="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7" w15:restartNumberingAfterBreak="0">
    <w:nsid w:val="00695BDA"/>
    <w:multiLevelType w:val="hybridMultilevel"/>
    <w:tmpl w:val="D5FEF5D0"/>
    <w:lvl w:ilvl="0" w:tplc="3C001AB4">
      <w:start w:val="4"/>
      <w:numFmt w:val="bullet"/>
      <w:lvlText w:val="-"/>
      <w:lvlJc w:val="left"/>
      <w:pPr>
        <w:tabs>
          <w:tab w:val="num" w:pos="1920"/>
        </w:tabs>
        <w:ind w:left="1920" w:hanging="12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09AF27BC"/>
    <w:multiLevelType w:val="hybridMultilevel"/>
    <w:tmpl w:val="B610226C"/>
    <w:lvl w:ilvl="0" w:tplc="ED627AE8">
      <w:start w:val="1"/>
      <w:numFmt w:val="decimal"/>
      <w:lvlText w:val="%1."/>
      <w:lvlJc w:val="left"/>
      <w:pPr>
        <w:ind w:left="14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88" w:hanging="360"/>
      </w:pPr>
    </w:lvl>
    <w:lvl w:ilvl="2" w:tplc="0422001B" w:tentative="1">
      <w:start w:val="1"/>
      <w:numFmt w:val="lowerRoman"/>
      <w:lvlText w:val="%3."/>
      <w:lvlJc w:val="right"/>
      <w:pPr>
        <w:ind w:left="2908" w:hanging="180"/>
      </w:pPr>
    </w:lvl>
    <w:lvl w:ilvl="3" w:tplc="0422000F" w:tentative="1">
      <w:start w:val="1"/>
      <w:numFmt w:val="decimal"/>
      <w:lvlText w:val="%4."/>
      <w:lvlJc w:val="left"/>
      <w:pPr>
        <w:ind w:left="3628" w:hanging="360"/>
      </w:pPr>
    </w:lvl>
    <w:lvl w:ilvl="4" w:tplc="04220019" w:tentative="1">
      <w:start w:val="1"/>
      <w:numFmt w:val="lowerLetter"/>
      <w:lvlText w:val="%5."/>
      <w:lvlJc w:val="left"/>
      <w:pPr>
        <w:ind w:left="4348" w:hanging="360"/>
      </w:pPr>
    </w:lvl>
    <w:lvl w:ilvl="5" w:tplc="0422001B" w:tentative="1">
      <w:start w:val="1"/>
      <w:numFmt w:val="lowerRoman"/>
      <w:lvlText w:val="%6."/>
      <w:lvlJc w:val="right"/>
      <w:pPr>
        <w:ind w:left="5068" w:hanging="180"/>
      </w:pPr>
    </w:lvl>
    <w:lvl w:ilvl="6" w:tplc="0422000F" w:tentative="1">
      <w:start w:val="1"/>
      <w:numFmt w:val="decimal"/>
      <w:lvlText w:val="%7."/>
      <w:lvlJc w:val="left"/>
      <w:pPr>
        <w:ind w:left="5788" w:hanging="360"/>
      </w:pPr>
    </w:lvl>
    <w:lvl w:ilvl="7" w:tplc="04220019" w:tentative="1">
      <w:start w:val="1"/>
      <w:numFmt w:val="lowerLetter"/>
      <w:lvlText w:val="%8."/>
      <w:lvlJc w:val="left"/>
      <w:pPr>
        <w:ind w:left="6508" w:hanging="360"/>
      </w:pPr>
    </w:lvl>
    <w:lvl w:ilvl="8" w:tplc="0422001B" w:tentative="1">
      <w:start w:val="1"/>
      <w:numFmt w:val="lowerRoman"/>
      <w:lvlText w:val="%9."/>
      <w:lvlJc w:val="right"/>
      <w:pPr>
        <w:ind w:left="7228" w:hanging="180"/>
      </w:pPr>
    </w:lvl>
  </w:abstractNum>
  <w:abstractNum w:abstractNumId="29" w15:restartNumberingAfterBreak="0">
    <w:nsid w:val="09D85F6B"/>
    <w:multiLevelType w:val="multilevel"/>
    <w:tmpl w:val="F93620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0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 w15:restartNumberingAfterBreak="0">
    <w:nsid w:val="13F84532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2E6469"/>
    <w:multiLevelType w:val="hybridMultilevel"/>
    <w:tmpl w:val="D7AA1988"/>
    <w:lvl w:ilvl="0" w:tplc="4D40F6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2399592C"/>
    <w:multiLevelType w:val="hybridMultilevel"/>
    <w:tmpl w:val="C31E0D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C355F6"/>
    <w:multiLevelType w:val="hybridMultilevel"/>
    <w:tmpl w:val="917EF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64028C"/>
    <w:multiLevelType w:val="hybridMultilevel"/>
    <w:tmpl w:val="DC52F3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B94DC9"/>
    <w:multiLevelType w:val="hybridMultilevel"/>
    <w:tmpl w:val="419C55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FE7F40"/>
    <w:multiLevelType w:val="hybridMultilevel"/>
    <w:tmpl w:val="B456CF24"/>
    <w:lvl w:ilvl="0" w:tplc="D5B64662">
      <w:start w:val="2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3BF568C6"/>
    <w:multiLevelType w:val="hybridMultilevel"/>
    <w:tmpl w:val="9A8208F6"/>
    <w:lvl w:ilvl="0" w:tplc="55F629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72136C"/>
    <w:multiLevelType w:val="hybridMultilevel"/>
    <w:tmpl w:val="9A8208F6"/>
    <w:lvl w:ilvl="0" w:tplc="55F629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FE0AA6"/>
    <w:multiLevelType w:val="multilevel"/>
    <w:tmpl w:val="5714110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50"/>
        </w:tabs>
        <w:ind w:left="225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0"/>
        </w:tabs>
        <w:ind w:left="315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880"/>
      </w:pPr>
      <w:rPr>
        <w:rFonts w:hint="default"/>
      </w:rPr>
    </w:lvl>
  </w:abstractNum>
  <w:abstractNum w:abstractNumId="41" w15:restartNumberingAfterBreak="0">
    <w:nsid w:val="4F867EFA"/>
    <w:multiLevelType w:val="hybridMultilevel"/>
    <w:tmpl w:val="3C96A406"/>
    <w:lvl w:ilvl="0" w:tplc="DA9ACA8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17944E0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2235A45"/>
    <w:multiLevelType w:val="hybridMultilevel"/>
    <w:tmpl w:val="4B4649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2D191D"/>
    <w:multiLevelType w:val="multilevel"/>
    <w:tmpl w:val="6F2EB6A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45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44"/>
  </w:num>
  <w:num w:numId="3">
    <w:abstractNumId w:val="30"/>
  </w:num>
  <w:num w:numId="4">
    <w:abstractNumId w:val="38"/>
  </w:num>
  <w:num w:numId="5">
    <w:abstractNumId w:val="39"/>
  </w:num>
  <w:num w:numId="6">
    <w:abstractNumId w:val="32"/>
  </w:num>
  <w:num w:numId="7">
    <w:abstractNumId w:val="31"/>
  </w:num>
  <w:num w:numId="8">
    <w:abstractNumId w:val="43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13"/>
  </w:num>
  <w:num w:numId="23">
    <w:abstractNumId w:val="14"/>
  </w:num>
  <w:num w:numId="24">
    <w:abstractNumId w:val="15"/>
  </w:num>
  <w:num w:numId="25">
    <w:abstractNumId w:val="17"/>
  </w:num>
  <w:num w:numId="26">
    <w:abstractNumId w:val="18"/>
  </w:num>
  <w:num w:numId="27">
    <w:abstractNumId w:val="19"/>
  </w:num>
  <w:num w:numId="28">
    <w:abstractNumId w:val="20"/>
  </w:num>
  <w:num w:numId="29">
    <w:abstractNumId w:val="21"/>
  </w:num>
  <w:num w:numId="30">
    <w:abstractNumId w:val="23"/>
  </w:num>
  <w:num w:numId="31">
    <w:abstractNumId w:val="24"/>
  </w:num>
  <w:num w:numId="32">
    <w:abstractNumId w:val="25"/>
  </w:num>
  <w:num w:numId="33">
    <w:abstractNumId w:val="26"/>
  </w:num>
  <w:num w:numId="34">
    <w:abstractNumId w:val="41"/>
  </w:num>
  <w:num w:numId="35">
    <w:abstractNumId w:val="45"/>
  </w:num>
  <w:num w:numId="36">
    <w:abstractNumId w:val="29"/>
  </w:num>
  <w:num w:numId="37">
    <w:abstractNumId w:val="37"/>
  </w:num>
  <w:num w:numId="38">
    <w:abstractNumId w:val="28"/>
  </w:num>
  <w:num w:numId="39">
    <w:abstractNumId w:val="35"/>
  </w:num>
  <w:num w:numId="40">
    <w:abstractNumId w:val="36"/>
  </w:num>
  <w:num w:numId="41">
    <w:abstractNumId w:val="42"/>
  </w:num>
  <w:num w:numId="42">
    <w:abstractNumId w:val="34"/>
  </w:num>
  <w:num w:numId="43">
    <w:abstractNumId w:val="33"/>
  </w:num>
  <w:num w:numId="44">
    <w:abstractNumId w:val="4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61F"/>
    <w:rsid w:val="0000543B"/>
    <w:rsid w:val="0000648F"/>
    <w:rsid w:val="00006791"/>
    <w:rsid w:val="00007F4D"/>
    <w:rsid w:val="000132BF"/>
    <w:rsid w:val="00015EBD"/>
    <w:rsid w:val="000236A6"/>
    <w:rsid w:val="00040D04"/>
    <w:rsid w:val="00050B55"/>
    <w:rsid w:val="00053EE2"/>
    <w:rsid w:val="00065031"/>
    <w:rsid w:val="00065400"/>
    <w:rsid w:val="00074B58"/>
    <w:rsid w:val="000834B2"/>
    <w:rsid w:val="000938A4"/>
    <w:rsid w:val="000939B1"/>
    <w:rsid w:val="0009425D"/>
    <w:rsid w:val="000968A3"/>
    <w:rsid w:val="000A5375"/>
    <w:rsid w:val="000B4864"/>
    <w:rsid w:val="000D16C9"/>
    <w:rsid w:val="000E653C"/>
    <w:rsid w:val="000F20F7"/>
    <w:rsid w:val="000F46DA"/>
    <w:rsid w:val="0010060A"/>
    <w:rsid w:val="0010114C"/>
    <w:rsid w:val="00102741"/>
    <w:rsid w:val="00113D53"/>
    <w:rsid w:val="0011494D"/>
    <w:rsid w:val="00116063"/>
    <w:rsid w:val="00120D09"/>
    <w:rsid w:val="00122908"/>
    <w:rsid w:val="00123477"/>
    <w:rsid w:val="00124219"/>
    <w:rsid w:val="00134BE1"/>
    <w:rsid w:val="001350CF"/>
    <w:rsid w:val="00140009"/>
    <w:rsid w:val="001501D9"/>
    <w:rsid w:val="00156A79"/>
    <w:rsid w:val="00161CBC"/>
    <w:rsid w:val="00167DE5"/>
    <w:rsid w:val="001756D2"/>
    <w:rsid w:val="00180F65"/>
    <w:rsid w:val="00192E08"/>
    <w:rsid w:val="001A2AAF"/>
    <w:rsid w:val="001A461F"/>
    <w:rsid w:val="001A4E78"/>
    <w:rsid w:val="001D0F16"/>
    <w:rsid w:val="001D340F"/>
    <w:rsid w:val="001E7314"/>
    <w:rsid w:val="001E7E6C"/>
    <w:rsid w:val="001F0B0C"/>
    <w:rsid w:val="001F23D7"/>
    <w:rsid w:val="001F6277"/>
    <w:rsid w:val="00203375"/>
    <w:rsid w:val="0020425F"/>
    <w:rsid w:val="00216470"/>
    <w:rsid w:val="00221265"/>
    <w:rsid w:val="00222D36"/>
    <w:rsid w:val="0025299F"/>
    <w:rsid w:val="00252EBE"/>
    <w:rsid w:val="0026570D"/>
    <w:rsid w:val="002710F7"/>
    <w:rsid w:val="00273E47"/>
    <w:rsid w:val="00274001"/>
    <w:rsid w:val="00275C0D"/>
    <w:rsid w:val="00276BEE"/>
    <w:rsid w:val="00280970"/>
    <w:rsid w:val="00280EAE"/>
    <w:rsid w:val="002964E5"/>
    <w:rsid w:val="002A1C5A"/>
    <w:rsid w:val="002B1008"/>
    <w:rsid w:val="002C130A"/>
    <w:rsid w:val="002E0849"/>
    <w:rsid w:val="002F22F9"/>
    <w:rsid w:val="002F5C5D"/>
    <w:rsid w:val="0030519F"/>
    <w:rsid w:val="003056D7"/>
    <w:rsid w:val="00312165"/>
    <w:rsid w:val="00317DA4"/>
    <w:rsid w:val="00322AC3"/>
    <w:rsid w:val="00326888"/>
    <w:rsid w:val="00330962"/>
    <w:rsid w:val="00332179"/>
    <w:rsid w:val="003411E6"/>
    <w:rsid w:val="003464B7"/>
    <w:rsid w:val="00351CA3"/>
    <w:rsid w:val="00355478"/>
    <w:rsid w:val="00362E5B"/>
    <w:rsid w:val="00364509"/>
    <w:rsid w:val="003645B8"/>
    <w:rsid w:val="00387ABB"/>
    <w:rsid w:val="00390594"/>
    <w:rsid w:val="00393477"/>
    <w:rsid w:val="003949FB"/>
    <w:rsid w:val="0039611C"/>
    <w:rsid w:val="003968F0"/>
    <w:rsid w:val="00396C85"/>
    <w:rsid w:val="003A029B"/>
    <w:rsid w:val="003A06B8"/>
    <w:rsid w:val="003A66F3"/>
    <w:rsid w:val="003B2A86"/>
    <w:rsid w:val="003B3E32"/>
    <w:rsid w:val="003B65C2"/>
    <w:rsid w:val="003C60C2"/>
    <w:rsid w:val="003D0938"/>
    <w:rsid w:val="003D5175"/>
    <w:rsid w:val="003D680A"/>
    <w:rsid w:val="003E3100"/>
    <w:rsid w:val="003F03C2"/>
    <w:rsid w:val="003F0694"/>
    <w:rsid w:val="003F2595"/>
    <w:rsid w:val="003F3CD1"/>
    <w:rsid w:val="003F49A6"/>
    <w:rsid w:val="003F60D7"/>
    <w:rsid w:val="004006F1"/>
    <w:rsid w:val="00400772"/>
    <w:rsid w:val="00407D3E"/>
    <w:rsid w:val="00421C35"/>
    <w:rsid w:val="004243FC"/>
    <w:rsid w:val="00430BE6"/>
    <w:rsid w:val="00436FCD"/>
    <w:rsid w:val="004409B2"/>
    <w:rsid w:val="004475D6"/>
    <w:rsid w:val="0045416C"/>
    <w:rsid w:val="00456A6D"/>
    <w:rsid w:val="004606FF"/>
    <w:rsid w:val="00466221"/>
    <w:rsid w:val="00466CAB"/>
    <w:rsid w:val="0047608C"/>
    <w:rsid w:val="0048097C"/>
    <w:rsid w:val="0048101B"/>
    <w:rsid w:val="00495F0D"/>
    <w:rsid w:val="004A00AD"/>
    <w:rsid w:val="004A7350"/>
    <w:rsid w:val="004B18F6"/>
    <w:rsid w:val="004B427B"/>
    <w:rsid w:val="004C1558"/>
    <w:rsid w:val="004C7693"/>
    <w:rsid w:val="004D5943"/>
    <w:rsid w:val="004D6F9F"/>
    <w:rsid w:val="004D797B"/>
    <w:rsid w:val="004E16E9"/>
    <w:rsid w:val="00501612"/>
    <w:rsid w:val="005041BE"/>
    <w:rsid w:val="00504974"/>
    <w:rsid w:val="00507959"/>
    <w:rsid w:val="005213AC"/>
    <w:rsid w:val="00522A99"/>
    <w:rsid w:val="00524659"/>
    <w:rsid w:val="00532B8B"/>
    <w:rsid w:val="00532EBE"/>
    <w:rsid w:val="00540BE5"/>
    <w:rsid w:val="0054441E"/>
    <w:rsid w:val="00555E5B"/>
    <w:rsid w:val="005601CD"/>
    <w:rsid w:val="00570240"/>
    <w:rsid w:val="005715C1"/>
    <w:rsid w:val="00590D2E"/>
    <w:rsid w:val="00592A22"/>
    <w:rsid w:val="00593C43"/>
    <w:rsid w:val="005952E5"/>
    <w:rsid w:val="00595B6B"/>
    <w:rsid w:val="005B3750"/>
    <w:rsid w:val="005B4271"/>
    <w:rsid w:val="005D4908"/>
    <w:rsid w:val="005E55E8"/>
    <w:rsid w:val="005E6D53"/>
    <w:rsid w:val="005E770D"/>
    <w:rsid w:val="005F70C3"/>
    <w:rsid w:val="0060461E"/>
    <w:rsid w:val="0060538B"/>
    <w:rsid w:val="00605AB3"/>
    <w:rsid w:val="006173C6"/>
    <w:rsid w:val="00620CB4"/>
    <w:rsid w:val="00621513"/>
    <w:rsid w:val="006220FB"/>
    <w:rsid w:val="00640B5A"/>
    <w:rsid w:val="00641135"/>
    <w:rsid w:val="00644FBA"/>
    <w:rsid w:val="00665C4D"/>
    <w:rsid w:val="00673CB7"/>
    <w:rsid w:val="006A546F"/>
    <w:rsid w:val="006A5B77"/>
    <w:rsid w:val="006B027A"/>
    <w:rsid w:val="0070557D"/>
    <w:rsid w:val="00707ABD"/>
    <w:rsid w:val="00711811"/>
    <w:rsid w:val="0071409D"/>
    <w:rsid w:val="0071619A"/>
    <w:rsid w:val="00723FC4"/>
    <w:rsid w:val="0073273A"/>
    <w:rsid w:val="007347EB"/>
    <w:rsid w:val="00734DD7"/>
    <w:rsid w:val="0074002F"/>
    <w:rsid w:val="00742504"/>
    <w:rsid w:val="00743057"/>
    <w:rsid w:val="00750D39"/>
    <w:rsid w:val="007659C4"/>
    <w:rsid w:val="0077431E"/>
    <w:rsid w:val="00780D82"/>
    <w:rsid w:val="0079513C"/>
    <w:rsid w:val="00796525"/>
    <w:rsid w:val="00796B7B"/>
    <w:rsid w:val="007B7EE8"/>
    <w:rsid w:val="007C4AEB"/>
    <w:rsid w:val="007C5C7B"/>
    <w:rsid w:val="007D4498"/>
    <w:rsid w:val="007D522A"/>
    <w:rsid w:val="007E6C21"/>
    <w:rsid w:val="00800918"/>
    <w:rsid w:val="00801845"/>
    <w:rsid w:val="00806D89"/>
    <w:rsid w:val="008167C8"/>
    <w:rsid w:val="00827B42"/>
    <w:rsid w:val="00833237"/>
    <w:rsid w:val="00835221"/>
    <w:rsid w:val="008416F6"/>
    <w:rsid w:val="00844B77"/>
    <w:rsid w:val="00851E60"/>
    <w:rsid w:val="0087094D"/>
    <w:rsid w:val="008A1266"/>
    <w:rsid w:val="008B204E"/>
    <w:rsid w:val="008B660E"/>
    <w:rsid w:val="008B6F60"/>
    <w:rsid w:val="008D54D8"/>
    <w:rsid w:val="008E3CF0"/>
    <w:rsid w:val="008E74E6"/>
    <w:rsid w:val="008E7B7A"/>
    <w:rsid w:val="008F3307"/>
    <w:rsid w:val="008F5100"/>
    <w:rsid w:val="008F5762"/>
    <w:rsid w:val="008F59C5"/>
    <w:rsid w:val="008F5A4D"/>
    <w:rsid w:val="00907723"/>
    <w:rsid w:val="009134AD"/>
    <w:rsid w:val="00916CCB"/>
    <w:rsid w:val="00924918"/>
    <w:rsid w:val="00932CFA"/>
    <w:rsid w:val="0093416C"/>
    <w:rsid w:val="00940689"/>
    <w:rsid w:val="00941F70"/>
    <w:rsid w:val="0094462F"/>
    <w:rsid w:val="0095334B"/>
    <w:rsid w:val="009552F4"/>
    <w:rsid w:val="00957A2E"/>
    <w:rsid w:val="009668FD"/>
    <w:rsid w:val="00966A6F"/>
    <w:rsid w:val="00970AC5"/>
    <w:rsid w:val="009752AE"/>
    <w:rsid w:val="00976F64"/>
    <w:rsid w:val="00993A6F"/>
    <w:rsid w:val="00995F6C"/>
    <w:rsid w:val="009B37C9"/>
    <w:rsid w:val="009C22CB"/>
    <w:rsid w:val="009F2C36"/>
    <w:rsid w:val="009F67D8"/>
    <w:rsid w:val="00A002D1"/>
    <w:rsid w:val="00A00E94"/>
    <w:rsid w:val="00A02FE0"/>
    <w:rsid w:val="00A059E8"/>
    <w:rsid w:val="00A070C6"/>
    <w:rsid w:val="00A10E48"/>
    <w:rsid w:val="00A12262"/>
    <w:rsid w:val="00A15F32"/>
    <w:rsid w:val="00A23CC3"/>
    <w:rsid w:val="00A3192E"/>
    <w:rsid w:val="00A33186"/>
    <w:rsid w:val="00A33329"/>
    <w:rsid w:val="00A3461F"/>
    <w:rsid w:val="00A3722D"/>
    <w:rsid w:val="00A45EFB"/>
    <w:rsid w:val="00A46560"/>
    <w:rsid w:val="00A6123A"/>
    <w:rsid w:val="00A61A65"/>
    <w:rsid w:val="00A65099"/>
    <w:rsid w:val="00A721BD"/>
    <w:rsid w:val="00A8301C"/>
    <w:rsid w:val="00A9018F"/>
    <w:rsid w:val="00A92D8C"/>
    <w:rsid w:val="00A96D0D"/>
    <w:rsid w:val="00AA2DB2"/>
    <w:rsid w:val="00AB40A8"/>
    <w:rsid w:val="00AC54D4"/>
    <w:rsid w:val="00AC5BDC"/>
    <w:rsid w:val="00AD74A2"/>
    <w:rsid w:val="00AE06BA"/>
    <w:rsid w:val="00AE2AE3"/>
    <w:rsid w:val="00AE2F33"/>
    <w:rsid w:val="00AE5235"/>
    <w:rsid w:val="00B04E2F"/>
    <w:rsid w:val="00B06B46"/>
    <w:rsid w:val="00B07E54"/>
    <w:rsid w:val="00B10A81"/>
    <w:rsid w:val="00B15E11"/>
    <w:rsid w:val="00B213B2"/>
    <w:rsid w:val="00B23DB5"/>
    <w:rsid w:val="00B23F29"/>
    <w:rsid w:val="00B270FC"/>
    <w:rsid w:val="00B30744"/>
    <w:rsid w:val="00B413D1"/>
    <w:rsid w:val="00B46AE5"/>
    <w:rsid w:val="00B50510"/>
    <w:rsid w:val="00B50AF4"/>
    <w:rsid w:val="00B518F0"/>
    <w:rsid w:val="00B64F92"/>
    <w:rsid w:val="00B66399"/>
    <w:rsid w:val="00B66DAF"/>
    <w:rsid w:val="00B6720F"/>
    <w:rsid w:val="00B71554"/>
    <w:rsid w:val="00B73E61"/>
    <w:rsid w:val="00B73FF9"/>
    <w:rsid w:val="00B95653"/>
    <w:rsid w:val="00B95ADD"/>
    <w:rsid w:val="00B96021"/>
    <w:rsid w:val="00BA27AC"/>
    <w:rsid w:val="00BB0BE3"/>
    <w:rsid w:val="00BD1371"/>
    <w:rsid w:val="00BD1545"/>
    <w:rsid w:val="00BD3571"/>
    <w:rsid w:val="00BF10EC"/>
    <w:rsid w:val="00BF21B5"/>
    <w:rsid w:val="00BF7D55"/>
    <w:rsid w:val="00C015A0"/>
    <w:rsid w:val="00C021D7"/>
    <w:rsid w:val="00C24D32"/>
    <w:rsid w:val="00C33CF7"/>
    <w:rsid w:val="00C33ECF"/>
    <w:rsid w:val="00C41A08"/>
    <w:rsid w:val="00C42421"/>
    <w:rsid w:val="00C51A8E"/>
    <w:rsid w:val="00C562F4"/>
    <w:rsid w:val="00C570EC"/>
    <w:rsid w:val="00C64AE8"/>
    <w:rsid w:val="00C73D40"/>
    <w:rsid w:val="00C74067"/>
    <w:rsid w:val="00C77ABD"/>
    <w:rsid w:val="00C920EC"/>
    <w:rsid w:val="00C9339B"/>
    <w:rsid w:val="00CA287C"/>
    <w:rsid w:val="00CA49FE"/>
    <w:rsid w:val="00CB6C28"/>
    <w:rsid w:val="00CD4A83"/>
    <w:rsid w:val="00CE4CB0"/>
    <w:rsid w:val="00CF01A7"/>
    <w:rsid w:val="00D028D4"/>
    <w:rsid w:val="00D0785E"/>
    <w:rsid w:val="00D158E5"/>
    <w:rsid w:val="00D17E64"/>
    <w:rsid w:val="00D17F00"/>
    <w:rsid w:val="00D27D8A"/>
    <w:rsid w:val="00D47977"/>
    <w:rsid w:val="00D55DC7"/>
    <w:rsid w:val="00D564EF"/>
    <w:rsid w:val="00D752BC"/>
    <w:rsid w:val="00D80203"/>
    <w:rsid w:val="00D80FE2"/>
    <w:rsid w:val="00D8143D"/>
    <w:rsid w:val="00D8311D"/>
    <w:rsid w:val="00D9023E"/>
    <w:rsid w:val="00D95C4D"/>
    <w:rsid w:val="00D97DA0"/>
    <w:rsid w:val="00DA04D3"/>
    <w:rsid w:val="00DA29D3"/>
    <w:rsid w:val="00DB5813"/>
    <w:rsid w:val="00DB6173"/>
    <w:rsid w:val="00DB6FB3"/>
    <w:rsid w:val="00DC27F6"/>
    <w:rsid w:val="00DC32DC"/>
    <w:rsid w:val="00DC342E"/>
    <w:rsid w:val="00DC579E"/>
    <w:rsid w:val="00DD74D3"/>
    <w:rsid w:val="00DD7615"/>
    <w:rsid w:val="00DE2543"/>
    <w:rsid w:val="00DF18C3"/>
    <w:rsid w:val="00DF6B2D"/>
    <w:rsid w:val="00E02D4B"/>
    <w:rsid w:val="00E0731B"/>
    <w:rsid w:val="00E130A4"/>
    <w:rsid w:val="00E15EC8"/>
    <w:rsid w:val="00E175D9"/>
    <w:rsid w:val="00E25C36"/>
    <w:rsid w:val="00E27533"/>
    <w:rsid w:val="00E35D36"/>
    <w:rsid w:val="00E536B6"/>
    <w:rsid w:val="00E54130"/>
    <w:rsid w:val="00E543B8"/>
    <w:rsid w:val="00E54AA3"/>
    <w:rsid w:val="00E60061"/>
    <w:rsid w:val="00E604C7"/>
    <w:rsid w:val="00E615FF"/>
    <w:rsid w:val="00E6597B"/>
    <w:rsid w:val="00E664D3"/>
    <w:rsid w:val="00E96DAF"/>
    <w:rsid w:val="00E97DFD"/>
    <w:rsid w:val="00EA4E1B"/>
    <w:rsid w:val="00EA6554"/>
    <w:rsid w:val="00EC69CB"/>
    <w:rsid w:val="00ED11CC"/>
    <w:rsid w:val="00EE7ACE"/>
    <w:rsid w:val="00EF001F"/>
    <w:rsid w:val="00EF5439"/>
    <w:rsid w:val="00EF557E"/>
    <w:rsid w:val="00F163E2"/>
    <w:rsid w:val="00F33938"/>
    <w:rsid w:val="00F36931"/>
    <w:rsid w:val="00F4217F"/>
    <w:rsid w:val="00F6055B"/>
    <w:rsid w:val="00F66981"/>
    <w:rsid w:val="00F715EB"/>
    <w:rsid w:val="00F72BC2"/>
    <w:rsid w:val="00F76989"/>
    <w:rsid w:val="00F96697"/>
    <w:rsid w:val="00FA0D2D"/>
    <w:rsid w:val="00FA2102"/>
    <w:rsid w:val="00FA675B"/>
    <w:rsid w:val="00FB6683"/>
    <w:rsid w:val="00FB769B"/>
    <w:rsid w:val="00FC13CC"/>
    <w:rsid w:val="00FC2703"/>
    <w:rsid w:val="00FC4BBD"/>
    <w:rsid w:val="00FD177E"/>
    <w:rsid w:val="00FE2789"/>
    <w:rsid w:val="00FE3E0F"/>
    <w:rsid w:val="00FF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98BE2C3-E3F7-45FC-AE58-15B6F965D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6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844B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409B2"/>
    <w:pPr>
      <w:keepNext/>
      <w:tabs>
        <w:tab w:val="num" w:pos="576"/>
      </w:tabs>
      <w:suppressAutoHyphens/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0"/>
    <w:link w:val="30"/>
    <w:uiPriority w:val="99"/>
    <w:qFormat/>
    <w:rsid w:val="004409B2"/>
    <w:pPr>
      <w:tabs>
        <w:tab w:val="num" w:pos="720"/>
      </w:tabs>
      <w:suppressAutoHyphens/>
      <w:spacing w:before="280" w:after="280"/>
      <w:ind w:left="720" w:hanging="720"/>
      <w:outlineLvl w:val="2"/>
    </w:pPr>
    <w:rPr>
      <w:b/>
      <w:bCs/>
      <w:sz w:val="27"/>
      <w:szCs w:val="27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4409B2"/>
    <w:pPr>
      <w:keepNext/>
      <w:tabs>
        <w:tab w:val="num" w:pos="864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val="uk-UA"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 Знак"/>
    <w:basedOn w:val="a"/>
    <w:uiPriority w:val="99"/>
    <w:rsid w:val="00A3461F"/>
    <w:rPr>
      <w:rFonts w:ascii="Verdana" w:hAnsi="Verdana" w:cs="Verdana"/>
      <w:lang w:val="en-US" w:eastAsia="en-US"/>
    </w:rPr>
  </w:style>
  <w:style w:type="paragraph" w:customStyle="1" w:styleId="Style4">
    <w:name w:val="Style4"/>
    <w:basedOn w:val="a"/>
    <w:uiPriority w:val="99"/>
    <w:rsid w:val="004606FF"/>
    <w:pPr>
      <w:widowControl w:val="0"/>
      <w:autoSpaceDE w:val="0"/>
      <w:autoSpaceDN w:val="0"/>
      <w:adjustRightInd w:val="0"/>
      <w:spacing w:line="312" w:lineRule="exact"/>
      <w:ind w:firstLine="1373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4606FF"/>
    <w:pPr>
      <w:widowControl w:val="0"/>
      <w:autoSpaceDE w:val="0"/>
      <w:autoSpaceDN w:val="0"/>
      <w:adjustRightInd w:val="0"/>
      <w:spacing w:line="275" w:lineRule="exact"/>
      <w:ind w:firstLine="701"/>
      <w:jc w:val="both"/>
    </w:pPr>
    <w:rPr>
      <w:sz w:val="24"/>
      <w:szCs w:val="24"/>
    </w:rPr>
  </w:style>
  <w:style w:type="character" w:customStyle="1" w:styleId="FontStyle26">
    <w:name w:val="Font Style26"/>
    <w:uiPriority w:val="99"/>
    <w:rsid w:val="004606FF"/>
    <w:rPr>
      <w:rFonts w:ascii="Times New Roman" w:hAnsi="Times New Roman" w:cs="Times New Roman" w:hint="default"/>
      <w:sz w:val="20"/>
      <w:szCs w:val="20"/>
    </w:rPr>
  </w:style>
  <w:style w:type="paragraph" w:styleId="a5">
    <w:name w:val="header"/>
    <w:basedOn w:val="a"/>
    <w:link w:val="a6"/>
    <w:uiPriority w:val="99"/>
    <w:rsid w:val="004606FF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4606F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StyleZakonu">
    <w:name w:val="StyleZakonu"/>
    <w:basedOn w:val="a"/>
    <w:uiPriority w:val="99"/>
    <w:rsid w:val="003B2A86"/>
    <w:pPr>
      <w:spacing w:after="60" w:line="220" w:lineRule="exact"/>
      <w:ind w:firstLine="284"/>
      <w:jc w:val="both"/>
    </w:pPr>
    <w:rPr>
      <w:lang w:val="uk-UA"/>
    </w:rPr>
  </w:style>
  <w:style w:type="paragraph" w:customStyle="1" w:styleId="StyleProp">
    <w:name w:val="StyleProp"/>
    <w:basedOn w:val="a"/>
    <w:uiPriority w:val="99"/>
    <w:rsid w:val="003B2A86"/>
    <w:pPr>
      <w:spacing w:line="200" w:lineRule="exact"/>
      <w:ind w:firstLine="227"/>
      <w:jc w:val="both"/>
    </w:pPr>
    <w:rPr>
      <w:sz w:val="18"/>
      <w:lang w:val="uk-UA"/>
    </w:rPr>
  </w:style>
  <w:style w:type="paragraph" w:styleId="a7">
    <w:name w:val="List Paragraph"/>
    <w:basedOn w:val="a"/>
    <w:uiPriority w:val="99"/>
    <w:qFormat/>
    <w:rsid w:val="003B65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No Spacing"/>
    <w:uiPriority w:val="99"/>
    <w:qFormat/>
    <w:rsid w:val="003B65C2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unhideWhenUsed/>
    <w:rsid w:val="006220F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6220FB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b">
    <w:name w:val="Обычный (веб) Знак"/>
    <w:aliases w:val="Обычный (Web) Знак"/>
    <w:link w:val="ac"/>
    <w:uiPriority w:val="99"/>
    <w:locked/>
    <w:rsid w:val="00FD177E"/>
    <w:rPr>
      <w:sz w:val="24"/>
      <w:szCs w:val="24"/>
    </w:rPr>
  </w:style>
  <w:style w:type="paragraph" w:styleId="ac">
    <w:name w:val="Normal (Web)"/>
    <w:aliases w:val="Обычный (Web)"/>
    <w:basedOn w:val="a"/>
    <w:link w:val="ab"/>
    <w:uiPriority w:val="99"/>
    <w:unhideWhenUsed/>
    <w:qFormat/>
    <w:rsid w:val="00FD177E"/>
    <w:pPr>
      <w:spacing w:after="120"/>
      <w:ind w:left="283"/>
    </w:pPr>
    <w:rPr>
      <w:rFonts w:asciiTheme="minorHAnsi" w:eastAsiaTheme="minorHAnsi" w:hAnsiTheme="minorHAnsi" w:cstheme="minorBidi"/>
      <w:sz w:val="24"/>
      <w:szCs w:val="24"/>
      <w:lang w:val="uk-UA" w:eastAsia="en-US"/>
    </w:rPr>
  </w:style>
  <w:style w:type="character" w:customStyle="1" w:styleId="20">
    <w:name w:val="Заголовок 2 Знак"/>
    <w:basedOn w:val="a1"/>
    <w:link w:val="2"/>
    <w:uiPriority w:val="99"/>
    <w:rsid w:val="004409B2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character" w:customStyle="1" w:styleId="30">
    <w:name w:val="Заголовок 3 Знак"/>
    <w:basedOn w:val="a1"/>
    <w:link w:val="3"/>
    <w:uiPriority w:val="99"/>
    <w:rsid w:val="004409B2"/>
    <w:rPr>
      <w:rFonts w:ascii="Times New Roman" w:eastAsia="Times New Roman" w:hAnsi="Times New Roman" w:cs="Times New Roman"/>
      <w:b/>
      <w:bCs/>
      <w:sz w:val="27"/>
      <w:szCs w:val="27"/>
      <w:lang w:val="ru-RU" w:eastAsia="zh-CN"/>
    </w:rPr>
  </w:style>
  <w:style w:type="character" w:customStyle="1" w:styleId="40">
    <w:name w:val="Заголовок 4 Знак"/>
    <w:basedOn w:val="a1"/>
    <w:link w:val="4"/>
    <w:uiPriority w:val="99"/>
    <w:rsid w:val="004409B2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WW8Num1z0">
    <w:name w:val="WW8Num1z0"/>
    <w:uiPriority w:val="99"/>
    <w:rsid w:val="004409B2"/>
    <w:rPr>
      <w:rFonts w:eastAsia="DejaVu Sans"/>
      <w:kern w:val="1"/>
      <w:sz w:val="28"/>
      <w:szCs w:val="28"/>
      <w:lang w:val="uk-UA"/>
    </w:rPr>
  </w:style>
  <w:style w:type="character" w:customStyle="1" w:styleId="WW8Num2z0">
    <w:name w:val="WW8Num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z1">
    <w:name w:val="WW8Num2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2z2">
    <w:name w:val="WW8Num2z2"/>
    <w:uiPriority w:val="99"/>
    <w:rsid w:val="004409B2"/>
    <w:rPr>
      <w:rFonts w:ascii="Wingdings" w:hAnsi="Wingdings" w:cs="Wingdings" w:hint="default"/>
    </w:rPr>
  </w:style>
  <w:style w:type="character" w:customStyle="1" w:styleId="WW8Num2z4">
    <w:name w:val="WW8Num2z4"/>
    <w:uiPriority w:val="99"/>
    <w:rsid w:val="004409B2"/>
    <w:rPr>
      <w:rFonts w:ascii="Courier New" w:hAnsi="Courier New" w:cs="Courier New" w:hint="default"/>
    </w:rPr>
  </w:style>
  <w:style w:type="character" w:customStyle="1" w:styleId="WW8Num3z0">
    <w:name w:val="WW8Num3z0"/>
    <w:uiPriority w:val="99"/>
    <w:rsid w:val="004409B2"/>
    <w:rPr>
      <w:rFonts w:ascii="Symbol" w:hAnsi="Symbol" w:cs="Symbol" w:hint="default"/>
    </w:rPr>
  </w:style>
  <w:style w:type="character" w:customStyle="1" w:styleId="WW8Num3z1">
    <w:name w:val="WW8Num3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3z2">
    <w:name w:val="WW8Num3z2"/>
    <w:uiPriority w:val="99"/>
    <w:rsid w:val="004409B2"/>
    <w:rPr>
      <w:rFonts w:ascii="Wingdings" w:hAnsi="Wingdings" w:cs="Wingdings" w:hint="default"/>
    </w:rPr>
  </w:style>
  <w:style w:type="character" w:customStyle="1" w:styleId="WW8Num3z4">
    <w:name w:val="WW8Num3z4"/>
    <w:uiPriority w:val="99"/>
    <w:rsid w:val="004409B2"/>
    <w:rPr>
      <w:rFonts w:ascii="Courier New" w:hAnsi="Courier New" w:cs="Courier New" w:hint="default"/>
    </w:rPr>
  </w:style>
  <w:style w:type="character" w:customStyle="1" w:styleId="WW8Num4z0">
    <w:name w:val="WW8Num4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4z1">
    <w:name w:val="WW8Num4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4z2">
    <w:name w:val="WW8Num4z2"/>
    <w:uiPriority w:val="99"/>
    <w:rsid w:val="004409B2"/>
    <w:rPr>
      <w:rFonts w:ascii="Wingdings" w:hAnsi="Wingdings" w:cs="Wingdings" w:hint="default"/>
    </w:rPr>
  </w:style>
  <w:style w:type="character" w:customStyle="1" w:styleId="WW8Num4z4">
    <w:name w:val="WW8Num4z4"/>
    <w:uiPriority w:val="99"/>
    <w:rsid w:val="004409B2"/>
    <w:rPr>
      <w:rFonts w:ascii="Courier New" w:hAnsi="Courier New" w:cs="Courier New" w:hint="default"/>
    </w:rPr>
  </w:style>
  <w:style w:type="character" w:customStyle="1" w:styleId="WW8Num5z0">
    <w:name w:val="WW8Num5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5z1">
    <w:name w:val="WW8Num5z1"/>
    <w:uiPriority w:val="99"/>
    <w:rsid w:val="004409B2"/>
    <w:rPr>
      <w:rFonts w:ascii="Courier New" w:hAnsi="Courier New" w:cs="Courier New" w:hint="default"/>
    </w:rPr>
  </w:style>
  <w:style w:type="character" w:customStyle="1" w:styleId="WW8Num5z2">
    <w:name w:val="WW8Num5z2"/>
    <w:uiPriority w:val="99"/>
    <w:rsid w:val="004409B2"/>
    <w:rPr>
      <w:rFonts w:ascii="Wingdings" w:hAnsi="Wingdings" w:cs="Wingdings" w:hint="default"/>
    </w:rPr>
  </w:style>
  <w:style w:type="character" w:customStyle="1" w:styleId="WW8Num6z0">
    <w:name w:val="WW8Num6z0"/>
    <w:uiPriority w:val="99"/>
    <w:rsid w:val="004409B2"/>
    <w:rPr>
      <w:rFonts w:ascii="Symbol" w:hAnsi="Symbol" w:cs="Symbol" w:hint="default"/>
    </w:rPr>
  </w:style>
  <w:style w:type="character" w:customStyle="1" w:styleId="WW8Num6z1">
    <w:name w:val="WW8Num6z1"/>
    <w:uiPriority w:val="99"/>
    <w:rsid w:val="004409B2"/>
    <w:rPr>
      <w:rFonts w:ascii="Courier New" w:hAnsi="Courier New" w:cs="Courier New" w:hint="default"/>
    </w:rPr>
  </w:style>
  <w:style w:type="character" w:customStyle="1" w:styleId="WW8Num6z2">
    <w:name w:val="WW8Num6z2"/>
    <w:uiPriority w:val="99"/>
    <w:rsid w:val="004409B2"/>
    <w:rPr>
      <w:rFonts w:ascii="Wingdings" w:hAnsi="Wingdings" w:cs="Wingdings" w:hint="default"/>
    </w:rPr>
  </w:style>
  <w:style w:type="character" w:customStyle="1" w:styleId="WW8Num7z0">
    <w:name w:val="WW8Num7z0"/>
    <w:uiPriority w:val="99"/>
    <w:rsid w:val="004409B2"/>
    <w:rPr>
      <w:rFonts w:ascii="Symbol" w:hAnsi="Symbol" w:cs="Symbol" w:hint="default"/>
      <w:color w:val="000000"/>
      <w:lang w:val="uk-UA"/>
    </w:rPr>
  </w:style>
  <w:style w:type="character" w:customStyle="1" w:styleId="WW8Num7z2">
    <w:name w:val="WW8Num7z2"/>
    <w:uiPriority w:val="99"/>
    <w:rsid w:val="004409B2"/>
    <w:rPr>
      <w:rFonts w:ascii="Wingdings" w:hAnsi="Wingdings" w:cs="Wingdings" w:hint="default"/>
    </w:rPr>
  </w:style>
  <w:style w:type="character" w:customStyle="1" w:styleId="WW8Num7z4">
    <w:name w:val="WW8Num7z4"/>
    <w:uiPriority w:val="99"/>
    <w:rsid w:val="004409B2"/>
    <w:rPr>
      <w:rFonts w:ascii="Courier New" w:hAnsi="Courier New" w:cs="Courier New" w:hint="default"/>
    </w:rPr>
  </w:style>
  <w:style w:type="character" w:customStyle="1" w:styleId="WW8Num8z0">
    <w:name w:val="WW8Num8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8z1">
    <w:name w:val="WW8Num8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8z2">
    <w:name w:val="WW8Num8z2"/>
    <w:uiPriority w:val="99"/>
    <w:rsid w:val="004409B2"/>
    <w:rPr>
      <w:rFonts w:ascii="Wingdings" w:hAnsi="Wingdings" w:cs="Wingdings" w:hint="default"/>
    </w:rPr>
  </w:style>
  <w:style w:type="character" w:customStyle="1" w:styleId="WW8Num8z4">
    <w:name w:val="WW8Num8z4"/>
    <w:uiPriority w:val="99"/>
    <w:rsid w:val="004409B2"/>
    <w:rPr>
      <w:rFonts w:ascii="Courier New" w:hAnsi="Courier New" w:cs="Courier New" w:hint="default"/>
    </w:rPr>
  </w:style>
  <w:style w:type="character" w:customStyle="1" w:styleId="WW8Num9z0">
    <w:name w:val="WW8Num9z0"/>
    <w:uiPriority w:val="99"/>
    <w:rsid w:val="004409B2"/>
  </w:style>
  <w:style w:type="character" w:customStyle="1" w:styleId="WW8Num9z1">
    <w:name w:val="WW8Num9z1"/>
    <w:uiPriority w:val="99"/>
    <w:rsid w:val="004409B2"/>
  </w:style>
  <w:style w:type="character" w:customStyle="1" w:styleId="WW8Num9z2">
    <w:name w:val="WW8Num9z2"/>
    <w:uiPriority w:val="99"/>
    <w:rsid w:val="004409B2"/>
  </w:style>
  <w:style w:type="character" w:customStyle="1" w:styleId="WW8Num9z3">
    <w:name w:val="WW8Num9z3"/>
    <w:uiPriority w:val="99"/>
    <w:rsid w:val="004409B2"/>
  </w:style>
  <w:style w:type="character" w:customStyle="1" w:styleId="WW8Num9z4">
    <w:name w:val="WW8Num9z4"/>
    <w:uiPriority w:val="99"/>
    <w:rsid w:val="004409B2"/>
  </w:style>
  <w:style w:type="character" w:customStyle="1" w:styleId="WW8Num9z5">
    <w:name w:val="WW8Num9z5"/>
    <w:uiPriority w:val="99"/>
    <w:rsid w:val="004409B2"/>
  </w:style>
  <w:style w:type="character" w:customStyle="1" w:styleId="WW8Num9z6">
    <w:name w:val="WW8Num9z6"/>
    <w:uiPriority w:val="99"/>
    <w:rsid w:val="004409B2"/>
  </w:style>
  <w:style w:type="character" w:customStyle="1" w:styleId="WW8Num9z7">
    <w:name w:val="WW8Num9z7"/>
    <w:uiPriority w:val="99"/>
    <w:rsid w:val="004409B2"/>
  </w:style>
  <w:style w:type="character" w:customStyle="1" w:styleId="WW8Num9z8">
    <w:name w:val="WW8Num9z8"/>
    <w:uiPriority w:val="99"/>
    <w:rsid w:val="004409B2"/>
  </w:style>
  <w:style w:type="character" w:customStyle="1" w:styleId="WW8Num10z0">
    <w:name w:val="WW8Num10z0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10z1">
    <w:name w:val="WW8Num10z1"/>
    <w:uiPriority w:val="99"/>
    <w:rsid w:val="004409B2"/>
    <w:rPr>
      <w:rFonts w:ascii="Courier New" w:hAnsi="Courier New" w:cs="Courier New" w:hint="default"/>
    </w:rPr>
  </w:style>
  <w:style w:type="character" w:customStyle="1" w:styleId="WW8Num10z2">
    <w:name w:val="WW8Num10z2"/>
    <w:uiPriority w:val="99"/>
    <w:rsid w:val="004409B2"/>
    <w:rPr>
      <w:rFonts w:ascii="Wingdings" w:hAnsi="Wingdings" w:cs="Wingdings" w:hint="default"/>
    </w:rPr>
  </w:style>
  <w:style w:type="character" w:customStyle="1" w:styleId="WW8Num10z3">
    <w:name w:val="WW8Num10z3"/>
    <w:uiPriority w:val="99"/>
    <w:rsid w:val="004409B2"/>
    <w:rPr>
      <w:rFonts w:ascii="Symbol" w:hAnsi="Symbol" w:cs="Symbol" w:hint="default"/>
    </w:rPr>
  </w:style>
  <w:style w:type="character" w:customStyle="1" w:styleId="WW8Num11z0">
    <w:name w:val="WW8Num11z0"/>
    <w:uiPriority w:val="99"/>
    <w:rsid w:val="004409B2"/>
    <w:rPr>
      <w:rFonts w:ascii="Symbol" w:hAnsi="Symbol" w:cs="Symbol" w:hint="default"/>
    </w:rPr>
  </w:style>
  <w:style w:type="character" w:customStyle="1" w:styleId="WW8Num11z1">
    <w:name w:val="WW8Num11z1"/>
    <w:uiPriority w:val="99"/>
    <w:rsid w:val="004409B2"/>
  </w:style>
  <w:style w:type="character" w:customStyle="1" w:styleId="WW8Num11z2">
    <w:name w:val="WW8Num11z2"/>
    <w:uiPriority w:val="99"/>
    <w:rsid w:val="004409B2"/>
  </w:style>
  <w:style w:type="character" w:customStyle="1" w:styleId="WW8Num11z3">
    <w:name w:val="WW8Num11z3"/>
    <w:uiPriority w:val="99"/>
    <w:rsid w:val="004409B2"/>
  </w:style>
  <w:style w:type="character" w:customStyle="1" w:styleId="WW8Num11z4">
    <w:name w:val="WW8Num11z4"/>
    <w:uiPriority w:val="99"/>
    <w:rsid w:val="004409B2"/>
  </w:style>
  <w:style w:type="character" w:customStyle="1" w:styleId="WW8Num11z5">
    <w:name w:val="WW8Num11z5"/>
    <w:uiPriority w:val="99"/>
    <w:rsid w:val="004409B2"/>
  </w:style>
  <w:style w:type="character" w:customStyle="1" w:styleId="WW8Num11z6">
    <w:name w:val="WW8Num11z6"/>
    <w:uiPriority w:val="99"/>
    <w:rsid w:val="004409B2"/>
  </w:style>
  <w:style w:type="character" w:customStyle="1" w:styleId="WW8Num11z7">
    <w:name w:val="WW8Num11z7"/>
    <w:uiPriority w:val="99"/>
    <w:rsid w:val="004409B2"/>
  </w:style>
  <w:style w:type="character" w:customStyle="1" w:styleId="WW8Num11z8">
    <w:name w:val="WW8Num11z8"/>
    <w:uiPriority w:val="99"/>
    <w:rsid w:val="004409B2"/>
  </w:style>
  <w:style w:type="character" w:customStyle="1" w:styleId="WW8Num12z0">
    <w:name w:val="WW8Num1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2z1">
    <w:name w:val="WW8Num12z1"/>
    <w:uiPriority w:val="99"/>
    <w:rsid w:val="004409B2"/>
    <w:rPr>
      <w:rFonts w:ascii="Courier New" w:hAnsi="Courier New" w:cs="Courier New" w:hint="default"/>
    </w:rPr>
  </w:style>
  <w:style w:type="character" w:customStyle="1" w:styleId="WW8Num12z2">
    <w:name w:val="WW8Num12z2"/>
    <w:uiPriority w:val="99"/>
    <w:rsid w:val="004409B2"/>
    <w:rPr>
      <w:rFonts w:ascii="Wingdings" w:hAnsi="Wingdings" w:cs="Wingdings" w:hint="default"/>
    </w:rPr>
  </w:style>
  <w:style w:type="character" w:customStyle="1" w:styleId="WW8Num13z0">
    <w:name w:val="WW8Num13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3z1">
    <w:name w:val="WW8Num13z1"/>
    <w:uiPriority w:val="99"/>
    <w:rsid w:val="004409B2"/>
    <w:rPr>
      <w:rFonts w:ascii="Courier New" w:hAnsi="Courier New" w:cs="Courier New" w:hint="default"/>
    </w:rPr>
  </w:style>
  <w:style w:type="character" w:customStyle="1" w:styleId="WW8Num13z2">
    <w:name w:val="WW8Num13z2"/>
    <w:uiPriority w:val="99"/>
    <w:rsid w:val="004409B2"/>
    <w:rPr>
      <w:rFonts w:ascii="Wingdings" w:hAnsi="Wingdings" w:cs="Wingdings" w:hint="default"/>
    </w:rPr>
  </w:style>
  <w:style w:type="character" w:customStyle="1" w:styleId="WW8Num14z0">
    <w:name w:val="WW8Num14z0"/>
    <w:uiPriority w:val="99"/>
    <w:rsid w:val="004409B2"/>
    <w:rPr>
      <w:rFonts w:ascii="Symbol" w:hAnsi="Symbol" w:cs="Symbol" w:hint="default"/>
      <w:spacing w:val="-6"/>
      <w:lang w:val="uk-UA"/>
    </w:rPr>
  </w:style>
  <w:style w:type="character" w:customStyle="1" w:styleId="WW8Num14z1">
    <w:name w:val="WW8Num14z1"/>
    <w:uiPriority w:val="99"/>
    <w:rsid w:val="004409B2"/>
  </w:style>
  <w:style w:type="character" w:customStyle="1" w:styleId="WW8Num14z2">
    <w:name w:val="WW8Num14z2"/>
    <w:uiPriority w:val="99"/>
    <w:rsid w:val="004409B2"/>
  </w:style>
  <w:style w:type="character" w:customStyle="1" w:styleId="WW8Num14z3">
    <w:name w:val="WW8Num14z3"/>
    <w:uiPriority w:val="99"/>
    <w:rsid w:val="004409B2"/>
  </w:style>
  <w:style w:type="character" w:customStyle="1" w:styleId="WW8Num14z4">
    <w:name w:val="WW8Num14z4"/>
    <w:uiPriority w:val="99"/>
    <w:rsid w:val="004409B2"/>
  </w:style>
  <w:style w:type="character" w:customStyle="1" w:styleId="WW8Num14z5">
    <w:name w:val="WW8Num14z5"/>
    <w:uiPriority w:val="99"/>
    <w:rsid w:val="004409B2"/>
  </w:style>
  <w:style w:type="character" w:customStyle="1" w:styleId="WW8Num14z6">
    <w:name w:val="WW8Num14z6"/>
    <w:uiPriority w:val="99"/>
    <w:rsid w:val="004409B2"/>
  </w:style>
  <w:style w:type="character" w:customStyle="1" w:styleId="WW8Num14z7">
    <w:name w:val="WW8Num14z7"/>
    <w:uiPriority w:val="99"/>
    <w:rsid w:val="004409B2"/>
  </w:style>
  <w:style w:type="character" w:customStyle="1" w:styleId="WW8Num14z8">
    <w:name w:val="WW8Num14z8"/>
    <w:uiPriority w:val="99"/>
    <w:rsid w:val="004409B2"/>
  </w:style>
  <w:style w:type="character" w:customStyle="1" w:styleId="WW8Num15z0">
    <w:name w:val="WW8Num15z0"/>
    <w:uiPriority w:val="99"/>
    <w:rsid w:val="004409B2"/>
    <w:rPr>
      <w:rFonts w:ascii="Symbol" w:hAnsi="Symbol" w:cs="Symbol" w:hint="default"/>
    </w:rPr>
  </w:style>
  <w:style w:type="character" w:customStyle="1" w:styleId="WW8Num15z1">
    <w:name w:val="WW8Num15z1"/>
    <w:uiPriority w:val="99"/>
    <w:rsid w:val="004409B2"/>
    <w:rPr>
      <w:rFonts w:ascii="Courier New" w:hAnsi="Courier New" w:cs="Courier New" w:hint="default"/>
    </w:rPr>
  </w:style>
  <w:style w:type="character" w:customStyle="1" w:styleId="WW8Num15z2">
    <w:name w:val="WW8Num15z2"/>
    <w:uiPriority w:val="99"/>
    <w:rsid w:val="004409B2"/>
    <w:rPr>
      <w:rFonts w:ascii="Wingdings" w:hAnsi="Wingdings" w:cs="Wingdings" w:hint="default"/>
    </w:rPr>
  </w:style>
  <w:style w:type="character" w:customStyle="1" w:styleId="WW8Num16z0">
    <w:name w:val="WW8Num16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6z1">
    <w:name w:val="WW8Num16z1"/>
    <w:uiPriority w:val="99"/>
    <w:rsid w:val="004409B2"/>
    <w:rPr>
      <w:rFonts w:ascii="Courier New" w:hAnsi="Courier New" w:cs="Courier New" w:hint="default"/>
    </w:rPr>
  </w:style>
  <w:style w:type="character" w:customStyle="1" w:styleId="WW8Num16z2">
    <w:name w:val="WW8Num16z2"/>
    <w:uiPriority w:val="99"/>
    <w:rsid w:val="004409B2"/>
    <w:rPr>
      <w:rFonts w:ascii="Wingdings" w:hAnsi="Wingdings" w:cs="Wingdings" w:hint="default"/>
    </w:rPr>
  </w:style>
  <w:style w:type="character" w:customStyle="1" w:styleId="WW8Num17z0">
    <w:name w:val="WW8Num17z0"/>
    <w:uiPriority w:val="99"/>
    <w:rsid w:val="004409B2"/>
    <w:rPr>
      <w:rFonts w:ascii="Symbol" w:hAnsi="Symbol" w:cs="Symbol" w:hint="default"/>
      <w:color w:val="000000"/>
    </w:rPr>
  </w:style>
  <w:style w:type="character" w:customStyle="1" w:styleId="WW8Num17z1">
    <w:name w:val="WW8Num17z1"/>
    <w:uiPriority w:val="99"/>
    <w:rsid w:val="004409B2"/>
    <w:rPr>
      <w:rFonts w:ascii="Courier New" w:hAnsi="Courier New" w:cs="Courier New" w:hint="default"/>
    </w:rPr>
  </w:style>
  <w:style w:type="character" w:customStyle="1" w:styleId="WW8Num17z2">
    <w:name w:val="WW8Num17z2"/>
    <w:uiPriority w:val="99"/>
    <w:rsid w:val="004409B2"/>
    <w:rPr>
      <w:rFonts w:ascii="Wingdings" w:hAnsi="Wingdings" w:cs="Wingdings" w:hint="default"/>
    </w:rPr>
  </w:style>
  <w:style w:type="character" w:customStyle="1" w:styleId="WW8Num18z0">
    <w:name w:val="WW8Num18z0"/>
    <w:uiPriority w:val="99"/>
    <w:rsid w:val="004409B2"/>
    <w:rPr>
      <w:rFonts w:ascii="Symbol" w:hAnsi="Symbol" w:cs="Symbol" w:hint="default"/>
    </w:rPr>
  </w:style>
  <w:style w:type="character" w:customStyle="1" w:styleId="WW8Num18z2">
    <w:name w:val="WW8Num18z2"/>
    <w:uiPriority w:val="99"/>
    <w:rsid w:val="004409B2"/>
    <w:rPr>
      <w:rFonts w:ascii="Wingdings" w:hAnsi="Wingdings" w:cs="Wingdings" w:hint="default"/>
    </w:rPr>
  </w:style>
  <w:style w:type="character" w:customStyle="1" w:styleId="WW8Num18z4">
    <w:name w:val="WW8Num18z4"/>
    <w:uiPriority w:val="99"/>
    <w:rsid w:val="004409B2"/>
    <w:rPr>
      <w:rFonts w:ascii="Courier New" w:hAnsi="Courier New" w:cs="Courier New" w:hint="default"/>
    </w:rPr>
  </w:style>
  <w:style w:type="character" w:customStyle="1" w:styleId="WW8Num19z0">
    <w:name w:val="WW8Num19z0"/>
    <w:uiPriority w:val="99"/>
    <w:rsid w:val="004409B2"/>
    <w:rPr>
      <w:rFonts w:ascii="Symbol" w:hAnsi="Symbol" w:cs="Symbol" w:hint="default"/>
      <w:color w:val="000000"/>
      <w:lang w:val="uk-UA"/>
    </w:rPr>
  </w:style>
  <w:style w:type="character" w:customStyle="1" w:styleId="WW8Num19z1">
    <w:name w:val="WW8Num19z1"/>
    <w:uiPriority w:val="99"/>
    <w:rsid w:val="004409B2"/>
    <w:rPr>
      <w:rFonts w:ascii="Courier New" w:hAnsi="Courier New" w:cs="Courier New" w:hint="default"/>
    </w:rPr>
  </w:style>
  <w:style w:type="character" w:customStyle="1" w:styleId="WW8Num19z2">
    <w:name w:val="WW8Num19z2"/>
    <w:uiPriority w:val="99"/>
    <w:rsid w:val="004409B2"/>
    <w:rPr>
      <w:rFonts w:ascii="Wingdings" w:hAnsi="Wingdings" w:cs="Wingdings" w:hint="default"/>
    </w:rPr>
  </w:style>
  <w:style w:type="character" w:customStyle="1" w:styleId="WW8Num20z0">
    <w:name w:val="WW8Num20z0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20z1">
    <w:name w:val="WW8Num20z1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0z2">
    <w:name w:val="WW8Num20z2"/>
    <w:uiPriority w:val="99"/>
    <w:rsid w:val="004409B2"/>
    <w:rPr>
      <w:rFonts w:ascii="Wingdings" w:hAnsi="Wingdings" w:cs="Wingdings" w:hint="default"/>
    </w:rPr>
  </w:style>
  <w:style w:type="character" w:customStyle="1" w:styleId="WW8Num20z4">
    <w:name w:val="WW8Num20z4"/>
    <w:uiPriority w:val="99"/>
    <w:rsid w:val="004409B2"/>
    <w:rPr>
      <w:rFonts w:ascii="Courier New" w:hAnsi="Courier New" w:cs="Courier New" w:hint="default"/>
    </w:rPr>
  </w:style>
  <w:style w:type="character" w:customStyle="1" w:styleId="WW8Num21z0">
    <w:name w:val="WW8Num21z0"/>
    <w:uiPriority w:val="99"/>
    <w:rsid w:val="004409B2"/>
    <w:rPr>
      <w:rFonts w:ascii="Symbol" w:hAnsi="Symbol" w:cs="Symbol" w:hint="default"/>
    </w:rPr>
  </w:style>
  <w:style w:type="character" w:customStyle="1" w:styleId="WW8Num21z1">
    <w:name w:val="WW8Num21z1"/>
    <w:uiPriority w:val="99"/>
    <w:rsid w:val="004409B2"/>
    <w:rPr>
      <w:rFonts w:ascii="Courier New" w:hAnsi="Courier New" w:cs="Courier New" w:hint="default"/>
    </w:rPr>
  </w:style>
  <w:style w:type="character" w:customStyle="1" w:styleId="WW8Num21z2">
    <w:name w:val="WW8Num21z2"/>
    <w:uiPriority w:val="99"/>
    <w:rsid w:val="004409B2"/>
    <w:rPr>
      <w:rFonts w:ascii="Wingdings" w:hAnsi="Wingdings" w:cs="Wingdings" w:hint="default"/>
    </w:rPr>
  </w:style>
  <w:style w:type="character" w:customStyle="1" w:styleId="WW8Num22z0">
    <w:name w:val="WW8Num22z0"/>
    <w:uiPriority w:val="99"/>
    <w:rsid w:val="004409B2"/>
    <w:rPr>
      <w:rFonts w:ascii="Symbol" w:hAnsi="Symbol" w:cs="Symbol" w:hint="default"/>
    </w:rPr>
  </w:style>
  <w:style w:type="character" w:customStyle="1" w:styleId="WW8Num22z1">
    <w:name w:val="WW8Num22z1"/>
    <w:uiPriority w:val="99"/>
    <w:rsid w:val="004409B2"/>
    <w:rPr>
      <w:rFonts w:ascii="Courier New" w:hAnsi="Courier New" w:cs="Courier New" w:hint="default"/>
    </w:rPr>
  </w:style>
  <w:style w:type="character" w:customStyle="1" w:styleId="WW8Num22z2">
    <w:name w:val="WW8Num22z2"/>
    <w:uiPriority w:val="99"/>
    <w:rsid w:val="004409B2"/>
    <w:rPr>
      <w:rFonts w:ascii="Wingdings" w:hAnsi="Wingdings" w:cs="Wingdings" w:hint="default"/>
    </w:rPr>
  </w:style>
  <w:style w:type="character" w:customStyle="1" w:styleId="WW8Num23z0">
    <w:name w:val="WW8Num23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3z1">
    <w:name w:val="WW8Num23z1"/>
    <w:uiPriority w:val="99"/>
    <w:rsid w:val="004409B2"/>
    <w:rPr>
      <w:rFonts w:ascii="Courier New" w:hAnsi="Courier New" w:cs="Courier New" w:hint="default"/>
    </w:rPr>
  </w:style>
  <w:style w:type="character" w:customStyle="1" w:styleId="WW8Num23z2">
    <w:name w:val="WW8Num23z2"/>
    <w:uiPriority w:val="99"/>
    <w:rsid w:val="004409B2"/>
    <w:rPr>
      <w:rFonts w:ascii="Wingdings" w:hAnsi="Wingdings" w:cs="Wingdings" w:hint="default"/>
    </w:rPr>
  </w:style>
  <w:style w:type="character" w:customStyle="1" w:styleId="WW8Num24z0">
    <w:name w:val="WW8Num24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4z2">
    <w:name w:val="WW8Num24z2"/>
    <w:uiPriority w:val="99"/>
    <w:rsid w:val="004409B2"/>
    <w:rPr>
      <w:rFonts w:ascii="Wingdings" w:hAnsi="Wingdings" w:cs="Wingdings" w:hint="default"/>
    </w:rPr>
  </w:style>
  <w:style w:type="character" w:customStyle="1" w:styleId="WW8Num24z4">
    <w:name w:val="WW8Num24z4"/>
    <w:uiPriority w:val="99"/>
    <w:rsid w:val="004409B2"/>
    <w:rPr>
      <w:rFonts w:ascii="Courier New" w:hAnsi="Courier New" w:cs="Courier New" w:hint="default"/>
    </w:rPr>
  </w:style>
  <w:style w:type="character" w:customStyle="1" w:styleId="WW8Num25z0">
    <w:name w:val="WW8Num25z0"/>
    <w:uiPriority w:val="99"/>
    <w:rsid w:val="004409B2"/>
    <w:rPr>
      <w:rFonts w:ascii="Symbol" w:hAnsi="Symbol" w:cs="Symbol" w:hint="default"/>
    </w:rPr>
  </w:style>
  <w:style w:type="character" w:customStyle="1" w:styleId="WW8Num25z1">
    <w:name w:val="WW8Num25z1"/>
    <w:uiPriority w:val="99"/>
    <w:rsid w:val="004409B2"/>
    <w:rPr>
      <w:rFonts w:cs="Times New Roman"/>
    </w:rPr>
  </w:style>
  <w:style w:type="character" w:customStyle="1" w:styleId="WW8Num26z0">
    <w:name w:val="WW8Num26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6z1">
    <w:name w:val="WW8Num26z1"/>
    <w:uiPriority w:val="99"/>
    <w:rsid w:val="004409B2"/>
    <w:rPr>
      <w:rFonts w:ascii="Courier New" w:hAnsi="Courier New" w:cs="Courier New" w:hint="default"/>
    </w:rPr>
  </w:style>
  <w:style w:type="character" w:customStyle="1" w:styleId="WW8Num26z2">
    <w:name w:val="WW8Num26z2"/>
    <w:uiPriority w:val="99"/>
    <w:rsid w:val="004409B2"/>
    <w:rPr>
      <w:rFonts w:ascii="Wingdings" w:hAnsi="Wingdings" w:cs="Wingdings" w:hint="default"/>
    </w:rPr>
  </w:style>
  <w:style w:type="character" w:customStyle="1" w:styleId="WW8Num27z0">
    <w:name w:val="WW8Num27z0"/>
    <w:uiPriority w:val="99"/>
    <w:rsid w:val="004409B2"/>
    <w:rPr>
      <w:rFonts w:ascii="Symbol" w:hAnsi="Symbol" w:cs="Symbol" w:hint="default"/>
    </w:rPr>
  </w:style>
  <w:style w:type="character" w:customStyle="1" w:styleId="WW8Num27z1">
    <w:name w:val="WW8Num27z1"/>
    <w:uiPriority w:val="99"/>
    <w:rsid w:val="004409B2"/>
    <w:rPr>
      <w:rFonts w:ascii="Courier New" w:hAnsi="Courier New" w:cs="Courier New" w:hint="default"/>
    </w:rPr>
  </w:style>
  <w:style w:type="character" w:customStyle="1" w:styleId="WW8Num27z2">
    <w:name w:val="WW8Num27z2"/>
    <w:uiPriority w:val="99"/>
    <w:rsid w:val="004409B2"/>
    <w:rPr>
      <w:rFonts w:ascii="Wingdings" w:hAnsi="Wingdings" w:cs="Wingdings" w:hint="default"/>
    </w:rPr>
  </w:style>
  <w:style w:type="character" w:customStyle="1" w:styleId="WW8Num28z0">
    <w:name w:val="WW8Num28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8z1">
    <w:name w:val="WW8Num28z1"/>
    <w:uiPriority w:val="99"/>
    <w:rsid w:val="004409B2"/>
    <w:rPr>
      <w:rFonts w:ascii="Courier New" w:hAnsi="Courier New" w:cs="Courier New" w:hint="default"/>
    </w:rPr>
  </w:style>
  <w:style w:type="character" w:customStyle="1" w:styleId="WW8Num28z2">
    <w:name w:val="WW8Num28z2"/>
    <w:uiPriority w:val="99"/>
    <w:rsid w:val="004409B2"/>
    <w:rPr>
      <w:rFonts w:ascii="Wingdings" w:hAnsi="Wingdings" w:cs="Wingdings" w:hint="default"/>
    </w:rPr>
  </w:style>
  <w:style w:type="character" w:customStyle="1" w:styleId="WW8Num29z0">
    <w:name w:val="WW8Num29z0"/>
    <w:uiPriority w:val="99"/>
    <w:rsid w:val="004409B2"/>
    <w:rPr>
      <w:rFonts w:ascii="Symbol" w:hAnsi="Symbol" w:cs="Symbol" w:hint="default"/>
    </w:rPr>
  </w:style>
  <w:style w:type="character" w:customStyle="1" w:styleId="WW8Num29z1">
    <w:name w:val="WW8Num29z1"/>
    <w:uiPriority w:val="99"/>
    <w:rsid w:val="004409B2"/>
    <w:rPr>
      <w:rFonts w:ascii="Courier New" w:hAnsi="Courier New" w:cs="Courier New" w:hint="default"/>
    </w:rPr>
  </w:style>
  <w:style w:type="character" w:customStyle="1" w:styleId="WW8Num29z2">
    <w:name w:val="WW8Num29z2"/>
    <w:uiPriority w:val="99"/>
    <w:rsid w:val="004409B2"/>
    <w:rPr>
      <w:rFonts w:ascii="Wingdings" w:hAnsi="Wingdings" w:cs="Wingdings" w:hint="default"/>
    </w:rPr>
  </w:style>
  <w:style w:type="character" w:customStyle="1" w:styleId="WW8Num30z0">
    <w:name w:val="WW8Num30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0z1">
    <w:name w:val="WW8Num30z1"/>
    <w:uiPriority w:val="99"/>
    <w:rsid w:val="004409B2"/>
    <w:rPr>
      <w:rFonts w:ascii="Courier New" w:hAnsi="Courier New" w:cs="Courier New" w:hint="default"/>
    </w:rPr>
  </w:style>
  <w:style w:type="character" w:customStyle="1" w:styleId="WW8Num30z2">
    <w:name w:val="WW8Num30z2"/>
    <w:uiPriority w:val="99"/>
    <w:rsid w:val="004409B2"/>
    <w:rPr>
      <w:rFonts w:ascii="Wingdings" w:hAnsi="Wingdings" w:cs="Wingdings" w:hint="default"/>
    </w:rPr>
  </w:style>
  <w:style w:type="character" w:customStyle="1" w:styleId="WW8Num31z0">
    <w:name w:val="WW8Num31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1z1">
    <w:name w:val="WW8Num31z1"/>
    <w:uiPriority w:val="99"/>
    <w:rsid w:val="004409B2"/>
    <w:rPr>
      <w:rFonts w:ascii="Courier New" w:hAnsi="Courier New" w:cs="Courier New" w:hint="default"/>
    </w:rPr>
  </w:style>
  <w:style w:type="character" w:customStyle="1" w:styleId="WW8Num31z2">
    <w:name w:val="WW8Num31z2"/>
    <w:uiPriority w:val="99"/>
    <w:rsid w:val="004409B2"/>
    <w:rPr>
      <w:rFonts w:ascii="Wingdings" w:hAnsi="Wingdings" w:cs="Wingdings" w:hint="default"/>
    </w:rPr>
  </w:style>
  <w:style w:type="character" w:customStyle="1" w:styleId="WW8Num32z0">
    <w:name w:val="WW8Num3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2z1">
    <w:name w:val="WW8Num32z1"/>
    <w:uiPriority w:val="99"/>
    <w:rsid w:val="004409B2"/>
    <w:rPr>
      <w:rFonts w:ascii="Courier New" w:hAnsi="Courier New" w:cs="Courier New" w:hint="default"/>
    </w:rPr>
  </w:style>
  <w:style w:type="character" w:customStyle="1" w:styleId="WW8Num32z2">
    <w:name w:val="WW8Num32z2"/>
    <w:uiPriority w:val="99"/>
    <w:rsid w:val="004409B2"/>
    <w:rPr>
      <w:rFonts w:ascii="Wingdings" w:hAnsi="Wingdings" w:cs="Wingdings" w:hint="default"/>
    </w:rPr>
  </w:style>
  <w:style w:type="character" w:customStyle="1" w:styleId="WW8Num33z0">
    <w:name w:val="WW8Num33z0"/>
    <w:uiPriority w:val="99"/>
    <w:rsid w:val="004409B2"/>
    <w:rPr>
      <w:rFonts w:ascii="Symbol" w:hAnsi="Symbol" w:cs="Symbol" w:hint="default"/>
    </w:rPr>
  </w:style>
  <w:style w:type="character" w:customStyle="1" w:styleId="WW8Num33z1">
    <w:name w:val="WW8Num33z1"/>
    <w:uiPriority w:val="99"/>
    <w:rsid w:val="004409B2"/>
    <w:rPr>
      <w:rFonts w:ascii="Courier New" w:hAnsi="Courier New" w:cs="Courier New" w:hint="default"/>
    </w:rPr>
  </w:style>
  <w:style w:type="character" w:customStyle="1" w:styleId="WW8Num33z2">
    <w:name w:val="WW8Num33z2"/>
    <w:uiPriority w:val="99"/>
    <w:rsid w:val="004409B2"/>
    <w:rPr>
      <w:rFonts w:ascii="Wingdings" w:hAnsi="Wingdings" w:cs="Wingdings" w:hint="default"/>
    </w:rPr>
  </w:style>
  <w:style w:type="character" w:customStyle="1" w:styleId="WW8Num34z0">
    <w:name w:val="WW8Num34z0"/>
    <w:uiPriority w:val="99"/>
    <w:rsid w:val="004409B2"/>
    <w:rPr>
      <w:rFonts w:ascii="Symbol" w:hAnsi="Symbol" w:cs="Symbol" w:hint="default"/>
    </w:rPr>
  </w:style>
  <w:style w:type="character" w:customStyle="1" w:styleId="WW8Num34z2">
    <w:name w:val="WW8Num34z2"/>
    <w:uiPriority w:val="99"/>
    <w:rsid w:val="004409B2"/>
    <w:rPr>
      <w:rFonts w:ascii="Wingdings" w:hAnsi="Wingdings" w:cs="Wingdings" w:hint="default"/>
    </w:rPr>
  </w:style>
  <w:style w:type="character" w:customStyle="1" w:styleId="WW8Num34z4">
    <w:name w:val="WW8Num34z4"/>
    <w:uiPriority w:val="99"/>
    <w:rsid w:val="004409B2"/>
    <w:rPr>
      <w:rFonts w:ascii="Courier New" w:hAnsi="Courier New" w:cs="Courier New" w:hint="default"/>
    </w:rPr>
  </w:style>
  <w:style w:type="character" w:customStyle="1" w:styleId="WW8Num35z0">
    <w:name w:val="WW8Num35z0"/>
    <w:uiPriority w:val="99"/>
    <w:rsid w:val="004409B2"/>
    <w:rPr>
      <w:rFonts w:ascii="Symbol" w:hAnsi="Symbol" w:cs="Symbol" w:hint="default"/>
    </w:rPr>
  </w:style>
  <w:style w:type="character" w:customStyle="1" w:styleId="WW8Num35z1">
    <w:name w:val="WW8Num35z1"/>
    <w:uiPriority w:val="99"/>
    <w:rsid w:val="004409B2"/>
    <w:rPr>
      <w:rFonts w:ascii="Courier New" w:hAnsi="Courier New" w:cs="Courier New" w:hint="default"/>
    </w:rPr>
  </w:style>
  <w:style w:type="character" w:customStyle="1" w:styleId="WW8Num35z2">
    <w:name w:val="WW8Num35z2"/>
    <w:uiPriority w:val="99"/>
    <w:rsid w:val="004409B2"/>
    <w:rPr>
      <w:rFonts w:ascii="Wingdings" w:hAnsi="Wingdings" w:cs="Wingdings" w:hint="default"/>
    </w:rPr>
  </w:style>
  <w:style w:type="character" w:customStyle="1" w:styleId="WW8Num36z0">
    <w:name w:val="WW8Num36z0"/>
    <w:uiPriority w:val="99"/>
    <w:rsid w:val="004409B2"/>
    <w:rPr>
      <w:rFonts w:ascii="Symbol" w:hAnsi="Symbol" w:cs="Symbol" w:hint="default"/>
    </w:rPr>
  </w:style>
  <w:style w:type="character" w:customStyle="1" w:styleId="WW8Num36z1">
    <w:name w:val="WW8Num36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36z2">
    <w:name w:val="WW8Num36z2"/>
    <w:uiPriority w:val="99"/>
    <w:rsid w:val="004409B2"/>
    <w:rPr>
      <w:rFonts w:ascii="Wingdings" w:hAnsi="Wingdings" w:cs="Wingdings" w:hint="default"/>
    </w:rPr>
  </w:style>
  <w:style w:type="character" w:customStyle="1" w:styleId="WW8Num36z4">
    <w:name w:val="WW8Num36z4"/>
    <w:uiPriority w:val="99"/>
    <w:rsid w:val="004409B2"/>
    <w:rPr>
      <w:rFonts w:ascii="Courier New" w:hAnsi="Courier New" w:cs="Courier New" w:hint="default"/>
    </w:rPr>
  </w:style>
  <w:style w:type="character" w:customStyle="1" w:styleId="11">
    <w:name w:val="Основной шрифт абзаца1"/>
    <w:uiPriority w:val="99"/>
    <w:rsid w:val="004409B2"/>
  </w:style>
  <w:style w:type="character" w:customStyle="1" w:styleId="110">
    <w:name w:val="Знак1 Знак Знак1"/>
    <w:uiPriority w:val="99"/>
    <w:rsid w:val="004409B2"/>
    <w:rPr>
      <w:rFonts w:cs="Times New Roman"/>
      <w:bCs/>
      <w:i/>
      <w:sz w:val="24"/>
      <w:szCs w:val="24"/>
      <w:lang w:val="uk-UA" w:bidi="ar-SA"/>
    </w:rPr>
  </w:style>
  <w:style w:type="character" w:customStyle="1" w:styleId="ad">
    <w:name w:val="Основной текст Знак"/>
    <w:uiPriority w:val="99"/>
    <w:rsid w:val="004409B2"/>
    <w:rPr>
      <w:sz w:val="24"/>
      <w:szCs w:val="24"/>
      <w:lang w:val="uk-UA" w:bidi="ar-SA"/>
    </w:rPr>
  </w:style>
  <w:style w:type="character" w:customStyle="1" w:styleId="HTML">
    <w:name w:val="Стандартный HTML Знак"/>
    <w:uiPriority w:val="99"/>
    <w:rsid w:val="004409B2"/>
    <w:rPr>
      <w:rFonts w:ascii="Arial Unicode MS" w:eastAsia="Arial Unicode MS" w:hAnsi="Arial Unicode MS" w:cs="Arial Unicode MS"/>
      <w:lang w:val="ru-RU" w:bidi="ar-SA"/>
    </w:rPr>
  </w:style>
  <w:style w:type="character" w:customStyle="1" w:styleId="ae">
    <w:name w:val="Основной текст с отступом Знак"/>
    <w:uiPriority w:val="99"/>
    <w:rsid w:val="004409B2"/>
    <w:rPr>
      <w:sz w:val="24"/>
      <w:szCs w:val="24"/>
      <w:lang w:val="uk-UA" w:bidi="ar-SA"/>
    </w:rPr>
  </w:style>
  <w:style w:type="character" w:customStyle="1" w:styleId="stile00text1">
    <w:name w:val="stile00text1"/>
    <w:uiPriority w:val="99"/>
    <w:rsid w:val="004409B2"/>
    <w:rPr>
      <w:rFonts w:ascii="Arial" w:hAnsi="Arial" w:cs="Arial" w:hint="default"/>
      <w:b w:val="0"/>
      <w:bCs w:val="0"/>
      <w:i w:val="0"/>
      <w:iCs w:val="0"/>
      <w:vanish w:val="0"/>
      <w:spacing w:val="0"/>
      <w:position w:val="0"/>
      <w:sz w:val="18"/>
      <w:szCs w:val="18"/>
      <w:vertAlign w:val="baseline"/>
    </w:rPr>
  </w:style>
  <w:style w:type="character" w:customStyle="1" w:styleId="af">
    <w:name w:val="Обичний Знак"/>
    <w:uiPriority w:val="99"/>
    <w:rsid w:val="004409B2"/>
    <w:rPr>
      <w:sz w:val="24"/>
      <w:szCs w:val="24"/>
      <w:lang w:val="ru-RU" w:bidi="ar-SA"/>
    </w:rPr>
  </w:style>
  <w:style w:type="character" w:customStyle="1" w:styleId="FontStyle11">
    <w:name w:val="Font Style11"/>
    <w:uiPriority w:val="99"/>
    <w:rsid w:val="004409B2"/>
    <w:rPr>
      <w:rFonts w:ascii="Times New Roman" w:hAnsi="Times New Roman" w:cs="Times New Roman"/>
      <w:sz w:val="22"/>
      <w:szCs w:val="22"/>
    </w:rPr>
  </w:style>
  <w:style w:type="character" w:styleId="af0">
    <w:name w:val="page number"/>
    <w:basedOn w:val="11"/>
    <w:uiPriority w:val="99"/>
    <w:rsid w:val="004409B2"/>
  </w:style>
  <w:style w:type="character" w:styleId="af1">
    <w:name w:val="Hyperlink"/>
    <w:uiPriority w:val="99"/>
    <w:rsid w:val="004409B2"/>
    <w:rPr>
      <w:color w:val="000080"/>
      <w:u w:val="single"/>
    </w:rPr>
  </w:style>
  <w:style w:type="paragraph" w:customStyle="1" w:styleId="12">
    <w:name w:val="Заголовок1"/>
    <w:basedOn w:val="a"/>
    <w:next w:val="a0"/>
    <w:uiPriority w:val="99"/>
    <w:rsid w:val="004409B2"/>
    <w:pPr>
      <w:suppressAutoHyphens/>
      <w:jc w:val="center"/>
    </w:pPr>
    <w:rPr>
      <w:b/>
      <w:sz w:val="28"/>
      <w:lang w:val="uk-UA" w:eastAsia="zh-CN"/>
    </w:rPr>
  </w:style>
  <w:style w:type="paragraph" w:styleId="a0">
    <w:name w:val="Body Text"/>
    <w:basedOn w:val="a"/>
    <w:link w:val="13"/>
    <w:uiPriority w:val="99"/>
    <w:rsid w:val="004409B2"/>
    <w:pPr>
      <w:suppressAutoHyphens/>
      <w:spacing w:after="120"/>
    </w:pPr>
    <w:rPr>
      <w:sz w:val="24"/>
      <w:szCs w:val="24"/>
      <w:lang w:val="uk-UA" w:eastAsia="zh-CN"/>
    </w:rPr>
  </w:style>
  <w:style w:type="character" w:customStyle="1" w:styleId="13">
    <w:name w:val="Основной текст Знак1"/>
    <w:basedOn w:val="a1"/>
    <w:link w:val="a0"/>
    <w:uiPriority w:val="99"/>
    <w:rsid w:val="004409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List"/>
    <w:basedOn w:val="a0"/>
    <w:uiPriority w:val="99"/>
    <w:rsid w:val="004409B2"/>
    <w:rPr>
      <w:rFonts w:cs="FreeSans"/>
    </w:rPr>
  </w:style>
  <w:style w:type="paragraph" w:styleId="af3">
    <w:name w:val="caption"/>
    <w:basedOn w:val="a"/>
    <w:uiPriority w:val="99"/>
    <w:qFormat/>
    <w:rsid w:val="004409B2"/>
    <w:pPr>
      <w:suppressLineNumbers/>
      <w:suppressAutoHyphens/>
      <w:spacing w:before="120" w:after="120"/>
    </w:pPr>
    <w:rPr>
      <w:rFonts w:cs="FreeSans"/>
      <w:i/>
      <w:iCs/>
      <w:sz w:val="24"/>
      <w:szCs w:val="24"/>
      <w:lang w:eastAsia="zh-CN"/>
    </w:rPr>
  </w:style>
  <w:style w:type="paragraph" w:customStyle="1" w:styleId="af4">
    <w:name w:val="Покажчик"/>
    <w:basedOn w:val="a"/>
    <w:uiPriority w:val="99"/>
    <w:rsid w:val="004409B2"/>
    <w:pPr>
      <w:suppressLineNumbers/>
      <w:suppressAutoHyphens/>
    </w:pPr>
    <w:rPr>
      <w:rFonts w:cs="FreeSans"/>
      <w:sz w:val="24"/>
      <w:szCs w:val="24"/>
      <w:lang w:eastAsia="zh-CN"/>
    </w:rPr>
  </w:style>
  <w:style w:type="paragraph" w:customStyle="1" w:styleId="14">
    <w:name w:val="Абзац списка1"/>
    <w:basedOn w:val="a"/>
    <w:uiPriority w:val="99"/>
    <w:rsid w:val="004409B2"/>
    <w:pPr>
      <w:suppressAutoHyphens/>
      <w:ind w:left="720"/>
      <w:contextualSpacing/>
    </w:pPr>
    <w:rPr>
      <w:rFonts w:eastAsia="Calibri"/>
      <w:sz w:val="24"/>
      <w:szCs w:val="24"/>
      <w:lang w:val="uk-UA" w:eastAsia="zh-CN"/>
    </w:rPr>
  </w:style>
  <w:style w:type="paragraph" w:styleId="HTML0">
    <w:name w:val="HTML Preformatted"/>
    <w:basedOn w:val="a"/>
    <w:link w:val="HTML1"/>
    <w:rsid w:val="004409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eastAsia="Arial Unicode MS" w:hAnsi="Arial Unicode MS" w:cs="Arial Unicode MS"/>
      <w:lang w:eastAsia="zh-CN"/>
    </w:rPr>
  </w:style>
  <w:style w:type="character" w:customStyle="1" w:styleId="HTML1">
    <w:name w:val="Стандартный HTML Знак1"/>
    <w:basedOn w:val="a1"/>
    <w:link w:val="HTML0"/>
    <w:uiPriority w:val="99"/>
    <w:rsid w:val="004409B2"/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paragraph" w:customStyle="1" w:styleId="15">
    <w:name w:val="Знак Знак Знак1 Знак Знак Знак Знак"/>
    <w:basedOn w:val="a"/>
    <w:uiPriority w:val="99"/>
    <w:rsid w:val="004409B2"/>
    <w:pPr>
      <w:suppressAutoHyphens/>
    </w:pPr>
    <w:rPr>
      <w:rFonts w:ascii="Verdana" w:hAnsi="Verdana" w:cs="Verdana"/>
      <w:lang w:val="uk-UA" w:eastAsia="zh-CN"/>
    </w:rPr>
  </w:style>
  <w:style w:type="paragraph" w:customStyle="1" w:styleId="22">
    <w:name w:val="Основной текст с отступом 22"/>
    <w:basedOn w:val="a"/>
    <w:uiPriority w:val="99"/>
    <w:rsid w:val="004409B2"/>
    <w:pPr>
      <w:suppressAutoHyphens/>
      <w:spacing w:after="120" w:line="480" w:lineRule="auto"/>
      <w:ind w:left="283"/>
    </w:pPr>
    <w:rPr>
      <w:sz w:val="24"/>
      <w:szCs w:val="24"/>
      <w:lang w:eastAsia="zh-CN"/>
    </w:rPr>
  </w:style>
  <w:style w:type="paragraph" w:customStyle="1" w:styleId="16">
    <w:name w:val="Без интервала1"/>
    <w:uiPriority w:val="99"/>
    <w:rsid w:val="004409B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FR1">
    <w:name w:val="FR1"/>
    <w:uiPriority w:val="99"/>
    <w:rsid w:val="004409B2"/>
    <w:pPr>
      <w:widowControl w:val="0"/>
      <w:suppressAutoHyphens/>
      <w:spacing w:after="0" w:line="300" w:lineRule="auto"/>
      <w:ind w:firstLine="180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f5">
    <w:name w:val="Знак"/>
    <w:basedOn w:val="a"/>
    <w:uiPriority w:val="99"/>
    <w:rsid w:val="004409B2"/>
    <w:pPr>
      <w:suppressAutoHyphens/>
    </w:pPr>
    <w:rPr>
      <w:rFonts w:ascii="Verdana" w:hAnsi="Verdana" w:cs="Verdana"/>
      <w:lang w:val="en-US" w:eastAsia="zh-CN"/>
    </w:rPr>
  </w:style>
  <w:style w:type="paragraph" w:customStyle="1" w:styleId="Style3">
    <w:name w:val="Style3"/>
    <w:basedOn w:val="a"/>
    <w:uiPriority w:val="99"/>
    <w:rsid w:val="004409B2"/>
    <w:pPr>
      <w:widowControl w:val="0"/>
      <w:suppressAutoHyphens/>
      <w:autoSpaceDE w:val="0"/>
      <w:spacing w:line="319" w:lineRule="exact"/>
    </w:pPr>
    <w:rPr>
      <w:sz w:val="24"/>
      <w:szCs w:val="24"/>
      <w:lang w:eastAsia="zh-CN"/>
    </w:rPr>
  </w:style>
  <w:style w:type="paragraph" w:styleId="af6">
    <w:name w:val="Body Text Indent"/>
    <w:basedOn w:val="a"/>
    <w:link w:val="17"/>
    <w:uiPriority w:val="99"/>
    <w:rsid w:val="004409B2"/>
    <w:pPr>
      <w:suppressAutoHyphens/>
      <w:spacing w:after="120"/>
      <w:ind w:left="283"/>
    </w:pPr>
    <w:rPr>
      <w:sz w:val="24"/>
      <w:szCs w:val="24"/>
      <w:lang w:val="uk-UA" w:eastAsia="zh-CN"/>
    </w:rPr>
  </w:style>
  <w:style w:type="character" w:customStyle="1" w:styleId="17">
    <w:name w:val="Основной текст с отступом Знак1"/>
    <w:basedOn w:val="a1"/>
    <w:link w:val="af6"/>
    <w:uiPriority w:val="99"/>
    <w:rsid w:val="004409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uiPriority w:val="99"/>
    <w:rsid w:val="004409B2"/>
    <w:pPr>
      <w:suppressAutoHyphens/>
      <w:autoSpaceDE w:val="0"/>
      <w:spacing w:after="120" w:line="480" w:lineRule="auto"/>
      <w:ind w:left="283"/>
    </w:pPr>
    <w:rPr>
      <w:lang w:val="uk-UA" w:eastAsia="zh-CN"/>
    </w:rPr>
  </w:style>
  <w:style w:type="paragraph" w:customStyle="1" w:styleId="af7">
    <w:name w:val="Обичний"/>
    <w:uiPriority w:val="99"/>
    <w:rsid w:val="004409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210">
    <w:name w:val="Основной текст 21"/>
    <w:basedOn w:val="a"/>
    <w:uiPriority w:val="99"/>
    <w:rsid w:val="004409B2"/>
    <w:pPr>
      <w:suppressAutoHyphens/>
      <w:spacing w:after="120" w:line="480" w:lineRule="auto"/>
    </w:pPr>
    <w:rPr>
      <w:sz w:val="24"/>
      <w:szCs w:val="24"/>
      <w:lang w:val="uk-UA" w:eastAsia="zh-CN"/>
    </w:rPr>
  </w:style>
  <w:style w:type="paragraph" w:customStyle="1" w:styleId="rvps2">
    <w:name w:val="rvps2"/>
    <w:basedOn w:val="a"/>
    <w:uiPriority w:val="99"/>
    <w:rsid w:val="004409B2"/>
    <w:pPr>
      <w:suppressAutoHyphens/>
      <w:spacing w:before="280" w:after="280"/>
    </w:pPr>
    <w:rPr>
      <w:sz w:val="24"/>
      <w:szCs w:val="24"/>
      <w:lang w:eastAsia="zh-CN"/>
    </w:rPr>
  </w:style>
  <w:style w:type="paragraph" w:styleId="af8">
    <w:name w:val="footer"/>
    <w:basedOn w:val="a"/>
    <w:link w:val="af9"/>
    <w:uiPriority w:val="99"/>
    <w:rsid w:val="004409B2"/>
    <w:pPr>
      <w:tabs>
        <w:tab w:val="center" w:pos="4677"/>
        <w:tab w:val="right" w:pos="9355"/>
      </w:tabs>
      <w:suppressAutoHyphens/>
    </w:pPr>
    <w:rPr>
      <w:sz w:val="24"/>
      <w:szCs w:val="24"/>
      <w:lang w:eastAsia="zh-CN"/>
    </w:rPr>
  </w:style>
  <w:style w:type="character" w:customStyle="1" w:styleId="af9">
    <w:name w:val="Нижний колонтитул Знак"/>
    <w:basedOn w:val="a1"/>
    <w:link w:val="af8"/>
    <w:uiPriority w:val="99"/>
    <w:rsid w:val="004409B2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a">
    <w:name w:val="Содержимое таблицы"/>
    <w:basedOn w:val="a"/>
    <w:uiPriority w:val="99"/>
    <w:rsid w:val="004409B2"/>
    <w:pPr>
      <w:widowControl w:val="0"/>
      <w:suppressLineNumbers/>
      <w:suppressAutoHyphens/>
    </w:pPr>
    <w:rPr>
      <w:rFonts w:ascii="Nimbus Roman No9 L" w:eastAsia="DejaVu Sans" w:hAnsi="Nimbus Roman No9 L" w:cs="Nimbus Roman No9 L"/>
      <w:kern w:val="1"/>
      <w:sz w:val="24"/>
      <w:szCs w:val="24"/>
      <w:lang w:val="uk-UA" w:eastAsia="zh-CN"/>
    </w:rPr>
  </w:style>
  <w:style w:type="paragraph" w:customStyle="1" w:styleId="afb">
    <w:name w:val="Знак Знак Знак Знак Знак Знак Знак"/>
    <w:basedOn w:val="a"/>
    <w:uiPriority w:val="99"/>
    <w:rsid w:val="004409B2"/>
    <w:pPr>
      <w:suppressAutoHyphens/>
    </w:pPr>
    <w:rPr>
      <w:rFonts w:ascii="Verdana" w:hAnsi="Verdana" w:cs="Verdana"/>
      <w:lang w:val="en-US" w:eastAsia="zh-CN"/>
    </w:rPr>
  </w:style>
  <w:style w:type="paragraph" w:customStyle="1" w:styleId="afc">
    <w:name w:val="Вміст таблиці"/>
    <w:basedOn w:val="a"/>
    <w:uiPriority w:val="99"/>
    <w:rsid w:val="004409B2"/>
    <w:pPr>
      <w:widowControl w:val="0"/>
      <w:suppressLineNumbers/>
      <w:suppressAutoHyphens/>
    </w:pPr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paragraph" w:customStyle="1" w:styleId="afd">
    <w:name w:val="Вміст рамки"/>
    <w:basedOn w:val="a"/>
    <w:uiPriority w:val="99"/>
    <w:rsid w:val="004409B2"/>
    <w:pPr>
      <w:suppressAutoHyphens/>
    </w:pPr>
    <w:rPr>
      <w:sz w:val="24"/>
      <w:szCs w:val="24"/>
      <w:lang w:eastAsia="zh-CN"/>
    </w:rPr>
  </w:style>
  <w:style w:type="paragraph" w:customStyle="1" w:styleId="afe">
    <w:name w:val="Заголовок таблиці"/>
    <w:basedOn w:val="afc"/>
    <w:uiPriority w:val="99"/>
    <w:rsid w:val="004409B2"/>
    <w:pPr>
      <w:jc w:val="center"/>
    </w:pPr>
    <w:rPr>
      <w:b/>
      <w:bCs/>
    </w:rPr>
  </w:style>
  <w:style w:type="character" w:customStyle="1" w:styleId="10">
    <w:name w:val="Заголовок 1 Знак"/>
    <w:basedOn w:val="a1"/>
    <w:link w:val="1"/>
    <w:uiPriority w:val="99"/>
    <w:rsid w:val="00844B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844B7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844B7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ff">
    <w:name w:val="Title"/>
    <w:basedOn w:val="a"/>
    <w:link w:val="aff0"/>
    <w:uiPriority w:val="99"/>
    <w:qFormat/>
    <w:rsid w:val="00844B77"/>
    <w:pPr>
      <w:jc w:val="center"/>
    </w:pPr>
    <w:rPr>
      <w:sz w:val="28"/>
      <w:lang w:val="uk-UA"/>
    </w:rPr>
  </w:style>
  <w:style w:type="character" w:customStyle="1" w:styleId="aff0">
    <w:name w:val="Заголовок Знак"/>
    <w:basedOn w:val="a1"/>
    <w:link w:val="aff"/>
    <w:uiPriority w:val="99"/>
    <w:rsid w:val="00844B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1">
    <w:name w:val="Strong"/>
    <w:uiPriority w:val="99"/>
    <w:qFormat/>
    <w:rsid w:val="00844B77"/>
    <w:rPr>
      <w:b/>
      <w:bCs/>
    </w:rPr>
  </w:style>
  <w:style w:type="character" w:customStyle="1" w:styleId="apple-converted-space">
    <w:name w:val="apple-converted-space"/>
    <w:basedOn w:val="a1"/>
    <w:rsid w:val="00844B77"/>
  </w:style>
  <w:style w:type="table" w:styleId="aff2">
    <w:name w:val="Table Grid"/>
    <w:basedOn w:val="a2"/>
    <w:rsid w:val="00AE2A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basedOn w:val="a1"/>
    <w:rsid w:val="00AE2A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3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E5913-52C8-451E-89CF-3CD867B00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4593</TotalTime>
  <Pages>2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324</cp:revision>
  <cp:lastPrinted>2017-05-24T06:23:00Z</cp:lastPrinted>
  <dcterms:created xsi:type="dcterms:W3CDTF">2017-02-13T13:34:00Z</dcterms:created>
  <dcterms:modified xsi:type="dcterms:W3CDTF">2017-11-13T13:59:00Z</dcterms:modified>
</cp:coreProperties>
</file>