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555" w:rsidRPr="00CD359D" w:rsidRDefault="005F3555" w:rsidP="005F3555">
      <w:pPr>
        <w:spacing w:after="0"/>
        <w:jc w:val="center"/>
        <w:rPr>
          <w:rFonts w:ascii="Times New Roman" w:hAnsi="Times New Roman" w:cs="Times New Roman"/>
          <w:sz w:val="28"/>
          <w:szCs w:val="28"/>
        </w:rPr>
      </w:pPr>
      <w:r>
        <w:rPr>
          <w:rFonts w:ascii="Times New Roman" w:hAnsi="Times New Roman" w:cs="Times New Roman"/>
          <w:sz w:val="28"/>
          <w:szCs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0" type="#_x0000_t75" style="position:absolute;left:0;text-align:left;margin-left:221.15pt;margin-top:5.75pt;width:35.35pt;height:45.2pt;z-index:-251657216;visibility:visible;mso-wrap-edited:f" fillcolor="window">
            <v:imagedata r:id="rId7" o:title="" gain="86232f" grayscale="t" bilevel="t"/>
            <w10:wrap type="topAndBottom"/>
          </v:shape>
          <o:OLEObject Type="Embed" ProgID="Word.Picture.8" ShapeID="_x0000_s1070" DrawAspect="Content" ObjectID="_1584869935" r:id="rId8"/>
        </w:pict>
      </w:r>
      <w:r w:rsidRPr="00CD359D">
        <w:rPr>
          <w:rFonts w:ascii="Times New Roman" w:hAnsi="Times New Roman" w:cs="Times New Roman"/>
          <w:sz w:val="28"/>
          <w:szCs w:val="28"/>
        </w:rPr>
        <w:t>ЧАПЛИНСЬКА СЕЛИЩНА РАДА</w:t>
      </w:r>
    </w:p>
    <w:p w:rsidR="005F3555" w:rsidRPr="00CD359D" w:rsidRDefault="005F3555" w:rsidP="005F3555">
      <w:pPr>
        <w:spacing w:after="0"/>
        <w:jc w:val="center"/>
        <w:rPr>
          <w:rFonts w:ascii="Times New Roman" w:hAnsi="Times New Roman" w:cs="Times New Roman"/>
          <w:sz w:val="28"/>
          <w:szCs w:val="28"/>
        </w:rPr>
      </w:pPr>
      <w:r w:rsidRPr="00CD359D">
        <w:rPr>
          <w:rFonts w:ascii="Times New Roman" w:hAnsi="Times New Roman" w:cs="Times New Roman"/>
          <w:sz w:val="28"/>
          <w:szCs w:val="28"/>
        </w:rPr>
        <w:t>ЧАПЛИНСЬКОГО РАЙОНУ ХЕРСОНСЬКОЇ ОБЛАСТІ</w:t>
      </w:r>
    </w:p>
    <w:p w:rsidR="005F3555" w:rsidRPr="00CD359D" w:rsidRDefault="005F3555" w:rsidP="005F3555">
      <w:pPr>
        <w:widowControl w:val="0"/>
        <w:autoSpaceDE w:val="0"/>
        <w:autoSpaceDN w:val="0"/>
        <w:adjustRightInd w:val="0"/>
        <w:spacing w:after="0"/>
        <w:jc w:val="center"/>
        <w:rPr>
          <w:rFonts w:ascii="Times New Roman" w:hAnsi="Times New Roman" w:cs="Times New Roman"/>
          <w:sz w:val="28"/>
          <w:szCs w:val="28"/>
        </w:rPr>
      </w:pPr>
      <w:r w:rsidRPr="00CD359D">
        <w:rPr>
          <w:rFonts w:ascii="Times New Roman" w:hAnsi="Times New Roman" w:cs="Times New Roman"/>
          <w:sz w:val="28"/>
          <w:szCs w:val="28"/>
        </w:rPr>
        <w:t xml:space="preserve">  </w:t>
      </w:r>
      <w:r>
        <w:rPr>
          <w:rFonts w:ascii="Times New Roman" w:hAnsi="Times New Roman" w:cs="Times New Roman"/>
          <w:sz w:val="28"/>
          <w:szCs w:val="28"/>
        </w:rPr>
        <w:t>П</w:t>
      </w:r>
      <w:r w:rsidRPr="004A31E5">
        <w:rPr>
          <w:rFonts w:ascii="Times New Roman" w:hAnsi="Times New Roman" w:cs="Times New Roman"/>
          <w:sz w:val="28"/>
          <w:szCs w:val="28"/>
          <w:lang w:val="ru-RU"/>
        </w:rPr>
        <w:t>’</w:t>
      </w:r>
      <w:r>
        <w:rPr>
          <w:rFonts w:ascii="Times New Roman" w:hAnsi="Times New Roman" w:cs="Times New Roman"/>
          <w:sz w:val="28"/>
          <w:szCs w:val="28"/>
        </w:rPr>
        <w:t>ЯТ</w:t>
      </w:r>
      <w:r w:rsidRPr="00CD359D">
        <w:rPr>
          <w:rFonts w:ascii="Times New Roman" w:hAnsi="Times New Roman" w:cs="Times New Roman"/>
          <w:sz w:val="28"/>
          <w:szCs w:val="28"/>
        </w:rPr>
        <w:t xml:space="preserve">НАДЦЯТА СЕСІЯ </w:t>
      </w:r>
      <w:r w:rsidRPr="00CD359D">
        <w:rPr>
          <w:rFonts w:ascii="Times New Roman" w:hAnsi="Times New Roman" w:cs="Times New Roman"/>
          <w:sz w:val="28"/>
          <w:szCs w:val="28"/>
          <w:lang w:val="en-US"/>
        </w:rPr>
        <w:t>V</w:t>
      </w:r>
      <w:r w:rsidRPr="00CD359D">
        <w:rPr>
          <w:rFonts w:ascii="Times New Roman" w:hAnsi="Times New Roman" w:cs="Times New Roman"/>
          <w:sz w:val="28"/>
          <w:szCs w:val="28"/>
        </w:rPr>
        <w:t>ІІ СКЛИКАННЯ</w:t>
      </w:r>
    </w:p>
    <w:p w:rsidR="005F3555" w:rsidRPr="00CD359D" w:rsidRDefault="005F3555" w:rsidP="005F3555">
      <w:pPr>
        <w:spacing w:after="0"/>
        <w:jc w:val="center"/>
        <w:rPr>
          <w:rFonts w:ascii="Times New Roman" w:hAnsi="Times New Roman" w:cs="Times New Roman"/>
          <w:sz w:val="28"/>
          <w:szCs w:val="28"/>
        </w:rPr>
      </w:pPr>
      <w:r w:rsidRPr="00CD359D">
        <w:rPr>
          <w:rFonts w:ascii="Times New Roman" w:hAnsi="Times New Roman" w:cs="Times New Roman"/>
          <w:sz w:val="28"/>
          <w:szCs w:val="28"/>
        </w:rPr>
        <w:t>Р І Ш Е Н Н Я</w:t>
      </w:r>
    </w:p>
    <w:p w:rsidR="005F3555" w:rsidRPr="00CD359D" w:rsidRDefault="005F3555" w:rsidP="005F3555">
      <w:pPr>
        <w:spacing w:after="0"/>
        <w:ind w:right="-1050"/>
        <w:jc w:val="both"/>
        <w:rPr>
          <w:rFonts w:ascii="Times New Roman" w:hAnsi="Times New Roman" w:cs="Times New Roman"/>
          <w:sz w:val="28"/>
          <w:szCs w:val="28"/>
        </w:rPr>
      </w:pPr>
    </w:p>
    <w:p w:rsidR="005F3555" w:rsidRPr="00CD359D" w:rsidRDefault="005F3555" w:rsidP="005F3555">
      <w:pPr>
        <w:spacing w:after="0"/>
        <w:ind w:right="-1050"/>
        <w:jc w:val="both"/>
        <w:rPr>
          <w:rFonts w:ascii="Times New Roman" w:hAnsi="Times New Roman" w:cs="Times New Roman"/>
          <w:sz w:val="28"/>
          <w:szCs w:val="28"/>
        </w:rPr>
      </w:pPr>
      <w:r w:rsidRPr="00CD359D">
        <w:rPr>
          <w:rFonts w:ascii="Times New Roman" w:hAnsi="Times New Roman" w:cs="Times New Roman"/>
          <w:sz w:val="28"/>
          <w:szCs w:val="28"/>
        </w:rPr>
        <w:t xml:space="preserve">від </w:t>
      </w:r>
      <w:r>
        <w:rPr>
          <w:rFonts w:ascii="Times New Roman" w:hAnsi="Times New Roman" w:cs="Times New Roman"/>
          <w:sz w:val="28"/>
          <w:szCs w:val="28"/>
        </w:rPr>
        <w:t>15</w:t>
      </w:r>
      <w:r w:rsidRPr="00CD359D">
        <w:rPr>
          <w:rFonts w:ascii="Times New Roman" w:hAnsi="Times New Roman" w:cs="Times New Roman"/>
          <w:sz w:val="28"/>
          <w:szCs w:val="28"/>
        </w:rPr>
        <w:t xml:space="preserve"> </w:t>
      </w:r>
      <w:r>
        <w:rPr>
          <w:rFonts w:ascii="Times New Roman" w:hAnsi="Times New Roman" w:cs="Times New Roman"/>
          <w:sz w:val="28"/>
          <w:szCs w:val="28"/>
        </w:rPr>
        <w:t>берез</w:t>
      </w:r>
      <w:r w:rsidRPr="00CD359D">
        <w:rPr>
          <w:rFonts w:ascii="Times New Roman" w:hAnsi="Times New Roman" w:cs="Times New Roman"/>
          <w:sz w:val="28"/>
          <w:szCs w:val="28"/>
        </w:rPr>
        <w:t>ня 201</w:t>
      </w:r>
      <w:r>
        <w:rPr>
          <w:rFonts w:ascii="Times New Roman" w:hAnsi="Times New Roman" w:cs="Times New Roman"/>
          <w:sz w:val="28"/>
          <w:szCs w:val="28"/>
        </w:rPr>
        <w:t>8</w:t>
      </w:r>
      <w:r w:rsidRPr="00CD359D">
        <w:rPr>
          <w:rFonts w:ascii="Times New Roman" w:hAnsi="Times New Roman" w:cs="Times New Roman"/>
          <w:sz w:val="28"/>
          <w:szCs w:val="28"/>
        </w:rPr>
        <w:t xml:space="preserve"> року                №</w:t>
      </w:r>
      <w:r>
        <w:rPr>
          <w:rFonts w:ascii="Times New Roman" w:hAnsi="Times New Roman" w:cs="Times New Roman"/>
          <w:sz w:val="28"/>
          <w:szCs w:val="28"/>
        </w:rPr>
        <w:t>264</w:t>
      </w:r>
    </w:p>
    <w:p w:rsidR="005F3555" w:rsidRDefault="005F3555" w:rsidP="005F3555">
      <w:pPr>
        <w:tabs>
          <w:tab w:val="left" w:pos="2895"/>
        </w:tabs>
        <w:spacing w:after="0"/>
        <w:ind w:right="-1050"/>
        <w:jc w:val="both"/>
        <w:rPr>
          <w:rFonts w:ascii="Times New Roman" w:hAnsi="Times New Roman" w:cs="Times New Roman"/>
          <w:sz w:val="28"/>
          <w:szCs w:val="28"/>
        </w:rPr>
      </w:pPr>
      <w:r w:rsidRPr="00CD359D">
        <w:rPr>
          <w:rFonts w:ascii="Times New Roman" w:hAnsi="Times New Roman" w:cs="Times New Roman"/>
          <w:sz w:val="28"/>
          <w:szCs w:val="28"/>
        </w:rPr>
        <w:t>смт.Чаплинка</w:t>
      </w:r>
    </w:p>
    <w:p w:rsidR="005F3555" w:rsidRDefault="005F3555" w:rsidP="005F3555">
      <w:pPr>
        <w:spacing w:after="0"/>
        <w:jc w:val="both"/>
        <w:rPr>
          <w:rFonts w:ascii="Times New Roman" w:hAnsi="Times New Roman" w:cs="Times New Roman"/>
          <w:sz w:val="28"/>
          <w:szCs w:val="28"/>
        </w:rPr>
      </w:pPr>
    </w:p>
    <w:p w:rsidR="005F3555" w:rsidRDefault="005F3555" w:rsidP="005F3555">
      <w:pPr>
        <w:spacing w:after="0"/>
        <w:jc w:val="both"/>
        <w:rPr>
          <w:rFonts w:ascii="Times New Roman" w:hAnsi="Times New Roman" w:cs="Times New Roman"/>
          <w:sz w:val="28"/>
          <w:szCs w:val="28"/>
        </w:rPr>
      </w:pPr>
      <w:r>
        <w:rPr>
          <w:rFonts w:ascii="Times New Roman" w:hAnsi="Times New Roman" w:cs="Times New Roman"/>
          <w:sz w:val="28"/>
          <w:szCs w:val="28"/>
        </w:rPr>
        <w:t>Про затвердження нової редакції</w:t>
      </w:r>
    </w:p>
    <w:p w:rsidR="005F3555" w:rsidRDefault="005F3555" w:rsidP="005F3555">
      <w:pPr>
        <w:spacing w:after="0"/>
        <w:jc w:val="both"/>
        <w:rPr>
          <w:rFonts w:ascii="Times New Roman" w:hAnsi="Times New Roman" w:cs="Times New Roman"/>
          <w:sz w:val="28"/>
          <w:szCs w:val="28"/>
        </w:rPr>
      </w:pPr>
      <w:r>
        <w:rPr>
          <w:rFonts w:ascii="Times New Roman" w:hAnsi="Times New Roman" w:cs="Times New Roman"/>
          <w:sz w:val="28"/>
          <w:szCs w:val="28"/>
        </w:rPr>
        <w:t xml:space="preserve">Положення про відділ освіти, молоді </w:t>
      </w:r>
    </w:p>
    <w:p w:rsidR="005F3555" w:rsidRPr="00827253" w:rsidRDefault="005F3555" w:rsidP="005F3555">
      <w:pPr>
        <w:spacing w:after="0"/>
        <w:jc w:val="both"/>
        <w:rPr>
          <w:rFonts w:ascii="Times New Roman" w:hAnsi="Times New Roman" w:cs="Times New Roman"/>
          <w:sz w:val="28"/>
          <w:szCs w:val="28"/>
        </w:rPr>
      </w:pPr>
      <w:r>
        <w:rPr>
          <w:rFonts w:ascii="Times New Roman" w:hAnsi="Times New Roman" w:cs="Times New Roman"/>
          <w:sz w:val="28"/>
          <w:szCs w:val="28"/>
        </w:rPr>
        <w:t>та спорту Чаплинської селищної ради</w:t>
      </w:r>
    </w:p>
    <w:p w:rsidR="005F3555" w:rsidRPr="00827253" w:rsidRDefault="005F3555" w:rsidP="005F3555">
      <w:pPr>
        <w:spacing w:after="0"/>
        <w:jc w:val="both"/>
        <w:rPr>
          <w:rFonts w:ascii="Times New Roman" w:hAnsi="Times New Roman" w:cs="Times New Roman"/>
          <w:sz w:val="28"/>
          <w:szCs w:val="28"/>
        </w:rPr>
      </w:pPr>
    </w:p>
    <w:p w:rsidR="005F3555" w:rsidRPr="00827253" w:rsidRDefault="005F3555" w:rsidP="005F3555">
      <w:pPr>
        <w:spacing w:after="0"/>
        <w:jc w:val="both"/>
        <w:rPr>
          <w:rFonts w:ascii="Times New Roman" w:hAnsi="Times New Roman" w:cs="Times New Roman"/>
          <w:sz w:val="28"/>
          <w:szCs w:val="28"/>
        </w:rPr>
      </w:pPr>
    </w:p>
    <w:p w:rsidR="005F3555" w:rsidRDefault="005F3555" w:rsidP="005F3555">
      <w:pPr>
        <w:ind w:firstLine="540"/>
        <w:jc w:val="both"/>
        <w:rPr>
          <w:rFonts w:ascii="Times New Roman" w:hAnsi="Times New Roman" w:cs="Times New Roman"/>
          <w:sz w:val="28"/>
          <w:szCs w:val="28"/>
        </w:rPr>
      </w:pPr>
      <w:r>
        <w:rPr>
          <w:rFonts w:ascii="Times New Roman" w:hAnsi="Times New Roman" w:cs="Times New Roman"/>
          <w:sz w:val="28"/>
          <w:szCs w:val="28"/>
        </w:rPr>
        <w:t>Відповідно до вимог Закону України «Про освіту», к</w:t>
      </w:r>
      <w:r w:rsidRPr="00827253">
        <w:rPr>
          <w:rFonts w:ascii="Times New Roman" w:hAnsi="Times New Roman" w:cs="Times New Roman"/>
          <w:sz w:val="28"/>
          <w:szCs w:val="28"/>
        </w:rPr>
        <w:t>еруючись ст.ст. 26, 54 Закону України «Про місцеве самоврядування в Україні», Чаплинська селищна рада</w:t>
      </w:r>
    </w:p>
    <w:p w:rsidR="005F3555" w:rsidRDefault="005F3555" w:rsidP="005F3555">
      <w:pPr>
        <w:ind w:firstLine="540"/>
        <w:jc w:val="both"/>
        <w:rPr>
          <w:rFonts w:ascii="Times New Roman" w:hAnsi="Times New Roman" w:cs="Times New Roman"/>
          <w:sz w:val="28"/>
          <w:szCs w:val="28"/>
        </w:rPr>
      </w:pPr>
    </w:p>
    <w:p w:rsidR="005F3555" w:rsidRDefault="005F3555" w:rsidP="005F3555">
      <w:pPr>
        <w:ind w:firstLine="540"/>
        <w:jc w:val="both"/>
        <w:rPr>
          <w:rFonts w:ascii="Times New Roman" w:hAnsi="Times New Roman" w:cs="Times New Roman"/>
          <w:sz w:val="28"/>
          <w:szCs w:val="28"/>
        </w:rPr>
      </w:pPr>
    </w:p>
    <w:p w:rsidR="005F3555" w:rsidRDefault="005F3555" w:rsidP="005F3555">
      <w:pPr>
        <w:ind w:firstLine="540"/>
        <w:jc w:val="both"/>
        <w:rPr>
          <w:rFonts w:ascii="Times New Roman" w:hAnsi="Times New Roman" w:cs="Times New Roman"/>
          <w:sz w:val="28"/>
          <w:szCs w:val="28"/>
        </w:rPr>
      </w:pPr>
    </w:p>
    <w:p w:rsidR="005F3555" w:rsidRDefault="005F3555" w:rsidP="005F3555">
      <w:pPr>
        <w:ind w:firstLine="540"/>
        <w:jc w:val="both"/>
        <w:rPr>
          <w:rFonts w:ascii="Times New Roman" w:hAnsi="Times New Roman" w:cs="Times New Roman"/>
          <w:sz w:val="28"/>
          <w:szCs w:val="28"/>
        </w:rPr>
      </w:pPr>
      <w:r>
        <w:rPr>
          <w:rFonts w:ascii="Times New Roman" w:hAnsi="Times New Roman" w:cs="Times New Roman"/>
          <w:sz w:val="28"/>
          <w:szCs w:val="28"/>
        </w:rPr>
        <w:t>ВИРІШИЛА:</w:t>
      </w:r>
    </w:p>
    <w:p w:rsidR="005F3555" w:rsidRDefault="005F3555" w:rsidP="005F3555">
      <w:pPr>
        <w:pStyle w:val="a3"/>
        <w:numPr>
          <w:ilvl w:val="3"/>
          <w:numId w:val="4"/>
        </w:numPr>
        <w:tabs>
          <w:tab w:val="clear" w:pos="2880"/>
          <w:tab w:val="left" w:pos="0"/>
        </w:tabs>
        <w:ind w:left="0" w:firstLine="567"/>
        <w:jc w:val="both"/>
        <w:rPr>
          <w:rFonts w:ascii="Times New Roman" w:hAnsi="Times New Roman" w:cs="Times New Roman"/>
          <w:sz w:val="28"/>
          <w:szCs w:val="28"/>
        </w:rPr>
      </w:pPr>
      <w:r>
        <w:rPr>
          <w:rFonts w:ascii="Times New Roman" w:hAnsi="Times New Roman" w:cs="Times New Roman"/>
          <w:sz w:val="28"/>
          <w:szCs w:val="28"/>
        </w:rPr>
        <w:t>Затвердити нову редакцію Положення про відділ освіти, молоді та спорту Чаплинської селищної ради (додається).</w:t>
      </w:r>
    </w:p>
    <w:p w:rsidR="005F3555" w:rsidRDefault="005F3555" w:rsidP="005F3555">
      <w:pPr>
        <w:pStyle w:val="a3"/>
        <w:numPr>
          <w:ilvl w:val="3"/>
          <w:numId w:val="4"/>
        </w:numPr>
        <w:tabs>
          <w:tab w:val="clear" w:pos="2880"/>
          <w:tab w:val="left" w:pos="0"/>
        </w:tabs>
        <w:ind w:left="0" w:firstLine="567"/>
        <w:jc w:val="both"/>
        <w:rPr>
          <w:rFonts w:ascii="Times New Roman" w:hAnsi="Times New Roman" w:cs="Times New Roman"/>
          <w:sz w:val="28"/>
          <w:szCs w:val="28"/>
        </w:rPr>
      </w:pPr>
      <w:r>
        <w:rPr>
          <w:rFonts w:ascii="Times New Roman" w:hAnsi="Times New Roman" w:cs="Times New Roman"/>
          <w:sz w:val="28"/>
          <w:szCs w:val="28"/>
        </w:rPr>
        <w:t>Контроль за виконанням цього рішення покласти на начальника відділу освіти, молоді та спорту Чаплинської селищної ради Кулик О.Є.</w:t>
      </w:r>
    </w:p>
    <w:p w:rsidR="005F3555" w:rsidRDefault="005F3555" w:rsidP="005F3555">
      <w:pPr>
        <w:tabs>
          <w:tab w:val="left" w:pos="0"/>
        </w:tabs>
        <w:jc w:val="both"/>
        <w:rPr>
          <w:rFonts w:ascii="Times New Roman" w:hAnsi="Times New Roman" w:cs="Times New Roman"/>
          <w:sz w:val="28"/>
          <w:szCs w:val="28"/>
        </w:rPr>
      </w:pPr>
    </w:p>
    <w:p w:rsidR="005F3555" w:rsidRDefault="005F3555" w:rsidP="005F3555">
      <w:pPr>
        <w:tabs>
          <w:tab w:val="left" w:pos="0"/>
        </w:tabs>
        <w:jc w:val="both"/>
        <w:rPr>
          <w:rFonts w:ascii="Times New Roman" w:hAnsi="Times New Roman" w:cs="Times New Roman"/>
          <w:sz w:val="28"/>
          <w:szCs w:val="28"/>
        </w:rPr>
      </w:pPr>
    </w:p>
    <w:p w:rsidR="005F3555" w:rsidRDefault="005F3555" w:rsidP="005F3555">
      <w:pPr>
        <w:tabs>
          <w:tab w:val="left" w:pos="0"/>
        </w:tabs>
        <w:jc w:val="both"/>
        <w:rPr>
          <w:rFonts w:ascii="Times New Roman" w:hAnsi="Times New Roman" w:cs="Times New Roman"/>
          <w:sz w:val="28"/>
          <w:szCs w:val="28"/>
        </w:rPr>
      </w:pPr>
    </w:p>
    <w:p w:rsidR="005F3555" w:rsidRDefault="005F3555" w:rsidP="005F3555">
      <w:pPr>
        <w:tabs>
          <w:tab w:val="left" w:pos="0"/>
        </w:tabs>
        <w:jc w:val="both"/>
        <w:rPr>
          <w:rFonts w:ascii="Times New Roman" w:hAnsi="Times New Roman" w:cs="Times New Roman"/>
          <w:sz w:val="28"/>
          <w:szCs w:val="28"/>
        </w:rPr>
      </w:pPr>
    </w:p>
    <w:p w:rsidR="005F3555" w:rsidRDefault="005F3555" w:rsidP="005F3555">
      <w:pPr>
        <w:tabs>
          <w:tab w:val="left" w:pos="0"/>
        </w:tabs>
        <w:jc w:val="both"/>
        <w:rPr>
          <w:rFonts w:ascii="Times New Roman" w:hAnsi="Times New Roman" w:cs="Times New Roman"/>
          <w:sz w:val="28"/>
          <w:szCs w:val="28"/>
        </w:rPr>
      </w:pPr>
      <w:r>
        <w:rPr>
          <w:rFonts w:ascii="Times New Roman" w:hAnsi="Times New Roman" w:cs="Times New Roman"/>
          <w:sz w:val="28"/>
          <w:szCs w:val="28"/>
        </w:rPr>
        <w:t>Селищний голова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О.Г.Фаустов</w:t>
      </w:r>
    </w:p>
    <w:tbl>
      <w:tblPr>
        <w:tblW w:w="10185" w:type="dxa"/>
        <w:shd w:val="clear" w:color="auto" w:fill="FFFFFF"/>
        <w:tblCellMar>
          <w:left w:w="0" w:type="dxa"/>
          <w:right w:w="0" w:type="dxa"/>
        </w:tblCellMar>
        <w:tblLook w:val="04A0" w:firstRow="1" w:lastRow="0" w:firstColumn="1" w:lastColumn="0" w:noHBand="0" w:noVBand="1"/>
      </w:tblPr>
      <w:tblGrid>
        <w:gridCol w:w="10185"/>
      </w:tblGrid>
      <w:tr w:rsidR="005F3555" w:rsidRPr="004D5575" w:rsidTr="00D30DFF">
        <w:tc>
          <w:tcPr>
            <w:tcW w:w="10185" w:type="dxa"/>
            <w:shd w:val="clear" w:color="auto" w:fill="FFFFFF"/>
            <w:tcMar>
              <w:top w:w="90" w:type="dxa"/>
              <w:left w:w="120" w:type="dxa"/>
              <w:bottom w:w="90" w:type="dxa"/>
              <w:right w:w="120" w:type="dxa"/>
            </w:tcMar>
            <w:vAlign w:val="center"/>
          </w:tcPr>
          <w:p w:rsidR="005F3555" w:rsidRPr="004D5575" w:rsidRDefault="005F3555" w:rsidP="00D30DFF">
            <w:pPr>
              <w:spacing w:after="0"/>
              <w:rPr>
                <w:rFonts w:ascii="Times New Roman" w:hAnsi="Times New Roman" w:cs="Times New Roman"/>
                <w:sz w:val="28"/>
                <w:szCs w:val="28"/>
              </w:rPr>
            </w:pPr>
          </w:p>
          <w:p w:rsidR="005F3555" w:rsidRPr="00C663EB" w:rsidRDefault="005F3555" w:rsidP="00D30DFF">
            <w:pPr>
              <w:spacing w:after="0"/>
              <w:ind w:firstLine="567"/>
              <w:jc w:val="center"/>
              <w:rPr>
                <w:rFonts w:ascii="Times New Roman" w:hAnsi="Times New Roman" w:cs="Times New Roman"/>
                <w:b/>
                <w:sz w:val="28"/>
                <w:szCs w:val="28"/>
              </w:rPr>
            </w:pPr>
            <w:r>
              <w:rPr>
                <w:rFonts w:ascii="Times New Roman" w:hAnsi="Times New Roman" w:cs="Times New Roman"/>
                <w:b/>
                <w:sz w:val="28"/>
                <w:szCs w:val="28"/>
              </w:rPr>
              <w:lastRenderedPageBreak/>
              <w:t>Положення</w:t>
            </w:r>
          </w:p>
          <w:p w:rsidR="005F3555" w:rsidRPr="004D5575" w:rsidRDefault="005F3555" w:rsidP="00D30DFF">
            <w:pPr>
              <w:spacing w:after="0"/>
              <w:ind w:firstLine="567"/>
              <w:jc w:val="center"/>
              <w:rPr>
                <w:rFonts w:ascii="Times New Roman" w:hAnsi="Times New Roman" w:cs="Times New Roman"/>
                <w:sz w:val="28"/>
                <w:szCs w:val="28"/>
                <w:lang w:val="ru-RU"/>
              </w:rPr>
            </w:pPr>
            <w:r w:rsidRPr="004D5575">
              <w:rPr>
                <w:rFonts w:ascii="Times New Roman" w:hAnsi="Times New Roman" w:cs="Times New Roman"/>
                <w:sz w:val="28"/>
                <w:szCs w:val="28"/>
              </w:rPr>
              <w:t xml:space="preserve">Про відділ </w:t>
            </w:r>
            <w:r w:rsidRPr="004D5575">
              <w:rPr>
                <w:rFonts w:ascii="Times New Roman" w:hAnsi="Times New Roman" w:cs="Times New Roman"/>
                <w:sz w:val="28"/>
                <w:szCs w:val="28"/>
                <w:lang w:val="ru-RU"/>
              </w:rPr>
              <w:t>освіти, молоді та спорту</w:t>
            </w:r>
          </w:p>
          <w:p w:rsidR="005F3555" w:rsidRPr="002F4C65" w:rsidRDefault="005F3555" w:rsidP="00D30DFF">
            <w:pPr>
              <w:spacing w:after="0"/>
              <w:ind w:firstLine="567"/>
              <w:jc w:val="center"/>
              <w:rPr>
                <w:rFonts w:ascii="Times New Roman" w:hAnsi="Times New Roman" w:cs="Times New Roman"/>
                <w:sz w:val="28"/>
                <w:szCs w:val="28"/>
              </w:rPr>
            </w:pPr>
            <w:r>
              <w:rPr>
                <w:rFonts w:ascii="Times New Roman" w:hAnsi="Times New Roman" w:cs="Times New Roman"/>
                <w:sz w:val="28"/>
                <w:szCs w:val="28"/>
              </w:rPr>
              <w:t>Чаплинської селищної ради</w:t>
            </w:r>
          </w:p>
        </w:tc>
      </w:tr>
    </w:tbl>
    <w:p w:rsidR="005F3555" w:rsidRPr="004D5575" w:rsidRDefault="005F3555" w:rsidP="005F3555">
      <w:pPr>
        <w:spacing w:after="0"/>
        <w:ind w:firstLine="540"/>
        <w:jc w:val="center"/>
        <w:rPr>
          <w:rFonts w:ascii="Times New Roman" w:hAnsi="Times New Roman" w:cs="Times New Roman"/>
          <w:b/>
          <w:sz w:val="28"/>
          <w:szCs w:val="28"/>
        </w:rPr>
      </w:pPr>
      <w:r w:rsidRPr="004D5575">
        <w:rPr>
          <w:rFonts w:ascii="Times New Roman" w:hAnsi="Times New Roman" w:cs="Times New Roman"/>
          <w:b/>
          <w:sz w:val="28"/>
          <w:szCs w:val="28"/>
        </w:rPr>
        <w:lastRenderedPageBreak/>
        <w:t>1.Загальні положення</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 xml:space="preserve">1.1. Відділ освіти, молоді та спорту (надалі – Відділ освіти) є виконавчим органом Чаплинської селищної ради, створюється селищною радою, підзвітний і підконтрольний селищній раді, підпорядкований виконавчому комітету селищної ради, селищному голові, секретарю селищної ради, першому заступнику селищного голови, департаменту освіти, науки та молоді обласної державної адміністрації, а з питань здійснення делегованих повноважень підконтрольний відповідним органам виконавчої влади. </w:t>
      </w:r>
    </w:p>
    <w:p w:rsidR="005F3555" w:rsidRPr="004D5575" w:rsidRDefault="005F3555" w:rsidP="005F3555">
      <w:pPr>
        <w:spacing w:after="0"/>
        <w:ind w:firstLine="567"/>
        <w:jc w:val="both"/>
        <w:rPr>
          <w:rFonts w:ascii="Times New Roman" w:hAnsi="Times New Roman" w:cs="Times New Roman"/>
          <w:color w:val="000000"/>
          <w:sz w:val="28"/>
          <w:szCs w:val="28"/>
        </w:rPr>
      </w:pPr>
      <w:r w:rsidRPr="004D5575">
        <w:rPr>
          <w:rFonts w:ascii="Times New Roman" w:hAnsi="Times New Roman" w:cs="Times New Roman"/>
          <w:sz w:val="28"/>
          <w:szCs w:val="28"/>
        </w:rPr>
        <w:t>1.2.</w:t>
      </w:r>
      <w:r>
        <w:rPr>
          <w:rFonts w:ascii="Times New Roman" w:hAnsi="Times New Roman" w:cs="Times New Roman"/>
          <w:color w:val="000000"/>
          <w:sz w:val="28"/>
          <w:szCs w:val="28"/>
        </w:rPr>
        <w:t xml:space="preserve"> </w:t>
      </w:r>
      <w:r w:rsidRPr="004D5575">
        <w:rPr>
          <w:rFonts w:ascii="Times New Roman" w:hAnsi="Times New Roman" w:cs="Times New Roman"/>
          <w:color w:val="000000"/>
          <w:sz w:val="28"/>
          <w:szCs w:val="28"/>
        </w:rPr>
        <w:t>Скорочена назва - «Відділ освіти».</w:t>
      </w:r>
    </w:p>
    <w:p w:rsidR="005F3555" w:rsidRPr="004D5575" w:rsidRDefault="005F3555" w:rsidP="005F3555">
      <w:pPr>
        <w:spacing w:after="0"/>
        <w:ind w:firstLine="708"/>
        <w:jc w:val="both"/>
        <w:rPr>
          <w:rFonts w:ascii="Times New Roman" w:hAnsi="Times New Roman" w:cs="Times New Roman"/>
          <w:color w:val="000000"/>
          <w:sz w:val="28"/>
          <w:szCs w:val="28"/>
        </w:rPr>
      </w:pPr>
      <w:r w:rsidRPr="004D5575">
        <w:rPr>
          <w:rFonts w:ascii="Times New Roman" w:hAnsi="Times New Roman" w:cs="Times New Roman"/>
          <w:sz w:val="28"/>
          <w:szCs w:val="28"/>
        </w:rPr>
        <w:t>1.3. Відділ освіти у своїй діяльності керується Конституцією України, Конвенцією про захист прав людини і основоположних свобод, Європейською хартією місцевого самоврядування, іншими міжнародними договорами та правовими актами, ратифікованими Верховною Радою України, Законами України «Про місцеве самоврядування в Україні», «Про службу в органах місцевого самоврядування», «Про державну службу» та іншими законами України з питань організації та діяльності органів місцевого самоврядування, постановами Верховної Ради України, актами Президента України, постановами і розпорядженнями Кабінету Міністрів України, нормативно-правовими актами Міністерства освіти і науки України, департаменту освіти, науки та молоді обласної державної адміністрації, рішеннями селищної ради і виконавчого комітету, розпорядженнями селищного голови, даним Положенням і іншими нормативними актами.</w:t>
      </w:r>
      <w:r w:rsidRPr="004D5575">
        <w:rPr>
          <w:rFonts w:ascii="Times New Roman" w:hAnsi="Times New Roman" w:cs="Times New Roman"/>
          <w:color w:val="000000"/>
          <w:sz w:val="28"/>
          <w:szCs w:val="28"/>
        </w:rPr>
        <w:t xml:space="preserve"> </w:t>
      </w:r>
    </w:p>
    <w:p w:rsidR="005F3555" w:rsidRPr="004D5575" w:rsidRDefault="005F3555" w:rsidP="005F3555">
      <w:pPr>
        <w:spacing w:after="0"/>
        <w:ind w:firstLine="567"/>
        <w:jc w:val="both"/>
        <w:rPr>
          <w:rFonts w:ascii="Times New Roman" w:hAnsi="Times New Roman" w:cs="Times New Roman"/>
          <w:color w:val="000000"/>
          <w:sz w:val="28"/>
          <w:szCs w:val="28"/>
        </w:rPr>
      </w:pPr>
      <w:r w:rsidRPr="004D5575">
        <w:rPr>
          <w:rFonts w:ascii="Times New Roman" w:hAnsi="Times New Roman" w:cs="Times New Roman"/>
          <w:color w:val="000000"/>
          <w:sz w:val="28"/>
          <w:szCs w:val="28"/>
        </w:rPr>
        <w:t>1.4. Від</w:t>
      </w:r>
      <w:r>
        <w:rPr>
          <w:rFonts w:ascii="Times New Roman" w:hAnsi="Times New Roman" w:cs="Times New Roman"/>
          <w:color w:val="000000"/>
          <w:sz w:val="28"/>
          <w:szCs w:val="28"/>
        </w:rPr>
        <w:t xml:space="preserve">діл освіти є юридичною особою, </w:t>
      </w:r>
      <w:r w:rsidRPr="004D5575">
        <w:rPr>
          <w:rFonts w:ascii="Times New Roman" w:hAnsi="Times New Roman" w:cs="Times New Roman"/>
          <w:color w:val="000000"/>
          <w:sz w:val="28"/>
          <w:szCs w:val="28"/>
        </w:rPr>
        <w:t xml:space="preserve">має печатку з відображенням Державного Герба України та своїм найменуванням, штамп та відповідні бланки з відображенням Державного Герба України, своїм найменуванням, ідентифікаційним кодом, рахунки в установах банків, </w:t>
      </w:r>
      <w:r w:rsidRPr="004D5575">
        <w:rPr>
          <w:rFonts w:ascii="Times New Roman" w:hAnsi="Times New Roman" w:cs="Times New Roman"/>
          <w:bCs/>
          <w:color w:val="000000"/>
          <w:sz w:val="28"/>
          <w:szCs w:val="28"/>
        </w:rPr>
        <w:t>органах Казначейства та інші атрибути передбачені для юридичної особи.</w:t>
      </w:r>
    </w:p>
    <w:p w:rsidR="005F3555" w:rsidRPr="004D5575" w:rsidRDefault="005F3555" w:rsidP="005F3555">
      <w:pPr>
        <w:spacing w:after="0"/>
        <w:ind w:firstLine="567"/>
        <w:jc w:val="both"/>
        <w:rPr>
          <w:rFonts w:ascii="Times New Roman" w:hAnsi="Times New Roman" w:cs="Times New Roman"/>
          <w:color w:val="000000"/>
          <w:sz w:val="28"/>
          <w:szCs w:val="28"/>
        </w:rPr>
      </w:pPr>
      <w:r w:rsidRPr="004D5575">
        <w:rPr>
          <w:rFonts w:ascii="Times New Roman" w:hAnsi="Times New Roman" w:cs="Times New Roman"/>
          <w:sz w:val="28"/>
          <w:szCs w:val="28"/>
        </w:rPr>
        <w:t>1</w:t>
      </w:r>
      <w:r w:rsidRPr="004D5575">
        <w:rPr>
          <w:rFonts w:ascii="Times New Roman" w:hAnsi="Times New Roman" w:cs="Times New Roman"/>
          <w:color w:val="000000"/>
          <w:sz w:val="28"/>
          <w:szCs w:val="28"/>
        </w:rPr>
        <w:t>.5. Майно, що є комунальною власністю Чаплинської селищної ради і закріплене за Відділом освіти, належить йому на праві оперативного управління. Відділ освіти володіє і користується цим майном відповідно до вимог чинного законодавства України.</w:t>
      </w:r>
    </w:p>
    <w:p w:rsidR="005F3555" w:rsidRPr="004D5575" w:rsidRDefault="005F3555" w:rsidP="005F3555">
      <w:pPr>
        <w:shd w:val="clear" w:color="auto" w:fill="FFFFFF"/>
        <w:autoSpaceDE w:val="0"/>
        <w:autoSpaceDN w:val="0"/>
        <w:adjustRightInd w:val="0"/>
        <w:spacing w:after="0"/>
        <w:ind w:firstLine="567"/>
        <w:jc w:val="both"/>
        <w:rPr>
          <w:rFonts w:ascii="Times New Roman" w:hAnsi="Times New Roman" w:cs="Times New Roman"/>
          <w:sz w:val="28"/>
          <w:szCs w:val="28"/>
        </w:rPr>
      </w:pPr>
      <w:r w:rsidRPr="004D5575">
        <w:rPr>
          <w:rFonts w:ascii="Times New Roman" w:hAnsi="Times New Roman" w:cs="Times New Roman"/>
          <w:color w:val="000000"/>
          <w:sz w:val="28"/>
          <w:szCs w:val="28"/>
        </w:rPr>
        <w:t xml:space="preserve">1.6. Положення про Відділ освіти </w:t>
      </w:r>
      <w:r w:rsidRPr="004D5575">
        <w:rPr>
          <w:rFonts w:ascii="Times New Roman" w:hAnsi="Times New Roman" w:cs="Times New Roman"/>
          <w:sz w:val="28"/>
          <w:szCs w:val="28"/>
        </w:rPr>
        <w:t>затверджуєть</w:t>
      </w:r>
      <w:r>
        <w:rPr>
          <w:rFonts w:ascii="Times New Roman" w:hAnsi="Times New Roman" w:cs="Times New Roman"/>
          <w:sz w:val="28"/>
          <w:szCs w:val="28"/>
        </w:rPr>
        <w:t>ся сесією Чаплинської селищної</w:t>
      </w:r>
      <w:r w:rsidRPr="004D5575">
        <w:rPr>
          <w:rFonts w:ascii="Times New Roman" w:hAnsi="Times New Roman" w:cs="Times New Roman"/>
          <w:sz w:val="28"/>
          <w:szCs w:val="28"/>
        </w:rPr>
        <w:t xml:space="preserve"> ради.</w:t>
      </w:r>
    </w:p>
    <w:p w:rsidR="005F3555" w:rsidRPr="004D5575" w:rsidRDefault="005F3555" w:rsidP="005F3555">
      <w:pPr>
        <w:shd w:val="clear" w:color="auto" w:fill="FFFFFF"/>
        <w:spacing w:after="0"/>
        <w:ind w:firstLine="567"/>
        <w:jc w:val="both"/>
        <w:rPr>
          <w:rFonts w:ascii="Times New Roman" w:hAnsi="Times New Roman" w:cs="Times New Roman"/>
          <w:sz w:val="28"/>
          <w:szCs w:val="28"/>
        </w:rPr>
      </w:pPr>
      <w:r w:rsidRPr="004D5575">
        <w:rPr>
          <w:rFonts w:ascii="Times New Roman" w:hAnsi="Times New Roman" w:cs="Times New Roman"/>
          <w:sz w:val="28"/>
          <w:szCs w:val="28"/>
        </w:rPr>
        <w:t>1.7. Регіон обслуговування: адмініс</w:t>
      </w:r>
      <w:r>
        <w:rPr>
          <w:rFonts w:ascii="Times New Roman" w:hAnsi="Times New Roman" w:cs="Times New Roman"/>
          <w:sz w:val="28"/>
          <w:szCs w:val="28"/>
        </w:rPr>
        <w:t xml:space="preserve">тративно-територіальні одиниці </w:t>
      </w:r>
      <w:r w:rsidRPr="004D5575">
        <w:rPr>
          <w:rFonts w:ascii="Times New Roman" w:hAnsi="Times New Roman" w:cs="Times New Roman"/>
          <w:sz w:val="28"/>
          <w:szCs w:val="28"/>
        </w:rPr>
        <w:t>Чаплинської селищної ради.</w:t>
      </w:r>
    </w:p>
    <w:p w:rsidR="005F3555" w:rsidRPr="004D5575" w:rsidRDefault="005F3555" w:rsidP="005F3555">
      <w:pPr>
        <w:shd w:val="clear" w:color="auto" w:fill="FFFFFF"/>
        <w:autoSpaceDE w:val="0"/>
        <w:autoSpaceDN w:val="0"/>
        <w:adjustRightInd w:val="0"/>
        <w:spacing w:after="0"/>
        <w:ind w:firstLine="567"/>
        <w:jc w:val="both"/>
        <w:rPr>
          <w:rFonts w:ascii="Times New Roman" w:hAnsi="Times New Roman" w:cs="Times New Roman"/>
          <w:sz w:val="28"/>
          <w:szCs w:val="28"/>
        </w:rPr>
      </w:pPr>
      <w:r w:rsidRPr="004D5575">
        <w:rPr>
          <w:rFonts w:ascii="Times New Roman" w:hAnsi="Times New Roman" w:cs="Times New Roman"/>
          <w:sz w:val="28"/>
          <w:szCs w:val="28"/>
        </w:rPr>
        <w:lastRenderedPageBreak/>
        <w:t>1.8. Юридична адреса Відділу освіти: Україна, 75200, Херсонська область, смт. Чаплинка, вул. Паркова, 38.</w:t>
      </w:r>
    </w:p>
    <w:p w:rsidR="005F3555" w:rsidRPr="004D5575" w:rsidRDefault="005F3555" w:rsidP="005F3555">
      <w:pPr>
        <w:shd w:val="clear" w:color="auto" w:fill="FFFFFF"/>
        <w:autoSpaceDE w:val="0"/>
        <w:autoSpaceDN w:val="0"/>
        <w:adjustRightInd w:val="0"/>
        <w:spacing w:after="0"/>
        <w:ind w:firstLine="567"/>
        <w:jc w:val="both"/>
        <w:rPr>
          <w:rFonts w:ascii="Times New Roman" w:hAnsi="Times New Roman" w:cs="Times New Roman"/>
          <w:sz w:val="28"/>
          <w:szCs w:val="28"/>
        </w:rPr>
      </w:pPr>
      <w:r w:rsidRPr="004D5575">
        <w:rPr>
          <w:rFonts w:ascii="Times New Roman" w:hAnsi="Times New Roman" w:cs="Times New Roman"/>
          <w:sz w:val="28"/>
          <w:szCs w:val="28"/>
        </w:rPr>
        <w:t>1.9. Основні принципи діяльності Відділу освіти:</w:t>
      </w:r>
    </w:p>
    <w:p w:rsidR="005F3555" w:rsidRPr="004D5575" w:rsidRDefault="005F3555" w:rsidP="005F3555">
      <w:pPr>
        <w:shd w:val="clear" w:color="auto" w:fill="FFFFFF"/>
        <w:spacing w:after="0" w:line="256"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4D5575">
        <w:rPr>
          <w:rFonts w:ascii="Times New Roman" w:hAnsi="Times New Roman" w:cs="Times New Roman"/>
          <w:color w:val="000000"/>
          <w:sz w:val="28"/>
          <w:szCs w:val="28"/>
        </w:rPr>
        <w:t>забезпечення якості освіти та якості освітньої діяльності;</w:t>
      </w:r>
    </w:p>
    <w:p w:rsidR="005F3555" w:rsidRPr="004D5575" w:rsidRDefault="005F3555" w:rsidP="005F3555">
      <w:pPr>
        <w:shd w:val="clear" w:color="auto" w:fill="FFFFFF"/>
        <w:spacing w:after="0" w:line="256"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 </w:t>
      </w:r>
      <w:r w:rsidRPr="004D5575">
        <w:rPr>
          <w:rFonts w:ascii="Times New Roman" w:hAnsi="Times New Roman" w:cs="Times New Roman"/>
          <w:color w:val="000000"/>
          <w:sz w:val="28"/>
          <w:szCs w:val="28"/>
          <w:lang w:val="ru-RU"/>
        </w:rPr>
        <w:t>забезпечення рівного доступу до освіти без дискримінації за будь-якими ознаками, у тому числі за ознакою інвалідності;</w:t>
      </w:r>
    </w:p>
    <w:p w:rsidR="005F3555" w:rsidRPr="004D5575" w:rsidRDefault="005F3555" w:rsidP="005F3555">
      <w:pPr>
        <w:shd w:val="clear" w:color="auto" w:fill="FFFFFF"/>
        <w:spacing w:after="0" w:line="256"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r w:rsidRPr="004D5575">
        <w:rPr>
          <w:rFonts w:ascii="Times New Roman" w:hAnsi="Times New Roman" w:cs="Times New Roman"/>
          <w:color w:val="000000"/>
          <w:sz w:val="28"/>
          <w:szCs w:val="28"/>
          <w:lang w:val="ru-RU"/>
        </w:rPr>
        <w:t>розвиток інкл</w:t>
      </w:r>
      <w:r>
        <w:rPr>
          <w:rFonts w:ascii="Times New Roman" w:hAnsi="Times New Roman" w:cs="Times New Roman"/>
          <w:color w:val="000000"/>
          <w:sz w:val="28"/>
          <w:szCs w:val="28"/>
          <w:lang w:val="ru-RU"/>
        </w:rPr>
        <w:t>юзивного освітнього середовища,</w:t>
      </w:r>
      <w:r w:rsidRPr="004D5575">
        <w:rPr>
          <w:rFonts w:ascii="Times New Roman" w:hAnsi="Times New Roman" w:cs="Times New Roman"/>
          <w:color w:val="000000"/>
          <w:sz w:val="28"/>
          <w:szCs w:val="28"/>
          <w:lang w:val="ru-RU"/>
        </w:rPr>
        <w:t xml:space="preserve"> у </w:t>
      </w:r>
      <w:proofErr w:type="gramStart"/>
      <w:r w:rsidRPr="004D5575">
        <w:rPr>
          <w:rFonts w:ascii="Times New Roman" w:hAnsi="Times New Roman" w:cs="Times New Roman"/>
          <w:color w:val="000000"/>
          <w:sz w:val="28"/>
          <w:szCs w:val="28"/>
          <w:lang w:val="ru-RU"/>
        </w:rPr>
        <w:t>закладах</w:t>
      </w:r>
      <w:proofErr w:type="gramEnd"/>
      <w:r w:rsidRPr="004D5575">
        <w:rPr>
          <w:rFonts w:ascii="Times New Roman" w:hAnsi="Times New Roman" w:cs="Times New Roman"/>
          <w:color w:val="000000"/>
          <w:sz w:val="28"/>
          <w:szCs w:val="28"/>
          <w:lang w:val="ru-RU"/>
        </w:rPr>
        <w:t xml:space="preserve"> освіти, найбільш доступних і наближених до місця проживання осіб з особливими освітніми потребами;</w:t>
      </w:r>
    </w:p>
    <w:p w:rsidR="005F3555" w:rsidRPr="004D5575" w:rsidRDefault="005F3555" w:rsidP="005F3555">
      <w:pPr>
        <w:shd w:val="clear" w:color="auto" w:fill="FFFFFF"/>
        <w:spacing w:after="0" w:line="256"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proofErr w:type="gramStart"/>
      <w:r w:rsidRPr="004D5575">
        <w:rPr>
          <w:rFonts w:ascii="Times New Roman" w:hAnsi="Times New Roman" w:cs="Times New Roman"/>
          <w:color w:val="000000"/>
          <w:sz w:val="28"/>
          <w:szCs w:val="28"/>
          <w:lang w:val="ru-RU"/>
        </w:rPr>
        <w:t>р</w:t>
      </w:r>
      <w:proofErr w:type="gramEnd"/>
      <w:r w:rsidRPr="004D5575">
        <w:rPr>
          <w:rFonts w:ascii="Times New Roman" w:hAnsi="Times New Roman" w:cs="Times New Roman"/>
          <w:color w:val="000000"/>
          <w:sz w:val="28"/>
          <w:szCs w:val="28"/>
          <w:lang w:val="ru-RU"/>
        </w:rPr>
        <w:t>ізноманітність освіти;</w:t>
      </w:r>
    </w:p>
    <w:p w:rsidR="005F3555" w:rsidRPr="004D5575" w:rsidRDefault="005F3555" w:rsidP="005F3555">
      <w:pPr>
        <w:shd w:val="clear" w:color="auto" w:fill="FFFFFF"/>
        <w:spacing w:after="0" w:line="256"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r w:rsidRPr="004D5575">
        <w:rPr>
          <w:rFonts w:ascii="Times New Roman" w:hAnsi="Times New Roman" w:cs="Times New Roman"/>
          <w:color w:val="000000"/>
          <w:sz w:val="28"/>
          <w:szCs w:val="28"/>
          <w:lang w:val="ru-RU"/>
        </w:rPr>
        <w:t>цілісність і наступність системи освіти;</w:t>
      </w:r>
    </w:p>
    <w:p w:rsidR="005F3555" w:rsidRPr="004D5575" w:rsidRDefault="005F3555" w:rsidP="005F3555">
      <w:pPr>
        <w:shd w:val="clear" w:color="auto" w:fill="FFFFFF"/>
        <w:tabs>
          <w:tab w:val="left" w:pos="142"/>
        </w:tabs>
        <w:spacing w:after="0" w:line="256"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r w:rsidRPr="004D5575">
        <w:rPr>
          <w:rFonts w:ascii="Times New Roman" w:hAnsi="Times New Roman" w:cs="Times New Roman"/>
          <w:color w:val="000000"/>
          <w:sz w:val="28"/>
          <w:szCs w:val="28"/>
          <w:lang w:val="ru-RU"/>
        </w:rPr>
        <w:t xml:space="preserve">прозорість і публічність прийняття та виконання управлінських </w:t>
      </w:r>
      <w:proofErr w:type="gramStart"/>
      <w:r w:rsidRPr="004D5575">
        <w:rPr>
          <w:rFonts w:ascii="Times New Roman" w:hAnsi="Times New Roman" w:cs="Times New Roman"/>
          <w:color w:val="000000"/>
          <w:sz w:val="28"/>
          <w:szCs w:val="28"/>
          <w:lang w:val="ru-RU"/>
        </w:rPr>
        <w:t>р</w:t>
      </w:r>
      <w:proofErr w:type="gramEnd"/>
      <w:r w:rsidRPr="004D5575">
        <w:rPr>
          <w:rFonts w:ascii="Times New Roman" w:hAnsi="Times New Roman" w:cs="Times New Roman"/>
          <w:color w:val="000000"/>
          <w:sz w:val="28"/>
          <w:szCs w:val="28"/>
          <w:lang w:val="ru-RU"/>
        </w:rPr>
        <w:t>ішень;</w:t>
      </w:r>
    </w:p>
    <w:p w:rsidR="005F3555" w:rsidRPr="004D5575" w:rsidRDefault="005F3555" w:rsidP="005F3555">
      <w:pPr>
        <w:shd w:val="clear" w:color="auto" w:fill="FFFFFF"/>
        <w:spacing w:after="0" w:line="256"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w:t>
      </w:r>
      <w:r w:rsidRPr="004D5575">
        <w:rPr>
          <w:rFonts w:ascii="Times New Roman" w:hAnsi="Times New Roman" w:cs="Times New Roman"/>
          <w:color w:val="000000"/>
          <w:sz w:val="28"/>
          <w:szCs w:val="28"/>
          <w:lang w:val="ru-RU"/>
        </w:rPr>
        <w:t xml:space="preserve"> відповідальність і </w:t>
      </w:r>
      <w:proofErr w:type="gramStart"/>
      <w:r w:rsidRPr="004D5575">
        <w:rPr>
          <w:rFonts w:ascii="Times New Roman" w:hAnsi="Times New Roman" w:cs="Times New Roman"/>
          <w:color w:val="000000"/>
          <w:sz w:val="28"/>
          <w:szCs w:val="28"/>
          <w:lang w:val="ru-RU"/>
        </w:rPr>
        <w:t>п</w:t>
      </w:r>
      <w:proofErr w:type="gramEnd"/>
      <w:r w:rsidRPr="004D5575">
        <w:rPr>
          <w:rFonts w:ascii="Times New Roman" w:hAnsi="Times New Roman" w:cs="Times New Roman"/>
          <w:color w:val="000000"/>
          <w:sz w:val="28"/>
          <w:szCs w:val="28"/>
          <w:lang w:val="ru-RU"/>
        </w:rPr>
        <w:t>ідзвітність органів управління освітою та закладів освіти, інших суб’єктів освітньої діяльності перед суспільством;</w:t>
      </w:r>
    </w:p>
    <w:p w:rsidR="005F3555" w:rsidRPr="004D5575" w:rsidRDefault="005F3555" w:rsidP="005F3555">
      <w:pPr>
        <w:shd w:val="clear" w:color="auto" w:fill="FFFFFF"/>
        <w:spacing w:after="0" w:line="256" w:lineRule="auto"/>
        <w:jc w:val="both"/>
        <w:rPr>
          <w:rFonts w:ascii="Times New Roman" w:hAnsi="Times New Roman" w:cs="Times New Roman"/>
          <w:color w:val="000000"/>
          <w:sz w:val="28"/>
          <w:szCs w:val="28"/>
          <w:lang w:val="ru-RU"/>
        </w:rPr>
      </w:pPr>
      <w:r w:rsidRPr="004D5575">
        <w:rPr>
          <w:rFonts w:ascii="Times New Roman" w:hAnsi="Times New Roman" w:cs="Times New Roman"/>
          <w:color w:val="000000"/>
          <w:sz w:val="28"/>
          <w:szCs w:val="28"/>
          <w:lang w:val="ru-RU"/>
        </w:rPr>
        <w:t xml:space="preserve">- нерозривний зв’язок із </w:t>
      </w:r>
      <w:proofErr w:type="gramStart"/>
      <w:r w:rsidRPr="004D5575">
        <w:rPr>
          <w:rFonts w:ascii="Times New Roman" w:hAnsi="Times New Roman" w:cs="Times New Roman"/>
          <w:color w:val="000000"/>
          <w:sz w:val="28"/>
          <w:szCs w:val="28"/>
          <w:lang w:val="ru-RU"/>
        </w:rPr>
        <w:t>св</w:t>
      </w:r>
      <w:proofErr w:type="gramEnd"/>
      <w:r w:rsidRPr="004D5575">
        <w:rPr>
          <w:rFonts w:ascii="Times New Roman" w:hAnsi="Times New Roman" w:cs="Times New Roman"/>
          <w:color w:val="000000"/>
          <w:sz w:val="28"/>
          <w:szCs w:val="28"/>
          <w:lang w:val="ru-RU"/>
        </w:rPr>
        <w:t>ітовою та національною історією, культурою, національними традиціями;</w:t>
      </w:r>
    </w:p>
    <w:p w:rsidR="005F3555" w:rsidRPr="004D5575" w:rsidRDefault="005F3555" w:rsidP="005F3555">
      <w:pPr>
        <w:shd w:val="clear" w:color="auto" w:fill="FFFFFF"/>
        <w:spacing w:after="0" w:line="256" w:lineRule="auto"/>
        <w:jc w:val="both"/>
        <w:rPr>
          <w:rFonts w:ascii="Times New Roman" w:hAnsi="Times New Roman" w:cs="Times New Roman"/>
          <w:color w:val="000000"/>
          <w:sz w:val="28"/>
          <w:szCs w:val="28"/>
          <w:lang w:val="ru-RU"/>
        </w:rPr>
      </w:pPr>
      <w:r w:rsidRPr="004D5575">
        <w:rPr>
          <w:rFonts w:ascii="Times New Roman" w:hAnsi="Times New Roman" w:cs="Times New Roman"/>
          <w:color w:val="000000"/>
          <w:sz w:val="28"/>
          <w:szCs w:val="28"/>
          <w:lang w:val="ru-RU"/>
        </w:rPr>
        <w:t>- свобода у виборі виді</w:t>
      </w:r>
      <w:proofErr w:type="gramStart"/>
      <w:r w:rsidRPr="004D5575">
        <w:rPr>
          <w:rFonts w:ascii="Times New Roman" w:hAnsi="Times New Roman" w:cs="Times New Roman"/>
          <w:color w:val="000000"/>
          <w:sz w:val="28"/>
          <w:szCs w:val="28"/>
          <w:lang w:val="ru-RU"/>
        </w:rPr>
        <w:t>в</w:t>
      </w:r>
      <w:proofErr w:type="gramEnd"/>
      <w:r w:rsidRPr="004D5575">
        <w:rPr>
          <w:rFonts w:ascii="Times New Roman" w:hAnsi="Times New Roman" w:cs="Times New Roman"/>
          <w:color w:val="000000"/>
          <w:sz w:val="28"/>
          <w:szCs w:val="28"/>
          <w:lang w:val="ru-RU"/>
        </w:rPr>
        <w:t xml:space="preserve">, </w:t>
      </w:r>
      <w:proofErr w:type="gramStart"/>
      <w:r w:rsidRPr="004D5575">
        <w:rPr>
          <w:rFonts w:ascii="Times New Roman" w:hAnsi="Times New Roman" w:cs="Times New Roman"/>
          <w:color w:val="000000"/>
          <w:sz w:val="28"/>
          <w:szCs w:val="28"/>
          <w:lang w:val="ru-RU"/>
        </w:rPr>
        <w:t>форм</w:t>
      </w:r>
      <w:proofErr w:type="gramEnd"/>
      <w:r w:rsidRPr="004D5575">
        <w:rPr>
          <w:rFonts w:ascii="Times New Roman" w:hAnsi="Times New Roman" w:cs="Times New Roman"/>
          <w:color w:val="000000"/>
          <w:sz w:val="28"/>
          <w:szCs w:val="28"/>
          <w:lang w:val="ru-RU"/>
        </w:rPr>
        <w:t xml:space="preserve"> і темпу здобуття освіти, освітньої програми, закладу освіти, інших суб’єктів освітньої діяльності;</w:t>
      </w:r>
    </w:p>
    <w:p w:rsidR="005F3555" w:rsidRPr="004D5575" w:rsidRDefault="005F3555" w:rsidP="005F3555">
      <w:pPr>
        <w:shd w:val="clear" w:color="auto" w:fill="FFFFFF"/>
        <w:spacing w:after="0" w:line="256"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w:t>
      </w:r>
      <w:r w:rsidRPr="004D5575">
        <w:rPr>
          <w:rFonts w:ascii="Times New Roman" w:hAnsi="Times New Roman" w:cs="Times New Roman"/>
          <w:color w:val="000000"/>
          <w:sz w:val="28"/>
          <w:szCs w:val="28"/>
          <w:lang w:val="ru-RU"/>
        </w:rPr>
        <w:t xml:space="preserve"> академічна доброчесність;</w:t>
      </w:r>
    </w:p>
    <w:p w:rsidR="005F3555" w:rsidRPr="004D5575" w:rsidRDefault="005F3555" w:rsidP="005F3555">
      <w:pPr>
        <w:shd w:val="clear" w:color="auto" w:fill="FFFFFF"/>
        <w:spacing w:after="0" w:line="256"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r w:rsidRPr="004D5575">
        <w:rPr>
          <w:rFonts w:ascii="Times New Roman" w:hAnsi="Times New Roman" w:cs="Times New Roman"/>
          <w:color w:val="000000"/>
          <w:sz w:val="28"/>
          <w:szCs w:val="28"/>
          <w:lang w:val="ru-RU"/>
        </w:rPr>
        <w:t>академічна свобода;</w:t>
      </w:r>
    </w:p>
    <w:p w:rsidR="005F3555" w:rsidRPr="004D5575" w:rsidRDefault="005F3555" w:rsidP="005F3555">
      <w:pPr>
        <w:shd w:val="clear" w:color="auto" w:fill="FFFFFF"/>
        <w:spacing w:after="0" w:line="256"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w:t>
      </w:r>
      <w:r w:rsidRPr="004D5575">
        <w:rPr>
          <w:rFonts w:ascii="Times New Roman" w:hAnsi="Times New Roman" w:cs="Times New Roman"/>
          <w:color w:val="000000"/>
          <w:sz w:val="28"/>
          <w:szCs w:val="28"/>
          <w:lang w:val="ru-RU"/>
        </w:rPr>
        <w:t xml:space="preserve"> гуманізм;</w:t>
      </w:r>
    </w:p>
    <w:p w:rsidR="005F3555" w:rsidRPr="004D5575" w:rsidRDefault="005F3555" w:rsidP="005F3555">
      <w:pPr>
        <w:shd w:val="clear" w:color="auto" w:fill="FFFFFF"/>
        <w:spacing w:after="0" w:line="256"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r w:rsidRPr="004D5575">
        <w:rPr>
          <w:rFonts w:ascii="Times New Roman" w:hAnsi="Times New Roman" w:cs="Times New Roman"/>
          <w:color w:val="000000"/>
          <w:sz w:val="28"/>
          <w:szCs w:val="28"/>
          <w:lang w:val="ru-RU"/>
        </w:rPr>
        <w:t>демократизм;</w:t>
      </w:r>
    </w:p>
    <w:p w:rsidR="005F3555" w:rsidRPr="004D5575" w:rsidRDefault="005F3555" w:rsidP="005F3555">
      <w:pPr>
        <w:shd w:val="clear" w:color="auto" w:fill="FFFFFF"/>
        <w:spacing w:after="0" w:line="256"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r w:rsidRPr="004D5575">
        <w:rPr>
          <w:rFonts w:ascii="Times New Roman" w:hAnsi="Times New Roman" w:cs="Times New Roman"/>
          <w:color w:val="000000"/>
          <w:sz w:val="28"/>
          <w:szCs w:val="28"/>
          <w:lang w:val="ru-RU"/>
        </w:rPr>
        <w:t>виховання патріотизму, поваги до культурних цінностей Українського народу, його історико-культурного надбання і традицій;</w:t>
      </w:r>
    </w:p>
    <w:p w:rsidR="005F3555" w:rsidRPr="004D5575" w:rsidRDefault="005F3555" w:rsidP="005F3555">
      <w:pPr>
        <w:shd w:val="clear" w:color="auto" w:fill="FFFFFF"/>
        <w:spacing w:after="0" w:line="256" w:lineRule="auto"/>
        <w:jc w:val="both"/>
        <w:rPr>
          <w:rFonts w:ascii="Times New Roman" w:hAnsi="Times New Roman" w:cs="Times New Roman"/>
          <w:color w:val="000000"/>
          <w:sz w:val="28"/>
          <w:szCs w:val="28"/>
          <w:lang w:val="ru-RU"/>
        </w:rPr>
      </w:pPr>
      <w:r w:rsidRPr="004D5575">
        <w:rPr>
          <w:rFonts w:ascii="Times New Roman" w:hAnsi="Times New Roman" w:cs="Times New Roman"/>
          <w:color w:val="000000"/>
          <w:sz w:val="28"/>
          <w:szCs w:val="28"/>
          <w:lang w:val="ru-RU"/>
        </w:rPr>
        <w:t>- формування усвідомленої потреби в дотриманні </w:t>
      </w:r>
      <w:hyperlink r:id="rId9" w:history="1">
        <w:r w:rsidRPr="004D5575">
          <w:rPr>
            <w:rStyle w:val="af5"/>
            <w:rFonts w:ascii="Times New Roman" w:hAnsi="Times New Roman" w:cs="Times New Roman"/>
            <w:color w:val="8C8282"/>
            <w:sz w:val="28"/>
            <w:szCs w:val="28"/>
            <w:bdr w:val="none" w:sz="0" w:space="0" w:color="auto" w:frame="1"/>
            <w:lang w:val="ru-RU"/>
          </w:rPr>
          <w:t>Конституції</w:t>
        </w:r>
      </w:hyperlink>
      <w:r w:rsidRPr="004D5575">
        <w:rPr>
          <w:rFonts w:ascii="Times New Roman" w:hAnsi="Times New Roman" w:cs="Times New Roman"/>
          <w:color w:val="000000"/>
          <w:sz w:val="28"/>
          <w:szCs w:val="28"/>
          <w:lang w:val="ru-RU"/>
        </w:rPr>
        <w:t> та законів України, нетерпимості до їх порушення;</w:t>
      </w:r>
    </w:p>
    <w:p w:rsidR="005F3555" w:rsidRPr="004D5575" w:rsidRDefault="005F3555" w:rsidP="005F3555">
      <w:pPr>
        <w:shd w:val="clear" w:color="auto" w:fill="FFFFFF"/>
        <w:spacing w:after="0" w:line="256"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w:t>
      </w:r>
      <w:r w:rsidRPr="004D5575">
        <w:rPr>
          <w:rFonts w:ascii="Times New Roman" w:hAnsi="Times New Roman" w:cs="Times New Roman"/>
          <w:color w:val="000000"/>
          <w:sz w:val="28"/>
          <w:szCs w:val="28"/>
          <w:lang w:val="ru-RU"/>
        </w:rPr>
        <w:t xml:space="preserve"> формування поваги до прав і свобод людини, нетерпимості до приниження її честі та </w:t>
      </w:r>
      <w:proofErr w:type="gramStart"/>
      <w:r w:rsidRPr="004D5575">
        <w:rPr>
          <w:rFonts w:ascii="Times New Roman" w:hAnsi="Times New Roman" w:cs="Times New Roman"/>
          <w:color w:val="000000"/>
          <w:sz w:val="28"/>
          <w:szCs w:val="28"/>
          <w:lang w:val="ru-RU"/>
        </w:rPr>
        <w:t>г</w:t>
      </w:r>
      <w:proofErr w:type="gramEnd"/>
      <w:r w:rsidRPr="004D5575">
        <w:rPr>
          <w:rFonts w:ascii="Times New Roman" w:hAnsi="Times New Roman" w:cs="Times New Roman"/>
          <w:color w:val="000000"/>
          <w:sz w:val="28"/>
          <w:szCs w:val="28"/>
          <w:lang w:val="ru-RU"/>
        </w:rPr>
        <w:t>ідності, фізичного або психічного насильства, а також до дискримінації за будь-якими ознаками;</w:t>
      </w:r>
    </w:p>
    <w:p w:rsidR="005F3555" w:rsidRPr="004D5575" w:rsidRDefault="005F3555" w:rsidP="005F3555">
      <w:pPr>
        <w:shd w:val="clear" w:color="auto" w:fill="FFFFFF"/>
        <w:spacing w:after="0" w:line="256"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r w:rsidRPr="004D5575">
        <w:rPr>
          <w:rFonts w:ascii="Times New Roman" w:hAnsi="Times New Roman" w:cs="Times New Roman"/>
          <w:color w:val="000000"/>
          <w:sz w:val="28"/>
          <w:szCs w:val="28"/>
          <w:lang w:val="ru-RU"/>
        </w:rPr>
        <w:t>формування громадянської культури та культури демократії;</w:t>
      </w:r>
    </w:p>
    <w:p w:rsidR="005F3555" w:rsidRPr="004D5575" w:rsidRDefault="005F3555" w:rsidP="005F3555">
      <w:pPr>
        <w:shd w:val="clear" w:color="auto" w:fill="FFFFFF"/>
        <w:spacing w:after="0" w:line="256" w:lineRule="auto"/>
        <w:jc w:val="both"/>
        <w:rPr>
          <w:rFonts w:ascii="Times New Roman" w:hAnsi="Times New Roman" w:cs="Times New Roman"/>
          <w:color w:val="000000"/>
          <w:sz w:val="28"/>
          <w:szCs w:val="28"/>
          <w:lang w:val="ru-RU"/>
        </w:rPr>
      </w:pPr>
      <w:r w:rsidRPr="004D5575">
        <w:rPr>
          <w:rFonts w:ascii="Times New Roman" w:hAnsi="Times New Roman" w:cs="Times New Roman"/>
          <w:color w:val="000000"/>
          <w:sz w:val="28"/>
          <w:szCs w:val="28"/>
          <w:lang w:val="ru-RU"/>
        </w:rPr>
        <w:t xml:space="preserve">- формування культури </w:t>
      </w:r>
      <w:proofErr w:type="gramStart"/>
      <w:r w:rsidRPr="004D5575">
        <w:rPr>
          <w:rFonts w:ascii="Times New Roman" w:hAnsi="Times New Roman" w:cs="Times New Roman"/>
          <w:color w:val="000000"/>
          <w:sz w:val="28"/>
          <w:szCs w:val="28"/>
          <w:lang w:val="ru-RU"/>
        </w:rPr>
        <w:t>здорового</w:t>
      </w:r>
      <w:proofErr w:type="gramEnd"/>
      <w:r w:rsidRPr="004D5575">
        <w:rPr>
          <w:rFonts w:ascii="Times New Roman" w:hAnsi="Times New Roman" w:cs="Times New Roman"/>
          <w:color w:val="000000"/>
          <w:sz w:val="28"/>
          <w:szCs w:val="28"/>
          <w:lang w:val="ru-RU"/>
        </w:rPr>
        <w:t xml:space="preserve"> способу життя, екологічної культури і дбайливого ставлення до довкілля;</w:t>
      </w:r>
    </w:p>
    <w:p w:rsidR="005F3555" w:rsidRPr="004D5575" w:rsidRDefault="005F3555" w:rsidP="005F3555">
      <w:pPr>
        <w:shd w:val="clear" w:color="auto" w:fill="FFFFFF"/>
        <w:spacing w:after="0" w:line="256"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r w:rsidRPr="004D5575">
        <w:rPr>
          <w:rFonts w:ascii="Times New Roman" w:hAnsi="Times New Roman" w:cs="Times New Roman"/>
          <w:color w:val="000000"/>
          <w:sz w:val="28"/>
          <w:szCs w:val="28"/>
          <w:lang w:val="ru-RU"/>
        </w:rPr>
        <w:t>невтручання політичних партій в освітній процес;</w:t>
      </w:r>
    </w:p>
    <w:p w:rsidR="005F3555" w:rsidRPr="004D5575" w:rsidRDefault="005F3555" w:rsidP="005F3555">
      <w:pPr>
        <w:shd w:val="clear" w:color="auto" w:fill="FFFFFF"/>
        <w:spacing w:after="0" w:line="256" w:lineRule="auto"/>
        <w:jc w:val="both"/>
        <w:rPr>
          <w:rFonts w:ascii="Times New Roman" w:hAnsi="Times New Roman" w:cs="Times New Roman"/>
          <w:color w:val="000000"/>
          <w:sz w:val="28"/>
          <w:szCs w:val="28"/>
          <w:lang w:val="ru-RU"/>
        </w:rPr>
      </w:pPr>
      <w:r w:rsidRPr="004D5575">
        <w:rPr>
          <w:rFonts w:ascii="Times New Roman" w:hAnsi="Times New Roman" w:cs="Times New Roman"/>
          <w:color w:val="000000"/>
          <w:sz w:val="28"/>
          <w:szCs w:val="28"/>
          <w:lang w:val="ru-RU"/>
        </w:rPr>
        <w:t xml:space="preserve">- невтручання </w:t>
      </w:r>
      <w:proofErr w:type="gramStart"/>
      <w:r w:rsidRPr="004D5575">
        <w:rPr>
          <w:rFonts w:ascii="Times New Roman" w:hAnsi="Times New Roman" w:cs="Times New Roman"/>
          <w:color w:val="000000"/>
          <w:sz w:val="28"/>
          <w:szCs w:val="28"/>
          <w:lang w:val="ru-RU"/>
        </w:rPr>
        <w:t>рел</w:t>
      </w:r>
      <w:proofErr w:type="gramEnd"/>
      <w:r w:rsidRPr="004D5575">
        <w:rPr>
          <w:rFonts w:ascii="Times New Roman" w:hAnsi="Times New Roman" w:cs="Times New Roman"/>
          <w:color w:val="000000"/>
          <w:sz w:val="28"/>
          <w:szCs w:val="28"/>
          <w:lang w:val="ru-RU"/>
        </w:rPr>
        <w:t>ігійних організацій в освітній процес (крім випадків, визначених цим Законом «Про освіту»);</w:t>
      </w:r>
    </w:p>
    <w:p w:rsidR="005F3555" w:rsidRPr="004D5575" w:rsidRDefault="005F3555" w:rsidP="005F3555">
      <w:pPr>
        <w:shd w:val="clear" w:color="auto" w:fill="FFFFFF"/>
        <w:spacing w:after="0" w:line="256"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r w:rsidRPr="004D5575">
        <w:rPr>
          <w:rFonts w:ascii="Times New Roman" w:hAnsi="Times New Roman" w:cs="Times New Roman"/>
          <w:color w:val="000000"/>
          <w:sz w:val="28"/>
          <w:szCs w:val="28"/>
          <w:lang w:val="ru-RU"/>
        </w:rPr>
        <w:t>сприяння навчанню впродовж життя;</w:t>
      </w:r>
    </w:p>
    <w:p w:rsidR="005F3555" w:rsidRPr="004D5575" w:rsidRDefault="005F3555" w:rsidP="005F3555">
      <w:pPr>
        <w:shd w:val="clear" w:color="auto" w:fill="FFFFFF"/>
        <w:spacing w:after="0" w:line="256"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r w:rsidRPr="004D5575">
        <w:rPr>
          <w:rFonts w:ascii="Times New Roman" w:hAnsi="Times New Roman" w:cs="Times New Roman"/>
          <w:color w:val="000000"/>
          <w:sz w:val="28"/>
          <w:szCs w:val="28"/>
          <w:lang w:val="ru-RU"/>
        </w:rPr>
        <w:t>інтеграція у міжнародний освітній та науковий прості</w:t>
      </w:r>
      <w:proofErr w:type="gramStart"/>
      <w:r w:rsidRPr="004D5575">
        <w:rPr>
          <w:rFonts w:ascii="Times New Roman" w:hAnsi="Times New Roman" w:cs="Times New Roman"/>
          <w:color w:val="000000"/>
          <w:sz w:val="28"/>
          <w:szCs w:val="28"/>
          <w:lang w:val="ru-RU"/>
        </w:rPr>
        <w:t>р</w:t>
      </w:r>
      <w:proofErr w:type="gramEnd"/>
      <w:r w:rsidRPr="004D5575">
        <w:rPr>
          <w:rFonts w:ascii="Times New Roman" w:hAnsi="Times New Roman" w:cs="Times New Roman"/>
          <w:color w:val="000000"/>
          <w:sz w:val="28"/>
          <w:szCs w:val="28"/>
          <w:lang w:val="ru-RU"/>
        </w:rPr>
        <w:t>;</w:t>
      </w:r>
    </w:p>
    <w:p w:rsidR="005F3555" w:rsidRPr="004D5575" w:rsidRDefault="005F3555" w:rsidP="005F3555">
      <w:pPr>
        <w:shd w:val="clear" w:color="auto" w:fill="FFFFFF"/>
        <w:spacing w:after="0" w:line="256"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proofErr w:type="gramStart"/>
      <w:r w:rsidRPr="004D5575">
        <w:rPr>
          <w:rFonts w:ascii="Times New Roman" w:hAnsi="Times New Roman" w:cs="Times New Roman"/>
          <w:color w:val="000000"/>
          <w:sz w:val="28"/>
          <w:szCs w:val="28"/>
          <w:lang w:val="ru-RU"/>
        </w:rPr>
        <w:t>нетерпим</w:t>
      </w:r>
      <w:proofErr w:type="gramEnd"/>
      <w:r w:rsidRPr="004D5575">
        <w:rPr>
          <w:rFonts w:ascii="Times New Roman" w:hAnsi="Times New Roman" w:cs="Times New Roman"/>
          <w:color w:val="000000"/>
          <w:sz w:val="28"/>
          <w:szCs w:val="28"/>
          <w:lang w:val="ru-RU"/>
        </w:rPr>
        <w:t>ість до проявів корупції та хабарництва;</w:t>
      </w:r>
    </w:p>
    <w:p w:rsidR="005F3555" w:rsidRPr="00C663EB" w:rsidRDefault="005F3555" w:rsidP="005F3555">
      <w:pPr>
        <w:shd w:val="clear" w:color="auto" w:fill="FFFFFF"/>
        <w:spacing w:after="0" w:line="256"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w:t>
      </w:r>
      <w:r w:rsidRPr="004D5575">
        <w:rPr>
          <w:rFonts w:ascii="Times New Roman" w:hAnsi="Times New Roman" w:cs="Times New Roman"/>
          <w:color w:val="000000"/>
          <w:sz w:val="28"/>
          <w:szCs w:val="28"/>
          <w:lang w:val="ru-RU"/>
        </w:rPr>
        <w:t xml:space="preserve"> доступність для </w:t>
      </w:r>
      <w:proofErr w:type="gramStart"/>
      <w:r w:rsidRPr="004D5575">
        <w:rPr>
          <w:rFonts w:ascii="Times New Roman" w:hAnsi="Times New Roman" w:cs="Times New Roman"/>
          <w:color w:val="000000"/>
          <w:sz w:val="28"/>
          <w:szCs w:val="28"/>
          <w:lang w:val="ru-RU"/>
        </w:rPr>
        <w:t>кожного</w:t>
      </w:r>
      <w:proofErr w:type="gramEnd"/>
      <w:r w:rsidRPr="004D5575">
        <w:rPr>
          <w:rFonts w:ascii="Times New Roman" w:hAnsi="Times New Roman" w:cs="Times New Roman"/>
          <w:color w:val="000000"/>
          <w:sz w:val="28"/>
          <w:szCs w:val="28"/>
          <w:lang w:val="ru-RU"/>
        </w:rPr>
        <w:t xml:space="preserve"> громадянина всіх форм і типів освітніх</w:t>
      </w:r>
      <w:r>
        <w:rPr>
          <w:rFonts w:ascii="Times New Roman" w:hAnsi="Times New Roman" w:cs="Times New Roman"/>
          <w:color w:val="000000"/>
          <w:sz w:val="28"/>
          <w:szCs w:val="28"/>
          <w:lang w:val="ru-RU"/>
        </w:rPr>
        <w:t xml:space="preserve"> послуг, що надаються державою.</w:t>
      </w:r>
    </w:p>
    <w:p w:rsidR="005F3555" w:rsidRDefault="005F3555" w:rsidP="005F3555">
      <w:pPr>
        <w:spacing w:after="0"/>
        <w:ind w:firstLine="540"/>
        <w:jc w:val="center"/>
        <w:rPr>
          <w:rFonts w:ascii="Times New Roman" w:hAnsi="Times New Roman" w:cs="Times New Roman"/>
          <w:b/>
          <w:sz w:val="28"/>
          <w:szCs w:val="28"/>
        </w:rPr>
      </w:pPr>
    </w:p>
    <w:p w:rsidR="005F3555" w:rsidRDefault="005F3555" w:rsidP="005F3555">
      <w:pPr>
        <w:spacing w:after="0"/>
        <w:ind w:firstLine="540"/>
        <w:jc w:val="center"/>
        <w:rPr>
          <w:rFonts w:ascii="Times New Roman" w:hAnsi="Times New Roman" w:cs="Times New Roman"/>
          <w:b/>
          <w:sz w:val="28"/>
          <w:szCs w:val="28"/>
        </w:rPr>
      </w:pPr>
    </w:p>
    <w:p w:rsidR="005F3555" w:rsidRPr="004D5575" w:rsidRDefault="005F3555" w:rsidP="005F3555">
      <w:pPr>
        <w:spacing w:after="0"/>
        <w:ind w:firstLine="540"/>
        <w:jc w:val="center"/>
        <w:rPr>
          <w:rFonts w:ascii="Times New Roman" w:hAnsi="Times New Roman" w:cs="Times New Roman"/>
          <w:b/>
          <w:sz w:val="28"/>
          <w:szCs w:val="28"/>
        </w:rPr>
      </w:pPr>
      <w:r w:rsidRPr="004D5575">
        <w:rPr>
          <w:rFonts w:ascii="Times New Roman" w:hAnsi="Times New Roman" w:cs="Times New Roman"/>
          <w:b/>
          <w:sz w:val="28"/>
          <w:szCs w:val="28"/>
        </w:rPr>
        <w:lastRenderedPageBreak/>
        <w:t>2. Мета Відділу освіти</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2.1. Метою Відділу освіти є створення умов для всебічного розвитку дитини, як особистості та найвищої цінності суспільства, її талантів, інтелектуальних, творчих і фізичних здібностей, формування цінностей і необхідних для успішної самореаліза</w:t>
      </w:r>
      <w:r>
        <w:rPr>
          <w:rFonts w:ascii="Times New Roman" w:hAnsi="Times New Roman" w:cs="Times New Roman"/>
          <w:sz w:val="28"/>
          <w:szCs w:val="28"/>
        </w:rPr>
        <w:t xml:space="preserve">ції компетентностей, </w:t>
      </w:r>
      <w:r w:rsidRPr="004D5575">
        <w:rPr>
          <w:rFonts w:ascii="Times New Roman" w:hAnsi="Times New Roman" w:cs="Times New Roman"/>
          <w:sz w:val="28"/>
          <w:szCs w:val="28"/>
        </w:rPr>
        <w:t>виховання відповідальних громадян, які здатні до свідомого суспільного вибору та спрямування своєї діяльності на ко</w:t>
      </w:r>
      <w:r>
        <w:rPr>
          <w:rFonts w:ascii="Times New Roman" w:hAnsi="Times New Roman" w:cs="Times New Roman"/>
          <w:sz w:val="28"/>
          <w:szCs w:val="28"/>
        </w:rPr>
        <w:t>ристь іншим людям і суспільству</w:t>
      </w:r>
      <w:r w:rsidRPr="004D5575">
        <w:rPr>
          <w:rFonts w:ascii="Times New Roman" w:hAnsi="Times New Roman" w:cs="Times New Roman"/>
          <w:sz w:val="28"/>
          <w:szCs w:val="28"/>
        </w:rPr>
        <w:t xml:space="preserve"> через сис</w:t>
      </w:r>
      <w:r>
        <w:rPr>
          <w:rFonts w:ascii="Times New Roman" w:hAnsi="Times New Roman" w:cs="Times New Roman"/>
          <w:sz w:val="28"/>
          <w:szCs w:val="28"/>
        </w:rPr>
        <w:t xml:space="preserve">тему дошкільної, різнорівневої </w:t>
      </w:r>
      <w:r w:rsidRPr="004D5575">
        <w:rPr>
          <w:rFonts w:ascii="Times New Roman" w:hAnsi="Times New Roman" w:cs="Times New Roman"/>
          <w:sz w:val="28"/>
          <w:szCs w:val="28"/>
        </w:rPr>
        <w:t>повної загальної середньої та позашкільної освіти, забезпечення доступності, безоплатності та обов’язковості освіти для всіх, хто її потребує, формування якісного інформаційно-освітнього простору, надання населенню якісних послуг в сфері фізичної культури і спорту шляхом виконання відповідних державних і місцевих програм для задоволення потреб та інт</w:t>
      </w:r>
      <w:r>
        <w:rPr>
          <w:rFonts w:ascii="Times New Roman" w:hAnsi="Times New Roman" w:cs="Times New Roman"/>
          <w:sz w:val="28"/>
          <w:szCs w:val="28"/>
        </w:rPr>
        <w:t xml:space="preserve">ересів територіальної громади. </w:t>
      </w:r>
    </w:p>
    <w:p w:rsidR="005F3555" w:rsidRPr="00C663EB" w:rsidRDefault="005F3555" w:rsidP="005F3555">
      <w:pPr>
        <w:spacing w:after="0"/>
        <w:ind w:firstLine="540"/>
        <w:jc w:val="center"/>
        <w:rPr>
          <w:rFonts w:ascii="Times New Roman" w:hAnsi="Times New Roman" w:cs="Times New Roman"/>
          <w:b/>
          <w:sz w:val="28"/>
          <w:szCs w:val="28"/>
        </w:rPr>
      </w:pPr>
      <w:r w:rsidRPr="004D5575">
        <w:rPr>
          <w:rFonts w:ascii="Times New Roman" w:hAnsi="Times New Roman" w:cs="Times New Roman"/>
          <w:b/>
          <w:sz w:val="28"/>
          <w:szCs w:val="28"/>
        </w:rPr>
        <w:t>3. Осн</w:t>
      </w:r>
      <w:r>
        <w:rPr>
          <w:rFonts w:ascii="Times New Roman" w:hAnsi="Times New Roman" w:cs="Times New Roman"/>
          <w:b/>
          <w:sz w:val="28"/>
          <w:szCs w:val="28"/>
        </w:rPr>
        <w:t>овні завдання, функції та права</w:t>
      </w:r>
    </w:p>
    <w:p w:rsidR="005F3555" w:rsidRPr="004D5575" w:rsidRDefault="005F3555" w:rsidP="005F3555">
      <w:pPr>
        <w:spacing w:after="0"/>
        <w:ind w:firstLine="540"/>
        <w:jc w:val="both"/>
        <w:rPr>
          <w:rFonts w:ascii="Times New Roman" w:hAnsi="Times New Roman" w:cs="Times New Roman"/>
          <w:color w:val="FF0000"/>
          <w:sz w:val="28"/>
          <w:szCs w:val="28"/>
        </w:rPr>
      </w:pPr>
      <w:r w:rsidRPr="004D5575">
        <w:rPr>
          <w:rFonts w:ascii="Times New Roman" w:hAnsi="Times New Roman" w:cs="Times New Roman"/>
          <w:sz w:val="28"/>
          <w:szCs w:val="28"/>
        </w:rPr>
        <w:t xml:space="preserve">3.1. Для досягнення мети Відділ освіти вирішує наступні завдання: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3.1.1. Здійснює реалізацію державної політики та політики селищної ради в сферах освіти, фізичної культури, молоді та спорту з урахуванням особливостей соціально-культурного середовища.</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3</w:t>
      </w:r>
      <w:r>
        <w:rPr>
          <w:rFonts w:ascii="Times New Roman" w:hAnsi="Times New Roman" w:cs="Times New Roman"/>
          <w:sz w:val="28"/>
          <w:szCs w:val="28"/>
        </w:rPr>
        <w:t xml:space="preserve">.1.2. Забезпечує територіальну </w:t>
      </w:r>
      <w:r w:rsidRPr="004D5575">
        <w:rPr>
          <w:rFonts w:ascii="Times New Roman" w:hAnsi="Times New Roman" w:cs="Times New Roman"/>
          <w:sz w:val="28"/>
          <w:szCs w:val="28"/>
        </w:rPr>
        <w:t xml:space="preserve">доступність повної загальної середньої освіти та створює рівні та доступні умови для здобуття громадянами дошкільної, повної загальної середньої та позашкільної освіти, забезпечує соціальний захист учасників освітнього процесу, надає населенню якісні послуги в сфері фізичної культури і спорту.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3.1.3. Сприяє створенню освітніх округів та опорних закладів з метою створення умов для здобуття повної загальної середньої освіти, запровадження профільного навчання, забезпечення всебічного розвитку особи, раціонального та ефективного використання наявних ресурсів і матеріально-технічної бази закладів освіти, їх модернізації.</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 xml:space="preserve">3.1.4. Здійснює навчально-методичне керівництво, вивчає питання з дотримання стандартів освіти в  закладах дошкільної, загальної середньої та позашкільної освіти.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 xml:space="preserve">3.1.5. Здійснює комплектування закладів  освіти керівними кадрами; сприяє вдосконаленню професійної кваліфікації педагогічних працівників, їх перепідготовку та атестацію </w:t>
      </w:r>
      <w:r w:rsidRPr="004D5575">
        <w:rPr>
          <w:rFonts w:ascii="Times New Roman" w:hAnsi="Times New Roman" w:cs="Times New Roman"/>
          <w:sz w:val="28"/>
          <w:szCs w:val="28"/>
          <w:lang w:val="ru-RU"/>
        </w:rPr>
        <w:t>(</w:t>
      </w:r>
      <w:r w:rsidRPr="004D5575">
        <w:rPr>
          <w:rFonts w:ascii="Times New Roman" w:hAnsi="Times New Roman" w:cs="Times New Roman"/>
          <w:sz w:val="28"/>
          <w:szCs w:val="28"/>
        </w:rPr>
        <w:t>сертифікацію</w:t>
      </w:r>
      <w:r w:rsidRPr="004D5575">
        <w:rPr>
          <w:rFonts w:ascii="Times New Roman" w:hAnsi="Times New Roman" w:cs="Times New Roman"/>
          <w:sz w:val="28"/>
          <w:szCs w:val="28"/>
          <w:lang w:val="ru-RU"/>
        </w:rPr>
        <w:t>)</w:t>
      </w:r>
      <w:r w:rsidRPr="004D5575">
        <w:rPr>
          <w:rFonts w:ascii="Times New Roman" w:hAnsi="Times New Roman" w:cs="Times New Roman"/>
          <w:sz w:val="28"/>
          <w:szCs w:val="28"/>
        </w:rPr>
        <w:t xml:space="preserve">.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3.1.6. Погоджує установчі документи закладів освіти, їх нову редакцію та зміни до них.</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 xml:space="preserve">3.1.7. За погодженням з Засновником укладає строковий трудовий договір (контракт) з керівниками закладів та установ освіти з підстав та у </w:t>
      </w:r>
      <w:r w:rsidRPr="004D5575">
        <w:rPr>
          <w:rFonts w:ascii="Times New Roman" w:hAnsi="Times New Roman" w:cs="Times New Roman"/>
          <w:sz w:val="28"/>
          <w:szCs w:val="28"/>
        </w:rPr>
        <w:lastRenderedPageBreak/>
        <w:t>порядку, визначених законодавством та  установчими документами закладу освіти.</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3.1.8. Здійснює контроль за дотриманням положень установчих документів закладів освіти.</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3.1.9. Сприяє створенню в закладах освіти інклюзивного освітнього середовища, універсального дизайну та розумного пристосування.</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3.1.10.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3.1.11. Створює умови на здобуття формальної освіти на всіх рівнях(дошкільної, загальної середньої, позашкільної) державною мовою в державних і комунальних закладах освіти.</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3.1.12. Забезпечує у межах своїх повноважень розвиток різноманітних форм позашкільної освіти, в тому числі за місцем проживання дітей і молоді, формування програм розвитку позашкільної освіти, спрямованих на творчий розвиток особистості.</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 xml:space="preserve">3.1.13. Забезпечує популяризацію фізичної культури та спорту, здорового способу життя та співпрацю з громадськими, відомчими, приватними організаціями та закладами фізкультурно-спортивної спрямованості у вирішенні завдань популяризації здорового способу життя та створенні передумов для заняття фізкультурою і спортом мешканців Чаплинської селищної ради.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 xml:space="preserve">3.1.14. Забезпечує розвиток напрямів фізичної культури і спорту та створення умов для зайняття фізкультурою та спортом максимально широкого кола мешканців селищної ради.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 xml:space="preserve">3.1.15. Готує проекти розпорядчих актів селищної ради, її виконавчих органів і селищного голови, в т.ч. нормативного характеру.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 xml:space="preserve">3.1.16. Здійснює інші повноваження, покладені на Відділ освіти відповідно до чинного законодавства.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 xml:space="preserve">3.1.17. Забезпечує формування, публікацію та підтримку в актуальному стані матеріалів, які відносяться до компетенції Відділу освіти на веб-сайті селищної ради та сайті Відділу освіти.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3.1.18. Забезпечує доступ до публічної інформації, розпорядником якої він є.</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3.1.19. Забезпечує у межах своїх повноважень реалізацію державної політики стосовно захисту інформації з обмеженим доступом.</w:t>
      </w:r>
    </w:p>
    <w:p w:rsidR="005F3555" w:rsidRPr="00C663EB" w:rsidRDefault="005F3555" w:rsidP="005F3555">
      <w:pPr>
        <w:spacing w:after="0"/>
        <w:ind w:firstLine="540"/>
        <w:jc w:val="both"/>
        <w:rPr>
          <w:rFonts w:ascii="Times New Roman" w:hAnsi="Times New Roman" w:cs="Times New Roman"/>
          <w:sz w:val="28"/>
          <w:szCs w:val="28"/>
        </w:rPr>
      </w:pPr>
      <w:r w:rsidRPr="00C663EB">
        <w:rPr>
          <w:rFonts w:ascii="Times New Roman" w:hAnsi="Times New Roman" w:cs="Times New Roman"/>
          <w:sz w:val="28"/>
          <w:szCs w:val="28"/>
        </w:rPr>
        <w:lastRenderedPageBreak/>
        <w:t xml:space="preserve">3.2. Відповідно до покладених на нього завдань Відділ освіти реалізує наступні функції: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3.2.1. Організаційно-розпорядчу, яка пов'язана з управлінням педагогічними кадрами та трудовими колективами.</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 xml:space="preserve">3.2.2. Експертно-консультативну, сутність якої полягає у тому, що педагогічний нагляд за діяльністю керівників і педагогічних колективів супроводжується проведенням співбесід, публічними повідомлення і завершується відкритим обговоренням результатів і наданням рекомендацій, пропозицій, порад тощо.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3.2.3. Стратегічну, в основі якої лежать планування та прогнозування можливих результатів, пошуки на основі обговорення альтернативних думок і пропозицій оптимальних можливостей і альте</w:t>
      </w:r>
      <w:r>
        <w:rPr>
          <w:rFonts w:ascii="Times New Roman" w:hAnsi="Times New Roman" w:cs="Times New Roman"/>
          <w:sz w:val="28"/>
          <w:szCs w:val="28"/>
        </w:rPr>
        <w:t>рнативних шляхів їх досягнення.</w:t>
      </w:r>
    </w:p>
    <w:p w:rsidR="005F3555" w:rsidRPr="00C663EB" w:rsidRDefault="005F3555" w:rsidP="005F3555">
      <w:pPr>
        <w:spacing w:after="0"/>
        <w:ind w:firstLine="540"/>
        <w:jc w:val="both"/>
        <w:rPr>
          <w:rFonts w:ascii="Times New Roman" w:hAnsi="Times New Roman" w:cs="Times New Roman"/>
          <w:sz w:val="28"/>
          <w:szCs w:val="28"/>
        </w:rPr>
      </w:pPr>
      <w:r w:rsidRPr="00C663EB">
        <w:rPr>
          <w:rFonts w:ascii="Times New Roman" w:hAnsi="Times New Roman" w:cs="Times New Roman"/>
          <w:sz w:val="28"/>
          <w:szCs w:val="28"/>
        </w:rPr>
        <w:t xml:space="preserve">3.3. При здійсненні повноважень Відділ освіти зобов’язаний: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 xml:space="preserve">3.3.1.Забезпечити дотримання конституційних прав та свобод людини і громадянина, які закріплені в Конституції та законодавстві України та Статуті територіальної громади Чаплинської селищної ради.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 xml:space="preserve">3.3.2. Забезпечити виконання вимог діючого законодавства України щодо конфіденційності інформації відносно особи.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 xml:space="preserve">3.3.3. Не допускати в своїй діяльності порушення вимог антикорупційного законодавства.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3.3.4. У разі реорганізації чи ліквідації закладу освіти забезпечити здобувачам освіти можливість продовжити навчан</w:t>
      </w:r>
      <w:r>
        <w:rPr>
          <w:rFonts w:ascii="Times New Roman" w:hAnsi="Times New Roman" w:cs="Times New Roman"/>
          <w:sz w:val="28"/>
          <w:szCs w:val="28"/>
        </w:rPr>
        <w:t>ня на відвідному рівні  освіти.</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 xml:space="preserve">3.3.5. Забезпечити в межах визначених законодавством прав членів територіальної громади в сферах освіти, фізичної культури та спорту, шляхом виконання відповідних державних і місцевих освітніх програм, надання населенню якісних послуг через мережу комунальних установ та  закладів освіти.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 xml:space="preserve">3.3.6. Забезпечити виконання конституційних вимог щодо обов’язковості здобуття дітьми і підлітками  повної загальної середньої освіти.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 xml:space="preserve">3.3.7. Забезпечити в межах своїх повноважень виконання Конституції України щодо функціонування української мови як державної в  закладах і установах освіти.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 xml:space="preserve">3.3.8. Сприяти організації та реалізації варіативної складової змісту загальної середньої освіти.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 xml:space="preserve">3.3.9. Забезпечити формування календарних планів спортивних та фізкультурно-оздоровчих заходів відповідно до календарного плану </w:t>
      </w:r>
      <w:r w:rsidRPr="004D5575">
        <w:rPr>
          <w:rFonts w:ascii="Times New Roman" w:hAnsi="Times New Roman" w:cs="Times New Roman"/>
          <w:sz w:val="28"/>
          <w:szCs w:val="28"/>
        </w:rPr>
        <w:lastRenderedPageBreak/>
        <w:t xml:space="preserve">спортивно-масових заходів управління з питань фізичної культури і спорту обласної державної адміністрації.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 xml:space="preserve">3.3.10. Організовувати та проводити фізкультурно-спортивні заходи серед широких верств населення, в тому числі заходи, спрямовані на покращення фізичного виховання дітей i молоді.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 xml:space="preserve">3.3.11. Подавати в установленому порядку статистичну звітність про стан і розвиток освіти, фізичної культури та спорту в селищній раді; організовує з цією метою збирання та опрацювання інформації і формування банку даних.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 xml:space="preserve">3.3.12. Забезпечувати виконання рішень селищної ради, виконавчого комітету, розпоряджень селищного голови з питань, що віднесені до компетенції Відділу освіти.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3.3.13. Аналізувати стан освіти, фізичної культури та спорту в селищній раді, прогнозувати розвиток дошкільної, загальної середньої та позашкільної освіти, оптимізує мережу відповідних  закладів  освіти незалежно від типів і форм власності згідно з освітніми потребами громадян; роз</w:t>
      </w:r>
      <w:r>
        <w:rPr>
          <w:rFonts w:ascii="Times New Roman" w:hAnsi="Times New Roman" w:cs="Times New Roman"/>
          <w:sz w:val="28"/>
          <w:szCs w:val="28"/>
        </w:rPr>
        <w:t>робляє та організовує виконання</w:t>
      </w:r>
      <w:r w:rsidRPr="004D5575">
        <w:rPr>
          <w:rFonts w:ascii="Times New Roman" w:hAnsi="Times New Roman" w:cs="Times New Roman"/>
          <w:sz w:val="28"/>
          <w:szCs w:val="28"/>
        </w:rPr>
        <w:t xml:space="preserve"> програм розвитку освіти селищної ради.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 xml:space="preserve">3.3.14. Визначати потребу в закладах освіти усіх типів та подавати пропозиції до виконавчого комітету селищної ради щодо удосконалення їх мережі відповідно до соціально-економічних і культурно-освітніх потреб селищної ради за наявності необхідної матеріально-технічної, науково-методичної бази, педагогічних кадрів.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 xml:space="preserve">3.3.15. Вивчати потребу та вносити пропозиції до виконавчого комітету селищної ради щодо утворення вечірніх (змінних) шкіл, класів, груп з очною та заочною формами навчання при закладах освіти, створює належні умови для складання державної підсумкової атестації екстерном.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3.3.16. Вносити пропозиції до виконавчого комітету селищної ради про відкриття профіл</w:t>
      </w:r>
      <w:r>
        <w:rPr>
          <w:rFonts w:ascii="Times New Roman" w:hAnsi="Times New Roman" w:cs="Times New Roman"/>
          <w:sz w:val="28"/>
          <w:szCs w:val="28"/>
        </w:rPr>
        <w:t xml:space="preserve">ьних класів, гімназій, ліцеїв, </w:t>
      </w:r>
      <w:r w:rsidRPr="004D5575">
        <w:rPr>
          <w:rFonts w:ascii="Times New Roman" w:hAnsi="Times New Roman" w:cs="Times New Roman"/>
          <w:sz w:val="28"/>
          <w:szCs w:val="28"/>
        </w:rPr>
        <w:t xml:space="preserve">міжшкільних навчально-виробничих комбінатів, центрів дитячої та юнацької творчості, допризовної підготовки тощо, сприяє їх матеріальній підтримці.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3.3.17. Вносити пропозиції щодо організації безоплатного медичного обслуговуванн</w:t>
      </w:r>
      <w:r>
        <w:rPr>
          <w:rFonts w:ascii="Times New Roman" w:hAnsi="Times New Roman" w:cs="Times New Roman"/>
          <w:sz w:val="28"/>
          <w:szCs w:val="28"/>
        </w:rPr>
        <w:t xml:space="preserve">я дітей та здобувачів освіти у </w:t>
      </w:r>
      <w:r w:rsidRPr="004D5575">
        <w:rPr>
          <w:rFonts w:ascii="Times New Roman" w:hAnsi="Times New Roman" w:cs="Times New Roman"/>
          <w:sz w:val="28"/>
          <w:szCs w:val="28"/>
        </w:rPr>
        <w:t xml:space="preserve">закладах освіти, здійснення оздоровчих заходів.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3.3.18. Забезпечувати організацію роботи з фізичного виховання, фізкультурно-оз</w:t>
      </w:r>
      <w:r>
        <w:rPr>
          <w:rFonts w:ascii="Times New Roman" w:hAnsi="Times New Roman" w:cs="Times New Roman"/>
          <w:sz w:val="28"/>
          <w:szCs w:val="28"/>
        </w:rPr>
        <w:t>доровчої та спортивної роботи в</w:t>
      </w:r>
      <w:r w:rsidRPr="004D5575">
        <w:rPr>
          <w:rFonts w:ascii="Times New Roman" w:hAnsi="Times New Roman" w:cs="Times New Roman"/>
          <w:sz w:val="28"/>
          <w:szCs w:val="28"/>
        </w:rPr>
        <w:t xml:space="preserve"> закладах дошкільних, загальної середньої, позашкільної освіти.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 xml:space="preserve">3.3.19. Координувати роботу, пов’язану із здійсненням у </w:t>
      </w:r>
      <w:r>
        <w:rPr>
          <w:rFonts w:ascii="Times New Roman" w:hAnsi="Times New Roman" w:cs="Times New Roman"/>
          <w:sz w:val="28"/>
          <w:szCs w:val="28"/>
        </w:rPr>
        <w:t xml:space="preserve">закладах освіти </w:t>
      </w:r>
      <w:r w:rsidRPr="004D5575">
        <w:rPr>
          <w:rFonts w:ascii="Times New Roman" w:hAnsi="Times New Roman" w:cs="Times New Roman"/>
          <w:sz w:val="28"/>
          <w:szCs w:val="28"/>
        </w:rPr>
        <w:t xml:space="preserve">професійної орієнтації учнів та їх підготовки до дорослого життя.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lastRenderedPageBreak/>
        <w:t xml:space="preserve">3.3.20. Сприяти розширенню діяльності дитячих та молодіжних організацій, творчих об’єднань, товариств.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 xml:space="preserve">3.3.21. Сприяти запобіганню бездоглядності та правопорушень серед неповнолітніх у закладах загальної середньої освіти, насильства у сім’ї, учнівському колективі. </w:t>
      </w:r>
    </w:p>
    <w:p w:rsidR="005F3555" w:rsidRPr="004D5575" w:rsidRDefault="005F3555" w:rsidP="005F3555">
      <w:pPr>
        <w:spacing w:after="0"/>
        <w:ind w:firstLine="540"/>
        <w:jc w:val="both"/>
        <w:rPr>
          <w:rFonts w:ascii="Times New Roman" w:hAnsi="Times New Roman" w:cs="Times New Roman"/>
          <w:sz w:val="28"/>
          <w:szCs w:val="28"/>
        </w:rPr>
      </w:pPr>
      <w:r>
        <w:rPr>
          <w:rFonts w:ascii="Times New Roman" w:hAnsi="Times New Roman" w:cs="Times New Roman"/>
          <w:sz w:val="28"/>
          <w:szCs w:val="28"/>
        </w:rPr>
        <w:t>3.3.22. Координувати роботу</w:t>
      </w:r>
      <w:r w:rsidRPr="004D5575">
        <w:rPr>
          <w:rFonts w:ascii="Times New Roman" w:hAnsi="Times New Roman" w:cs="Times New Roman"/>
          <w:sz w:val="28"/>
          <w:szCs w:val="28"/>
        </w:rPr>
        <w:t xml:space="preserve"> науково - методичного забезпечення освітньої діяльності Чаплинської селищної ради, спрямовану на науково-методичне забезпечення системи дошкільної, загальної середньої та позашкільної освіти, організацію методичної роботи, підвищення кваліфікації, професійного рівня педагогічних працівників закладів  дошкільної, загальної середньої та позашкільної освіти.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3.3.23. Впроваджувати освітн</w:t>
      </w:r>
      <w:r>
        <w:rPr>
          <w:rFonts w:ascii="Times New Roman" w:hAnsi="Times New Roman" w:cs="Times New Roman"/>
          <w:sz w:val="28"/>
          <w:szCs w:val="28"/>
        </w:rPr>
        <w:t>і стандарти</w:t>
      </w:r>
      <w:r w:rsidRPr="004D5575">
        <w:rPr>
          <w:rFonts w:ascii="Times New Roman" w:hAnsi="Times New Roman" w:cs="Times New Roman"/>
          <w:sz w:val="28"/>
          <w:szCs w:val="28"/>
        </w:rPr>
        <w:t xml:space="preserve"> затверджені Міністерством освіти і науки України; проводити експертизу освітніх програм закладів загальної середньої освіти, закладів позашкільної  освіти; вносити пропозиції щодо використан</w:t>
      </w:r>
      <w:r>
        <w:rPr>
          <w:rFonts w:ascii="Times New Roman" w:hAnsi="Times New Roman" w:cs="Times New Roman"/>
          <w:sz w:val="28"/>
          <w:szCs w:val="28"/>
        </w:rPr>
        <w:t>ня експериментальних навчальних</w:t>
      </w:r>
      <w:r w:rsidRPr="004D5575">
        <w:rPr>
          <w:rFonts w:ascii="Times New Roman" w:hAnsi="Times New Roman" w:cs="Times New Roman"/>
          <w:sz w:val="28"/>
          <w:szCs w:val="28"/>
        </w:rPr>
        <w:t xml:space="preserve"> програм. </w:t>
      </w:r>
    </w:p>
    <w:p w:rsidR="005F3555" w:rsidRPr="004D5575" w:rsidRDefault="005F3555" w:rsidP="005F3555">
      <w:pPr>
        <w:shd w:val="clear" w:color="auto" w:fill="FFFFFF"/>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3.3.24. Сприяти розбудові та функціонуванню системи забезпечення якості освіти: системі забезпечення якості в закладах освіти (внутрішня система забезпечення якості освіти);</w:t>
      </w:r>
      <w:bookmarkStart w:id="0" w:name="n580"/>
      <w:bookmarkEnd w:id="0"/>
      <w:r w:rsidRPr="004D5575">
        <w:rPr>
          <w:rFonts w:ascii="Times New Roman" w:hAnsi="Times New Roman" w:cs="Times New Roman"/>
          <w:sz w:val="28"/>
          <w:szCs w:val="28"/>
        </w:rPr>
        <w:t xml:space="preserve"> системі зовнішнього забезпечення якості освіти;</w:t>
      </w:r>
      <w:bookmarkStart w:id="1" w:name="n581"/>
      <w:bookmarkEnd w:id="1"/>
      <w:r w:rsidRPr="004D5575">
        <w:rPr>
          <w:rFonts w:ascii="Times New Roman" w:hAnsi="Times New Roman" w:cs="Times New Roman"/>
          <w:sz w:val="28"/>
          <w:szCs w:val="28"/>
        </w:rPr>
        <w:t xml:space="preserve"> системі забезпечення якості в діяльності органів управління та установ, що здійснюють зовнішнє забезпечення якості освіти.</w:t>
      </w:r>
    </w:p>
    <w:p w:rsidR="005F3555" w:rsidRPr="004D5575" w:rsidRDefault="005F3555" w:rsidP="005F3555">
      <w:pPr>
        <w:shd w:val="clear" w:color="auto" w:fill="FFFFFF"/>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 xml:space="preserve">3.3.25. Забезпечувати виявлення та розвиток здібностей обдарованих дітей, організовувати їх навчання, проводити в установленому порядку конкурси, олімпіади та інші змагання серед здобувачів освіти.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3.3.26. Формувати замовлення на видання та придбання підручників, навчально-методичних посібників та іншої навчально-методичної літератури, навчальних програм, бланків документів</w:t>
      </w:r>
      <w:r>
        <w:rPr>
          <w:rFonts w:ascii="Times New Roman" w:hAnsi="Times New Roman" w:cs="Times New Roman"/>
          <w:sz w:val="28"/>
          <w:szCs w:val="28"/>
        </w:rPr>
        <w:t xml:space="preserve"> про освіту, забезпечувати ними</w:t>
      </w:r>
      <w:r w:rsidRPr="004D5575">
        <w:rPr>
          <w:rFonts w:ascii="Times New Roman" w:hAnsi="Times New Roman" w:cs="Times New Roman"/>
          <w:sz w:val="28"/>
          <w:szCs w:val="28"/>
        </w:rPr>
        <w:t xml:space="preserve"> заклади освіти. </w:t>
      </w:r>
    </w:p>
    <w:p w:rsidR="005F3555" w:rsidRPr="004D5575" w:rsidRDefault="005F3555" w:rsidP="005F3555">
      <w:pPr>
        <w:spacing w:after="0"/>
        <w:ind w:firstLine="540"/>
        <w:jc w:val="both"/>
        <w:rPr>
          <w:rFonts w:ascii="Times New Roman" w:hAnsi="Times New Roman" w:cs="Times New Roman"/>
          <w:sz w:val="28"/>
          <w:szCs w:val="28"/>
        </w:rPr>
      </w:pPr>
      <w:r>
        <w:rPr>
          <w:rFonts w:ascii="Times New Roman" w:hAnsi="Times New Roman" w:cs="Times New Roman"/>
          <w:sz w:val="28"/>
          <w:szCs w:val="28"/>
        </w:rPr>
        <w:t>3.3.27. Забезпечувати участь здобувачів світи</w:t>
      </w:r>
      <w:r w:rsidRPr="004D5575">
        <w:rPr>
          <w:rFonts w:ascii="Times New Roman" w:hAnsi="Times New Roman" w:cs="Times New Roman"/>
          <w:sz w:val="28"/>
          <w:szCs w:val="28"/>
        </w:rPr>
        <w:t xml:space="preserve"> у Всеукраїнських олімпіадах, Міжнародних конкурсах, чемпіонатах, кубках, конкурсах, фестивалях, змаганнях, літніх школах і таборах.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 xml:space="preserve">3.3.28. Сприяти наданню педагогічним працівникам державних гарантій, передбачених законодавством, вживати заходів щодо соціального захисту учасників освітнього процесу.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3.3.29. Організовувати роботу щодо підвищення кваліфікації педагогіч</w:t>
      </w:r>
      <w:r>
        <w:rPr>
          <w:rFonts w:ascii="Times New Roman" w:hAnsi="Times New Roman" w:cs="Times New Roman"/>
          <w:sz w:val="28"/>
          <w:szCs w:val="28"/>
        </w:rPr>
        <w:t>них працівників та їх атестації</w:t>
      </w:r>
      <w:r w:rsidRPr="004D5575">
        <w:rPr>
          <w:rFonts w:ascii="Times New Roman" w:hAnsi="Times New Roman" w:cs="Times New Roman"/>
          <w:sz w:val="28"/>
          <w:szCs w:val="28"/>
        </w:rPr>
        <w:t xml:space="preserve"> (сертифікації) відповідно до Типового положення про атестацію (сертифікацію) педагогічних працівників України.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 xml:space="preserve">3.3.30. Розглядати та вносити в установленому порядку пропозиції щодо заохочення та нагородження працівників освіти.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lastRenderedPageBreak/>
        <w:t xml:space="preserve">3.3.31. Сприяти матеріально-технічному забезпеченню закладів освіти; введенню в дію їх нових приміщень, комплектуванню меблями, відповідним обладнанням, навчально-методичними посібниками, підручниками, спортивним інвентарем.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3.3.32. Координувати питання з дотримання правил техніки безпеки, охорони</w:t>
      </w:r>
      <w:r w:rsidRPr="004D5575">
        <w:rPr>
          <w:rFonts w:ascii="Times New Roman" w:hAnsi="Times New Roman" w:cs="Times New Roman"/>
          <w:color w:val="FF0000"/>
          <w:sz w:val="28"/>
          <w:szCs w:val="28"/>
        </w:rPr>
        <w:t xml:space="preserve"> </w:t>
      </w:r>
      <w:r w:rsidRPr="004D5575">
        <w:rPr>
          <w:rFonts w:ascii="Times New Roman" w:hAnsi="Times New Roman" w:cs="Times New Roman"/>
          <w:sz w:val="28"/>
          <w:szCs w:val="28"/>
        </w:rPr>
        <w:t xml:space="preserve">праці протипожежної безпеки і санітарного режиму в закладах освіти та надавати практичну допомогу у проведенні відповідної роботи.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 xml:space="preserve">3.3.33. Сприяти фінансовому забезпеченню існуючої мережі закладів освіти.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3.3.34. Вносити пропозиції щодо обсягів бюд</w:t>
      </w:r>
      <w:r>
        <w:rPr>
          <w:rFonts w:ascii="Times New Roman" w:hAnsi="Times New Roman" w:cs="Times New Roman"/>
          <w:sz w:val="28"/>
          <w:szCs w:val="28"/>
        </w:rPr>
        <w:t xml:space="preserve">жетного фінансування  закладів </w:t>
      </w:r>
      <w:r w:rsidRPr="004D5575">
        <w:rPr>
          <w:rFonts w:ascii="Times New Roman" w:hAnsi="Times New Roman" w:cs="Times New Roman"/>
          <w:sz w:val="28"/>
          <w:szCs w:val="28"/>
        </w:rPr>
        <w:t xml:space="preserve">та установ освіти, закладів спортивного спрямування, які перебувають у комунальній власності, аналізувати їх використання.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 xml:space="preserve">3.3.35. Надавати та реалізувати пропозиції по залученню додаткових ресурсів шляхом участі в грантових програмах міжнародних організацій та фондів. </w:t>
      </w:r>
    </w:p>
    <w:p w:rsidR="005F3555" w:rsidRPr="00C663EB" w:rsidRDefault="005F3555" w:rsidP="005F3555">
      <w:pPr>
        <w:spacing w:after="0"/>
        <w:ind w:firstLine="540"/>
        <w:jc w:val="both"/>
        <w:rPr>
          <w:rFonts w:ascii="Times New Roman" w:hAnsi="Times New Roman" w:cs="Times New Roman"/>
          <w:sz w:val="28"/>
          <w:szCs w:val="28"/>
        </w:rPr>
      </w:pPr>
      <w:r w:rsidRPr="00C663EB">
        <w:rPr>
          <w:rFonts w:ascii="Times New Roman" w:hAnsi="Times New Roman" w:cs="Times New Roman"/>
          <w:sz w:val="28"/>
          <w:szCs w:val="28"/>
        </w:rPr>
        <w:t xml:space="preserve">3.4. Відділ має право: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 xml:space="preserve">3.4.1. Залучати до розроблення місцевих програм розвитку освіти, та розгляду питань, що належать до його компетенції, педагогічних, науково-педагогічних працівників, спортсменів і спеціалістів.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3.4.2. Брати участь в утворе</w:t>
      </w:r>
      <w:r>
        <w:rPr>
          <w:rFonts w:ascii="Times New Roman" w:hAnsi="Times New Roman" w:cs="Times New Roman"/>
          <w:sz w:val="28"/>
          <w:szCs w:val="28"/>
        </w:rPr>
        <w:t xml:space="preserve">нні і ліквідації закладів </w:t>
      </w:r>
      <w:r w:rsidRPr="004D5575">
        <w:rPr>
          <w:rFonts w:ascii="Times New Roman" w:hAnsi="Times New Roman" w:cs="Times New Roman"/>
          <w:sz w:val="28"/>
          <w:szCs w:val="28"/>
        </w:rPr>
        <w:t xml:space="preserve">освіти та установ освіти всіх форм власності.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3.4.3. Скликати в тому числі  щороку серпневі конференції педагогічних працівників, проводи</w:t>
      </w:r>
      <w:r>
        <w:rPr>
          <w:rFonts w:ascii="Times New Roman" w:hAnsi="Times New Roman" w:cs="Times New Roman"/>
          <w:sz w:val="28"/>
          <w:szCs w:val="28"/>
        </w:rPr>
        <w:t>ти семінари, наради керівників закладів освіти</w:t>
      </w:r>
      <w:r w:rsidRPr="004D5575">
        <w:rPr>
          <w:rFonts w:ascii="Times New Roman" w:hAnsi="Times New Roman" w:cs="Times New Roman"/>
          <w:sz w:val="28"/>
          <w:szCs w:val="28"/>
        </w:rPr>
        <w:t xml:space="preserve"> та установ освіти з питань, що належать до його компетенції.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3.4.4. Вносити органам місцевого самоврядуванн</w:t>
      </w:r>
      <w:r>
        <w:rPr>
          <w:rFonts w:ascii="Times New Roman" w:hAnsi="Times New Roman" w:cs="Times New Roman"/>
          <w:sz w:val="28"/>
          <w:szCs w:val="28"/>
        </w:rPr>
        <w:t xml:space="preserve">я пропозиції щодо фінансування закладів освіти </w:t>
      </w:r>
      <w:r w:rsidRPr="004D5575">
        <w:rPr>
          <w:rFonts w:ascii="Times New Roman" w:hAnsi="Times New Roman" w:cs="Times New Roman"/>
          <w:sz w:val="28"/>
          <w:szCs w:val="28"/>
        </w:rPr>
        <w:t xml:space="preserve">та установ освіти, закладів спортивного спрямування, брати безпосередню участь у формуванні бюджету освітньої галузі селищної ради.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 xml:space="preserve">3.4.5. Зупиняти (скасовувати) у межах своєї компетенції дію наказів і розпоряджень керівників закладів освіти, якщо вони суперечать законодавству або видані з перевищенням їхніх повноважень;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 xml:space="preserve">3.4.6. Укладати в установленому порядку угоди про співробітництво, налагоджувати прямі зв’язки з закладами освіти, науковими установами зарубіжних країн, міжнародними організаціями, фондами тощо.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3.4.7. Взаємодіяти з іншими структурними підрозділами селищної ради та виконавчої влади, підприємствами, установами та організаціями усіх форм власності, об’єднаннями громадян під час виконання покладених на нього завдань.</w:t>
      </w:r>
    </w:p>
    <w:p w:rsidR="005F3555" w:rsidRPr="004D5575" w:rsidRDefault="005F3555" w:rsidP="005F3555">
      <w:pPr>
        <w:shd w:val="clear" w:color="auto" w:fill="FFFFFF"/>
        <w:spacing w:after="0"/>
        <w:ind w:firstLine="567"/>
        <w:jc w:val="both"/>
        <w:rPr>
          <w:rFonts w:ascii="Times New Roman" w:hAnsi="Times New Roman" w:cs="Times New Roman"/>
          <w:iCs/>
          <w:color w:val="000000"/>
          <w:spacing w:val="6"/>
          <w:sz w:val="28"/>
          <w:szCs w:val="28"/>
        </w:rPr>
      </w:pPr>
      <w:r w:rsidRPr="004D5575">
        <w:rPr>
          <w:rFonts w:ascii="Times New Roman" w:hAnsi="Times New Roman" w:cs="Times New Roman"/>
          <w:iCs/>
          <w:color w:val="000000"/>
          <w:spacing w:val="6"/>
          <w:sz w:val="28"/>
          <w:szCs w:val="28"/>
        </w:rPr>
        <w:lastRenderedPageBreak/>
        <w:t>3.4.8. Вимагати від установ і закладів освіти Чаплинської селищної ради своєчасного і якісного надання первинних документів відповідно до вимог чинного законодавст</w:t>
      </w:r>
      <w:r>
        <w:rPr>
          <w:rFonts w:ascii="Times New Roman" w:hAnsi="Times New Roman" w:cs="Times New Roman"/>
          <w:iCs/>
          <w:color w:val="000000"/>
          <w:spacing w:val="6"/>
          <w:sz w:val="28"/>
          <w:szCs w:val="28"/>
        </w:rPr>
        <w:t>ва.</w:t>
      </w:r>
    </w:p>
    <w:p w:rsidR="005F3555" w:rsidRPr="004D5575" w:rsidRDefault="005F3555" w:rsidP="005F3555">
      <w:pPr>
        <w:spacing w:after="0"/>
        <w:ind w:firstLine="540"/>
        <w:jc w:val="center"/>
        <w:rPr>
          <w:rFonts w:ascii="Times New Roman" w:hAnsi="Times New Roman" w:cs="Times New Roman"/>
          <w:b/>
          <w:sz w:val="28"/>
          <w:szCs w:val="28"/>
        </w:rPr>
      </w:pPr>
      <w:r w:rsidRPr="004D5575">
        <w:rPr>
          <w:rFonts w:ascii="Times New Roman" w:hAnsi="Times New Roman" w:cs="Times New Roman"/>
          <w:b/>
          <w:sz w:val="28"/>
          <w:szCs w:val="28"/>
        </w:rPr>
        <w:t>4. Структура Відділу освіти</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 xml:space="preserve">4.1. Структура та штатний розпис Відділу освіти затверджується селищною радою у межах граничної чисельності та фонду оплати праці працівників, затверджених селищною радою. </w:t>
      </w:r>
    </w:p>
    <w:p w:rsidR="005F3555" w:rsidRPr="004D5575" w:rsidRDefault="005F3555" w:rsidP="005F3555">
      <w:pPr>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4.2. </w:t>
      </w:r>
      <w:r w:rsidRPr="004D5575">
        <w:rPr>
          <w:rFonts w:ascii="Times New Roman" w:hAnsi="Times New Roman" w:cs="Times New Roman"/>
          <w:sz w:val="28"/>
          <w:szCs w:val="28"/>
        </w:rPr>
        <w:t>Посадова інструкція начальника відділу освіти, молоді та спорту виконавчого комітету селищної ради затверджується головою селищної ради; посадові інструкції працівників Відділу освіти розробляються і затверджуються  начальником Відділу освіти.</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4.3. При Відділі освіти утворюється колегія, до складу</w:t>
      </w:r>
      <w:r>
        <w:rPr>
          <w:rFonts w:ascii="Times New Roman" w:hAnsi="Times New Roman" w:cs="Times New Roman"/>
          <w:sz w:val="28"/>
          <w:szCs w:val="28"/>
        </w:rPr>
        <w:t xml:space="preserve"> якої можуть входити керівники </w:t>
      </w:r>
      <w:r w:rsidRPr="004D5575">
        <w:rPr>
          <w:rFonts w:ascii="Times New Roman" w:hAnsi="Times New Roman" w:cs="Times New Roman"/>
          <w:sz w:val="28"/>
          <w:szCs w:val="28"/>
        </w:rPr>
        <w:t>закладів дошкільної, загальної середньої  та позашкільної освіти. Склад колегії затверджується наказом</w:t>
      </w:r>
      <w:r w:rsidRPr="004D5575">
        <w:rPr>
          <w:rFonts w:ascii="Times New Roman" w:hAnsi="Times New Roman" w:cs="Times New Roman"/>
          <w:color w:val="FF0000"/>
          <w:sz w:val="28"/>
          <w:szCs w:val="28"/>
        </w:rPr>
        <w:t xml:space="preserve"> </w:t>
      </w:r>
      <w:r>
        <w:rPr>
          <w:rFonts w:ascii="Times New Roman" w:hAnsi="Times New Roman" w:cs="Times New Roman"/>
          <w:sz w:val="28"/>
          <w:szCs w:val="28"/>
        </w:rPr>
        <w:t>начальника Відділу освіти.</w:t>
      </w:r>
    </w:p>
    <w:p w:rsidR="005F3555" w:rsidRPr="004D5575" w:rsidRDefault="005F3555" w:rsidP="005F3555">
      <w:pPr>
        <w:spacing w:after="0"/>
        <w:ind w:firstLine="540"/>
        <w:jc w:val="center"/>
        <w:rPr>
          <w:rFonts w:ascii="Times New Roman" w:hAnsi="Times New Roman" w:cs="Times New Roman"/>
          <w:b/>
          <w:sz w:val="28"/>
          <w:szCs w:val="28"/>
        </w:rPr>
      </w:pPr>
      <w:r w:rsidRPr="004D5575">
        <w:rPr>
          <w:rFonts w:ascii="Times New Roman" w:hAnsi="Times New Roman" w:cs="Times New Roman"/>
          <w:b/>
          <w:sz w:val="28"/>
          <w:szCs w:val="28"/>
        </w:rPr>
        <w:t>5. Керівництво Відділу освіти</w:t>
      </w:r>
    </w:p>
    <w:p w:rsidR="005F3555" w:rsidRPr="004D5575" w:rsidRDefault="005F3555" w:rsidP="005F3555">
      <w:pPr>
        <w:spacing w:after="0"/>
        <w:ind w:firstLine="540"/>
        <w:jc w:val="center"/>
        <w:rPr>
          <w:rFonts w:ascii="Times New Roman" w:hAnsi="Times New Roman" w:cs="Times New Roman"/>
          <w:b/>
          <w:sz w:val="28"/>
          <w:szCs w:val="28"/>
        </w:rPr>
      </w:pPr>
    </w:p>
    <w:p w:rsidR="005F3555" w:rsidRPr="004D5575" w:rsidRDefault="005F3555" w:rsidP="005F3555">
      <w:pPr>
        <w:shd w:val="clear" w:color="auto" w:fill="FFFFFF"/>
        <w:spacing w:after="0"/>
        <w:ind w:firstLine="540"/>
        <w:jc w:val="both"/>
        <w:rPr>
          <w:rFonts w:ascii="Times New Roman" w:hAnsi="Times New Roman" w:cs="Times New Roman"/>
          <w:color w:val="333333"/>
          <w:sz w:val="28"/>
          <w:szCs w:val="28"/>
        </w:rPr>
      </w:pPr>
      <w:r w:rsidRPr="004D5575">
        <w:rPr>
          <w:rFonts w:ascii="Times New Roman" w:hAnsi="Times New Roman" w:cs="Times New Roman"/>
          <w:sz w:val="28"/>
          <w:szCs w:val="28"/>
        </w:rPr>
        <w:t>5.1. Відділ очолює начальник, який призначається на по</w:t>
      </w:r>
      <w:r>
        <w:rPr>
          <w:rFonts w:ascii="Times New Roman" w:hAnsi="Times New Roman" w:cs="Times New Roman"/>
          <w:sz w:val="28"/>
          <w:szCs w:val="28"/>
        </w:rPr>
        <w:t xml:space="preserve">саду і звільняється з посади </w:t>
      </w:r>
      <w:r w:rsidRPr="004D5575">
        <w:rPr>
          <w:rFonts w:ascii="Times New Roman" w:hAnsi="Times New Roman" w:cs="Times New Roman"/>
          <w:sz w:val="28"/>
          <w:szCs w:val="28"/>
        </w:rPr>
        <w:t>розпо</w:t>
      </w:r>
      <w:r>
        <w:rPr>
          <w:rFonts w:ascii="Times New Roman" w:hAnsi="Times New Roman" w:cs="Times New Roman"/>
          <w:sz w:val="28"/>
          <w:szCs w:val="28"/>
        </w:rPr>
        <w:t xml:space="preserve">рядженням голови селищної ради </w:t>
      </w:r>
      <w:r w:rsidRPr="004D5575">
        <w:rPr>
          <w:rFonts w:ascii="Times New Roman" w:hAnsi="Times New Roman" w:cs="Times New Roman"/>
          <w:sz w:val="28"/>
          <w:szCs w:val="28"/>
        </w:rPr>
        <w:t xml:space="preserve">на </w:t>
      </w:r>
      <w:r>
        <w:rPr>
          <w:rFonts w:ascii="Times New Roman" w:hAnsi="Times New Roman" w:cs="Times New Roman"/>
          <w:sz w:val="28"/>
          <w:szCs w:val="28"/>
        </w:rPr>
        <w:t>конкурсній основі, за рішенням</w:t>
      </w:r>
      <w:r w:rsidRPr="004D5575">
        <w:rPr>
          <w:rFonts w:ascii="Times New Roman" w:hAnsi="Times New Roman" w:cs="Times New Roman"/>
          <w:sz w:val="28"/>
          <w:szCs w:val="28"/>
        </w:rPr>
        <w:t xml:space="preserve"> сесії селищної ради чи за іншою процедурою передбаченою законодавством України.</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Особа, яка призначається на посаду начальника, повинна мати вищу педагогічну освіту, за освітньо-кваліфікаційним рівнем спеціаліста, магістра,</w:t>
      </w:r>
      <w:r w:rsidRPr="004D5575">
        <w:rPr>
          <w:rFonts w:ascii="Times New Roman" w:hAnsi="Times New Roman" w:cs="Times New Roman"/>
          <w:color w:val="FF0000"/>
          <w:sz w:val="28"/>
          <w:szCs w:val="28"/>
        </w:rPr>
        <w:t xml:space="preserve"> </w:t>
      </w:r>
      <w:r w:rsidRPr="004D5575">
        <w:rPr>
          <w:rFonts w:ascii="Times New Roman" w:hAnsi="Times New Roman" w:cs="Times New Roman"/>
          <w:sz w:val="28"/>
          <w:szCs w:val="28"/>
        </w:rPr>
        <w:t>док</w:t>
      </w:r>
      <w:r>
        <w:rPr>
          <w:rFonts w:ascii="Times New Roman" w:hAnsi="Times New Roman" w:cs="Times New Roman"/>
          <w:sz w:val="28"/>
          <w:szCs w:val="28"/>
        </w:rPr>
        <w:t xml:space="preserve">тора філософії, стаж роботи на </w:t>
      </w:r>
      <w:r w:rsidRPr="004D5575">
        <w:rPr>
          <w:rFonts w:ascii="Times New Roman" w:hAnsi="Times New Roman" w:cs="Times New Roman"/>
          <w:sz w:val="28"/>
          <w:szCs w:val="28"/>
        </w:rPr>
        <w:t>державній службі або служби в органах місцевого самоврядування, керівної роботи в закладах загальної середньої освіти не менше 5-ти років.</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 xml:space="preserve">5.2. Начальник Відділу освіти: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 xml:space="preserve">5.2.1. Здійснює керівництво діяльністю Відділу освіти.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 xml:space="preserve">5.2.2. Несе персональну відповідальність за невиконання або неналежне виконання покладених на нього завдань, реалізацію його повноважень, дотримання трудової дисципліни.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5.2.3. Затверджує посадові обов’язки його працівників.</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 xml:space="preserve">5.2.4.   Видає в межах своєї компетенції накази, контролює їх виконання.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5.2.5. Розробляє та подає на затвердження селищному голові пропозиції та подання щодо заохочення, притягнення до дисциплінарної відповідальності, призначення на посаду та звільнення з посади працівників Відділу освіти.</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5.2.6. Призначає та звільняє з посади:</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lastRenderedPageBreak/>
        <w:t>Керівників закладів та установ освіти громади (керівників закладів загальної середньої освіти, дошкільної, позашкільної – за погодженням сесії селищної ради) на конкурсній основі.</w:t>
      </w:r>
    </w:p>
    <w:p w:rsidR="005F3555" w:rsidRPr="004D5575" w:rsidRDefault="005F3555" w:rsidP="005F3555">
      <w:pPr>
        <w:spacing w:after="0"/>
        <w:ind w:firstLine="708"/>
        <w:jc w:val="both"/>
        <w:rPr>
          <w:rFonts w:ascii="Times New Roman" w:hAnsi="Times New Roman" w:cs="Times New Roman"/>
          <w:sz w:val="28"/>
          <w:szCs w:val="28"/>
        </w:rPr>
      </w:pPr>
      <w:r w:rsidRPr="004D5575">
        <w:rPr>
          <w:rFonts w:ascii="Times New Roman" w:hAnsi="Times New Roman" w:cs="Times New Roman"/>
          <w:sz w:val="28"/>
          <w:szCs w:val="28"/>
        </w:rPr>
        <w:t xml:space="preserve">Працівників структурного підрозділу Відділу освіти, які приймаються на роботу відповідно до КЗпП України, і не є посадовими особами.  </w:t>
      </w:r>
    </w:p>
    <w:p w:rsidR="005F3555" w:rsidRPr="004D5575" w:rsidRDefault="005F3555" w:rsidP="005F3555">
      <w:pPr>
        <w:spacing w:after="0"/>
        <w:ind w:firstLine="708"/>
        <w:jc w:val="both"/>
        <w:rPr>
          <w:rFonts w:ascii="Times New Roman" w:hAnsi="Times New Roman" w:cs="Times New Roman"/>
          <w:color w:val="000000"/>
          <w:sz w:val="28"/>
          <w:szCs w:val="28"/>
        </w:rPr>
      </w:pPr>
      <w:r w:rsidRPr="004D5575">
        <w:rPr>
          <w:rFonts w:ascii="Times New Roman" w:hAnsi="Times New Roman" w:cs="Times New Roman"/>
          <w:sz w:val="28"/>
          <w:szCs w:val="28"/>
        </w:rPr>
        <w:t xml:space="preserve">Приймає рішення щодо їх заохочення та притягнення до дисциплінарної відповідальності, відповідно </w:t>
      </w:r>
      <w:r w:rsidRPr="004D5575">
        <w:rPr>
          <w:rFonts w:ascii="Times New Roman" w:hAnsi="Times New Roman" w:cs="Times New Roman"/>
          <w:color w:val="000000"/>
          <w:sz w:val="28"/>
          <w:szCs w:val="28"/>
        </w:rPr>
        <w:t>до діючого законодавства.</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 xml:space="preserve">5.2.6. Здійснює інші повноваження, покладені на нього відповідно до діючого законодавства.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 xml:space="preserve">5.3. Працівники Відділу освіти діють в межах повноважень, визначених посадовими інструкціями, що затверджуються начальником Відділу освіти. </w:t>
      </w:r>
    </w:p>
    <w:p w:rsidR="005F3555" w:rsidRPr="00C663EB" w:rsidRDefault="005F3555" w:rsidP="005F3555">
      <w:pPr>
        <w:pStyle w:val="a8"/>
        <w:spacing w:before="0" w:beforeAutospacing="0" w:after="0" w:afterAutospacing="0"/>
        <w:ind w:firstLine="540"/>
        <w:jc w:val="both"/>
        <w:rPr>
          <w:rFonts w:cs="Times New Roman"/>
          <w:sz w:val="28"/>
          <w:szCs w:val="28"/>
          <w:lang w:val="uk-UA"/>
        </w:rPr>
      </w:pPr>
      <w:r w:rsidRPr="004D5575">
        <w:rPr>
          <w:rFonts w:cs="Times New Roman"/>
          <w:sz w:val="28"/>
          <w:szCs w:val="28"/>
          <w:lang w:val="uk-UA"/>
        </w:rPr>
        <w:t>5.4. У разі тимчасової відсутності начальника Відділу освіти (відрядження, відпустки, тимчасової втрати працездатності тощо) виконання його обов'язків покладається  відповідно до розпорядження селищного голови – на іншо</w:t>
      </w:r>
      <w:r>
        <w:rPr>
          <w:rFonts w:cs="Times New Roman"/>
          <w:sz w:val="28"/>
          <w:szCs w:val="28"/>
          <w:lang w:val="uk-UA"/>
        </w:rPr>
        <w:t>го працівника Відділу освіти.</w:t>
      </w:r>
    </w:p>
    <w:p w:rsidR="005F3555" w:rsidRPr="004D5575" w:rsidRDefault="005F3555" w:rsidP="005F3555">
      <w:pPr>
        <w:spacing w:after="0"/>
        <w:ind w:firstLine="540"/>
        <w:jc w:val="center"/>
        <w:rPr>
          <w:rFonts w:ascii="Times New Roman" w:hAnsi="Times New Roman" w:cs="Times New Roman"/>
          <w:b/>
          <w:sz w:val="28"/>
          <w:szCs w:val="28"/>
        </w:rPr>
      </w:pPr>
      <w:r w:rsidRPr="004D5575">
        <w:rPr>
          <w:rFonts w:ascii="Times New Roman" w:hAnsi="Times New Roman" w:cs="Times New Roman"/>
          <w:b/>
          <w:sz w:val="28"/>
          <w:szCs w:val="28"/>
        </w:rPr>
        <w:t>6. Фінансу</w:t>
      </w:r>
      <w:r>
        <w:rPr>
          <w:rFonts w:ascii="Times New Roman" w:hAnsi="Times New Roman" w:cs="Times New Roman"/>
          <w:b/>
          <w:sz w:val="28"/>
          <w:szCs w:val="28"/>
        </w:rPr>
        <w:t>вання діяльності Відділу освіти</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 xml:space="preserve">6.1 Відділ освіт фінансується за рахунок коштів селищного бюджету, які виділені на його утримання.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 xml:space="preserve">6.2 Джерелами фінансування Відділу освіти є: кошти селищного бюджету.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 xml:space="preserve">6.3 Майно, яке знаходиться на балансі Відділу освіти, молоді та спорту виконавчого комітету селищної ради є комунальною </w:t>
      </w:r>
      <w:r>
        <w:rPr>
          <w:rFonts w:ascii="Times New Roman" w:hAnsi="Times New Roman" w:cs="Times New Roman"/>
          <w:sz w:val="28"/>
          <w:szCs w:val="28"/>
        </w:rPr>
        <w:t xml:space="preserve">власністю Чаплинської селищної </w:t>
      </w:r>
      <w:r w:rsidRPr="004D5575">
        <w:rPr>
          <w:rFonts w:ascii="Times New Roman" w:hAnsi="Times New Roman" w:cs="Times New Roman"/>
          <w:sz w:val="28"/>
          <w:szCs w:val="28"/>
        </w:rPr>
        <w:t xml:space="preserve">ради .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6.4. Бухгалтерський облік та складанн</w:t>
      </w:r>
      <w:r>
        <w:rPr>
          <w:rFonts w:ascii="Times New Roman" w:hAnsi="Times New Roman" w:cs="Times New Roman"/>
          <w:sz w:val="28"/>
          <w:szCs w:val="28"/>
        </w:rPr>
        <w:t xml:space="preserve">я фінансової звітності Відділу </w:t>
      </w:r>
      <w:r w:rsidRPr="004D5575">
        <w:rPr>
          <w:rFonts w:ascii="Times New Roman" w:hAnsi="Times New Roman" w:cs="Times New Roman"/>
          <w:sz w:val="28"/>
          <w:szCs w:val="28"/>
        </w:rPr>
        <w:t xml:space="preserve">освіти проводиться відповідно до вимог чинного законодавства. </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6.5.</w:t>
      </w:r>
      <w:r w:rsidRPr="004D5575">
        <w:rPr>
          <w:rFonts w:ascii="Times New Roman" w:hAnsi="Times New Roman" w:cs="Times New Roman"/>
          <w:color w:val="231F20"/>
          <w:sz w:val="28"/>
          <w:szCs w:val="28"/>
        </w:rPr>
        <w:t xml:space="preserve"> </w:t>
      </w:r>
      <w:r w:rsidRPr="004D5575">
        <w:rPr>
          <w:rFonts w:ascii="Times New Roman" w:hAnsi="Times New Roman" w:cs="Times New Roman"/>
          <w:sz w:val="28"/>
          <w:szCs w:val="28"/>
          <w:lang w:val="ru-RU"/>
        </w:rPr>
        <w:t>Відділ освіти</w:t>
      </w:r>
      <w:r>
        <w:rPr>
          <w:rFonts w:ascii="Times New Roman" w:hAnsi="Times New Roman" w:cs="Times New Roman"/>
          <w:sz w:val="28"/>
          <w:szCs w:val="28"/>
        </w:rPr>
        <w:t xml:space="preserve"> є неприбутковою організацією.</w:t>
      </w:r>
    </w:p>
    <w:p w:rsidR="005F3555" w:rsidRPr="004D5575" w:rsidRDefault="005F3555" w:rsidP="005F3555">
      <w:pPr>
        <w:spacing w:after="0"/>
        <w:ind w:firstLine="540"/>
        <w:jc w:val="center"/>
        <w:rPr>
          <w:rFonts w:ascii="Times New Roman" w:hAnsi="Times New Roman" w:cs="Times New Roman"/>
          <w:b/>
          <w:sz w:val="28"/>
          <w:szCs w:val="28"/>
        </w:rPr>
      </w:pPr>
      <w:r>
        <w:rPr>
          <w:rFonts w:ascii="Times New Roman" w:hAnsi="Times New Roman" w:cs="Times New Roman"/>
          <w:b/>
          <w:sz w:val="28"/>
          <w:szCs w:val="28"/>
        </w:rPr>
        <w:t>7. Заключні положення</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 xml:space="preserve">7.1 Ліквідація і реорганізація Відділу освіти здійснюється за рішенням сесії селищної ради у встановленому законом порядку. </w:t>
      </w:r>
    </w:p>
    <w:p w:rsidR="005F3555" w:rsidRPr="004D5575" w:rsidRDefault="005F3555" w:rsidP="005F3555">
      <w:pPr>
        <w:spacing w:after="0" w:line="322" w:lineRule="exact"/>
        <w:ind w:left="20" w:right="40" w:firstLine="500"/>
        <w:jc w:val="both"/>
        <w:rPr>
          <w:rFonts w:ascii="Times New Roman" w:hAnsi="Times New Roman" w:cs="Times New Roman"/>
          <w:sz w:val="28"/>
          <w:szCs w:val="28"/>
        </w:rPr>
      </w:pPr>
      <w:r w:rsidRPr="004D5575">
        <w:rPr>
          <w:rFonts w:ascii="Times New Roman" w:hAnsi="Times New Roman" w:cs="Times New Roman"/>
          <w:sz w:val="28"/>
          <w:szCs w:val="28"/>
        </w:rPr>
        <w:t xml:space="preserve">7.2. </w:t>
      </w:r>
      <w:r w:rsidRPr="004D5575">
        <w:rPr>
          <w:rFonts w:ascii="Times New Roman" w:hAnsi="Times New Roman" w:cs="Times New Roman"/>
          <w:color w:val="000000"/>
          <w:sz w:val="28"/>
          <w:szCs w:val="28"/>
          <w:lang w:eastAsia="uk-UA"/>
        </w:rPr>
        <w:t>Ліквідація Відділу освіти здійснюється ліквідаційною комісією, створеною засновником. За його рішенням ліквідація може вестись самим Відділом в особі його органу управління у порядку, визначеному чинним законодавством України.</w:t>
      </w:r>
    </w:p>
    <w:p w:rsidR="005F3555" w:rsidRPr="004D5575" w:rsidRDefault="005F3555" w:rsidP="005F3555">
      <w:pPr>
        <w:spacing w:after="0" w:line="322" w:lineRule="exact"/>
        <w:ind w:left="20" w:right="40" w:firstLine="500"/>
        <w:jc w:val="both"/>
        <w:rPr>
          <w:rFonts w:ascii="Times New Roman" w:hAnsi="Times New Roman" w:cs="Times New Roman"/>
          <w:sz w:val="28"/>
          <w:szCs w:val="28"/>
        </w:rPr>
      </w:pPr>
      <w:r w:rsidRPr="004D5575">
        <w:rPr>
          <w:rFonts w:ascii="Times New Roman" w:hAnsi="Times New Roman" w:cs="Times New Roman"/>
          <w:color w:val="000000"/>
          <w:sz w:val="28"/>
          <w:szCs w:val="28"/>
          <w:lang w:eastAsia="uk-UA"/>
        </w:rPr>
        <w:t>7.3. У результаті ліквідації, злиття, поділу, приєднання або перетворення Відділу  освіти активи передаються одній або кільком неприбутковим організаціям, установам, закладам відповідного виду, або зараховуються до доходу місцевого бюджету.</w:t>
      </w:r>
    </w:p>
    <w:p w:rsidR="005F3555" w:rsidRPr="004D5575" w:rsidRDefault="005F3555" w:rsidP="005F3555">
      <w:pPr>
        <w:spacing w:after="0"/>
        <w:ind w:firstLine="540"/>
        <w:jc w:val="both"/>
        <w:rPr>
          <w:rFonts w:ascii="Times New Roman" w:hAnsi="Times New Roman" w:cs="Times New Roman"/>
          <w:sz w:val="28"/>
          <w:szCs w:val="28"/>
        </w:rPr>
      </w:pPr>
      <w:r w:rsidRPr="004D5575">
        <w:rPr>
          <w:rFonts w:ascii="Times New Roman" w:hAnsi="Times New Roman" w:cs="Times New Roman"/>
          <w:sz w:val="28"/>
          <w:szCs w:val="28"/>
        </w:rPr>
        <w:t xml:space="preserve">7.4. Зміни і доповнення до цього положення вносяться сесією Чаплинської селищної ради. </w:t>
      </w:r>
    </w:p>
    <w:p w:rsidR="005F3555" w:rsidRPr="004D5575" w:rsidRDefault="005F3555" w:rsidP="005F3555">
      <w:pPr>
        <w:tabs>
          <w:tab w:val="left" w:pos="5760"/>
        </w:tabs>
        <w:spacing w:after="0"/>
        <w:rPr>
          <w:rFonts w:ascii="Times New Roman" w:hAnsi="Times New Roman" w:cs="Times New Roman"/>
          <w:sz w:val="28"/>
          <w:szCs w:val="28"/>
        </w:rPr>
      </w:pPr>
    </w:p>
    <w:p w:rsidR="004760D8" w:rsidRPr="005F3555" w:rsidRDefault="005F3555" w:rsidP="005F3555">
      <w:pPr>
        <w:spacing w:after="0"/>
        <w:jc w:val="both"/>
        <w:rPr>
          <w:rFonts w:ascii="Times New Roman" w:hAnsi="Times New Roman" w:cs="Times New Roman"/>
          <w:sz w:val="28"/>
          <w:szCs w:val="28"/>
          <w:lang w:eastAsia="uk-UA"/>
        </w:rPr>
      </w:pPr>
      <w:r w:rsidRPr="004D5575">
        <w:rPr>
          <w:rFonts w:ascii="Times New Roman" w:hAnsi="Times New Roman" w:cs="Times New Roman"/>
          <w:sz w:val="28"/>
          <w:szCs w:val="28"/>
        </w:rPr>
        <w:t>Секретар селищної ради</w:t>
      </w:r>
      <w:r w:rsidRPr="004D5575">
        <w:rPr>
          <w:rFonts w:ascii="Times New Roman" w:hAnsi="Times New Roman" w:cs="Times New Roman"/>
          <w:sz w:val="28"/>
          <w:szCs w:val="28"/>
        </w:rPr>
        <w:tab/>
      </w:r>
      <w:r w:rsidRPr="004D5575">
        <w:rPr>
          <w:rFonts w:ascii="Times New Roman" w:hAnsi="Times New Roman" w:cs="Times New Roman"/>
          <w:sz w:val="28"/>
          <w:szCs w:val="28"/>
        </w:rPr>
        <w:tab/>
      </w:r>
      <w:r w:rsidRPr="004D5575">
        <w:rPr>
          <w:rFonts w:ascii="Times New Roman" w:hAnsi="Times New Roman" w:cs="Times New Roman"/>
          <w:sz w:val="28"/>
          <w:szCs w:val="28"/>
        </w:rPr>
        <w:tab/>
      </w:r>
      <w:r w:rsidRPr="004D5575">
        <w:rPr>
          <w:rFonts w:ascii="Times New Roman" w:hAnsi="Times New Roman" w:cs="Times New Roman"/>
          <w:sz w:val="28"/>
          <w:szCs w:val="28"/>
        </w:rPr>
        <w:tab/>
      </w:r>
      <w:r w:rsidRPr="004D5575">
        <w:rPr>
          <w:rFonts w:ascii="Times New Roman" w:hAnsi="Times New Roman" w:cs="Times New Roman"/>
          <w:sz w:val="28"/>
          <w:szCs w:val="28"/>
        </w:rPr>
        <w:tab/>
      </w:r>
      <w:r w:rsidRPr="004D5575">
        <w:rPr>
          <w:rFonts w:ascii="Times New Roman" w:hAnsi="Times New Roman" w:cs="Times New Roman"/>
          <w:sz w:val="28"/>
          <w:szCs w:val="28"/>
        </w:rPr>
        <w:tab/>
        <w:t>І.І.Котик</w:t>
      </w:r>
      <w:bookmarkStart w:id="2" w:name="_GoBack"/>
      <w:bookmarkEnd w:id="2"/>
    </w:p>
    <w:sectPr w:rsidR="004760D8" w:rsidRPr="005F3555" w:rsidSect="005B39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5F"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2020603050405020304"/>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3"/>
    <w:lvl w:ilvl="0">
      <w:start w:val="1"/>
      <w:numFmt w:val="bullet"/>
      <w:lvlText w:val=""/>
      <w:lvlJc w:val="left"/>
      <w:pPr>
        <w:tabs>
          <w:tab w:val="num" w:pos="1440"/>
        </w:tabs>
        <w:ind w:left="1440" w:hanging="360"/>
      </w:pPr>
      <w:rPr>
        <w:rFonts w:ascii="Symbol" w:hAnsi="Symbol" w:cs="Symbol" w:hint="default"/>
      </w:rPr>
    </w:lvl>
  </w:abstractNum>
  <w:abstractNum w:abstractNumId="1">
    <w:nsid w:val="00000006"/>
    <w:multiLevelType w:val="hybridMultilevel"/>
    <w:tmpl w:val="7C83E45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7"/>
    <w:multiLevelType w:val="hybridMultilevel"/>
    <w:tmpl w:val="257130A2"/>
    <w:lvl w:ilvl="0" w:tplc="FFFFFFFF">
      <w:start w:val="1"/>
      <w:numFmt w:val="bullet"/>
      <w:lvlText w:val="в"/>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8"/>
    <w:multiLevelType w:val="hybridMultilevel"/>
    <w:tmpl w:val="62BBD9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9"/>
    <w:multiLevelType w:val="singleLevel"/>
    <w:tmpl w:val="00000009"/>
    <w:name w:val="WW8Num11"/>
    <w:lvl w:ilvl="0">
      <w:start w:val="1"/>
      <w:numFmt w:val="bullet"/>
      <w:lvlText w:val=""/>
      <w:lvlJc w:val="left"/>
      <w:pPr>
        <w:tabs>
          <w:tab w:val="num" w:pos="720"/>
        </w:tabs>
        <w:ind w:left="720" w:hanging="360"/>
      </w:pPr>
      <w:rPr>
        <w:rFonts w:ascii="Symbol" w:hAnsi="Symbol" w:cs="Symbol" w:hint="default"/>
      </w:rPr>
    </w:lvl>
  </w:abstractNum>
  <w:abstractNum w:abstractNumId="5">
    <w:nsid w:val="0000000A"/>
    <w:multiLevelType w:val="singleLevel"/>
    <w:tmpl w:val="0000000A"/>
    <w:name w:val="WW8Num12"/>
    <w:lvl w:ilvl="0">
      <w:start w:val="1"/>
      <w:numFmt w:val="bullet"/>
      <w:lvlText w:val=""/>
      <w:lvlJc w:val="left"/>
      <w:pPr>
        <w:tabs>
          <w:tab w:val="num" w:pos="1440"/>
        </w:tabs>
        <w:ind w:left="1440" w:hanging="360"/>
      </w:pPr>
      <w:rPr>
        <w:rFonts w:ascii="Symbol" w:hAnsi="Symbol" w:cs="Symbol" w:hint="default"/>
        <w:lang w:val="uk-UA"/>
      </w:rPr>
    </w:lvl>
  </w:abstractNum>
  <w:abstractNum w:abstractNumId="6">
    <w:nsid w:val="0000000B"/>
    <w:multiLevelType w:val="singleLevel"/>
    <w:tmpl w:val="0000000B"/>
    <w:name w:val="WW8Num13"/>
    <w:lvl w:ilvl="0">
      <w:start w:val="1"/>
      <w:numFmt w:val="bullet"/>
      <w:lvlText w:val=""/>
      <w:lvlJc w:val="left"/>
      <w:pPr>
        <w:tabs>
          <w:tab w:val="num" w:pos="1440"/>
        </w:tabs>
        <w:ind w:left="1440" w:hanging="360"/>
      </w:pPr>
      <w:rPr>
        <w:rFonts w:ascii="Symbol" w:hAnsi="Symbol" w:cs="Symbol" w:hint="default"/>
        <w:lang w:val="uk-UA"/>
      </w:rPr>
    </w:lvl>
  </w:abstractNum>
  <w:abstractNum w:abstractNumId="7">
    <w:nsid w:val="0000000C"/>
    <w:multiLevelType w:val="hybridMultilevel"/>
    <w:tmpl w:val="721DA316"/>
    <w:lvl w:ilvl="0" w:tplc="FFFFFFFF">
      <w:start w:val="1"/>
      <w:numFmt w:val="bullet"/>
      <w:lvlText w:val="-"/>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D"/>
    <w:multiLevelType w:val="hybridMultilevel"/>
    <w:tmpl w:val="2443A858"/>
    <w:lvl w:ilvl="0" w:tplc="FFFFFFFF">
      <w:start w:val="1"/>
      <w:numFmt w:val="bullet"/>
      <w:lvlText w:val="-"/>
      <w:lvlJc w:val="left"/>
    </w:lvl>
    <w:lvl w:ilvl="1" w:tplc="FFFFFFFF">
      <w:start w:val="2"/>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E"/>
    <w:multiLevelType w:val="singleLevel"/>
    <w:tmpl w:val="0000000E"/>
    <w:name w:val="WW8Num16"/>
    <w:lvl w:ilvl="0">
      <w:start w:val="1"/>
      <w:numFmt w:val="bullet"/>
      <w:lvlText w:val=""/>
      <w:lvlJc w:val="left"/>
      <w:pPr>
        <w:tabs>
          <w:tab w:val="num" w:pos="1440"/>
        </w:tabs>
        <w:ind w:left="1440" w:hanging="360"/>
      </w:pPr>
      <w:rPr>
        <w:rFonts w:ascii="Symbol" w:hAnsi="Symbol" w:cs="Symbol" w:hint="default"/>
        <w:lang w:val="uk-UA"/>
      </w:rPr>
    </w:lvl>
  </w:abstractNum>
  <w:abstractNum w:abstractNumId="10">
    <w:nsid w:val="0000000F"/>
    <w:multiLevelType w:val="singleLevel"/>
    <w:tmpl w:val="0000000F"/>
    <w:name w:val="WW8Num17"/>
    <w:lvl w:ilvl="0">
      <w:start w:val="1"/>
      <w:numFmt w:val="bullet"/>
      <w:lvlText w:val=""/>
      <w:lvlJc w:val="left"/>
      <w:pPr>
        <w:tabs>
          <w:tab w:val="num" w:pos="1724"/>
        </w:tabs>
        <w:ind w:left="1724" w:hanging="360"/>
      </w:pPr>
      <w:rPr>
        <w:rFonts w:ascii="Symbol" w:hAnsi="Symbol" w:cs="Symbol" w:hint="default"/>
        <w:color w:val="000000"/>
      </w:rPr>
    </w:lvl>
  </w:abstractNum>
  <w:abstractNum w:abstractNumId="11">
    <w:nsid w:val="00000010"/>
    <w:multiLevelType w:val="singleLevel"/>
    <w:tmpl w:val="00000010"/>
    <w:name w:val="WW8Num19"/>
    <w:lvl w:ilvl="0">
      <w:start w:val="1"/>
      <w:numFmt w:val="bullet"/>
      <w:lvlText w:val=""/>
      <w:lvlJc w:val="left"/>
      <w:pPr>
        <w:tabs>
          <w:tab w:val="num" w:pos="1440"/>
        </w:tabs>
        <w:ind w:left="1440" w:hanging="360"/>
      </w:pPr>
      <w:rPr>
        <w:rFonts w:ascii="Symbol" w:hAnsi="Symbol" w:cs="Symbol" w:hint="default"/>
        <w:color w:val="000000"/>
        <w:lang w:val="uk-UA"/>
      </w:rPr>
    </w:lvl>
  </w:abstractNum>
  <w:abstractNum w:abstractNumId="12">
    <w:nsid w:val="00000011"/>
    <w:multiLevelType w:val="multilevel"/>
    <w:tmpl w:val="00000011"/>
    <w:name w:val="WW8Num20"/>
    <w:lvl w:ilvl="0">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Symbol" w:hAnsi="Symbol" w:cs="Symbol" w:hint="default"/>
        <w:lang w:val="uk-UA"/>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lang w:val="uk-UA"/>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lang w:val="uk-UA"/>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nsid w:val="00000014"/>
    <w:multiLevelType w:val="hybridMultilevel"/>
    <w:tmpl w:val="0B03E0C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5"/>
    <w:multiLevelType w:val="singleLevel"/>
    <w:tmpl w:val="00000015"/>
    <w:name w:val="WW8Num25"/>
    <w:lvl w:ilvl="0">
      <w:start w:val="1"/>
      <w:numFmt w:val="bullet"/>
      <w:lvlText w:val=""/>
      <w:lvlJc w:val="left"/>
      <w:pPr>
        <w:tabs>
          <w:tab w:val="num" w:pos="1440"/>
        </w:tabs>
        <w:ind w:left="1440" w:hanging="360"/>
      </w:pPr>
      <w:rPr>
        <w:rFonts w:ascii="Symbol" w:hAnsi="Symbol" w:cs="Symbol" w:hint="default"/>
      </w:rPr>
    </w:lvl>
  </w:abstractNum>
  <w:abstractNum w:abstractNumId="15">
    <w:nsid w:val="00000016"/>
    <w:multiLevelType w:val="singleLevel"/>
    <w:tmpl w:val="00000016"/>
    <w:name w:val="WW8Num26"/>
    <w:lvl w:ilvl="0">
      <w:start w:val="1"/>
      <w:numFmt w:val="bullet"/>
      <w:lvlText w:val=""/>
      <w:lvlJc w:val="left"/>
      <w:pPr>
        <w:tabs>
          <w:tab w:val="num" w:pos="1440"/>
        </w:tabs>
        <w:ind w:left="1440" w:hanging="360"/>
      </w:pPr>
      <w:rPr>
        <w:rFonts w:ascii="Symbol" w:hAnsi="Symbol" w:cs="Symbol" w:hint="default"/>
        <w:lang w:val="uk-UA"/>
      </w:rPr>
    </w:lvl>
  </w:abstractNum>
  <w:abstractNum w:abstractNumId="16">
    <w:nsid w:val="00000017"/>
    <w:multiLevelType w:val="singleLevel"/>
    <w:tmpl w:val="00000017"/>
    <w:name w:val="WW8Num28"/>
    <w:lvl w:ilvl="0">
      <w:start w:val="1"/>
      <w:numFmt w:val="bullet"/>
      <w:lvlText w:val=""/>
      <w:lvlJc w:val="left"/>
      <w:pPr>
        <w:tabs>
          <w:tab w:val="num" w:pos="1800"/>
        </w:tabs>
        <w:ind w:left="1800" w:hanging="360"/>
      </w:pPr>
      <w:rPr>
        <w:rFonts w:ascii="Symbol" w:hAnsi="Symbol" w:cs="Symbol" w:hint="default"/>
        <w:lang w:val="uk-UA"/>
      </w:rPr>
    </w:lvl>
  </w:abstractNum>
  <w:abstractNum w:abstractNumId="17">
    <w:nsid w:val="00000019"/>
    <w:multiLevelType w:val="singleLevel"/>
    <w:tmpl w:val="00000019"/>
    <w:name w:val="WW8Num30"/>
    <w:lvl w:ilvl="0">
      <w:start w:val="1"/>
      <w:numFmt w:val="bullet"/>
      <w:lvlText w:val=""/>
      <w:lvlJc w:val="left"/>
      <w:pPr>
        <w:tabs>
          <w:tab w:val="num" w:pos="1440"/>
        </w:tabs>
        <w:ind w:left="1440" w:hanging="360"/>
      </w:pPr>
      <w:rPr>
        <w:rFonts w:ascii="Symbol" w:hAnsi="Symbol" w:cs="Symbol" w:hint="default"/>
        <w:lang w:val="uk-UA"/>
      </w:rPr>
    </w:lvl>
  </w:abstractNum>
  <w:abstractNum w:abstractNumId="18">
    <w:nsid w:val="0000001A"/>
    <w:multiLevelType w:val="singleLevel"/>
    <w:tmpl w:val="0000001A"/>
    <w:name w:val="WW8Num31"/>
    <w:lvl w:ilvl="0">
      <w:start w:val="1"/>
      <w:numFmt w:val="bullet"/>
      <w:lvlText w:val=""/>
      <w:lvlJc w:val="left"/>
      <w:pPr>
        <w:tabs>
          <w:tab w:val="num" w:pos="1440"/>
        </w:tabs>
        <w:ind w:left="1440" w:hanging="360"/>
      </w:pPr>
      <w:rPr>
        <w:rFonts w:ascii="Symbol" w:hAnsi="Symbol" w:cs="Symbol" w:hint="default"/>
        <w:lang w:val="uk-UA"/>
      </w:rPr>
    </w:lvl>
  </w:abstractNum>
  <w:abstractNum w:abstractNumId="19">
    <w:nsid w:val="0000001B"/>
    <w:multiLevelType w:val="singleLevel"/>
    <w:tmpl w:val="0000001B"/>
    <w:name w:val="WW8Num32"/>
    <w:lvl w:ilvl="0">
      <w:start w:val="1"/>
      <w:numFmt w:val="bullet"/>
      <w:lvlText w:val=""/>
      <w:lvlJc w:val="left"/>
      <w:pPr>
        <w:tabs>
          <w:tab w:val="num" w:pos="2160"/>
        </w:tabs>
        <w:ind w:left="2160" w:hanging="360"/>
      </w:pPr>
      <w:rPr>
        <w:rFonts w:ascii="Symbol" w:hAnsi="Symbol" w:cs="Symbol" w:hint="default"/>
        <w:lang w:val="uk-UA"/>
      </w:rPr>
    </w:lvl>
  </w:abstractNum>
  <w:abstractNum w:abstractNumId="20">
    <w:nsid w:val="0000001C"/>
    <w:multiLevelType w:val="singleLevel"/>
    <w:tmpl w:val="0000001C"/>
    <w:name w:val="WW8Num36"/>
    <w:lvl w:ilvl="0">
      <w:start w:val="1"/>
      <w:numFmt w:val="bullet"/>
      <w:lvlText w:val=""/>
      <w:lvlJc w:val="left"/>
      <w:pPr>
        <w:tabs>
          <w:tab w:val="num" w:pos="1440"/>
        </w:tabs>
        <w:ind w:left="1440" w:hanging="360"/>
      </w:pPr>
      <w:rPr>
        <w:rFonts w:ascii="Symbol" w:hAnsi="Symbol" w:cs="Symbol" w:hint="default"/>
      </w:rPr>
    </w:lvl>
  </w:abstractNum>
  <w:abstractNum w:abstractNumId="21">
    <w:nsid w:val="0000001D"/>
    <w:multiLevelType w:val="hybridMultilevel"/>
    <w:tmpl w:val="1E7FF520"/>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5E711DC"/>
    <w:multiLevelType w:val="hybridMultilevel"/>
    <w:tmpl w:val="CC9AE1E8"/>
    <w:lvl w:ilvl="0" w:tplc="6F9AD6BE">
      <w:start w:val="1"/>
      <w:numFmt w:val="decimal"/>
      <w:lvlText w:val="%1."/>
      <w:lvlJc w:val="left"/>
      <w:pPr>
        <w:ind w:left="720" w:hanging="360"/>
      </w:pPr>
      <w:rPr>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06995E06"/>
    <w:multiLevelType w:val="multilevel"/>
    <w:tmpl w:val="06995E06"/>
    <w:lvl w:ilvl="0">
      <w:start w:val="7"/>
      <w:numFmt w:val="bullet"/>
      <w:lvlText w:val="-"/>
      <w:lvlJc w:val="left"/>
      <w:pPr>
        <w:ind w:left="0" w:firstLine="539"/>
      </w:pPr>
      <w:rPr>
        <w:rFonts w:ascii="Times New Roman" w:eastAsia="Times New Roman" w:hAnsi="Times New Roman" w:cs="Times New Roman" w:hint="default"/>
      </w:rPr>
    </w:lvl>
    <w:lvl w:ilvl="1">
      <w:start w:val="1"/>
      <w:numFmt w:val="bullet"/>
      <w:lvlText w:val="o"/>
      <w:lvlJc w:val="left"/>
      <w:pPr>
        <w:ind w:left="1619" w:hanging="360"/>
      </w:pPr>
      <w:rPr>
        <w:rFonts w:ascii="Courier New" w:hAnsi="Courier New" w:cs="Courier New" w:hint="default"/>
      </w:rPr>
    </w:lvl>
    <w:lvl w:ilvl="2">
      <w:start w:val="1"/>
      <w:numFmt w:val="bullet"/>
      <w:lvlText w:val=""/>
      <w:lvlJc w:val="left"/>
      <w:pPr>
        <w:ind w:left="2339" w:hanging="360"/>
      </w:pPr>
      <w:rPr>
        <w:rFonts w:ascii="Wingdings" w:hAnsi="Wingdings" w:hint="default"/>
      </w:rPr>
    </w:lvl>
    <w:lvl w:ilvl="3">
      <w:start w:val="1"/>
      <w:numFmt w:val="bullet"/>
      <w:lvlText w:val=""/>
      <w:lvlJc w:val="left"/>
      <w:pPr>
        <w:ind w:left="3059" w:hanging="360"/>
      </w:pPr>
      <w:rPr>
        <w:rFonts w:ascii="Symbol" w:hAnsi="Symbol" w:hint="default"/>
      </w:rPr>
    </w:lvl>
    <w:lvl w:ilvl="4">
      <w:start w:val="1"/>
      <w:numFmt w:val="bullet"/>
      <w:lvlText w:val="o"/>
      <w:lvlJc w:val="left"/>
      <w:pPr>
        <w:ind w:left="3779" w:hanging="360"/>
      </w:pPr>
      <w:rPr>
        <w:rFonts w:ascii="Courier New" w:hAnsi="Courier New" w:cs="Courier New" w:hint="default"/>
      </w:rPr>
    </w:lvl>
    <w:lvl w:ilvl="5">
      <w:start w:val="1"/>
      <w:numFmt w:val="bullet"/>
      <w:lvlText w:val=""/>
      <w:lvlJc w:val="left"/>
      <w:pPr>
        <w:ind w:left="4499" w:hanging="360"/>
      </w:pPr>
      <w:rPr>
        <w:rFonts w:ascii="Wingdings" w:hAnsi="Wingdings" w:hint="default"/>
      </w:rPr>
    </w:lvl>
    <w:lvl w:ilvl="6">
      <w:start w:val="1"/>
      <w:numFmt w:val="bullet"/>
      <w:lvlText w:val=""/>
      <w:lvlJc w:val="left"/>
      <w:pPr>
        <w:ind w:left="5219" w:hanging="360"/>
      </w:pPr>
      <w:rPr>
        <w:rFonts w:ascii="Symbol" w:hAnsi="Symbol" w:hint="default"/>
      </w:rPr>
    </w:lvl>
    <w:lvl w:ilvl="7">
      <w:start w:val="1"/>
      <w:numFmt w:val="bullet"/>
      <w:lvlText w:val="o"/>
      <w:lvlJc w:val="left"/>
      <w:pPr>
        <w:ind w:left="5939" w:hanging="360"/>
      </w:pPr>
      <w:rPr>
        <w:rFonts w:ascii="Courier New" w:hAnsi="Courier New" w:cs="Courier New" w:hint="default"/>
      </w:rPr>
    </w:lvl>
    <w:lvl w:ilvl="8">
      <w:start w:val="1"/>
      <w:numFmt w:val="bullet"/>
      <w:lvlText w:val=""/>
      <w:lvlJc w:val="left"/>
      <w:pPr>
        <w:ind w:left="6659" w:hanging="360"/>
      </w:pPr>
      <w:rPr>
        <w:rFonts w:ascii="Wingdings" w:hAnsi="Wingdings" w:hint="default"/>
      </w:rPr>
    </w:lvl>
  </w:abstractNum>
  <w:abstractNum w:abstractNumId="24">
    <w:nsid w:val="08F00C33"/>
    <w:multiLevelType w:val="hybridMultilevel"/>
    <w:tmpl w:val="D41E0C92"/>
    <w:lvl w:ilvl="0" w:tplc="20780EC4">
      <w:start w:val="1"/>
      <w:numFmt w:val="decimal"/>
      <w:lvlText w:val="%1."/>
      <w:lvlJc w:val="left"/>
      <w:pPr>
        <w:ind w:left="1108" w:hanging="360"/>
      </w:pPr>
      <w:rPr>
        <w:rFonts w:hint="default"/>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abstractNum w:abstractNumId="25">
    <w:nsid w:val="12132787"/>
    <w:multiLevelType w:val="multilevel"/>
    <w:tmpl w:val="C59A3B10"/>
    <w:lvl w:ilvl="0">
      <w:start w:val="1"/>
      <w:numFmt w:val="decimal"/>
      <w:lvlText w:val="%1."/>
      <w:lvlJc w:val="left"/>
      <w:pPr>
        <w:ind w:left="660" w:hanging="360"/>
      </w:pPr>
      <w:rPr>
        <w:rFonts w:hint="default"/>
      </w:rPr>
    </w:lvl>
    <w:lvl w:ilvl="1">
      <w:start w:val="1"/>
      <w:numFmt w:val="decimal"/>
      <w:isLgl/>
      <w:lvlText w:val="%1.%2."/>
      <w:lvlJc w:val="left"/>
      <w:pPr>
        <w:ind w:left="1020" w:hanging="720"/>
      </w:pPr>
      <w:rPr>
        <w:rFonts w:hint="default"/>
      </w:rPr>
    </w:lvl>
    <w:lvl w:ilvl="2">
      <w:start w:val="1"/>
      <w:numFmt w:val="decimal"/>
      <w:isLgl/>
      <w:lvlText w:val="%1.%2.%3."/>
      <w:lvlJc w:val="left"/>
      <w:pPr>
        <w:ind w:left="1020" w:hanging="720"/>
      </w:pPr>
      <w:rPr>
        <w:rFonts w:hint="default"/>
      </w:rPr>
    </w:lvl>
    <w:lvl w:ilvl="3">
      <w:start w:val="1"/>
      <w:numFmt w:val="decimal"/>
      <w:isLgl/>
      <w:lvlText w:val="%1.%2.%3.%4."/>
      <w:lvlJc w:val="left"/>
      <w:pPr>
        <w:ind w:left="1380" w:hanging="1080"/>
      </w:pPr>
      <w:rPr>
        <w:rFonts w:hint="default"/>
      </w:rPr>
    </w:lvl>
    <w:lvl w:ilvl="4">
      <w:start w:val="1"/>
      <w:numFmt w:val="decimal"/>
      <w:isLgl/>
      <w:lvlText w:val="%1.%2.%3.%4.%5."/>
      <w:lvlJc w:val="left"/>
      <w:pPr>
        <w:ind w:left="1380"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2100" w:hanging="1800"/>
      </w:pPr>
      <w:rPr>
        <w:rFonts w:hint="default"/>
      </w:rPr>
    </w:lvl>
    <w:lvl w:ilvl="7">
      <w:start w:val="1"/>
      <w:numFmt w:val="decimal"/>
      <w:isLgl/>
      <w:lvlText w:val="%1.%2.%3.%4.%5.%6.%7.%8."/>
      <w:lvlJc w:val="left"/>
      <w:pPr>
        <w:ind w:left="2100" w:hanging="1800"/>
      </w:pPr>
      <w:rPr>
        <w:rFonts w:hint="default"/>
      </w:rPr>
    </w:lvl>
    <w:lvl w:ilvl="8">
      <w:start w:val="1"/>
      <w:numFmt w:val="decimal"/>
      <w:isLgl/>
      <w:lvlText w:val="%1.%2.%3.%4.%5.%6.%7.%8.%9."/>
      <w:lvlJc w:val="left"/>
      <w:pPr>
        <w:ind w:left="2460" w:hanging="2160"/>
      </w:pPr>
      <w:rPr>
        <w:rFonts w:hint="default"/>
      </w:rPr>
    </w:lvl>
  </w:abstractNum>
  <w:abstractNum w:abstractNumId="26">
    <w:nsid w:val="166A1EFF"/>
    <w:multiLevelType w:val="hybridMultilevel"/>
    <w:tmpl w:val="632E49EC"/>
    <w:lvl w:ilvl="0" w:tplc="B8A06AFA">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27">
    <w:nsid w:val="17640D61"/>
    <w:multiLevelType w:val="hybridMultilevel"/>
    <w:tmpl w:val="4FF8719A"/>
    <w:lvl w:ilvl="0" w:tplc="4164E6FE">
      <w:numFmt w:val="bullet"/>
      <w:lvlText w:val="-"/>
      <w:lvlJc w:val="left"/>
      <w:pPr>
        <w:ind w:left="600" w:hanging="360"/>
      </w:pPr>
      <w:rPr>
        <w:rFonts w:ascii="Times New Roman" w:eastAsia="Times New Roman" w:hAnsi="Times New Roman" w:hint="default"/>
      </w:rPr>
    </w:lvl>
    <w:lvl w:ilvl="1" w:tplc="04190003" w:tentative="1">
      <w:start w:val="1"/>
      <w:numFmt w:val="bullet"/>
      <w:lvlText w:val="o"/>
      <w:lvlJc w:val="left"/>
      <w:pPr>
        <w:ind w:left="1320" w:hanging="360"/>
      </w:pPr>
      <w:rPr>
        <w:rFonts w:ascii="Courier New" w:hAnsi="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hint="default"/>
      </w:rPr>
    </w:lvl>
    <w:lvl w:ilvl="8" w:tplc="04190005" w:tentative="1">
      <w:start w:val="1"/>
      <w:numFmt w:val="bullet"/>
      <w:lvlText w:val=""/>
      <w:lvlJc w:val="left"/>
      <w:pPr>
        <w:ind w:left="6360" w:hanging="360"/>
      </w:pPr>
      <w:rPr>
        <w:rFonts w:ascii="Wingdings" w:hAnsi="Wingdings" w:hint="default"/>
      </w:rPr>
    </w:lvl>
  </w:abstractNum>
  <w:abstractNum w:abstractNumId="28">
    <w:nsid w:val="18E70A5A"/>
    <w:multiLevelType w:val="hybridMultilevel"/>
    <w:tmpl w:val="008AEFAA"/>
    <w:lvl w:ilvl="0" w:tplc="6C08005E">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1A463231"/>
    <w:multiLevelType w:val="hybridMultilevel"/>
    <w:tmpl w:val="612651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2543788"/>
    <w:multiLevelType w:val="multilevel"/>
    <w:tmpl w:val="45D09F36"/>
    <w:lvl w:ilvl="0">
      <w:start w:val="1"/>
      <w:numFmt w:val="decimal"/>
      <w:lvlText w:val="%1."/>
      <w:lvlJc w:val="left"/>
      <w:pPr>
        <w:ind w:left="900" w:hanging="360"/>
      </w:pPr>
      <w:rPr>
        <w:b/>
        <w:vertAlign w:val="baseline"/>
      </w:rPr>
    </w:lvl>
    <w:lvl w:ilvl="1">
      <w:start w:val="1"/>
      <w:numFmt w:val="decimal"/>
      <w:lvlText w:val="%1.%2."/>
      <w:lvlJc w:val="left"/>
      <w:pPr>
        <w:ind w:left="1080" w:hanging="720"/>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440" w:hanging="108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800" w:hanging="1440"/>
      </w:pPr>
      <w:rPr>
        <w:vertAlign w:val="baseline"/>
      </w:rPr>
    </w:lvl>
    <w:lvl w:ilvl="6">
      <w:start w:val="1"/>
      <w:numFmt w:val="decimal"/>
      <w:lvlText w:val="%1.%2.%3.%4.%5.%6.%7."/>
      <w:lvlJc w:val="left"/>
      <w:pPr>
        <w:ind w:left="2160" w:hanging="1800"/>
      </w:pPr>
      <w:rPr>
        <w:vertAlign w:val="baseline"/>
      </w:rPr>
    </w:lvl>
    <w:lvl w:ilvl="7">
      <w:start w:val="1"/>
      <w:numFmt w:val="decimal"/>
      <w:lvlText w:val="%1.%2.%3.%4.%5.%6.%7.%8."/>
      <w:lvlJc w:val="left"/>
      <w:pPr>
        <w:ind w:left="2160" w:hanging="1800"/>
      </w:pPr>
      <w:rPr>
        <w:vertAlign w:val="baseline"/>
      </w:rPr>
    </w:lvl>
    <w:lvl w:ilvl="8">
      <w:start w:val="1"/>
      <w:numFmt w:val="decimal"/>
      <w:lvlText w:val="%1.%2.%3.%4.%5.%6.%7.%8.%9."/>
      <w:lvlJc w:val="left"/>
      <w:pPr>
        <w:ind w:left="2520" w:hanging="2160"/>
      </w:pPr>
      <w:rPr>
        <w:vertAlign w:val="baseline"/>
      </w:rPr>
    </w:lvl>
  </w:abstractNum>
  <w:abstractNum w:abstractNumId="31">
    <w:nsid w:val="246A3E0C"/>
    <w:multiLevelType w:val="multilevel"/>
    <w:tmpl w:val="97646DDE"/>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2">
    <w:nsid w:val="25B8410B"/>
    <w:multiLevelType w:val="hybridMultilevel"/>
    <w:tmpl w:val="EB7ECB8E"/>
    <w:lvl w:ilvl="0" w:tplc="4B440754">
      <w:start w:val="3"/>
      <w:numFmt w:val="decimal"/>
      <w:lvlText w:val="%1."/>
      <w:lvlJc w:val="left"/>
      <w:pPr>
        <w:ind w:left="1080" w:hanging="360"/>
      </w:pPr>
      <w:rPr>
        <w:rFonts w:hint="default"/>
      </w:rPr>
    </w:lvl>
    <w:lvl w:ilvl="1" w:tplc="9274F832">
      <w:start w:val="1"/>
      <w:numFmt w:val="decimal"/>
      <w:lvlText w:val="%2."/>
      <w:lvlJc w:val="left"/>
      <w:pPr>
        <w:ind w:left="1800" w:hanging="360"/>
      </w:pPr>
      <w:rPr>
        <w:rFonts w:ascii="Times New Roman" w:eastAsia="Times New Roman" w:hAnsi="Times New Roman" w:cs="Times New Roman"/>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26787AE0"/>
    <w:multiLevelType w:val="hybridMultilevel"/>
    <w:tmpl w:val="596A90DC"/>
    <w:lvl w:ilvl="0" w:tplc="16FC4286">
      <w:start w:val="4"/>
      <w:numFmt w:val="decimal"/>
      <w:lvlText w:val="%1."/>
      <w:lvlJc w:val="left"/>
      <w:pPr>
        <w:ind w:left="735" w:hanging="360"/>
      </w:pPr>
      <w:rPr>
        <w:rFonts w:ascii="Times New Roman" w:hAnsi="Times New Roman" w:hint="default"/>
        <w:b/>
        <w:sz w:val="28"/>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34">
    <w:nsid w:val="29F54E20"/>
    <w:multiLevelType w:val="hybridMultilevel"/>
    <w:tmpl w:val="2D3A7E18"/>
    <w:lvl w:ilvl="0" w:tplc="7AAA481E">
      <w:start w:val="2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5">
    <w:nsid w:val="2EE4200E"/>
    <w:multiLevelType w:val="multilevel"/>
    <w:tmpl w:val="1898F6D2"/>
    <w:lvl w:ilvl="0">
      <w:start w:val="1"/>
      <w:numFmt w:val="decimal"/>
      <w:lvlText w:val="%1."/>
      <w:lvlJc w:val="left"/>
      <w:pPr>
        <w:ind w:left="900"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502" w:hanging="180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36">
    <w:nsid w:val="33C67AB2"/>
    <w:multiLevelType w:val="multilevel"/>
    <w:tmpl w:val="ABDEF436"/>
    <w:lvl w:ilvl="0">
      <w:start w:val="1"/>
      <w:numFmt w:val="decimal"/>
      <w:lvlText w:val="%1."/>
      <w:lvlJc w:val="left"/>
      <w:pPr>
        <w:ind w:left="720" w:hanging="360"/>
      </w:pPr>
      <w:rPr>
        <w:rFonts w:hint="default"/>
      </w:rPr>
    </w:lvl>
    <w:lvl w:ilvl="1">
      <w:start w:val="6"/>
      <w:numFmt w:val="decimal"/>
      <w:isLgl/>
      <w:lvlText w:val="%1.%2."/>
      <w:lvlJc w:val="left"/>
      <w:pPr>
        <w:ind w:left="1889" w:hanging="1350"/>
      </w:pPr>
      <w:rPr>
        <w:rFonts w:hint="default"/>
      </w:rPr>
    </w:lvl>
    <w:lvl w:ilvl="2">
      <w:start w:val="1"/>
      <w:numFmt w:val="decimal"/>
      <w:isLgl/>
      <w:lvlText w:val="%1.%2.%3."/>
      <w:lvlJc w:val="left"/>
      <w:pPr>
        <w:ind w:left="2068" w:hanging="1350"/>
      </w:pPr>
      <w:rPr>
        <w:rFonts w:hint="default"/>
      </w:rPr>
    </w:lvl>
    <w:lvl w:ilvl="3">
      <w:start w:val="1"/>
      <w:numFmt w:val="decimal"/>
      <w:isLgl/>
      <w:lvlText w:val="%1.%2.%3.%4."/>
      <w:lvlJc w:val="left"/>
      <w:pPr>
        <w:ind w:left="2247" w:hanging="1350"/>
      </w:pPr>
      <w:rPr>
        <w:rFonts w:hint="default"/>
      </w:rPr>
    </w:lvl>
    <w:lvl w:ilvl="4">
      <w:start w:val="1"/>
      <w:numFmt w:val="decimal"/>
      <w:isLgl/>
      <w:lvlText w:val="%1.%2.%3.%4.%5."/>
      <w:lvlJc w:val="left"/>
      <w:pPr>
        <w:ind w:left="2426" w:hanging="1350"/>
      </w:pPr>
      <w:rPr>
        <w:rFonts w:hint="default"/>
      </w:rPr>
    </w:lvl>
    <w:lvl w:ilvl="5">
      <w:start w:val="1"/>
      <w:numFmt w:val="decimal"/>
      <w:isLgl/>
      <w:lvlText w:val="%1.%2.%3.%4.%5.%6."/>
      <w:lvlJc w:val="left"/>
      <w:pPr>
        <w:ind w:left="2695" w:hanging="1440"/>
      </w:pPr>
      <w:rPr>
        <w:rFonts w:hint="default"/>
      </w:rPr>
    </w:lvl>
    <w:lvl w:ilvl="6">
      <w:start w:val="1"/>
      <w:numFmt w:val="decimal"/>
      <w:isLgl/>
      <w:lvlText w:val="%1.%2.%3.%4.%5.%6.%7."/>
      <w:lvlJc w:val="left"/>
      <w:pPr>
        <w:ind w:left="3234" w:hanging="1800"/>
      </w:pPr>
      <w:rPr>
        <w:rFonts w:hint="default"/>
      </w:rPr>
    </w:lvl>
    <w:lvl w:ilvl="7">
      <w:start w:val="1"/>
      <w:numFmt w:val="decimal"/>
      <w:isLgl/>
      <w:lvlText w:val="%1.%2.%3.%4.%5.%6.%7.%8."/>
      <w:lvlJc w:val="left"/>
      <w:pPr>
        <w:ind w:left="3413" w:hanging="1800"/>
      </w:pPr>
      <w:rPr>
        <w:rFonts w:hint="default"/>
      </w:rPr>
    </w:lvl>
    <w:lvl w:ilvl="8">
      <w:start w:val="1"/>
      <w:numFmt w:val="decimal"/>
      <w:isLgl/>
      <w:lvlText w:val="%1.%2.%3.%4.%5.%6.%7.%8.%9."/>
      <w:lvlJc w:val="left"/>
      <w:pPr>
        <w:ind w:left="3952" w:hanging="2160"/>
      </w:pPr>
      <w:rPr>
        <w:rFonts w:hint="default"/>
      </w:rPr>
    </w:lvl>
  </w:abstractNum>
  <w:abstractNum w:abstractNumId="37">
    <w:nsid w:val="36575492"/>
    <w:multiLevelType w:val="hybridMultilevel"/>
    <w:tmpl w:val="B6A8EB16"/>
    <w:lvl w:ilvl="0" w:tplc="6C08005E">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37115479"/>
    <w:multiLevelType w:val="hybridMultilevel"/>
    <w:tmpl w:val="E3B4019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nsid w:val="37480847"/>
    <w:multiLevelType w:val="hybridMultilevel"/>
    <w:tmpl w:val="53705D4A"/>
    <w:lvl w:ilvl="0" w:tplc="A1AA74F2">
      <w:start w:val="1"/>
      <w:numFmt w:val="decimal"/>
      <w:lvlText w:val="%1."/>
      <w:lvlJc w:val="left"/>
      <w:pPr>
        <w:ind w:left="928" w:hanging="360"/>
      </w:pPr>
      <w:rPr>
        <w:rFonts w:cs="Times New Roman"/>
        <w:b w:val="0"/>
        <w:strike w:val="0"/>
        <w:dstrike w:val="0"/>
        <w:u w:val="none"/>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3FAF5221"/>
    <w:multiLevelType w:val="hybridMultilevel"/>
    <w:tmpl w:val="B1082866"/>
    <w:lvl w:ilvl="0" w:tplc="43B0479C">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1">
    <w:nsid w:val="41521CFE"/>
    <w:multiLevelType w:val="hybridMultilevel"/>
    <w:tmpl w:val="2ED64324"/>
    <w:lvl w:ilvl="0" w:tplc="2D04802A">
      <w:start w:val="1"/>
      <w:numFmt w:val="decimal"/>
      <w:lvlText w:val="%1."/>
      <w:lvlJc w:val="left"/>
      <w:pPr>
        <w:ind w:left="644"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2">
    <w:nsid w:val="4198177E"/>
    <w:multiLevelType w:val="hybridMultilevel"/>
    <w:tmpl w:val="B2DC1E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41AD4278"/>
    <w:multiLevelType w:val="hybridMultilevel"/>
    <w:tmpl w:val="28606C36"/>
    <w:lvl w:ilvl="0" w:tplc="201E6F30">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4063788"/>
    <w:multiLevelType w:val="hybridMultilevel"/>
    <w:tmpl w:val="1B9221A0"/>
    <w:lvl w:ilvl="0" w:tplc="C0424808">
      <w:numFmt w:val="bullet"/>
      <w:lvlText w:val="-"/>
      <w:lvlJc w:val="left"/>
      <w:pPr>
        <w:tabs>
          <w:tab w:val="num" w:pos="1069"/>
        </w:tabs>
        <w:ind w:left="0" w:firstLine="709"/>
      </w:pPr>
      <w:rPr>
        <w:rFonts w:ascii="Times New Roman" w:eastAsia="Times New Roman" w:hAnsi="Times New Roman" w:cs="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5">
    <w:nsid w:val="554E5F00"/>
    <w:multiLevelType w:val="hybridMultilevel"/>
    <w:tmpl w:val="22BC0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6B63C33"/>
    <w:multiLevelType w:val="hybridMultilevel"/>
    <w:tmpl w:val="D7906A54"/>
    <w:lvl w:ilvl="0" w:tplc="B3C8A77C">
      <w:start w:val="1"/>
      <w:numFmt w:val="decimal"/>
      <w:lvlText w:val="%1."/>
      <w:lvlJc w:val="left"/>
      <w:pPr>
        <w:ind w:left="1352" w:hanging="360"/>
      </w:pPr>
      <w:rPr>
        <w:rFonts w:hint="default"/>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47">
    <w:nsid w:val="5A08C557"/>
    <w:multiLevelType w:val="multilevel"/>
    <w:tmpl w:val="5A08C557"/>
    <w:name w:val="Нумерованный список 3"/>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lef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lef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left"/>
      <w:pPr>
        <w:tabs>
          <w:tab w:val="left" w:pos="6480"/>
        </w:tabs>
        <w:ind w:left="6480" w:hanging="180"/>
      </w:pPr>
    </w:lvl>
  </w:abstractNum>
  <w:abstractNum w:abstractNumId="48">
    <w:nsid w:val="5AE96DF1"/>
    <w:multiLevelType w:val="multilevel"/>
    <w:tmpl w:val="26D04CD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9">
    <w:nsid w:val="5C450046"/>
    <w:multiLevelType w:val="hybridMultilevel"/>
    <w:tmpl w:val="BE24E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62214AEE"/>
    <w:multiLevelType w:val="hybridMultilevel"/>
    <w:tmpl w:val="377A9D52"/>
    <w:lvl w:ilvl="0" w:tplc="35E4FD20">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51">
    <w:nsid w:val="62F93C60"/>
    <w:multiLevelType w:val="hybridMultilevel"/>
    <w:tmpl w:val="71F8C846"/>
    <w:lvl w:ilvl="0" w:tplc="750CBDD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63B96A65"/>
    <w:multiLevelType w:val="hybridMultilevel"/>
    <w:tmpl w:val="05365826"/>
    <w:lvl w:ilvl="0" w:tplc="CE7E3950">
      <w:start w:val="1"/>
      <w:numFmt w:val="bullet"/>
      <w:lvlText w:val="-"/>
      <w:lvlJc w:val="left"/>
      <w:pPr>
        <w:tabs>
          <w:tab w:val="num" w:pos="264"/>
        </w:tabs>
        <w:ind w:left="264" w:hanging="360"/>
      </w:pPr>
      <w:rPr>
        <w:rFonts w:ascii="Times New Roman" w:eastAsia="Times New Roman" w:hAnsi="Times New Roman" w:cs="Times New Roman" w:hint="default"/>
      </w:rPr>
    </w:lvl>
    <w:lvl w:ilvl="1" w:tplc="04190003" w:tentative="1">
      <w:start w:val="1"/>
      <w:numFmt w:val="bullet"/>
      <w:lvlText w:val="o"/>
      <w:lvlJc w:val="left"/>
      <w:pPr>
        <w:tabs>
          <w:tab w:val="num" w:pos="984"/>
        </w:tabs>
        <w:ind w:left="984" w:hanging="360"/>
      </w:pPr>
      <w:rPr>
        <w:rFonts w:ascii="Courier New" w:hAnsi="Courier New" w:cs="Courier New" w:hint="default"/>
      </w:rPr>
    </w:lvl>
    <w:lvl w:ilvl="2" w:tplc="04190005" w:tentative="1">
      <w:start w:val="1"/>
      <w:numFmt w:val="bullet"/>
      <w:lvlText w:val=""/>
      <w:lvlJc w:val="left"/>
      <w:pPr>
        <w:tabs>
          <w:tab w:val="num" w:pos="1704"/>
        </w:tabs>
        <w:ind w:left="1704" w:hanging="360"/>
      </w:pPr>
      <w:rPr>
        <w:rFonts w:ascii="Wingdings" w:hAnsi="Wingdings" w:hint="default"/>
      </w:rPr>
    </w:lvl>
    <w:lvl w:ilvl="3" w:tplc="04190001" w:tentative="1">
      <w:start w:val="1"/>
      <w:numFmt w:val="bullet"/>
      <w:lvlText w:val=""/>
      <w:lvlJc w:val="left"/>
      <w:pPr>
        <w:tabs>
          <w:tab w:val="num" w:pos="2424"/>
        </w:tabs>
        <w:ind w:left="2424" w:hanging="360"/>
      </w:pPr>
      <w:rPr>
        <w:rFonts w:ascii="Symbol" w:hAnsi="Symbol" w:hint="default"/>
      </w:rPr>
    </w:lvl>
    <w:lvl w:ilvl="4" w:tplc="04190003" w:tentative="1">
      <w:start w:val="1"/>
      <w:numFmt w:val="bullet"/>
      <w:lvlText w:val="o"/>
      <w:lvlJc w:val="left"/>
      <w:pPr>
        <w:tabs>
          <w:tab w:val="num" w:pos="3144"/>
        </w:tabs>
        <w:ind w:left="3144" w:hanging="360"/>
      </w:pPr>
      <w:rPr>
        <w:rFonts w:ascii="Courier New" w:hAnsi="Courier New" w:cs="Courier New" w:hint="default"/>
      </w:rPr>
    </w:lvl>
    <w:lvl w:ilvl="5" w:tplc="04190005" w:tentative="1">
      <w:start w:val="1"/>
      <w:numFmt w:val="bullet"/>
      <w:lvlText w:val=""/>
      <w:lvlJc w:val="left"/>
      <w:pPr>
        <w:tabs>
          <w:tab w:val="num" w:pos="3864"/>
        </w:tabs>
        <w:ind w:left="3864" w:hanging="360"/>
      </w:pPr>
      <w:rPr>
        <w:rFonts w:ascii="Wingdings" w:hAnsi="Wingdings" w:hint="default"/>
      </w:rPr>
    </w:lvl>
    <w:lvl w:ilvl="6" w:tplc="04190001" w:tentative="1">
      <w:start w:val="1"/>
      <w:numFmt w:val="bullet"/>
      <w:lvlText w:val=""/>
      <w:lvlJc w:val="left"/>
      <w:pPr>
        <w:tabs>
          <w:tab w:val="num" w:pos="4584"/>
        </w:tabs>
        <w:ind w:left="4584" w:hanging="360"/>
      </w:pPr>
      <w:rPr>
        <w:rFonts w:ascii="Symbol" w:hAnsi="Symbol" w:hint="default"/>
      </w:rPr>
    </w:lvl>
    <w:lvl w:ilvl="7" w:tplc="04190003" w:tentative="1">
      <w:start w:val="1"/>
      <w:numFmt w:val="bullet"/>
      <w:lvlText w:val="o"/>
      <w:lvlJc w:val="left"/>
      <w:pPr>
        <w:tabs>
          <w:tab w:val="num" w:pos="5304"/>
        </w:tabs>
        <w:ind w:left="5304" w:hanging="360"/>
      </w:pPr>
      <w:rPr>
        <w:rFonts w:ascii="Courier New" w:hAnsi="Courier New" w:cs="Courier New" w:hint="default"/>
      </w:rPr>
    </w:lvl>
    <w:lvl w:ilvl="8" w:tplc="04190005" w:tentative="1">
      <w:start w:val="1"/>
      <w:numFmt w:val="bullet"/>
      <w:lvlText w:val=""/>
      <w:lvlJc w:val="left"/>
      <w:pPr>
        <w:tabs>
          <w:tab w:val="num" w:pos="6024"/>
        </w:tabs>
        <w:ind w:left="6024" w:hanging="360"/>
      </w:pPr>
      <w:rPr>
        <w:rFonts w:ascii="Wingdings" w:hAnsi="Wingdings" w:hint="default"/>
      </w:rPr>
    </w:lvl>
  </w:abstractNum>
  <w:abstractNum w:abstractNumId="53">
    <w:nsid w:val="649D385C"/>
    <w:multiLevelType w:val="hybridMultilevel"/>
    <w:tmpl w:val="F84413FE"/>
    <w:lvl w:ilvl="0" w:tplc="02E8E342">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54">
    <w:nsid w:val="6A05122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5">
    <w:nsid w:val="6C0D7BE7"/>
    <w:multiLevelType w:val="hybridMultilevel"/>
    <w:tmpl w:val="2DF8F7C4"/>
    <w:lvl w:ilvl="0" w:tplc="98347AE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779F5B70"/>
    <w:multiLevelType w:val="hybridMultilevel"/>
    <w:tmpl w:val="3F981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9EF0B60"/>
    <w:multiLevelType w:val="hybridMultilevel"/>
    <w:tmpl w:val="3970DD0C"/>
    <w:lvl w:ilvl="0" w:tplc="56C6529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8">
    <w:nsid w:val="7B6D5A6B"/>
    <w:multiLevelType w:val="multilevel"/>
    <w:tmpl w:val="09CE957A"/>
    <w:lvl w:ilvl="0">
      <w:start w:val="1"/>
      <w:numFmt w:val="decimal"/>
      <w:lvlText w:val="%1."/>
      <w:lvlJc w:val="left"/>
      <w:pPr>
        <w:ind w:left="735" w:hanging="360"/>
      </w:pPr>
      <w:rPr>
        <w:rFonts w:hint="default"/>
      </w:rPr>
    </w:lvl>
    <w:lvl w:ilvl="1">
      <w:start w:val="1"/>
      <w:numFmt w:val="decimal"/>
      <w:isLgl/>
      <w:lvlText w:val="%1.%2."/>
      <w:lvlJc w:val="left"/>
      <w:pPr>
        <w:ind w:left="1395" w:hanging="720"/>
      </w:pPr>
      <w:rPr>
        <w:rFonts w:hint="default"/>
      </w:rPr>
    </w:lvl>
    <w:lvl w:ilvl="2">
      <w:start w:val="1"/>
      <w:numFmt w:val="decimal"/>
      <w:isLgl/>
      <w:lvlText w:val="%1.%2.%3."/>
      <w:lvlJc w:val="left"/>
      <w:pPr>
        <w:ind w:left="1695" w:hanging="720"/>
      </w:pPr>
      <w:rPr>
        <w:rFonts w:hint="default"/>
      </w:rPr>
    </w:lvl>
    <w:lvl w:ilvl="3">
      <w:start w:val="1"/>
      <w:numFmt w:val="decimal"/>
      <w:isLgl/>
      <w:lvlText w:val="%1.%2.%3.%4."/>
      <w:lvlJc w:val="left"/>
      <w:pPr>
        <w:ind w:left="2355" w:hanging="1080"/>
      </w:pPr>
      <w:rPr>
        <w:rFonts w:hint="default"/>
      </w:rPr>
    </w:lvl>
    <w:lvl w:ilvl="4">
      <w:start w:val="1"/>
      <w:numFmt w:val="decimal"/>
      <w:isLgl/>
      <w:lvlText w:val="%1.%2.%3.%4.%5."/>
      <w:lvlJc w:val="left"/>
      <w:pPr>
        <w:ind w:left="2655" w:hanging="1080"/>
      </w:pPr>
      <w:rPr>
        <w:rFonts w:hint="default"/>
      </w:rPr>
    </w:lvl>
    <w:lvl w:ilvl="5">
      <w:start w:val="1"/>
      <w:numFmt w:val="decimal"/>
      <w:isLgl/>
      <w:lvlText w:val="%1.%2.%3.%4.%5.%6."/>
      <w:lvlJc w:val="left"/>
      <w:pPr>
        <w:ind w:left="3315" w:hanging="1440"/>
      </w:pPr>
      <w:rPr>
        <w:rFonts w:hint="default"/>
      </w:rPr>
    </w:lvl>
    <w:lvl w:ilvl="6">
      <w:start w:val="1"/>
      <w:numFmt w:val="decimal"/>
      <w:isLgl/>
      <w:lvlText w:val="%1.%2.%3.%4.%5.%6.%7."/>
      <w:lvlJc w:val="left"/>
      <w:pPr>
        <w:ind w:left="3975" w:hanging="1800"/>
      </w:pPr>
      <w:rPr>
        <w:rFonts w:hint="default"/>
      </w:rPr>
    </w:lvl>
    <w:lvl w:ilvl="7">
      <w:start w:val="1"/>
      <w:numFmt w:val="decimal"/>
      <w:isLgl/>
      <w:lvlText w:val="%1.%2.%3.%4.%5.%6.%7.%8."/>
      <w:lvlJc w:val="left"/>
      <w:pPr>
        <w:ind w:left="4275" w:hanging="1800"/>
      </w:pPr>
      <w:rPr>
        <w:rFonts w:hint="default"/>
      </w:rPr>
    </w:lvl>
    <w:lvl w:ilvl="8">
      <w:start w:val="1"/>
      <w:numFmt w:val="decimal"/>
      <w:isLgl/>
      <w:lvlText w:val="%1.%2.%3.%4.%5.%6.%7.%8.%9."/>
      <w:lvlJc w:val="left"/>
      <w:pPr>
        <w:ind w:left="4935" w:hanging="2160"/>
      </w:pPr>
      <w:rPr>
        <w:rFonts w:hint="default"/>
      </w:rPr>
    </w:lvl>
  </w:abstractNum>
  <w:abstractNum w:abstractNumId="59">
    <w:nsid w:val="7D1B5992"/>
    <w:multiLevelType w:val="hybridMultilevel"/>
    <w:tmpl w:val="33140BF0"/>
    <w:lvl w:ilvl="0" w:tplc="3E10494A">
      <w:start w:val="1"/>
      <w:numFmt w:val="decimal"/>
      <w:lvlText w:val="%1."/>
      <w:lvlJc w:val="left"/>
      <w:pPr>
        <w:ind w:left="480" w:hanging="360"/>
      </w:pPr>
      <w:rPr>
        <w:rFonts w:hint="default"/>
        <w:color w:val="auto"/>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29"/>
  </w:num>
  <w:num w:numId="2">
    <w:abstractNumId w:val="35"/>
  </w:num>
  <w:num w:numId="3">
    <w:abstractNumId w:val="39"/>
  </w:num>
  <w:num w:numId="4">
    <w:abstractNumId w:val="47"/>
  </w:num>
  <w:num w:numId="5">
    <w:abstractNumId w:val="57"/>
  </w:num>
  <w:num w:numId="6">
    <w:abstractNumId w:val="32"/>
  </w:num>
  <w:num w:numId="7">
    <w:abstractNumId w:val="45"/>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48"/>
  </w:num>
  <w:num w:numId="11">
    <w:abstractNumId w:val="56"/>
  </w:num>
  <w:num w:numId="12">
    <w:abstractNumId w:val="24"/>
  </w:num>
  <w:num w:numId="13">
    <w:abstractNumId w:val="36"/>
  </w:num>
  <w:num w:numId="1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7"/>
  </w:num>
  <w:num w:numId="16">
    <w:abstractNumId w:val="52"/>
  </w:num>
  <w:num w:numId="17">
    <w:abstractNumId w:val="28"/>
  </w:num>
  <w:num w:numId="18">
    <w:abstractNumId w:val="59"/>
  </w:num>
  <w:num w:numId="19">
    <w:abstractNumId w:val="33"/>
  </w:num>
  <w:num w:numId="20">
    <w:abstractNumId w:val="1"/>
  </w:num>
  <w:num w:numId="21">
    <w:abstractNumId w:val="2"/>
  </w:num>
  <w:num w:numId="22">
    <w:abstractNumId w:val="3"/>
  </w:num>
  <w:num w:numId="23">
    <w:abstractNumId w:val="7"/>
  </w:num>
  <w:num w:numId="24">
    <w:abstractNumId w:val="8"/>
  </w:num>
  <w:num w:numId="25">
    <w:abstractNumId w:val="13"/>
  </w:num>
  <w:num w:numId="26">
    <w:abstractNumId w:val="21"/>
  </w:num>
  <w:num w:numId="27">
    <w:abstractNumId w:val="44"/>
  </w:num>
  <w:num w:numId="28">
    <w:abstractNumId w:val="34"/>
  </w:num>
  <w:num w:numId="29">
    <w:abstractNumId w:val="51"/>
  </w:num>
  <w:num w:numId="30">
    <w:abstractNumId w:val="27"/>
  </w:num>
  <w:num w:numId="31">
    <w:abstractNumId w:val="38"/>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58"/>
  </w:num>
  <w:num w:numId="35">
    <w:abstractNumId w:val="55"/>
  </w:num>
  <w:num w:numId="36">
    <w:abstractNumId w:val="50"/>
  </w:num>
  <w:num w:numId="37">
    <w:abstractNumId w:val="53"/>
  </w:num>
  <w:num w:numId="38">
    <w:abstractNumId w:val="43"/>
  </w:num>
  <w:num w:numId="39">
    <w:abstractNumId w:val="25"/>
  </w:num>
  <w:num w:numId="40">
    <w:abstractNumId w:val="46"/>
  </w:num>
  <w:num w:numId="41">
    <w:abstractNumId w:val="41"/>
  </w:num>
  <w:num w:numId="42">
    <w:abstractNumId w:val="40"/>
  </w:num>
  <w:num w:numId="43">
    <w:abstractNumId w:val="49"/>
  </w:num>
  <w:num w:numId="44">
    <w:abstractNumId w:val="23"/>
  </w:num>
  <w:num w:numId="45">
    <w:abstractNumId w:val="30"/>
  </w:num>
  <w:num w:numId="46">
    <w:abstractNumId w:val="0"/>
  </w:num>
  <w:num w:numId="47">
    <w:abstractNumId w:val="4"/>
  </w:num>
  <w:num w:numId="48">
    <w:abstractNumId w:val="5"/>
  </w:num>
  <w:num w:numId="49">
    <w:abstractNumId w:val="6"/>
  </w:num>
  <w:num w:numId="50">
    <w:abstractNumId w:val="9"/>
  </w:num>
  <w:num w:numId="51">
    <w:abstractNumId w:val="10"/>
  </w:num>
  <w:num w:numId="52">
    <w:abstractNumId w:val="11"/>
  </w:num>
  <w:num w:numId="53">
    <w:abstractNumId w:val="12"/>
  </w:num>
  <w:num w:numId="54">
    <w:abstractNumId w:val="14"/>
  </w:num>
  <w:num w:numId="55">
    <w:abstractNumId w:val="15"/>
  </w:num>
  <w:num w:numId="56">
    <w:abstractNumId w:val="16"/>
  </w:num>
  <w:num w:numId="57">
    <w:abstractNumId w:val="17"/>
  </w:num>
  <w:num w:numId="58">
    <w:abstractNumId w:val="18"/>
  </w:num>
  <w:num w:numId="59">
    <w:abstractNumId w:val="19"/>
  </w:num>
  <w:num w:numId="60">
    <w:abstractNumId w:val="2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characterSpacingControl w:val="doNotCompress"/>
  <w:compat>
    <w:compatSetting w:name="compatibilityMode" w:uri="http://schemas.microsoft.com/office/word" w:val="12"/>
  </w:compat>
  <w:rsids>
    <w:rsidRoot w:val="006352FF"/>
    <w:rsid w:val="00004AA1"/>
    <w:rsid w:val="00006C91"/>
    <w:rsid w:val="00016E56"/>
    <w:rsid w:val="000219C0"/>
    <w:rsid w:val="000528AC"/>
    <w:rsid w:val="00063364"/>
    <w:rsid w:val="00087897"/>
    <w:rsid w:val="000A37E5"/>
    <w:rsid w:val="000B07CC"/>
    <w:rsid w:val="000B5997"/>
    <w:rsid w:val="000D7FB6"/>
    <w:rsid w:val="000F61C3"/>
    <w:rsid w:val="000F78D5"/>
    <w:rsid w:val="00104FE2"/>
    <w:rsid w:val="0011046D"/>
    <w:rsid w:val="00112845"/>
    <w:rsid w:val="00116C48"/>
    <w:rsid w:val="00124262"/>
    <w:rsid w:val="001308E7"/>
    <w:rsid w:val="00132928"/>
    <w:rsid w:val="00132BAF"/>
    <w:rsid w:val="00156E8F"/>
    <w:rsid w:val="00164629"/>
    <w:rsid w:val="00177A28"/>
    <w:rsid w:val="001827B0"/>
    <w:rsid w:val="00183142"/>
    <w:rsid w:val="00183BF0"/>
    <w:rsid w:val="00193B5A"/>
    <w:rsid w:val="00195101"/>
    <w:rsid w:val="001B2BB2"/>
    <w:rsid w:val="001B3124"/>
    <w:rsid w:val="001C0F4A"/>
    <w:rsid w:val="001C27FE"/>
    <w:rsid w:val="001C6259"/>
    <w:rsid w:val="001C7F02"/>
    <w:rsid w:val="001D5032"/>
    <w:rsid w:val="001E1B2C"/>
    <w:rsid w:val="001E360A"/>
    <w:rsid w:val="00202318"/>
    <w:rsid w:val="0020755E"/>
    <w:rsid w:val="00226231"/>
    <w:rsid w:val="00226E08"/>
    <w:rsid w:val="00232A34"/>
    <w:rsid w:val="00252F4C"/>
    <w:rsid w:val="002743C2"/>
    <w:rsid w:val="0027592F"/>
    <w:rsid w:val="0028248B"/>
    <w:rsid w:val="00285405"/>
    <w:rsid w:val="002915F7"/>
    <w:rsid w:val="0029196C"/>
    <w:rsid w:val="00292DD7"/>
    <w:rsid w:val="002A0736"/>
    <w:rsid w:val="002B23EC"/>
    <w:rsid w:val="002C3B6E"/>
    <w:rsid w:val="002C452B"/>
    <w:rsid w:val="002C6BAE"/>
    <w:rsid w:val="002E2E6C"/>
    <w:rsid w:val="002F0E80"/>
    <w:rsid w:val="002F4C65"/>
    <w:rsid w:val="002F7236"/>
    <w:rsid w:val="003008A9"/>
    <w:rsid w:val="0032542A"/>
    <w:rsid w:val="00333C2E"/>
    <w:rsid w:val="003354DB"/>
    <w:rsid w:val="0033620A"/>
    <w:rsid w:val="003373EE"/>
    <w:rsid w:val="00344962"/>
    <w:rsid w:val="00362355"/>
    <w:rsid w:val="003633A1"/>
    <w:rsid w:val="003637D7"/>
    <w:rsid w:val="00387A76"/>
    <w:rsid w:val="003A22A1"/>
    <w:rsid w:val="003A2A4C"/>
    <w:rsid w:val="003A7982"/>
    <w:rsid w:val="003B0F61"/>
    <w:rsid w:val="003B3895"/>
    <w:rsid w:val="003D3D23"/>
    <w:rsid w:val="003F0561"/>
    <w:rsid w:val="003F298B"/>
    <w:rsid w:val="00402CB0"/>
    <w:rsid w:val="00412E23"/>
    <w:rsid w:val="00415BDF"/>
    <w:rsid w:val="004548B2"/>
    <w:rsid w:val="00461017"/>
    <w:rsid w:val="00474DE5"/>
    <w:rsid w:val="00474FC7"/>
    <w:rsid w:val="004760D8"/>
    <w:rsid w:val="00482593"/>
    <w:rsid w:val="00494035"/>
    <w:rsid w:val="004A31E5"/>
    <w:rsid w:val="004C2C9F"/>
    <w:rsid w:val="004C7492"/>
    <w:rsid w:val="004D5575"/>
    <w:rsid w:val="004D5BF5"/>
    <w:rsid w:val="00502C21"/>
    <w:rsid w:val="005311D7"/>
    <w:rsid w:val="0053591E"/>
    <w:rsid w:val="00556D48"/>
    <w:rsid w:val="005721F0"/>
    <w:rsid w:val="005747CB"/>
    <w:rsid w:val="005775BA"/>
    <w:rsid w:val="005815BD"/>
    <w:rsid w:val="005867A6"/>
    <w:rsid w:val="00587DD6"/>
    <w:rsid w:val="00595265"/>
    <w:rsid w:val="005B397E"/>
    <w:rsid w:val="005C6857"/>
    <w:rsid w:val="005D42C0"/>
    <w:rsid w:val="005E111E"/>
    <w:rsid w:val="005F3555"/>
    <w:rsid w:val="005F7E02"/>
    <w:rsid w:val="006006E5"/>
    <w:rsid w:val="006010E0"/>
    <w:rsid w:val="00602D5E"/>
    <w:rsid w:val="00604A7D"/>
    <w:rsid w:val="00625AD5"/>
    <w:rsid w:val="006335C6"/>
    <w:rsid w:val="00633903"/>
    <w:rsid w:val="006352FF"/>
    <w:rsid w:val="006444B7"/>
    <w:rsid w:val="00653606"/>
    <w:rsid w:val="00664388"/>
    <w:rsid w:val="00666E7F"/>
    <w:rsid w:val="0067325F"/>
    <w:rsid w:val="00681109"/>
    <w:rsid w:val="00691EC4"/>
    <w:rsid w:val="006A111A"/>
    <w:rsid w:val="006A35D0"/>
    <w:rsid w:val="006A751D"/>
    <w:rsid w:val="006C624C"/>
    <w:rsid w:val="006D71C7"/>
    <w:rsid w:val="00707652"/>
    <w:rsid w:val="0071209A"/>
    <w:rsid w:val="007124C9"/>
    <w:rsid w:val="00715DF2"/>
    <w:rsid w:val="0073179A"/>
    <w:rsid w:val="007406E1"/>
    <w:rsid w:val="00756BA1"/>
    <w:rsid w:val="00784927"/>
    <w:rsid w:val="00785C2D"/>
    <w:rsid w:val="00786D99"/>
    <w:rsid w:val="00790631"/>
    <w:rsid w:val="007B3D5B"/>
    <w:rsid w:val="007C7018"/>
    <w:rsid w:val="007D0E19"/>
    <w:rsid w:val="007D23A4"/>
    <w:rsid w:val="007D25B1"/>
    <w:rsid w:val="007D5CCA"/>
    <w:rsid w:val="007E2B36"/>
    <w:rsid w:val="007F25DE"/>
    <w:rsid w:val="007F416A"/>
    <w:rsid w:val="007F4806"/>
    <w:rsid w:val="0080228A"/>
    <w:rsid w:val="00802307"/>
    <w:rsid w:val="00803BD0"/>
    <w:rsid w:val="008269E0"/>
    <w:rsid w:val="00827253"/>
    <w:rsid w:val="008308D7"/>
    <w:rsid w:val="008412FF"/>
    <w:rsid w:val="00847D76"/>
    <w:rsid w:val="008551F6"/>
    <w:rsid w:val="0085755A"/>
    <w:rsid w:val="00871F63"/>
    <w:rsid w:val="0087752E"/>
    <w:rsid w:val="0087762B"/>
    <w:rsid w:val="008904C8"/>
    <w:rsid w:val="008A2CDE"/>
    <w:rsid w:val="008B7371"/>
    <w:rsid w:val="008C09EB"/>
    <w:rsid w:val="008D0C1C"/>
    <w:rsid w:val="008D62FD"/>
    <w:rsid w:val="008F05B9"/>
    <w:rsid w:val="008F5064"/>
    <w:rsid w:val="008F5FED"/>
    <w:rsid w:val="009025CA"/>
    <w:rsid w:val="009072AC"/>
    <w:rsid w:val="00911005"/>
    <w:rsid w:val="009251D2"/>
    <w:rsid w:val="0093024C"/>
    <w:rsid w:val="00931783"/>
    <w:rsid w:val="00932584"/>
    <w:rsid w:val="00933945"/>
    <w:rsid w:val="00941C08"/>
    <w:rsid w:val="00971216"/>
    <w:rsid w:val="00972359"/>
    <w:rsid w:val="009723E8"/>
    <w:rsid w:val="00983446"/>
    <w:rsid w:val="0099193C"/>
    <w:rsid w:val="0099481C"/>
    <w:rsid w:val="009A1D13"/>
    <w:rsid w:val="009A6562"/>
    <w:rsid w:val="009B403D"/>
    <w:rsid w:val="009B5F35"/>
    <w:rsid w:val="009B7501"/>
    <w:rsid w:val="009C009E"/>
    <w:rsid w:val="009C070E"/>
    <w:rsid w:val="009C2F6C"/>
    <w:rsid w:val="009D1982"/>
    <w:rsid w:val="009E41CD"/>
    <w:rsid w:val="009E5C6E"/>
    <w:rsid w:val="009F1779"/>
    <w:rsid w:val="009F6352"/>
    <w:rsid w:val="00A05C36"/>
    <w:rsid w:val="00A06766"/>
    <w:rsid w:val="00A13438"/>
    <w:rsid w:val="00A154D6"/>
    <w:rsid w:val="00A333DD"/>
    <w:rsid w:val="00A33B2B"/>
    <w:rsid w:val="00A440F9"/>
    <w:rsid w:val="00A54A98"/>
    <w:rsid w:val="00A553CF"/>
    <w:rsid w:val="00A719C9"/>
    <w:rsid w:val="00A80F5D"/>
    <w:rsid w:val="00A81873"/>
    <w:rsid w:val="00A907C4"/>
    <w:rsid w:val="00A94885"/>
    <w:rsid w:val="00A96FCD"/>
    <w:rsid w:val="00AA2884"/>
    <w:rsid w:val="00AA4E35"/>
    <w:rsid w:val="00AA6916"/>
    <w:rsid w:val="00AB6947"/>
    <w:rsid w:val="00AC25CC"/>
    <w:rsid w:val="00AC4258"/>
    <w:rsid w:val="00AD5375"/>
    <w:rsid w:val="00AD6164"/>
    <w:rsid w:val="00AD7445"/>
    <w:rsid w:val="00AD76DF"/>
    <w:rsid w:val="00AE53F1"/>
    <w:rsid w:val="00AE6995"/>
    <w:rsid w:val="00AE7A2D"/>
    <w:rsid w:val="00AE7B9C"/>
    <w:rsid w:val="00AF2C68"/>
    <w:rsid w:val="00AF75EE"/>
    <w:rsid w:val="00AF7E53"/>
    <w:rsid w:val="00B00AB5"/>
    <w:rsid w:val="00B171C4"/>
    <w:rsid w:val="00B25541"/>
    <w:rsid w:val="00B25A86"/>
    <w:rsid w:val="00B2675C"/>
    <w:rsid w:val="00B276C4"/>
    <w:rsid w:val="00B46FD2"/>
    <w:rsid w:val="00B52DF5"/>
    <w:rsid w:val="00B60078"/>
    <w:rsid w:val="00B71541"/>
    <w:rsid w:val="00B7276C"/>
    <w:rsid w:val="00B73638"/>
    <w:rsid w:val="00B75953"/>
    <w:rsid w:val="00B81B08"/>
    <w:rsid w:val="00B82A65"/>
    <w:rsid w:val="00B93D31"/>
    <w:rsid w:val="00B97EF1"/>
    <w:rsid w:val="00BA16F4"/>
    <w:rsid w:val="00BA29EF"/>
    <w:rsid w:val="00BC7B5F"/>
    <w:rsid w:val="00BD6AE0"/>
    <w:rsid w:val="00BE6101"/>
    <w:rsid w:val="00C02866"/>
    <w:rsid w:val="00C07695"/>
    <w:rsid w:val="00C1426B"/>
    <w:rsid w:val="00C158DC"/>
    <w:rsid w:val="00C15BE3"/>
    <w:rsid w:val="00C42F32"/>
    <w:rsid w:val="00C527C3"/>
    <w:rsid w:val="00C54F0C"/>
    <w:rsid w:val="00C663EB"/>
    <w:rsid w:val="00C67B33"/>
    <w:rsid w:val="00C763B5"/>
    <w:rsid w:val="00C76A98"/>
    <w:rsid w:val="00C9566F"/>
    <w:rsid w:val="00C9731A"/>
    <w:rsid w:val="00C97ED3"/>
    <w:rsid w:val="00CA3FAF"/>
    <w:rsid w:val="00CA4B71"/>
    <w:rsid w:val="00CB4796"/>
    <w:rsid w:val="00CD536B"/>
    <w:rsid w:val="00CE000E"/>
    <w:rsid w:val="00CE4ECA"/>
    <w:rsid w:val="00CF1ED8"/>
    <w:rsid w:val="00D05D7A"/>
    <w:rsid w:val="00D21D12"/>
    <w:rsid w:val="00D23F4F"/>
    <w:rsid w:val="00D25AB0"/>
    <w:rsid w:val="00D42D05"/>
    <w:rsid w:val="00D47067"/>
    <w:rsid w:val="00D54A1D"/>
    <w:rsid w:val="00D74B79"/>
    <w:rsid w:val="00D80D16"/>
    <w:rsid w:val="00D81165"/>
    <w:rsid w:val="00D8407B"/>
    <w:rsid w:val="00D93702"/>
    <w:rsid w:val="00D95989"/>
    <w:rsid w:val="00DA3920"/>
    <w:rsid w:val="00DB6388"/>
    <w:rsid w:val="00DC1BDA"/>
    <w:rsid w:val="00DC1BF5"/>
    <w:rsid w:val="00DD0B28"/>
    <w:rsid w:val="00DD10FA"/>
    <w:rsid w:val="00DD6C02"/>
    <w:rsid w:val="00DE0184"/>
    <w:rsid w:val="00DF78AC"/>
    <w:rsid w:val="00E002D2"/>
    <w:rsid w:val="00E11D5D"/>
    <w:rsid w:val="00E2173D"/>
    <w:rsid w:val="00E21C37"/>
    <w:rsid w:val="00E30824"/>
    <w:rsid w:val="00E32DAB"/>
    <w:rsid w:val="00E34A5B"/>
    <w:rsid w:val="00E357D0"/>
    <w:rsid w:val="00E37FA4"/>
    <w:rsid w:val="00E45537"/>
    <w:rsid w:val="00E512E2"/>
    <w:rsid w:val="00E53B7D"/>
    <w:rsid w:val="00E67D03"/>
    <w:rsid w:val="00E958D1"/>
    <w:rsid w:val="00E97BD3"/>
    <w:rsid w:val="00EA197C"/>
    <w:rsid w:val="00EA3F2E"/>
    <w:rsid w:val="00ED19A0"/>
    <w:rsid w:val="00EE231D"/>
    <w:rsid w:val="00EE4F15"/>
    <w:rsid w:val="00EE52EC"/>
    <w:rsid w:val="00EE6C8E"/>
    <w:rsid w:val="00EE6C9A"/>
    <w:rsid w:val="00EF31E9"/>
    <w:rsid w:val="00F00407"/>
    <w:rsid w:val="00F0290F"/>
    <w:rsid w:val="00F05233"/>
    <w:rsid w:val="00F078A7"/>
    <w:rsid w:val="00F106F6"/>
    <w:rsid w:val="00F15B1F"/>
    <w:rsid w:val="00F27403"/>
    <w:rsid w:val="00F36E9F"/>
    <w:rsid w:val="00F52828"/>
    <w:rsid w:val="00F66759"/>
    <w:rsid w:val="00F75410"/>
    <w:rsid w:val="00F82027"/>
    <w:rsid w:val="00F91DE2"/>
    <w:rsid w:val="00F92157"/>
    <w:rsid w:val="00F97A54"/>
    <w:rsid w:val="00FB489B"/>
    <w:rsid w:val="00FC1E72"/>
    <w:rsid w:val="00FD32E3"/>
    <w:rsid w:val="00FF4F1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51D"/>
    <w:rPr>
      <w:lang w:val="uk-UA"/>
    </w:rPr>
  </w:style>
  <w:style w:type="paragraph" w:styleId="1">
    <w:name w:val="heading 1"/>
    <w:basedOn w:val="a"/>
    <w:next w:val="a"/>
    <w:link w:val="10"/>
    <w:uiPriority w:val="9"/>
    <w:qFormat/>
    <w:rsid w:val="00AD53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D537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FD32E3"/>
    <w:pPr>
      <w:spacing w:after="0"/>
      <w:jc w:val="center"/>
      <w:outlineLvl w:val="2"/>
    </w:pPr>
    <w:rPr>
      <w:rFonts w:ascii="Times New Roman CYR" w:eastAsia="Calibri" w:hAnsi="Times New Roman CYR" w:cs="Times New Roman"/>
      <w:b/>
      <w:bCs/>
      <w:sz w:val="28"/>
      <w:szCs w:val="28"/>
      <w:lang w:eastAsia="ru-RU"/>
    </w:rPr>
  </w:style>
  <w:style w:type="paragraph" w:styleId="4">
    <w:name w:val="heading 4"/>
    <w:basedOn w:val="a"/>
    <w:next w:val="a"/>
    <w:link w:val="40"/>
    <w:uiPriority w:val="9"/>
    <w:semiHidden/>
    <w:unhideWhenUsed/>
    <w:qFormat/>
    <w:rsid w:val="00AD537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En tête 1"/>
    <w:basedOn w:val="a"/>
    <w:link w:val="a4"/>
    <w:uiPriority w:val="99"/>
    <w:qFormat/>
    <w:rsid w:val="006A751D"/>
    <w:pPr>
      <w:ind w:left="720"/>
      <w:contextualSpacing/>
    </w:pPr>
  </w:style>
  <w:style w:type="paragraph" w:styleId="a5">
    <w:name w:val="Body Text"/>
    <w:basedOn w:val="a"/>
    <w:link w:val="a6"/>
    <w:uiPriority w:val="99"/>
    <w:rsid w:val="00C67B33"/>
    <w:pPr>
      <w:spacing w:after="0" w:line="240" w:lineRule="auto"/>
      <w:jc w:val="both"/>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uiPriority w:val="99"/>
    <w:rsid w:val="00C67B33"/>
    <w:rPr>
      <w:rFonts w:ascii="Times New Roman" w:eastAsia="Times New Roman" w:hAnsi="Times New Roman" w:cs="Times New Roman"/>
      <w:sz w:val="28"/>
      <w:szCs w:val="20"/>
      <w:lang w:val="uk-UA" w:eastAsia="ru-RU"/>
    </w:rPr>
  </w:style>
  <w:style w:type="paragraph" w:styleId="HTML">
    <w:name w:val="HTML Preformatted"/>
    <w:basedOn w:val="a"/>
    <w:link w:val="HTML0"/>
    <w:rsid w:val="00C67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Arial Unicode MS" w:eastAsia="Arial Unicode MS" w:hAnsi="Arial Unicode MS" w:cs="Arial Unicode MS"/>
      <w:sz w:val="20"/>
      <w:szCs w:val="20"/>
      <w:lang w:val="ru-RU" w:eastAsia="zh-CN"/>
    </w:rPr>
  </w:style>
  <w:style w:type="character" w:customStyle="1" w:styleId="HTML0">
    <w:name w:val="Стандартный HTML Знак"/>
    <w:basedOn w:val="a0"/>
    <w:link w:val="HTML"/>
    <w:rsid w:val="00C67B33"/>
    <w:rPr>
      <w:rFonts w:ascii="Arial Unicode MS" w:eastAsia="Arial Unicode MS" w:hAnsi="Arial Unicode MS" w:cs="Arial Unicode MS"/>
      <w:sz w:val="20"/>
      <w:szCs w:val="20"/>
      <w:lang w:eastAsia="zh-CN"/>
    </w:rPr>
  </w:style>
  <w:style w:type="paragraph" w:customStyle="1" w:styleId="a7">
    <w:name w:val="Вміст таблиці"/>
    <w:basedOn w:val="a"/>
    <w:rsid w:val="00C67B33"/>
    <w:pPr>
      <w:widowControl w:val="0"/>
      <w:suppressLineNumbers/>
      <w:suppressAutoHyphens/>
      <w:spacing w:after="0" w:line="240" w:lineRule="auto"/>
    </w:pPr>
    <w:rPr>
      <w:rFonts w:ascii="Liberation Serif" w:eastAsia="SimSun" w:hAnsi="Liberation Serif" w:cs="Lucida Sans"/>
      <w:kern w:val="1"/>
      <w:sz w:val="24"/>
      <w:szCs w:val="24"/>
      <w:lang w:val="ru-RU" w:eastAsia="zh-CN" w:bidi="hi-IN"/>
    </w:rPr>
  </w:style>
  <w:style w:type="paragraph" w:customStyle="1" w:styleId="11">
    <w:name w:val="Абзац списка1"/>
    <w:basedOn w:val="a"/>
    <w:uiPriority w:val="99"/>
    <w:rsid w:val="000F78D5"/>
    <w:pPr>
      <w:ind w:left="720"/>
    </w:pPr>
    <w:rPr>
      <w:rFonts w:ascii="Calibri" w:eastAsia="Calibri" w:hAnsi="Calibri" w:cs="Times New Roman"/>
      <w:lang w:val="ru-RU"/>
    </w:rPr>
  </w:style>
  <w:style w:type="paragraph" w:styleId="a8">
    <w:name w:val="Normal (Web)"/>
    <w:aliases w:val="Обычный (Web),Знак Знак"/>
    <w:basedOn w:val="a"/>
    <w:link w:val="a9"/>
    <w:uiPriority w:val="99"/>
    <w:qFormat/>
    <w:rsid w:val="000F61C3"/>
    <w:pPr>
      <w:spacing w:before="100" w:beforeAutospacing="1" w:after="100" w:afterAutospacing="1" w:line="240" w:lineRule="auto"/>
    </w:pPr>
    <w:rPr>
      <w:rFonts w:ascii="Times New Roman" w:eastAsia="Times New Roman" w:hAnsi="Times New Roman" w:cs="Berlin Sans FB Demi"/>
      <w:color w:val="000000"/>
      <w:sz w:val="24"/>
      <w:szCs w:val="24"/>
      <w:lang w:val="ru-RU" w:eastAsia="ru-RU"/>
    </w:rPr>
  </w:style>
  <w:style w:type="character" w:customStyle="1" w:styleId="30">
    <w:name w:val="Заголовок 3 Знак"/>
    <w:basedOn w:val="a0"/>
    <w:link w:val="3"/>
    <w:rsid w:val="00FD32E3"/>
    <w:rPr>
      <w:rFonts w:ascii="Times New Roman CYR" w:eastAsia="Calibri" w:hAnsi="Times New Roman CYR" w:cs="Times New Roman"/>
      <w:b/>
      <w:bCs/>
      <w:sz w:val="28"/>
      <w:szCs w:val="28"/>
      <w:lang w:val="uk-UA" w:eastAsia="ru-RU"/>
    </w:rPr>
  </w:style>
  <w:style w:type="paragraph" w:styleId="aa">
    <w:name w:val="Title"/>
    <w:basedOn w:val="a"/>
    <w:link w:val="ab"/>
    <w:uiPriority w:val="99"/>
    <w:qFormat/>
    <w:rsid w:val="00FD32E3"/>
    <w:pPr>
      <w:spacing w:after="0" w:line="240" w:lineRule="auto"/>
      <w:jc w:val="center"/>
    </w:pPr>
    <w:rPr>
      <w:rFonts w:ascii="Times New Roman" w:eastAsia="Times New Roman" w:hAnsi="Times New Roman" w:cs="Times New Roman"/>
      <w:sz w:val="24"/>
      <w:szCs w:val="20"/>
      <w:lang w:eastAsia="ru-RU"/>
    </w:rPr>
  </w:style>
  <w:style w:type="character" w:customStyle="1" w:styleId="ab">
    <w:name w:val="Название Знак"/>
    <w:basedOn w:val="a0"/>
    <w:link w:val="aa"/>
    <w:uiPriority w:val="99"/>
    <w:rsid w:val="00FD32E3"/>
    <w:rPr>
      <w:rFonts w:ascii="Times New Roman" w:eastAsia="Times New Roman" w:hAnsi="Times New Roman" w:cs="Times New Roman"/>
      <w:sz w:val="24"/>
      <w:szCs w:val="20"/>
      <w:lang w:val="uk-UA" w:eastAsia="ru-RU"/>
    </w:rPr>
  </w:style>
  <w:style w:type="paragraph" w:customStyle="1" w:styleId="21">
    <w:name w:val="Основной текст 21"/>
    <w:basedOn w:val="a"/>
    <w:rsid w:val="00FD32E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10">
    <w:name w:val="Основний текст 21"/>
    <w:basedOn w:val="a"/>
    <w:uiPriority w:val="99"/>
    <w:rsid w:val="00FD32E3"/>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4">
    <w:name w:val="Абзац списка Знак"/>
    <w:aliases w:val="En tête 1 Знак"/>
    <w:link w:val="a3"/>
    <w:uiPriority w:val="34"/>
    <w:locked/>
    <w:rsid w:val="00715DF2"/>
    <w:rPr>
      <w:lang w:val="uk-UA"/>
    </w:rPr>
  </w:style>
  <w:style w:type="paragraph" w:styleId="ac">
    <w:name w:val="Balloon Text"/>
    <w:basedOn w:val="a"/>
    <w:link w:val="ad"/>
    <w:uiPriority w:val="99"/>
    <w:semiHidden/>
    <w:unhideWhenUsed/>
    <w:rsid w:val="005815B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815BD"/>
    <w:rPr>
      <w:rFonts w:ascii="Tahoma" w:hAnsi="Tahoma" w:cs="Tahoma"/>
      <w:sz w:val="16"/>
      <w:szCs w:val="16"/>
      <w:lang w:val="uk-UA"/>
    </w:rPr>
  </w:style>
  <w:style w:type="character" w:styleId="ae">
    <w:name w:val="Strong"/>
    <w:basedOn w:val="a0"/>
    <w:qFormat/>
    <w:rsid w:val="007F416A"/>
    <w:rPr>
      <w:b/>
      <w:bCs/>
    </w:rPr>
  </w:style>
  <w:style w:type="paragraph" w:styleId="af">
    <w:name w:val="Body Text Indent"/>
    <w:basedOn w:val="a"/>
    <w:link w:val="af0"/>
    <w:uiPriority w:val="99"/>
    <w:semiHidden/>
    <w:unhideWhenUsed/>
    <w:rsid w:val="00AC4258"/>
    <w:pPr>
      <w:spacing w:after="120"/>
      <w:ind w:left="283"/>
    </w:pPr>
  </w:style>
  <w:style w:type="character" w:customStyle="1" w:styleId="af0">
    <w:name w:val="Основной текст с отступом Знак"/>
    <w:basedOn w:val="a0"/>
    <w:link w:val="af"/>
    <w:uiPriority w:val="99"/>
    <w:semiHidden/>
    <w:rsid w:val="00AC4258"/>
    <w:rPr>
      <w:lang w:val="uk-UA"/>
    </w:rPr>
  </w:style>
  <w:style w:type="character" w:customStyle="1" w:styleId="10">
    <w:name w:val="Заголовок 1 Знак"/>
    <w:basedOn w:val="a0"/>
    <w:link w:val="1"/>
    <w:uiPriority w:val="9"/>
    <w:rsid w:val="00AD5375"/>
    <w:rPr>
      <w:rFonts w:asciiTheme="majorHAnsi" w:eastAsiaTheme="majorEastAsia" w:hAnsiTheme="majorHAnsi" w:cstheme="majorBidi"/>
      <w:b/>
      <w:bCs/>
      <w:color w:val="365F91" w:themeColor="accent1" w:themeShade="BF"/>
      <w:sz w:val="28"/>
      <w:szCs w:val="28"/>
      <w:lang w:val="uk-UA"/>
    </w:rPr>
  </w:style>
  <w:style w:type="character" w:customStyle="1" w:styleId="20">
    <w:name w:val="Заголовок 2 Знак"/>
    <w:basedOn w:val="a0"/>
    <w:link w:val="2"/>
    <w:uiPriority w:val="9"/>
    <w:rsid w:val="00AD5375"/>
    <w:rPr>
      <w:rFonts w:asciiTheme="majorHAnsi" w:eastAsiaTheme="majorEastAsia" w:hAnsiTheme="majorHAnsi" w:cstheme="majorBidi"/>
      <w:b/>
      <w:bCs/>
      <w:color w:val="4F81BD" w:themeColor="accent1"/>
      <w:sz w:val="26"/>
      <w:szCs w:val="26"/>
      <w:lang w:val="uk-UA"/>
    </w:rPr>
  </w:style>
  <w:style w:type="character" w:customStyle="1" w:styleId="40">
    <w:name w:val="Заголовок 4 Знак"/>
    <w:basedOn w:val="a0"/>
    <w:link w:val="4"/>
    <w:uiPriority w:val="9"/>
    <w:semiHidden/>
    <w:rsid w:val="00AD5375"/>
    <w:rPr>
      <w:rFonts w:asciiTheme="majorHAnsi" w:eastAsiaTheme="majorEastAsia" w:hAnsiTheme="majorHAnsi" w:cstheme="majorBidi"/>
      <w:b/>
      <w:bCs/>
      <w:i/>
      <w:iCs/>
      <w:color w:val="4F81BD" w:themeColor="accent1"/>
      <w:lang w:val="uk-UA"/>
    </w:rPr>
  </w:style>
  <w:style w:type="paragraph" w:customStyle="1" w:styleId="13">
    <w:name w:val="13"/>
    <w:aliases w:val="5"/>
    <w:basedOn w:val="a"/>
    <w:rsid w:val="002743C2"/>
    <w:pPr>
      <w:spacing w:after="0" w:line="240" w:lineRule="auto"/>
      <w:jc w:val="center"/>
    </w:pPr>
    <w:rPr>
      <w:rFonts w:ascii="Times New Roman" w:eastAsia="Times New Roman" w:hAnsi="Times New Roman" w:cs="Times New Roman"/>
      <w:sz w:val="28"/>
      <w:szCs w:val="28"/>
      <w:lang w:eastAsia="ru-RU"/>
    </w:rPr>
  </w:style>
  <w:style w:type="table" w:styleId="af1">
    <w:name w:val="Table Grid"/>
    <w:basedOn w:val="a1"/>
    <w:uiPriority w:val="59"/>
    <w:rsid w:val="005952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Обычный (веб) Знак"/>
    <w:aliases w:val="Обычный (Web) Знак,Знак Знак Знак"/>
    <w:link w:val="a8"/>
    <w:uiPriority w:val="99"/>
    <w:locked/>
    <w:rsid w:val="00F52828"/>
    <w:rPr>
      <w:rFonts w:ascii="Times New Roman" w:eastAsia="Times New Roman" w:hAnsi="Times New Roman" w:cs="Berlin Sans FB Demi"/>
      <w:color w:val="000000"/>
      <w:sz w:val="24"/>
      <w:szCs w:val="24"/>
      <w:lang w:eastAsia="ru-RU"/>
    </w:rPr>
  </w:style>
  <w:style w:type="paragraph" w:styleId="af2">
    <w:name w:val="No Spacing"/>
    <w:uiPriority w:val="99"/>
    <w:qFormat/>
    <w:rsid w:val="00DC1BF5"/>
    <w:pPr>
      <w:spacing w:after="0" w:line="240" w:lineRule="auto"/>
    </w:pPr>
    <w:rPr>
      <w:rFonts w:ascii="Calibri" w:eastAsia="Calibri" w:hAnsi="Calibri" w:cs="Times New Roman"/>
    </w:rPr>
  </w:style>
  <w:style w:type="paragraph" w:styleId="af3">
    <w:name w:val="header"/>
    <w:basedOn w:val="a"/>
    <w:link w:val="af4"/>
    <w:rsid w:val="00BA29EF"/>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BA29EF"/>
    <w:rPr>
      <w:rFonts w:ascii="Times New Roman" w:eastAsia="Times New Roman" w:hAnsi="Times New Roman" w:cs="Times New Roman"/>
      <w:sz w:val="20"/>
      <w:szCs w:val="20"/>
      <w:lang w:eastAsia="ru-RU"/>
    </w:rPr>
  </w:style>
  <w:style w:type="character" w:styleId="af5">
    <w:name w:val="Hyperlink"/>
    <w:basedOn w:val="a0"/>
    <w:uiPriority w:val="99"/>
    <w:semiHidden/>
    <w:unhideWhenUsed/>
    <w:rsid w:val="00CA4B71"/>
    <w:rPr>
      <w:color w:val="0000FF"/>
      <w:u w:val="single"/>
    </w:rPr>
  </w:style>
  <w:style w:type="character" w:customStyle="1" w:styleId="af6">
    <w:name w:val="Основной текст_"/>
    <w:basedOn w:val="a0"/>
    <w:link w:val="12"/>
    <w:uiPriority w:val="99"/>
    <w:rsid w:val="006010E0"/>
    <w:rPr>
      <w:rFonts w:ascii="Arial" w:eastAsia="Arial" w:hAnsi="Arial" w:cs="Arial"/>
      <w:spacing w:val="2"/>
      <w:shd w:val="clear" w:color="auto" w:fill="FFFFFF"/>
    </w:rPr>
  </w:style>
  <w:style w:type="paragraph" w:customStyle="1" w:styleId="12">
    <w:name w:val="Основной текст1"/>
    <w:basedOn w:val="a"/>
    <w:link w:val="af6"/>
    <w:uiPriority w:val="99"/>
    <w:rsid w:val="006010E0"/>
    <w:pPr>
      <w:widowControl w:val="0"/>
      <w:shd w:val="clear" w:color="auto" w:fill="FFFFFF"/>
      <w:spacing w:after="180" w:line="317" w:lineRule="exact"/>
    </w:pPr>
    <w:rPr>
      <w:rFonts w:ascii="Arial" w:eastAsia="Arial" w:hAnsi="Arial" w:cs="Arial"/>
      <w:spacing w:val="2"/>
      <w:lang w:val="ru-RU"/>
    </w:rPr>
  </w:style>
  <w:style w:type="paragraph" w:customStyle="1" w:styleId="14">
    <w:name w:val="Обычный1"/>
    <w:rsid w:val="006D71C7"/>
    <w:pPr>
      <w:pBdr>
        <w:top w:val="nil"/>
        <w:left w:val="nil"/>
        <w:bottom w:val="nil"/>
        <w:right w:val="nil"/>
        <w:between w:val="nil"/>
      </w:pBdr>
      <w:spacing w:after="0" w:line="240" w:lineRule="auto"/>
    </w:pPr>
    <w:rPr>
      <w:rFonts w:ascii="Times New Roman" w:eastAsia="Times New Roman" w:hAnsi="Times New Roman" w:cs="Times New Roman"/>
      <w:color w:val="000000"/>
      <w:sz w:val="20"/>
      <w:szCs w:val="20"/>
      <w:lang w:val="uk-UA"/>
    </w:rPr>
  </w:style>
  <w:style w:type="character" w:customStyle="1" w:styleId="125pt0pt">
    <w:name w:val="Основной текст + 12;5 pt;Интервал 0 pt"/>
    <w:basedOn w:val="af6"/>
    <w:rsid w:val="002C6BAE"/>
    <w:rPr>
      <w:rFonts w:ascii="Arial" w:eastAsia="Arial" w:hAnsi="Arial" w:cs="Arial"/>
      <w:b w:val="0"/>
      <w:bCs w:val="0"/>
      <w:i w:val="0"/>
      <w:iCs w:val="0"/>
      <w:smallCaps w:val="0"/>
      <w:strike w:val="0"/>
      <w:color w:val="000000"/>
      <w:spacing w:val="1"/>
      <w:w w:val="100"/>
      <w:position w:val="0"/>
      <w:sz w:val="25"/>
      <w:szCs w:val="25"/>
      <w:u w:val="none"/>
      <w:shd w:val="clear" w:color="auto" w:fill="FFFFFF"/>
      <w:lang w:val="uk-UA"/>
    </w:rPr>
  </w:style>
  <w:style w:type="character" w:customStyle="1" w:styleId="HTML1">
    <w:name w:val="Стандартный HTML Знак1"/>
    <w:basedOn w:val="a0"/>
    <w:rsid w:val="001C7F02"/>
    <w:rPr>
      <w:rFonts w:ascii="Arial Unicode MS" w:eastAsia="Arial Unicode MS" w:hAnsi="Arial Unicode MS" w:cs="Arial Unicode MS"/>
      <w:sz w:val="20"/>
      <w:szCs w:val="20"/>
      <w:lang w:val="ru-RU" w:eastAsia="zh-CN"/>
    </w:rPr>
  </w:style>
  <w:style w:type="paragraph" w:customStyle="1" w:styleId="15">
    <w:name w:val="Без интервала1"/>
    <w:uiPriority w:val="99"/>
    <w:rsid w:val="001C7F02"/>
    <w:pPr>
      <w:suppressAutoHyphens/>
      <w:spacing w:after="0" w:line="240" w:lineRule="auto"/>
    </w:pPr>
    <w:rPr>
      <w:rFonts w:ascii="Times New Roman" w:eastAsia="Calibri" w:hAnsi="Times New Roman" w:cs="Times New Roman"/>
      <w:sz w:val="24"/>
      <w:szCs w:val="24"/>
      <w:lang w:val="uk-UA" w:eastAsia="zh-CN"/>
    </w:rPr>
  </w:style>
  <w:style w:type="paragraph" w:customStyle="1" w:styleId="rvps2">
    <w:name w:val="rvps2"/>
    <w:basedOn w:val="a"/>
    <w:uiPriority w:val="99"/>
    <w:rsid w:val="001C7F02"/>
    <w:pPr>
      <w:suppressAutoHyphens/>
      <w:spacing w:before="280" w:after="280" w:line="240" w:lineRule="auto"/>
    </w:pPr>
    <w:rPr>
      <w:rFonts w:ascii="Times New Roman" w:eastAsia="Times New Roman" w:hAnsi="Times New Roman" w:cs="Times New Roman"/>
      <w:sz w:val="24"/>
      <w:szCs w:val="24"/>
      <w:lang w:val="ru-RU" w:eastAsia="zh-CN"/>
    </w:rPr>
  </w:style>
  <w:style w:type="character" w:customStyle="1" w:styleId="120">
    <w:name w:val="Основной текст + 12"/>
    <w:aliases w:val="5 pt,Интервал 0 pt"/>
    <w:basedOn w:val="af6"/>
    <w:uiPriority w:val="99"/>
    <w:rsid w:val="00F97A54"/>
    <w:rPr>
      <w:rFonts w:ascii="Arial" w:eastAsia="Arial" w:hAnsi="Arial" w:cs="Arial"/>
      <w:color w:val="000000"/>
      <w:spacing w:val="1"/>
      <w:w w:val="100"/>
      <w:position w:val="0"/>
      <w:sz w:val="25"/>
      <w:szCs w:val="25"/>
      <w:u w:val="none"/>
      <w:effect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748576">
      <w:bodyDiv w:val="1"/>
      <w:marLeft w:val="0"/>
      <w:marRight w:val="0"/>
      <w:marTop w:val="0"/>
      <w:marBottom w:val="0"/>
      <w:divBdr>
        <w:top w:val="none" w:sz="0" w:space="0" w:color="auto"/>
        <w:left w:val="none" w:sz="0" w:space="0" w:color="auto"/>
        <w:bottom w:val="none" w:sz="0" w:space="0" w:color="auto"/>
        <w:right w:val="none" w:sz="0" w:space="0" w:color="auto"/>
      </w:divBdr>
    </w:div>
    <w:div w:id="428428475">
      <w:bodyDiv w:val="1"/>
      <w:marLeft w:val="0"/>
      <w:marRight w:val="0"/>
      <w:marTop w:val="0"/>
      <w:marBottom w:val="0"/>
      <w:divBdr>
        <w:top w:val="none" w:sz="0" w:space="0" w:color="auto"/>
        <w:left w:val="none" w:sz="0" w:space="0" w:color="auto"/>
        <w:bottom w:val="none" w:sz="0" w:space="0" w:color="auto"/>
        <w:right w:val="none" w:sz="0" w:space="0" w:color="auto"/>
      </w:divBdr>
    </w:div>
    <w:div w:id="73656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osvita.ua/legislation/law/222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2148D6-5FCF-4F30-A738-3D3CFDC1D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3599</TotalTime>
  <Pages>11</Pages>
  <Words>3428</Words>
  <Characters>19544</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22927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Admin_OTG</cp:lastModifiedBy>
  <cp:revision>240</cp:revision>
  <cp:lastPrinted>2018-04-02T11:55:00Z</cp:lastPrinted>
  <dcterms:created xsi:type="dcterms:W3CDTF">2018-02-15T13:46:00Z</dcterms:created>
  <dcterms:modified xsi:type="dcterms:W3CDTF">2018-04-10T09:52:00Z</dcterms:modified>
</cp:coreProperties>
</file>