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019" w:rsidRPr="00CD359D" w:rsidRDefault="00AC2019" w:rsidP="00AC20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0" type="#_x0000_t75" style="position:absolute;left:0;text-align:left;margin-left:221.15pt;margin-top:5.75pt;width:35.35pt;height:45.2pt;z-index:-251657216;visibility:visible;mso-wrap-edited:f" fillcolor="window">
            <v:imagedata r:id="rId7" o:title="" gain="86232f" grayscale="t" bilevel="t"/>
            <w10:wrap type="topAndBottom"/>
          </v:shape>
          <o:OLEObject Type="Embed" ProgID="Word.Picture.8" ShapeID="_x0000_s1070" DrawAspect="Content" ObjectID="_1584868848" r:id="rId8"/>
        </w:pict>
      </w:r>
      <w:r w:rsidRPr="00CD359D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AC2019" w:rsidRPr="00CD359D" w:rsidRDefault="00AC2019" w:rsidP="00AC20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AC2019" w:rsidRPr="00CD359D" w:rsidRDefault="00AC2019" w:rsidP="00AC20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A2A4C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ЯТ</w:t>
      </w:r>
      <w:r w:rsidRPr="00CD359D">
        <w:rPr>
          <w:rFonts w:ascii="Times New Roman" w:hAnsi="Times New Roman" w:cs="Times New Roman"/>
          <w:sz w:val="28"/>
          <w:szCs w:val="28"/>
        </w:rPr>
        <w:t xml:space="preserve">НАДЦЯТА СЕСІЯ </w:t>
      </w:r>
      <w:r w:rsidRPr="00CD35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D359D">
        <w:rPr>
          <w:rFonts w:ascii="Times New Roman" w:hAnsi="Times New Roman" w:cs="Times New Roman"/>
          <w:sz w:val="28"/>
          <w:szCs w:val="28"/>
        </w:rPr>
        <w:t>ІІ СКЛИКАННЯ</w:t>
      </w:r>
    </w:p>
    <w:p w:rsidR="00AC2019" w:rsidRPr="00CD359D" w:rsidRDefault="00AC2019" w:rsidP="00AC20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Р І Ш Е Н Н Я</w:t>
      </w:r>
    </w:p>
    <w:p w:rsidR="00AC2019" w:rsidRPr="00CD359D" w:rsidRDefault="00AC2019" w:rsidP="00AC2019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AC2019" w:rsidRPr="00CD359D" w:rsidRDefault="00AC2019" w:rsidP="00AC2019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CD3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берез</w:t>
      </w:r>
      <w:r w:rsidRPr="00CD359D">
        <w:rPr>
          <w:rFonts w:ascii="Times New Roman" w:hAnsi="Times New Roman" w:cs="Times New Roman"/>
          <w:sz w:val="28"/>
          <w:szCs w:val="28"/>
        </w:rPr>
        <w:t>ня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D359D">
        <w:rPr>
          <w:rFonts w:ascii="Times New Roman" w:hAnsi="Times New Roman" w:cs="Times New Roman"/>
          <w:sz w:val="28"/>
          <w:szCs w:val="28"/>
        </w:rPr>
        <w:t xml:space="preserve"> року                №</w:t>
      </w:r>
      <w:r>
        <w:rPr>
          <w:rFonts w:ascii="Times New Roman" w:hAnsi="Times New Roman" w:cs="Times New Roman"/>
          <w:sz w:val="28"/>
          <w:szCs w:val="28"/>
        </w:rPr>
        <w:t>257</w:t>
      </w:r>
    </w:p>
    <w:p w:rsidR="00AC2019" w:rsidRDefault="00AC2019" w:rsidP="00AC2019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смт.Чаплинка</w:t>
      </w:r>
    </w:p>
    <w:p w:rsidR="00AC2019" w:rsidRDefault="00AC2019" w:rsidP="00AC2019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AC2019" w:rsidRDefault="00AC2019" w:rsidP="00AC20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внесення змін та доповнень до рішення ХІІІ сесії </w:t>
      </w:r>
    </w:p>
    <w:p w:rsidR="00AC2019" w:rsidRDefault="00AC2019" w:rsidP="00AC20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селищної ради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ІІ скликання від 20.12.2017 року №230 </w:t>
      </w:r>
    </w:p>
    <w:p w:rsidR="00AC2019" w:rsidRPr="000219C0" w:rsidRDefault="00AC2019" w:rsidP="00AC20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19C0">
        <w:rPr>
          <w:rFonts w:ascii="Times New Roman" w:hAnsi="Times New Roman" w:cs="Times New Roman"/>
          <w:sz w:val="28"/>
          <w:szCs w:val="28"/>
        </w:rPr>
        <w:t>«Про селищний бюджет на 2018 рік»</w:t>
      </w:r>
    </w:p>
    <w:p w:rsidR="00AC2019" w:rsidRDefault="00AC2019" w:rsidP="00AC2019">
      <w:pPr>
        <w:tabs>
          <w:tab w:val="left" w:pos="0"/>
          <w:tab w:val="left" w:pos="7560"/>
        </w:tabs>
        <w:spacing w:after="0"/>
        <w:ind w:right="-99"/>
        <w:jc w:val="both"/>
        <w:rPr>
          <w:rFonts w:ascii="Times New Roman" w:hAnsi="Times New Roman" w:cs="Times New Roman"/>
          <w:sz w:val="28"/>
        </w:rPr>
      </w:pPr>
    </w:p>
    <w:p w:rsidR="00AC2019" w:rsidRDefault="00AC2019" w:rsidP="00AC2019">
      <w:pPr>
        <w:tabs>
          <w:tab w:val="left" w:pos="0"/>
        </w:tabs>
        <w:spacing w:after="0"/>
        <w:ind w:right="-9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Розглянувши матеріали та враховуючи висновки та рекоментації постійної комісії з питань планування, фінансів, бюджету та соціально-економічного розвитку від 26.02.2018 р., керуючись ст. 26 Закону України «Про місцеве самоврядування в україні», сесія селищної ради</w:t>
      </w:r>
    </w:p>
    <w:p w:rsidR="00AC2019" w:rsidRDefault="00AC2019" w:rsidP="00AC2019">
      <w:pPr>
        <w:tabs>
          <w:tab w:val="left" w:pos="0"/>
          <w:tab w:val="left" w:pos="7560"/>
        </w:tabs>
        <w:spacing w:after="0"/>
        <w:ind w:right="-99"/>
        <w:jc w:val="both"/>
        <w:rPr>
          <w:rFonts w:ascii="Times New Roman" w:hAnsi="Times New Roman" w:cs="Times New Roman"/>
          <w:sz w:val="28"/>
        </w:rPr>
      </w:pPr>
    </w:p>
    <w:p w:rsidR="00AC2019" w:rsidRDefault="00AC2019" w:rsidP="00AC2019">
      <w:pPr>
        <w:tabs>
          <w:tab w:val="left" w:pos="0"/>
          <w:tab w:val="left" w:pos="7560"/>
        </w:tabs>
        <w:spacing w:after="0"/>
        <w:ind w:right="-9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ВИРІШИЛА :</w:t>
      </w:r>
    </w:p>
    <w:p w:rsidR="00AC2019" w:rsidRDefault="00AC2019" w:rsidP="00AC2019">
      <w:pPr>
        <w:pStyle w:val="a3"/>
        <w:numPr>
          <w:ilvl w:val="0"/>
          <w:numId w:val="34"/>
        </w:numPr>
        <w:tabs>
          <w:tab w:val="left" w:pos="0"/>
        </w:tabs>
        <w:spacing w:after="0" w:line="259" w:lineRule="auto"/>
        <w:ind w:left="0" w:right="-99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Внести зміни до рішення ХІІІ сесії </w:t>
      </w:r>
      <w:r>
        <w:rPr>
          <w:rFonts w:ascii="Times New Roman" w:hAnsi="Times New Roman" w:cs="Times New Roman"/>
          <w:sz w:val="28"/>
          <w:lang w:val="en-US"/>
        </w:rPr>
        <w:t>V</w:t>
      </w:r>
      <w:r>
        <w:rPr>
          <w:rFonts w:ascii="Times New Roman" w:hAnsi="Times New Roman" w:cs="Times New Roman"/>
          <w:sz w:val="28"/>
        </w:rPr>
        <w:t xml:space="preserve">ІІ скликання від  20.12.2017 р. </w:t>
      </w:r>
    </w:p>
    <w:p w:rsidR="00AC2019" w:rsidRPr="000219C0" w:rsidRDefault="00AC2019" w:rsidP="00AC2019">
      <w:pPr>
        <w:tabs>
          <w:tab w:val="left" w:pos="0"/>
          <w:tab w:val="left" w:pos="7560"/>
        </w:tabs>
        <w:spacing w:after="0"/>
        <w:ind w:right="-99"/>
        <w:jc w:val="both"/>
        <w:rPr>
          <w:rFonts w:ascii="Times New Roman" w:hAnsi="Times New Roman" w:cs="Times New Roman"/>
          <w:sz w:val="28"/>
        </w:rPr>
      </w:pPr>
      <w:r w:rsidRPr="00C33167">
        <w:rPr>
          <w:rFonts w:ascii="Times New Roman" w:hAnsi="Times New Roman" w:cs="Times New Roman"/>
          <w:sz w:val="28"/>
        </w:rPr>
        <w:t>№230«Про селищ</w:t>
      </w:r>
      <w:r>
        <w:rPr>
          <w:rFonts w:ascii="Times New Roman" w:hAnsi="Times New Roman" w:cs="Times New Roman"/>
          <w:sz w:val="28"/>
        </w:rPr>
        <w:t>ний бюджет на 2018 р», а саме :</w:t>
      </w:r>
    </w:p>
    <w:p w:rsidR="00AC2019" w:rsidRDefault="00AC2019" w:rsidP="00AC2019">
      <w:pPr>
        <w:pStyle w:val="a3"/>
        <w:numPr>
          <w:ilvl w:val="1"/>
          <w:numId w:val="34"/>
        </w:numPr>
        <w:tabs>
          <w:tab w:val="left" w:pos="0"/>
        </w:tabs>
        <w:spacing w:after="0" w:line="259" w:lineRule="auto"/>
        <w:ind w:left="0" w:right="-99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Спрямувати на покриття дефіциту загального фонду селищного бюджету частину вільного залишку коштів, що склався на рахунку загального фонду селищного бюджету станом на 01.01.2018 р. в сумі 6305662.00 грн. (додаток № 1)</w:t>
      </w:r>
    </w:p>
    <w:p w:rsidR="00AC2019" w:rsidRDefault="00AC2019" w:rsidP="00AC2019">
      <w:pPr>
        <w:pStyle w:val="a3"/>
        <w:numPr>
          <w:ilvl w:val="1"/>
          <w:numId w:val="34"/>
        </w:numPr>
        <w:tabs>
          <w:tab w:val="left" w:pos="0"/>
        </w:tabs>
        <w:spacing w:after="0" w:line="259" w:lineRule="auto"/>
        <w:ind w:left="0" w:right="-99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Спрямувати на покриття дефіциту загального фонду селищного бюджету залишок коштів освітньої субвенції, що склався на рахунку загального фонду селищного бюджету станом на 01.01.2018р. в сумі 160307.00грн. (спрямувавши дані кошти на придбання 4 смарт-дошек) (додаток № 1)</w:t>
      </w:r>
    </w:p>
    <w:p w:rsidR="00AC2019" w:rsidRPr="000219C0" w:rsidRDefault="00AC2019" w:rsidP="00AC2019">
      <w:pPr>
        <w:pStyle w:val="a3"/>
        <w:numPr>
          <w:ilvl w:val="1"/>
          <w:numId w:val="34"/>
        </w:numPr>
        <w:tabs>
          <w:tab w:val="left" w:pos="0"/>
          <w:tab w:val="left" w:pos="7560"/>
        </w:tabs>
        <w:spacing w:after="0" w:line="259" w:lineRule="auto"/>
        <w:ind w:right="-9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Збільшити (додаток № 1) :</w:t>
      </w:r>
    </w:p>
    <w:p w:rsidR="00AC2019" w:rsidRDefault="00AC2019" w:rsidP="00AC2019">
      <w:pPr>
        <w:pStyle w:val="a3"/>
        <w:numPr>
          <w:ilvl w:val="0"/>
          <w:numId w:val="35"/>
        </w:numPr>
        <w:tabs>
          <w:tab w:val="left" w:pos="0"/>
        </w:tabs>
        <w:spacing w:after="0" w:line="259" w:lineRule="auto"/>
        <w:ind w:left="0" w:right="-99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профіцит загального фонду селищного бюджету на суму 2228166.00 грн. напрямком використання якого визначити передачу коштів із загального фонду селищного бюджету до бюджету розвитку (спеціального фонду);</w:t>
      </w:r>
    </w:p>
    <w:p w:rsidR="00AC2019" w:rsidRPr="000219C0" w:rsidRDefault="00AC2019" w:rsidP="00AC2019">
      <w:pPr>
        <w:pStyle w:val="a3"/>
        <w:numPr>
          <w:ilvl w:val="0"/>
          <w:numId w:val="35"/>
        </w:numPr>
        <w:tabs>
          <w:tab w:val="left" w:pos="0"/>
        </w:tabs>
        <w:spacing w:after="0" w:line="259" w:lineRule="auto"/>
        <w:ind w:left="0" w:right="-99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дефіцит спеціального фонду селищного бюджету на суму 2228166.00 грн. джерелом покриття якого визначити надходження коштів із </w:t>
      </w:r>
      <w:r>
        <w:rPr>
          <w:rFonts w:ascii="Times New Roman" w:hAnsi="Times New Roman" w:cs="Times New Roman"/>
          <w:sz w:val="28"/>
        </w:rPr>
        <w:lastRenderedPageBreak/>
        <w:t>загального фонду селищного бюджету до бюджету розвитку (спеціального фонду).</w:t>
      </w:r>
    </w:p>
    <w:p w:rsidR="00AC2019" w:rsidRPr="000219C0" w:rsidRDefault="00AC2019" w:rsidP="00AC2019">
      <w:pPr>
        <w:pStyle w:val="a3"/>
        <w:numPr>
          <w:ilvl w:val="1"/>
          <w:numId w:val="34"/>
        </w:numPr>
        <w:tabs>
          <w:tab w:val="left" w:pos="0"/>
        </w:tabs>
        <w:spacing w:after="0" w:line="259" w:lineRule="auto"/>
        <w:ind w:left="0" w:right="-99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Затвердити :</w:t>
      </w:r>
    </w:p>
    <w:p w:rsidR="00AC2019" w:rsidRDefault="00AC2019" w:rsidP="00AC2019">
      <w:pPr>
        <w:pStyle w:val="a3"/>
        <w:numPr>
          <w:ilvl w:val="0"/>
          <w:numId w:val="35"/>
        </w:numPr>
        <w:tabs>
          <w:tab w:val="left" w:pos="0"/>
        </w:tabs>
        <w:spacing w:after="0" w:line="259" w:lineRule="auto"/>
        <w:ind w:left="0" w:right="-99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збільшення та перерозподіл видатків селищного бюджету на 2018 р. за розпорядником коштів (додаток № 2)</w:t>
      </w:r>
    </w:p>
    <w:p w:rsidR="00AC2019" w:rsidRDefault="00AC2019" w:rsidP="00AC2019">
      <w:pPr>
        <w:pStyle w:val="a3"/>
        <w:numPr>
          <w:ilvl w:val="0"/>
          <w:numId w:val="35"/>
        </w:numPr>
        <w:tabs>
          <w:tab w:val="left" w:pos="0"/>
        </w:tabs>
        <w:spacing w:after="0" w:line="259" w:lineRule="auto"/>
        <w:ind w:left="0" w:right="-99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зміни обсягів міжбюджетних трансфертів  з селищного бюджету на 2018 р. (додаток № 3);</w:t>
      </w:r>
    </w:p>
    <w:p w:rsidR="00AC2019" w:rsidRDefault="00AC2019" w:rsidP="00AC2019">
      <w:pPr>
        <w:pStyle w:val="a3"/>
        <w:numPr>
          <w:ilvl w:val="0"/>
          <w:numId w:val="35"/>
        </w:numPr>
        <w:tabs>
          <w:tab w:val="left" w:pos="0"/>
        </w:tabs>
        <w:spacing w:after="0" w:line="259" w:lineRule="auto"/>
        <w:ind w:left="0" w:right="-99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зміни до переліку місцевих  програм, які фінансуються за рахунок коштів селищного бюджету у 2018 р.(додаток № 4);</w:t>
      </w:r>
    </w:p>
    <w:p w:rsidR="00AC2019" w:rsidRPr="000219C0" w:rsidRDefault="00AC2019" w:rsidP="00AC2019">
      <w:pPr>
        <w:pStyle w:val="a3"/>
        <w:numPr>
          <w:ilvl w:val="0"/>
          <w:numId w:val="35"/>
        </w:numPr>
        <w:tabs>
          <w:tab w:val="left" w:pos="0"/>
        </w:tabs>
        <w:spacing w:after="0" w:line="259" w:lineRule="auto"/>
        <w:ind w:left="0" w:right="-99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зміни до переліку об’єктів, видатки на які у 2018 році будуть проводитися за рахунок коштів бюджету розвитку (додаток №5).</w:t>
      </w:r>
    </w:p>
    <w:p w:rsidR="00AC2019" w:rsidRDefault="00AC2019" w:rsidP="00AC2019">
      <w:pPr>
        <w:pStyle w:val="a3"/>
        <w:numPr>
          <w:ilvl w:val="0"/>
          <w:numId w:val="34"/>
        </w:numPr>
        <w:tabs>
          <w:tab w:val="left" w:pos="0"/>
        </w:tabs>
        <w:spacing w:after="0" w:line="259" w:lineRule="auto"/>
        <w:ind w:left="0" w:right="-99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Доручити голові селищної ради Фаустову О.Г. укласти та підписати угоди з головою обласної ради В.М.Мангером та головою районної ради В.М.Бериславським.</w:t>
      </w:r>
    </w:p>
    <w:p w:rsidR="00AC2019" w:rsidRPr="00D42D05" w:rsidRDefault="00AC2019" w:rsidP="00AC2019">
      <w:pPr>
        <w:pStyle w:val="a3"/>
        <w:numPr>
          <w:ilvl w:val="0"/>
          <w:numId w:val="34"/>
        </w:numPr>
        <w:spacing w:after="0" w:line="259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 w:rsidRPr="00543548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постійну комісію </w:t>
      </w:r>
      <w:r w:rsidRPr="00D42D05">
        <w:rPr>
          <w:rFonts w:ascii="Times New Roman" w:hAnsi="Times New Roman" w:cs="Times New Roman"/>
          <w:sz w:val="28"/>
          <w:szCs w:val="28"/>
        </w:rPr>
        <w:t>селищної ради з питань планування, бюджету, фінансів та соціально-економічного розвитку.</w:t>
      </w:r>
    </w:p>
    <w:p w:rsidR="00AC2019" w:rsidRDefault="00AC2019" w:rsidP="00AC2019">
      <w:pPr>
        <w:tabs>
          <w:tab w:val="left" w:pos="0"/>
          <w:tab w:val="left" w:pos="7560"/>
        </w:tabs>
        <w:spacing w:after="0"/>
        <w:ind w:right="-99"/>
        <w:jc w:val="both"/>
        <w:rPr>
          <w:rFonts w:ascii="Times New Roman" w:hAnsi="Times New Roman" w:cs="Times New Roman"/>
          <w:sz w:val="28"/>
        </w:rPr>
      </w:pPr>
    </w:p>
    <w:p w:rsidR="00AC2019" w:rsidRDefault="00AC2019" w:rsidP="00AC2019">
      <w:pPr>
        <w:tabs>
          <w:tab w:val="left" w:pos="0"/>
          <w:tab w:val="left" w:pos="7560"/>
        </w:tabs>
        <w:spacing w:after="0"/>
        <w:ind w:right="-99"/>
        <w:jc w:val="both"/>
        <w:rPr>
          <w:rFonts w:ascii="Times New Roman" w:hAnsi="Times New Roman" w:cs="Times New Roman"/>
          <w:sz w:val="28"/>
        </w:rPr>
      </w:pPr>
    </w:p>
    <w:p w:rsidR="00AC2019" w:rsidRDefault="00AC2019" w:rsidP="00AC2019">
      <w:pPr>
        <w:tabs>
          <w:tab w:val="left" w:pos="0"/>
          <w:tab w:val="left" w:pos="7560"/>
        </w:tabs>
        <w:spacing w:after="0"/>
        <w:ind w:right="-9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Селищний голова                                                            О.Г.Фаустов</w:t>
      </w:r>
    </w:p>
    <w:p w:rsidR="00AC2019" w:rsidRDefault="00AC2019" w:rsidP="00AC2019">
      <w:pPr>
        <w:spacing w:after="0"/>
        <w:ind w:right="176"/>
        <w:jc w:val="both"/>
        <w:rPr>
          <w:rFonts w:ascii="Times New Roman" w:hAnsi="Times New Roman" w:cs="Times New Roman"/>
          <w:sz w:val="28"/>
          <w:szCs w:val="28"/>
        </w:rPr>
      </w:pPr>
    </w:p>
    <w:p w:rsidR="00AC2019" w:rsidRDefault="00AC2019" w:rsidP="00AC2019">
      <w:pPr>
        <w:spacing w:after="0" w:line="240" w:lineRule="auto"/>
        <w:ind w:right="176"/>
        <w:jc w:val="both"/>
        <w:rPr>
          <w:rFonts w:ascii="Times New Roman" w:hAnsi="Times New Roman" w:cs="Times New Roman"/>
          <w:sz w:val="28"/>
          <w:szCs w:val="28"/>
          <w:lang w:bidi="uk-UA"/>
        </w:rPr>
      </w:pPr>
    </w:p>
    <w:p w:rsidR="00AC2019" w:rsidRDefault="00AC2019" w:rsidP="00AC2019">
      <w:pPr>
        <w:spacing w:after="0" w:line="240" w:lineRule="auto"/>
        <w:ind w:right="176"/>
        <w:jc w:val="both"/>
        <w:rPr>
          <w:rFonts w:ascii="Times New Roman" w:hAnsi="Times New Roman" w:cs="Times New Roman"/>
          <w:sz w:val="28"/>
          <w:szCs w:val="28"/>
          <w:lang w:bidi="uk-UA"/>
        </w:rPr>
      </w:pPr>
    </w:p>
    <w:p w:rsidR="00AC2019" w:rsidRDefault="00AC2019" w:rsidP="00AC2019">
      <w:pPr>
        <w:spacing w:after="0" w:line="240" w:lineRule="auto"/>
        <w:ind w:right="176"/>
        <w:jc w:val="both"/>
        <w:rPr>
          <w:rFonts w:ascii="Times New Roman" w:hAnsi="Times New Roman" w:cs="Times New Roman"/>
          <w:sz w:val="28"/>
          <w:szCs w:val="28"/>
          <w:lang w:bidi="uk-UA"/>
        </w:rPr>
      </w:pPr>
    </w:p>
    <w:p w:rsidR="00AC2019" w:rsidRDefault="00AC2019" w:rsidP="00AC2019">
      <w:pPr>
        <w:spacing w:after="0" w:line="240" w:lineRule="auto"/>
        <w:ind w:right="176"/>
        <w:jc w:val="both"/>
        <w:rPr>
          <w:rFonts w:ascii="Times New Roman" w:hAnsi="Times New Roman" w:cs="Times New Roman"/>
          <w:sz w:val="28"/>
          <w:szCs w:val="28"/>
          <w:lang w:bidi="uk-UA"/>
        </w:rPr>
      </w:pPr>
    </w:p>
    <w:p w:rsidR="00AC2019" w:rsidRDefault="00AC2019" w:rsidP="00AC2019">
      <w:pPr>
        <w:spacing w:after="0" w:line="240" w:lineRule="auto"/>
        <w:ind w:right="176"/>
        <w:jc w:val="both"/>
        <w:rPr>
          <w:rFonts w:ascii="Times New Roman" w:hAnsi="Times New Roman" w:cs="Times New Roman"/>
          <w:sz w:val="28"/>
          <w:szCs w:val="28"/>
          <w:lang w:bidi="uk-UA"/>
        </w:rPr>
      </w:pPr>
    </w:p>
    <w:p w:rsidR="00AC2019" w:rsidRDefault="00AC2019" w:rsidP="00AC2019">
      <w:pPr>
        <w:spacing w:after="0" w:line="240" w:lineRule="auto"/>
        <w:ind w:right="176"/>
        <w:jc w:val="both"/>
        <w:rPr>
          <w:rFonts w:ascii="Times New Roman" w:hAnsi="Times New Roman" w:cs="Times New Roman"/>
          <w:sz w:val="28"/>
          <w:szCs w:val="28"/>
          <w:lang w:bidi="uk-UA"/>
        </w:rPr>
      </w:pPr>
    </w:p>
    <w:p w:rsidR="00AC2019" w:rsidRDefault="00AC2019" w:rsidP="00AC2019">
      <w:pPr>
        <w:spacing w:after="0" w:line="240" w:lineRule="auto"/>
        <w:ind w:right="176"/>
        <w:jc w:val="both"/>
        <w:rPr>
          <w:rFonts w:ascii="Times New Roman" w:hAnsi="Times New Roman" w:cs="Times New Roman"/>
          <w:sz w:val="28"/>
          <w:szCs w:val="28"/>
          <w:lang w:bidi="uk-UA"/>
        </w:rPr>
      </w:pPr>
    </w:p>
    <w:p w:rsidR="00AC2019" w:rsidRDefault="00AC2019" w:rsidP="00AC2019">
      <w:pPr>
        <w:spacing w:after="0" w:line="240" w:lineRule="auto"/>
        <w:ind w:right="176"/>
        <w:jc w:val="both"/>
        <w:rPr>
          <w:rFonts w:ascii="Times New Roman" w:hAnsi="Times New Roman" w:cs="Times New Roman"/>
          <w:sz w:val="28"/>
          <w:szCs w:val="28"/>
          <w:lang w:bidi="uk-UA"/>
        </w:rPr>
      </w:pPr>
    </w:p>
    <w:p w:rsidR="00AC2019" w:rsidRDefault="00AC2019" w:rsidP="00AC2019">
      <w:pPr>
        <w:spacing w:after="0" w:line="240" w:lineRule="auto"/>
        <w:ind w:right="176"/>
        <w:jc w:val="both"/>
        <w:rPr>
          <w:rFonts w:ascii="Times New Roman" w:hAnsi="Times New Roman" w:cs="Times New Roman"/>
          <w:sz w:val="28"/>
          <w:szCs w:val="28"/>
          <w:lang w:bidi="uk-UA"/>
        </w:rPr>
      </w:pPr>
    </w:p>
    <w:p w:rsidR="00AC2019" w:rsidRDefault="00AC2019" w:rsidP="00AC2019">
      <w:pPr>
        <w:spacing w:after="0" w:line="240" w:lineRule="auto"/>
        <w:ind w:right="176"/>
        <w:jc w:val="both"/>
        <w:rPr>
          <w:rFonts w:ascii="Times New Roman" w:hAnsi="Times New Roman" w:cs="Times New Roman"/>
          <w:sz w:val="28"/>
          <w:szCs w:val="28"/>
          <w:lang w:bidi="uk-UA"/>
        </w:rPr>
      </w:pPr>
    </w:p>
    <w:p w:rsidR="00AC2019" w:rsidRDefault="00AC2019" w:rsidP="00AC2019">
      <w:pPr>
        <w:spacing w:after="0" w:line="240" w:lineRule="auto"/>
        <w:ind w:right="176"/>
        <w:jc w:val="both"/>
        <w:rPr>
          <w:rFonts w:ascii="Times New Roman" w:hAnsi="Times New Roman" w:cs="Times New Roman"/>
          <w:sz w:val="28"/>
          <w:szCs w:val="28"/>
          <w:lang w:bidi="uk-UA"/>
        </w:rPr>
      </w:pPr>
    </w:p>
    <w:p w:rsidR="00AC2019" w:rsidRDefault="00AC2019" w:rsidP="00AC2019">
      <w:pPr>
        <w:spacing w:after="0" w:line="240" w:lineRule="auto"/>
        <w:ind w:right="176"/>
        <w:jc w:val="both"/>
        <w:rPr>
          <w:rFonts w:ascii="Times New Roman" w:hAnsi="Times New Roman" w:cs="Times New Roman"/>
          <w:sz w:val="28"/>
          <w:szCs w:val="28"/>
          <w:lang w:bidi="uk-UA"/>
        </w:rPr>
      </w:pPr>
    </w:p>
    <w:p w:rsidR="00AC2019" w:rsidRDefault="00AC2019" w:rsidP="00AC2019">
      <w:pPr>
        <w:spacing w:after="0" w:line="240" w:lineRule="auto"/>
        <w:ind w:right="176"/>
        <w:jc w:val="both"/>
        <w:rPr>
          <w:rFonts w:ascii="Times New Roman" w:hAnsi="Times New Roman" w:cs="Times New Roman"/>
          <w:sz w:val="28"/>
          <w:szCs w:val="28"/>
          <w:lang w:bidi="uk-UA"/>
        </w:rPr>
      </w:pPr>
    </w:p>
    <w:p w:rsidR="004760D8" w:rsidRPr="00AC2019" w:rsidRDefault="004760D8" w:rsidP="00AC2019">
      <w:bookmarkStart w:id="0" w:name="_GoBack"/>
      <w:bookmarkEnd w:id="0"/>
    </w:p>
    <w:sectPr w:rsidR="004760D8" w:rsidRPr="00AC2019" w:rsidSect="005B3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5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2020603050405020304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">
    <w:nsid w:val="00000006"/>
    <w:multiLevelType w:val="hybridMultilevel"/>
    <w:tmpl w:val="7C83E45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7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8"/>
    <w:multiLevelType w:val="hybridMultilevel"/>
    <w:tmpl w:val="62BBD95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6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>
    <w:nsid w:val="0000000C"/>
    <w:multiLevelType w:val="hybridMultilevel"/>
    <w:tmpl w:val="721DA316"/>
    <w:lvl w:ilvl="0" w:tplc="FFFFFFFF">
      <w:start w:val="1"/>
      <w:numFmt w:val="bullet"/>
      <w:lvlText w:val="-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D"/>
    <w:multiLevelType w:val="hybridMultilevel"/>
    <w:tmpl w:val="2443A858"/>
    <w:lvl w:ilvl="0" w:tplc="FFFFFFFF">
      <w:start w:val="1"/>
      <w:numFmt w:val="bullet"/>
      <w:lvlText w:val="-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1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2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00000014"/>
    <w:multiLevelType w:val="hybridMultilevel"/>
    <w:tmpl w:val="0B03E0C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5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6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17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8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9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1">
    <w:nsid w:val="0000001D"/>
    <w:multiLevelType w:val="hybridMultilevel"/>
    <w:tmpl w:val="1E7FF520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6995E06"/>
    <w:multiLevelType w:val="multilevel"/>
    <w:tmpl w:val="06995E06"/>
    <w:lvl w:ilvl="0">
      <w:start w:val="7"/>
      <w:numFmt w:val="bullet"/>
      <w:lvlText w:val="-"/>
      <w:lvlJc w:val="left"/>
      <w:pPr>
        <w:ind w:left="0" w:firstLine="539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4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25">
    <w:nsid w:val="12132787"/>
    <w:multiLevelType w:val="multilevel"/>
    <w:tmpl w:val="C59A3B10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abstractNum w:abstractNumId="26">
    <w:nsid w:val="166A1EFF"/>
    <w:multiLevelType w:val="hybridMultilevel"/>
    <w:tmpl w:val="632E49EC"/>
    <w:lvl w:ilvl="0" w:tplc="B8A06AFA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7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8">
    <w:nsid w:val="18E70A5A"/>
    <w:multiLevelType w:val="hybridMultilevel"/>
    <w:tmpl w:val="008AEFAA"/>
    <w:lvl w:ilvl="0" w:tplc="6C08005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A463231"/>
    <w:multiLevelType w:val="hybridMultilevel"/>
    <w:tmpl w:val="61265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543788"/>
    <w:multiLevelType w:val="multilevel"/>
    <w:tmpl w:val="45D09F36"/>
    <w:lvl w:ilvl="0">
      <w:start w:val="1"/>
      <w:numFmt w:val="decimal"/>
      <w:lvlText w:val="%1."/>
      <w:lvlJc w:val="left"/>
      <w:pPr>
        <w:ind w:left="900" w:hanging="360"/>
      </w:pPr>
      <w:rPr>
        <w:b/>
        <w:vertAlign w:val="baseline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vertAlign w:val="baseline"/>
      </w:rPr>
    </w:lvl>
  </w:abstractNum>
  <w:abstractNum w:abstractNumId="31">
    <w:nsid w:val="246A3E0C"/>
    <w:multiLevelType w:val="multilevel"/>
    <w:tmpl w:val="97646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>
    <w:nsid w:val="25B8410B"/>
    <w:multiLevelType w:val="hybridMultilevel"/>
    <w:tmpl w:val="EB7ECB8E"/>
    <w:lvl w:ilvl="0" w:tplc="4B44075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274F832">
      <w:start w:val="1"/>
      <w:numFmt w:val="decimal"/>
      <w:lvlText w:val="%2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26787AE0"/>
    <w:multiLevelType w:val="hybridMultilevel"/>
    <w:tmpl w:val="596A90DC"/>
    <w:lvl w:ilvl="0" w:tplc="16FC4286">
      <w:start w:val="4"/>
      <w:numFmt w:val="decimal"/>
      <w:lvlText w:val="%1."/>
      <w:lvlJc w:val="left"/>
      <w:pPr>
        <w:ind w:left="735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4">
    <w:nsid w:val="29F54E20"/>
    <w:multiLevelType w:val="hybridMultilevel"/>
    <w:tmpl w:val="2D3A7E18"/>
    <w:lvl w:ilvl="0" w:tplc="7AAA481E">
      <w:start w:val="2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2EE4200E"/>
    <w:multiLevelType w:val="multilevel"/>
    <w:tmpl w:val="1898F6D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36">
    <w:nsid w:val="33C67AB2"/>
    <w:multiLevelType w:val="multilevel"/>
    <w:tmpl w:val="ABDEF4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889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8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7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52" w:hanging="2160"/>
      </w:pPr>
      <w:rPr>
        <w:rFonts w:hint="default"/>
      </w:rPr>
    </w:lvl>
  </w:abstractNum>
  <w:abstractNum w:abstractNumId="37">
    <w:nsid w:val="36575492"/>
    <w:multiLevelType w:val="hybridMultilevel"/>
    <w:tmpl w:val="B6A8EB16"/>
    <w:lvl w:ilvl="0" w:tplc="6C08005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37115479"/>
    <w:multiLevelType w:val="hybridMultilevel"/>
    <w:tmpl w:val="E3B4019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>
    <w:nsid w:val="37480847"/>
    <w:multiLevelType w:val="hybridMultilevel"/>
    <w:tmpl w:val="53705D4A"/>
    <w:lvl w:ilvl="0" w:tplc="A1AA74F2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FAF5221"/>
    <w:multiLevelType w:val="hybridMultilevel"/>
    <w:tmpl w:val="B1082866"/>
    <w:lvl w:ilvl="0" w:tplc="43B0479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1">
    <w:nsid w:val="41521CFE"/>
    <w:multiLevelType w:val="hybridMultilevel"/>
    <w:tmpl w:val="2ED64324"/>
    <w:lvl w:ilvl="0" w:tplc="2D0480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2">
    <w:nsid w:val="4198177E"/>
    <w:multiLevelType w:val="hybridMultilevel"/>
    <w:tmpl w:val="B2DC1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1AD4278"/>
    <w:multiLevelType w:val="hybridMultilevel"/>
    <w:tmpl w:val="28606C36"/>
    <w:lvl w:ilvl="0" w:tplc="201E6F3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4063788"/>
    <w:multiLevelType w:val="hybridMultilevel"/>
    <w:tmpl w:val="1B9221A0"/>
    <w:lvl w:ilvl="0" w:tplc="C0424808"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5">
    <w:nsid w:val="554E5F00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6B63C33"/>
    <w:multiLevelType w:val="hybridMultilevel"/>
    <w:tmpl w:val="D7906A54"/>
    <w:lvl w:ilvl="0" w:tplc="B3C8A77C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7">
    <w:nsid w:val="5A08C557"/>
    <w:multiLevelType w:val="multilevel"/>
    <w:tmpl w:val="5A08C557"/>
    <w:name w:val="Нумерованный список 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</w:lvl>
  </w:abstractNum>
  <w:abstractNum w:abstractNumId="48">
    <w:nsid w:val="5AE96DF1"/>
    <w:multiLevelType w:val="multilevel"/>
    <w:tmpl w:val="26D04C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9">
    <w:nsid w:val="5C450046"/>
    <w:multiLevelType w:val="hybridMultilevel"/>
    <w:tmpl w:val="BE24E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2214AEE"/>
    <w:multiLevelType w:val="hybridMultilevel"/>
    <w:tmpl w:val="377A9D52"/>
    <w:lvl w:ilvl="0" w:tplc="35E4FD2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1">
    <w:nsid w:val="62F93C60"/>
    <w:multiLevelType w:val="hybridMultilevel"/>
    <w:tmpl w:val="71F8C846"/>
    <w:lvl w:ilvl="0" w:tplc="750CBD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3B96A65"/>
    <w:multiLevelType w:val="hybridMultilevel"/>
    <w:tmpl w:val="05365826"/>
    <w:lvl w:ilvl="0" w:tplc="CE7E3950">
      <w:start w:val="1"/>
      <w:numFmt w:val="bullet"/>
      <w:lvlText w:val="-"/>
      <w:lvlJc w:val="left"/>
      <w:pPr>
        <w:tabs>
          <w:tab w:val="num" w:pos="264"/>
        </w:tabs>
        <w:ind w:left="2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84"/>
        </w:tabs>
        <w:ind w:left="9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04"/>
        </w:tabs>
        <w:ind w:left="17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24"/>
        </w:tabs>
        <w:ind w:left="24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44"/>
        </w:tabs>
        <w:ind w:left="31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64"/>
        </w:tabs>
        <w:ind w:left="38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84"/>
        </w:tabs>
        <w:ind w:left="45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04"/>
        </w:tabs>
        <w:ind w:left="53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24"/>
        </w:tabs>
        <w:ind w:left="6024" w:hanging="360"/>
      </w:pPr>
      <w:rPr>
        <w:rFonts w:ascii="Wingdings" w:hAnsi="Wingdings" w:hint="default"/>
      </w:rPr>
    </w:lvl>
  </w:abstractNum>
  <w:abstractNum w:abstractNumId="53">
    <w:nsid w:val="649D385C"/>
    <w:multiLevelType w:val="hybridMultilevel"/>
    <w:tmpl w:val="F84413FE"/>
    <w:lvl w:ilvl="0" w:tplc="02E8E34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4">
    <w:nsid w:val="6A05122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5">
    <w:nsid w:val="6C0D7BE7"/>
    <w:multiLevelType w:val="hybridMultilevel"/>
    <w:tmpl w:val="2DF8F7C4"/>
    <w:lvl w:ilvl="0" w:tplc="98347AE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9EF0B60"/>
    <w:multiLevelType w:val="hybridMultilevel"/>
    <w:tmpl w:val="3970DD0C"/>
    <w:lvl w:ilvl="0" w:tplc="56C652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7B6D5A6B"/>
    <w:multiLevelType w:val="multilevel"/>
    <w:tmpl w:val="09CE957A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35" w:hanging="2160"/>
      </w:pPr>
      <w:rPr>
        <w:rFonts w:hint="default"/>
      </w:rPr>
    </w:lvl>
  </w:abstractNum>
  <w:abstractNum w:abstractNumId="59">
    <w:nsid w:val="7D1B5992"/>
    <w:multiLevelType w:val="hybridMultilevel"/>
    <w:tmpl w:val="33140BF0"/>
    <w:lvl w:ilvl="0" w:tplc="3E10494A">
      <w:start w:val="1"/>
      <w:numFmt w:val="decimal"/>
      <w:lvlText w:val="%1."/>
      <w:lvlJc w:val="left"/>
      <w:pPr>
        <w:ind w:left="4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29"/>
  </w:num>
  <w:num w:numId="2">
    <w:abstractNumId w:val="35"/>
  </w:num>
  <w:num w:numId="3">
    <w:abstractNumId w:val="39"/>
  </w:num>
  <w:num w:numId="4">
    <w:abstractNumId w:val="47"/>
  </w:num>
  <w:num w:numId="5">
    <w:abstractNumId w:val="57"/>
  </w:num>
  <w:num w:numId="6">
    <w:abstractNumId w:val="32"/>
  </w:num>
  <w:num w:numId="7">
    <w:abstractNumId w:val="45"/>
  </w:num>
  <w:num w:numId="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48"/>
  </w:num>
  <w:num w:numId="11">
    <w:abstractNumId w:val="56"/>
  </w:num>
  <w:num w:numId="12">
    <w:abstractNumId w:val="24"/>
  </w:num>
  <w:num w:numId="13">
    <w:abstractNumId w:val="36"/>
  </w:num>
  <w:num w:numId="1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</w:num>
  <w:num w:numId="16">
    <w:abstractNumId w:val="52"/>
  </w:num>
  <w:num w:numId="17">
    <w:abstractNumId w:val="28"/>
  </w:num>
  <w:num w:numId="18">
    <w:abstractNumId w:val="59"/>
  </w:num>
  <w:num w:numId="19">
    <w:abstractNumId w:val="33"/>
  </w:num>
  <w:num w:numId="20">
    <w:abstractNumId w:val="1"/>
  </w:num>
  <w:num w:numId="21">
    <w:abstractNumId w:val="2"/>
  </w:num>
  <w:num w:numId="22">
    <w:abstractNumId w:val="3"/>
  </w:num>
  <w:num w:numId="23">
    <w:abstractNumId w:val="7"/>
  </w:num>
  <w:num w:numId="24">
    <w:abstractNumId w:val="8"/>
  </w:num>
  <w:num w:numId="25">
    <w:abstractNumId w:val="13"/>
  </w:num>
  <w:num w:numId="26">
    <w:abstractNumId w:val="21"/>
  </w:num>
  <w:num w:numId="27">
    <w:abstractNumId w:val="44"/>
  </w:num>
  <w:num w:numId="28">
    <w:abstractNumId w:val="34"/>
  </w:num>
  <w:num w:numId="29">
    <w:abstractNumId w:val="51"/>
  </w:num>
  <w:num w:numId="30">
    <w:abstractNumId w:val="27"/>
  </w:num>
  <w:num w:numId="31">
    <w:abstractNumId w:val="38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58"/>
  </w:num>
  <w:num w:numId="35">
    <w:abstractNumId w:val="55"/>
  </w:num>
  <w:num w:numId="36">
    <w:abstractNumId w:val="50"/>
  </w:num>
  <w:num w:numId="37">
    <w:abstractNumId w:val="53"/>
  </w:num>
  <w:num w:numId="38">
    <w:abstractNumId w:val="43"/>
  </w:num>
  <w:num w:numId="39">
    <w:abstractNumId w:val="25"/>
  </w:num>
  <w:num w:numId="40">
    <w:abstractNumId w:val="46"/>
  </w:num>
  <w:num w:numId="41">
    <w:abstractNumId w:val="41"/>
  </w:num>
  <w:num w:numId="42">
    <w:abstractNumId w:val="40"/>
  </w:num>
  <w:num w:numId="43">
    <w:abstractNumId w:val="49"/>
  </w:num>
  <w:num w:numId="44">
    <w:abstractNumId w:val="23"/>
  </w:num>
  <w:num w:numId="45">
    <w:abstractNumId w:val="30"/>
  </w:num>
  <w:num w:numId="46">
    <w:abstractNumId w:val="0"/>
  </w:num>
  <w:num w:numId="47">
    <w:abstractNumId w:val="4"/>
  </w:num>
  <w:num w:numId="48">
    <w:abstractNumId w:val="5"/>
  </w:num>
  <w:num w:numId="49">
    <w:abstractNumId w:val="6"/>
  </w:num>
  <w:num w:numId="50">
    <w:abstractNumId w:val="9"/>
  </w:num>
  <w:num w:numId="51">
    <w:abstractNumId w:val="10"/>
  </w:num>
  <w:num w:numId="52">
    <w:abstractNumId w:val="11"/>
  </w:num>
  <w:num w:numId="53">
    <w:abstractNumId w:val="12"/>
  </w:num>
  <w:num w:numId="54">
    <w:abstractNumId w:val="14"/>
  </w:num>
  <w:num w:numId="55">
    <w:abstractNumId w:val="15"/>
  </w:num>
  <w:num w:numId="56">
    <w:abstractNumId w:val="16"/>
  </w:num>
  <w:num w:numId="57">
    <w:abstractNumId w:val="17"/>
  </w:num>
  <w:num w:numId="58">
    <w:abstractNumId w:val="18"/>
  </w:num>
  <w:num w:numId="59">
    <w:abstractNumId w:val="19"/>
  </w:num>
  <w:num w:numId="60">
    <w:abstractNumId w:val="2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52FF"/>
    <w:rsid w:val="00004AA1"/>
    <w:rsid w:val="00006C91"/>
    <w:rsid w:val="00016E56"/>
    <w:rsid w:val="000219C0"/>
    <w:rsid w:val="000528AC"/>
    <w:rsid w:val="00063364"/>
    <w:rsid w:val="00087897"/>
    <w:rsid w:val="000A37E5"/>
    <w:rsid w:val="000B07CC"/>
    <w:rsid w:val="000B5997"/>
    <w:rsid w:val="000D7FB6"/>
    <w:rsid w:val="000F61C3"/>
    <w:rsid w:val="000F78D5"/>
    <w:rsid w:val="00104FE2"/>
    <w:rsid w:val="0011046D"/>
    <w:rsid w:val="00112845"/>
    <w:rsid w:val="00116C48"/>
    <w:rsid w:val="00124262"/>
    <w:rsid w:val="001308E7"/>
    <w:rsid w:val="00132928"/>
    <w:rsid w:val="00132BAF"/>
    <w:rsid w:val="00156E8F"/>
    <w:rsid w:val="00164629"/>
    <w:rsid w:val="00177A28"/>
    <w:rsid w:val="001827B0"/>
    <w:rsid w:val="00183142"/>
    <w:rsid w:val="00183BF0"/>
    <w:rsid w:val="00193B5A"/>
    <w:rsid w:val="00195101"/>
    <w:rsid w:val="001B2BB2"/>
    <w:rsid w:val="001B3124"/>
    <w:rsid w:val="001C0F4A"/>
    <w:rsid w:val="001C27FE"/>
    <w:rsid w:val="001C6259"/>
    <w:rsid w:val="001C7F02"/>
    <w:rsid w:val="001D5032"/>
    <w:rsid w:val="001E1B2C"/>
    <w:rsid w:val="001E360A"/>
    <w:rsid w:val="00202318"/>
    <w:rsid w:val="0020755E"/>
    <w:rsid w:val="00226231"/>
    <w:rsid w:val="00226E08"/>
    <w:rsid w:val="00232A34"/>
    <w:rsid w:val="00252F4C"/>
    <w:rsid w:val="002743C2"/>
    <w:rsid w:val="0027592F"/>
    <w:rsid w:val="0028248B"/>
    <w:rsid w:val="00285405"/>
    <w:rsid w:val="002915F7"/>
    <w:rsid w:val="0029196C"/>
    <w:rsid w:val="00292DD7"/>
    <w:rsid w:val="002A0736"/>
    <w:rsid w:val="002B23EC"/>
    <w:rsid w:val="002C3B6E"/>
    <w:rsid w:val="002C452B"/>
    <w:rsid w:val="002C6BAE"/>
    <w:rsid w:val="002E2E6C"/>
    <w:rsid w:val="002F0E80"/>
    <w:rsid w:val="002F4C65"/>
    <w:rsid w:val="002F7236"/>
    <w:rsid w:val="003008A9"/>
    <w:rsid w:val="0032542A"/>
    <w:rsid w:val="00333C2E"/>
    <w:rsid w:val="003354DB"/>
    <w:rsid w:val="0033620A"/>
    <w:rsid w:val="003373EE"/>
    <w:rsid w:val="00344962"/>
    <w:rsid w:val="00362355"/>
    <w:rsid w:val="003633A1"/>
    <w:rsid w:val="003637D7"/>
    <w:rsid w:val="00387A76"/>
    <w:rsid w:val="003A22A1"/>
    <w:rsid w:val="003A2A4C"/>
    <w:rsid w:val="003A7982"/>
    <w:rsid w:val="003B0F61"/>
    <w:rsid w:val="003B3895"/>
    <w:rsid w:val="003D3D23"/>
    <w:rsid w:val="003F0561"/>
    <w:rsid w:val="003F298B"/>
    <w:rsid w:val="00402CB0"/>
    <w:rsid w:val="00412E23"/>
    <w:rsid w:val="00415BDF"/>
    <w:rsid w:val="004548B2"/>
    <w:rsid w:val="00461017"/>
    <w:rsid w:val="00474DE5"/>
    <w:rsid w:val="00474FC7"/>
    <w:rsid w:val="004760D8"/>
    <w:rsid w:val="00482593"/>
    <w:rsid w:val="00494035"/>
    <w:rsid w:val="004A31E5"/>
    <w:rsid w:val="004C2C9F"/>
    <w:rsid w:val="004C7492"/>
    <w:rsid w:val="004D5575"/>
    <w:rsid w:val="004D5BF5"/>
    <w:rsid w:val="00502C21"/>
    <w:rsid w:val="005311D7"/>
    <w:rsid w:val="0053591E"/>
    <w:rsid w:val="00556D48"/>
    <w:rsid w:val="005721F0"/>
    <w:rsid w:val="005747CB"/>
    <w:rsid w:val="005775BA"/>
    <w:rsid w:val="005815BD"/>
    <w:rsid w:val="005867A6"/>
    <w:rsid w:val="00587DD6"/>
    <w:rsid w:val="00595265"/>
    <w:rsid w:val="005B397E"/>
    <w:rsid w:val="005C6857"/>
    <w:rsid w:val="005D42C0"/>
    <w:rsid w:val="005E111E"/>
    <w:rsid w:val="005F7E02"/>
    <w:rsid w:val="006006E5"/>
    <w:rsid w:val="006010E0"/>
    <w:rsid w:val="00602D5E"/>
    <w:rsid w:val="00604A7D"/>
    <w:rsid w:val="00625AD5"/>
    <w:rsid w:val="006335C6"/>
    <w:rsid w:val="00633903"/>
    <w:rsid w:val="006352FF"/>
    <w:rsid w:val="006444B7"/>
    <w:rsid w:val="00653606"/>
    <w:rsid w:val="00664388"/>
    <w:rsid w:val="00666E7F"/>
    <w:rsid w:val="0067325F"/>
    <w:rsid w:val="00681109"/>
    <w:rsid w:val="00691EC4"/>
    <w:rsid w:val="006A111A"/>
    <w:rsid w:val="006A35D0"/>
    <w:rsid w:val="006A751D"/>
    <w:rsid w:val="006C624C"/>
    <w:rsid w:val="006D71C7"/>
    <w:rsid w:val="00707652"/>
    <w:rsid w:val="0071209A"/>
    <w:rsid w:val="007124C9"/>
    <w:rsid w:val="00715DF2"/>
    <w:rsid w:val="0073179A"/>
    <w:rsid w:val="007406E1"/>
    <w:rsid w:val="00756BA1"/>
    <w:rsid w:val="00784927"/>
    <w:rsid w:val="00785C2D"/>
    <w:rsid w:val="00786D99"/>
    <w:rsid w:val="00790631"/>
    <w:rsid w:val="007B3D5B"/>
    <w:rsid w:val="007C7018"/>
    <w:rsid w:val="007D0E19"/>
    <w:rsid w:val="007D23A4"/>
    <w:rsid w:val="007D25B1"/>
    <w:rsid w:val="007D5CCA"/>
    <w:rsid w:val="007E2B36"/>
    <w:rsid w:val="007F25DE"/>
    <w:rsid w:val="007F416A"/>
    <w:rsid w:val="007F4806"/>
    <w:rsid w:val="0080228A"/>
    <w:rsid w:val="00802307"/>
    <w:rsid w:val="00803BD0"/>
    <w:rsid w:val="008269E0"/>
    <w:rsid w:val="00827253"/>
    <w:rsid w:val="008308D7"/>
    <w:rsid w:val="008412FF"/>
    <w:rsid w:val="00847D76"/>
    <w:rsid w:val="008551F6"/>
    <w:rsid w:val="0085755A"/>
    <w:rsid w:val="00871F63"/>
    <w:rsid w:val="0087752E"/>
    <w:rsid w:val="0087762B"/>
    <w:rsid w:val="008904C8"/>
    <w:rsid w:val="008A2CDE"/>
    <w:rsid w:val="008B7371"/>
    <w:rsid w:val="008C09EB"/>
    <w:rsid w:val="008D0C1C"/>
    <w:rsid w:val="008D62FD"/>
    <w:rsid w:val="008F05B9"/>
    <w:rsid w:val="008F5064"/>
    <w:rsid w:val="008F5FED"/>
    <w:rsid w:val="009025CA"/>
    <w:rsid w:val="009072AC"/>
    <w:rsid w:val="00911005"/>
    <w:rsid w:val="009251D2"/>
    <w:rsid w:val="0093024C"/>
    <w:rsid w:val="00931783"/>
    <w:rsid w:val="00932584"/>
    <w:rsid w:val="00933945"/>
    <w:rsid w:val="00941C08"/>
    <w:rsid w:val="00971216"/>
    <w:rsid w:val="00972359"/>
    <w:rsid w:val="009723E8"/>
    <w:rsid w:val="00983446"/>
    <w:rsid w:val="0099193C"/>
    <w:rsid w:val="0099481C"/>
    <w:rsid w:val="009A1D13"/>
    <w:rsid w:val="009A6562"/>
    <w:rsid w:val="009B403D"/>
    <w:rsid w:val="009B5F35"/>
    <w:rsid w:val="009B7501"/>
    <w:rsid w:val="009C009E"/>
    <w:rsid w:val="009C070E"/>
    <w:rsid w:val="009C2F6C"/>
    <w:rsid w:val="009D1982"/>
    <w:rsid w:val="009E41CD"/>
    <w:rsid w:val="009E5C6E"/>
    <w:rsid w:val="009F1779"/>
    <w:rsid w:val="009F6352"/>
    <w:rsid w:val="00A05C36"/>
    <w:rsid w:val="00A06766"/>
    <w:rsid w:val="00A13438"/>
    <w:rsid w:val="00A154D6"/>
    <w:rsid w:val="00A333DD"/>
    <w:rsid w:val="00A33B2B"/>
    <w:rsid w:val="00A440F9"/>
    <w:rsid w:val="00A54A98"/>
    <w:rsid w:val="00A553CF"/>
    <w:rsid w:val="00A719C9"/>
    <w:rsid w:val="00A80F5D"/>
    <w:rsid w:val="00A81873"/>
    <w:rsid w:val="00A907C4"/>
    <w:rsid w:val="00A94885"/>
    <w:rsid w:val="00A96FCD"/>
    <w:rsid w:val="00AA2884"/>
    <w:rsid w:val="00AA4E35"/>
    <w:rsid w:val="00AA6916"/>
    <w:rsid w:val="00AB6947"/>
    <w:rsid w:val="00AC2019"/>
    <w:rsid w:val="00AC25CC"/>
    <w:rsid w:val="00AC4258"/>
    <w:rsid w:val="00AD5375"/>
    <w:rsid w:val="00AD6164"/>
    <w:rsid w:val="00AD7445"/>
    <w:rsid w:val="00AD76DF"/>
    <w:rsid w:val="00AE53F1"/>
    <w:rsid w:val="00AE6995"/>
    <w:rsid w:val="00AE7A2D"/>
    <w:rsid w:val="00AE7B9C"/>
    <w:rsid w:val="00AF2C68"/>
    <w:rsid w:val="00AF75EE"/>
    <w:rsid w:val="00AF7E53"/>
    <w:rsid w:val="00B00AB5"/>
    <w:rsid w:val="00B171C4"/>
    <w:rsid w:val="00B25541"/>
    <w:rsid w:val="00B25A86"/>
    <w:rsid w:val="00B2675C"/>
    <w:rsid w:val="00B276C4"/>
    <w:rsid w:val="00B46FD2"/>
    <w:rsid w:val="00B52DF5"/>
    <w:rsid w:val="00B60078"/>
    <w:rsid w:val="00B71541"/>
    <w:rsid w:val="00B7276C"/>
    <w:rsid w:val="00B73638"/>
    <w:rsid w:val="00B75953"/>
    <w:rsid w:val="00B81B08"/>
    <w:rsid w:val="00B82A65"/>
    <w:rsid w:val="00B93D31"/>
    <w:rsid w:val="00B97EF1"/>
    <w:rsid w:val="00BA16F4"/>
    <w:rsid w:val="00BA29EF"/>
    <w:rsid w:val="00BC7B5F"/>
    <w:rsid w:val="00BD6AE0"/>
    <w:rsid w:val="00BE6101"/>
    <w:rsid w:val="00C02866"/>
    <w:rsid w:val="00C07695"/>
    <w:rsid w:val="00C1426B"/>
    <w:rsid w:val="00C158DC"/>
    <w:rsid w:val="00C15BE3"/>
    <w:rsid w:val="00C42F32"/>
    <w:rsid w:val="00C527C3"/>
    <w:rsid w:val="00C54F0C"/>
    <w:rsid w:val="00C663EB"/>
    <w:rsid w:val="00C67B33"/>
    <w:rsid w:val="00C763B5"/>
    <w:rsid w:val="00C76A98"/>
    <w:rsid w:val="00C9566F"/>
    <w:rsid w:val="00C9731A"/>
    <w:rsid w:val="00C97ED3"/>
    <w:rsid w:val="00CA3FAF"/>
    <w:rsid w:val="00CA4B71"/>
    <w:rsid w:val="00CB4796"/>
    <w:rsid w:val="00CD536B"/>
    <w:rsid w:val="00CE000E"/>
    <w:rsid w:val="00CE4ECA"/>
    <w:rsid w:val="00CF1ED8"/>
    <w:rsid w:val="00D05D7A"/>
    <w:rsid w:val="00D21D12"/>
    <w:rsid w:val="00D23F4F"/>
    <w:rsid w:val="00D25AB0"/>
    <w:rsid w:val="00D42D05"/>
    <w:rsid w:val="00D47067"/>
    <w:rsid w:val="00D54A1D"/>
    <w:rsid w:val="00D74B79"/>
    <w:rsid w:val="00D80D16"/>
    <w:rsid w:val="00D81165"/>
    <w:rsid w:val="00D8407B"/>
    <w:rsid w:val="00D93702"/>
    <w:rsid w:val="00D95989"/>
    <w:rsid w:val="00DA3920"/>
    <w:rsid w:val="00DB6388"/>
    <w:rsid w:val="00DC1BDA"/>
    <w:rsid w:val="00DC1BF5"/>
    <w:rsid w:val="00DD0B28"/>
    <w:rsid w:val="00DD10FA"/>
    <w:rsid w:val="00DD6C02"/>
    <w:rsid w:val="00DE0184"/>
    <w:rsid w:val="00DF78AC"/>
    <w:rsid w:val="00E002D2"/>
    <w:rsid w:val="00E11D5D"/>
    <w:rsid w:val="00E2173D"/>
    <w:rsid w:val="00E21C37"/>
    <w:rsid w:val="00E30824"/>
    <w:rsid w:val="00E32DAB"/>
    <w:rsid w:val="00E34A5B"/>
    <w:rsid w:val="00E357D0"/>
    <w:rsid w:val="00E37FA4"/>
    <w:rsid w:val="00E45537"/>
    <w:rsid w:val="00E512E2"/>
    <w:rsid w:val="00E53B7D"/>
    <w:rsid w:val="00E67D03"/>
    <w:rsid w:val="00E958D1"/>
    <w:rsid w:val="00E97BD3"/>
    <w:rsid w:val="00EA197C"/>
    <w:rsid w:val="00EA3F2E"/>
    <w:rsid w:val="00ED19A0"/>
    <w:rsid w:val="00EE231D"/>
    <w:rsid w:val="00EE4F15"/>
    <w:rsid w:val="00EE52EC"/>
    <w:rsid w:val="00EE6C8E"/>
    <w:rsid w:val="00EE6C9A"/>
    <w:rsid w:val="00EF31E9"/>
    <w:rsid w:val="00F00407"/>
    <w:rsid w:val="00F0290F"/>
    <w:rsid w:val="00F05233"/>
    <w:rsid w:val="00F078A7"/>
    <w:rsid w:val="00F106F6"/>
    <w:rsid w:val="00F15B1F"/>
    <w:rsid w:val="00F27403"/>
    <w:rsid w:val="00F36E9F"/>
    <w:rsid w:val="00F52828"/>
    <w:rsid w:val="00F66759"/>
    <w:rsid w:val="00F75410"/>
    <w:rsid w:val="00F82027"/>
    <w:rsid w:val="00F91DE2"/>
    <w:rsid w:val="00F92157"/>
    <w:rsid w:val="00F97A54"/>
    <w:rsid w:val="00FB489B"/>
    <w:rsid w:val="00FC1E72"/>
    <w:rsid w:val="00FD32E3"/>
    <w:rsid w:val="00FF4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51D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D53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D53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D32E3"/>
    <w:pPr>
      <w:spacing w:after="0"/>
      <w:jc w:val="center"/>
      <w:outlineLvl w:val="2"/>
    </w:pPr>
    <w:rPr>
      <w:rFonts w:ascii="Times New Roman CYR" w:eastAsia="Calibri" w:hAnsi="Times New Roman CYR" w:cs="Times New Roman"/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537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n tête 1"/>
    <w:basedOn w:val="a"/>
    <w:link w:val="a4"/>
    <w:uiPriority w:val="99"/>
    <w:qFormat/>
    <w:rsid w:val="006A751D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C67B3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67B3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C67B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character" w:customStyle="1" w:styleId="HTML0">
    <w:name w:val="Стандартный HTML Знак"/>
    <w:basedOn w:val="a0"/>
    <w:link w:val="HTML"/>
    <w:rsid w:val="00C67B33"/>
    <w:rPr>
      <w:rFonts w:ascii="Arial Unicode MS" w:eastAsia="Arial Unicode MS" w:hAnsi="Arial Unicode MS" w:cs="Arial Unicode MS"/>
      <w:sz w:val="20"/>
      <w:szCs w:val="20"/>
      <w:lang w:eastAsia="zh-CN"/>
    </w:rPr>
  </w:style>
  <w:style w:type="paragraph" w:customStyle="1" w:styleId="a7">
    <w:name w:val="Вміст таблиці"/>
    <w:basedOn w:val="a"/>
    <w:rsid w:val="00C67B33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val="ru-RU" w:eastAsia="zh-CN" w:bidi="hi-IN"/>
    </w:rPr>
  </w:style>
  <w:style w:type="paragraph" w:customStyle="1" w:styleId="11">
    <w:name w:val="Абзац списка1"/>
    <w:basedOn w:val="a"/>
    <w:uiPriority w:val="99"/>
    <w:rsid w:val="000F78D5"/>
    <w:pPr>
      <w:ind w:left="720"/>
    </w:pPr>
    <w:rPr>
      <w:rFonts w:ascii="Calibri" w:eastAsia="Calibri" w:hAnsi="Calibri" w:cs="Times New Roman"/>
      <w:lang w:val="ru-RU"/>
    </w:rPr>
  </w:style>
  <w:style w:type="paragraph" w:styleId="a8">
    <w:name w:val="Normal (Web)"/>
    <w:aliases w:val="Обычный (Web),Знак Знак"/>
    <w:basedOn w:val="a"/>
    <w:link w:val="a9"/>
    <w:uiPriority w:val="99"/>
    <w:qFormat/>
    <w:rsid w:val="000F61C3"/>
    <w:pPr>
      <w:spacing w:before="100" w:beforeAutospacing="1" w:after="100" w:afterAutospacing="1" w:line="240" w:lineRule="auto"/>
    </w:pPr>
    <w:rPr>
      <w:rFonts w:ascii="Times New Roman" w:eastAsia="Times New Roman" w:hAnsi="Times New Roman" w:cs="Berlin Sans FB Demi"/>
      <w:color w:val="000000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rsid w:val="00FD32E3"/>
    <w:rPr>
      <w:rFonts w:ascii="Times New Roman CYR" w:eastAsia="Calibri" w:hAnsi="Times New Roman CYR" w:cs="Times New Roman"/>
      <w:b/>
      <w:bCs/>
      <w:sz w:val="28"/>
      <w:szCs w:val="28"/>
      <w:lang w:val="uk-UA" w:eastAsia="ru-RU"/>
    </w:rPr>
  </w:style>
  <w:style w:type="paragraph" w:styleId="aa">
    <w:name w:val="Title"/>
    <w:basedOn w:val="a"/>
    <w:link w:val="ab"/>
    <w:uiPriority w:val="99"/>
    <w:qFormat/>
    <w:rsid w:val="00FD32E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FD32E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FD32E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ий текст 21"/>
    <w:basedOn w:val="a"/>
    <w:uiPriority w:val="99"/>
    <w:rsid w:val="00FD32E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Абзац списка Знак"/>
    <w:aliases w:val="En tête 1 Знак"/>
    <w:link w:val="a3"/>
    <w:uiPriority w:val="34"/>
    <w:locked/>
    <w:rsid w:val="00715DF2"/>
    <w:rPr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581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815BD"/>
    <w:rPr>
      <w:rFonts w:ascii="Tahoma" w:hAnsi="Tahoma" w:cs="Tahoma"/>
      <w:sz w:val="16"/>
      <w:szCs w:val="16"/>
      <w:lang w:val="uk-UA"/>
    </w:rPr>
  </w:style>
  <w:style w:type="character" w:styleId="ae">
    <w:name w:val="Strong"/>
    <w:basedOn w:val="a0"/>
    <w:qFormat/>
    <w:rsid w:val="007F416A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AC4258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C4258"/>
    <w:rPr>
      <w:lang w:val="uk-UA"/>
    </w:rPr>
  </w:style>
  <w:style w:type="character" w:customStyle="1" w:styleId="10">
    <w:name w:val="Заголовок 1 Знак"/>
    <w:basedOn w:val="a0"/>
    <w:link w:val="1"/>
    <w:uiPriority w:val="9"/>
    <w:rsid w:val="00AD53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rsid w:val="00AD53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AD5375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paragraph" w:customStyle="1" w:styleId="13">
    <w:name w:val="13"/>
    <w:aliases w:val="5"/>
    <w:basedOn w:val="a"/>
    <w:rsid w:val="002743C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1">
    <w:name w:val="Table Grid"/>
    <w:basedOn w:val="a1"/>
    <w:uiPriority w:val="59"/>
    <w:rsid w:val="00595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бычный (веб) Знак"/>
    <w:aliases w:val="Обычный (Web) Знак,Знак Знак Знак"/>
    <w:link w:val="a8"/>
    <w:uiPriority w:val="99"/>
    <w:locked/>
    <w:rsid w:val="00F52828"/>
    <w:rPr>
      <w:rFonts w:ascii="Times New Roman" w:eastAsia="Times New Roman" w:hAnsi="Times New Roman" w:cs="Berlin Sans FB Demi"/>
      <w:color w:val="000000"/>
      <w:sz w:val="24"/>
      <w:szCs w:val="24"/>
      <w:lang w:eastAsia="ru-RU"/>
    </w:rPr>
  </w:style>
  <w:style w:type="paragraph" w:styleId="af2">
    <w:name w:val="No Spacing"/>
    <w:uiPriority w:val="99"/>
    <w:qFormat/>
    <w:rsid w:val="00DC1BF5"/>
    <w:pPr>
      <w:spacing w:after="0" w:line="240" w:lineRule="auto"/>
    </w:pPr>
    <w:rPr>
      <w:rFonts w:ascii="Calibri" w:eastAsia="Calibri" w:hAnsi="Calibri" w:cs="Times New Roman"/>
    </w:rPr>
  </w:style>
  <w:style w:type="paragraph" w:styleId="af3">
    <w:name w:val="header"/>
    <w:basedOn w:val="a"/>
    <w:link w:val="af4"/>
    <w:rsid w:val="00BA29E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4">
    <w:name w:val="Верхний колонтитул Знак"/>
    <w:basedOn w:val="a0"/>
    <w:link w:val="af3"/>
    <w:rsid w:val="00BA29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CA4B71"/>
    <w:rPr>
      <w:color w:val="0000FF"/>
      <w:u w:val="single"/>
    </w:rPr>
  </w:style>
  <w:style w:type="character" w:customStyle="1" w:styleId="af6">
    <w:name w:val="Основной текст_"/>
    <w:basedOn w:val="a0"/>
    <w:link w:val="12"/>
    <w:uiPriority w:val="99"/>
    <w:rsid w:val="006010E0"/>
    <w:rPr>
      <w:rFonts w:ascii="Arial" w:eastAsia="Arial" w:hAnsi="Arial" w:cs="Arial"/>
      <w:spacing w:val="2"/>
      <w:shd w:val="clear" w:color="auto" w:fill="FFFFFF"/>
    </w:rPr>
  </w:style>
  <w:style w:type="paragraph" w:customStyle="1" w:styleId="12">
    <w:name w:val="Основной текст1"/>
    <w:basedOn w:val="a"/>
    <w:link w:val="af6"/>
    <w:uiPriority w:val="99"/>
    <w:rsid w:val="006010E0"/>
    <w:pPr>
      <w:widowControl w:val="0"/>
      <w:shd w:val="clear" w:color="auto" w:fill="FFFFFF"/>
      <w:spacing w:after="180" w:line="317" w:lineRule="exact"/>
    </w:pPr>
    <w:rPr>
      <w:rFonts w:ascii="Arial" w:eastAsia="Arial" w:hAnsi="Arial" w:cs="Arial"/>
      <w:spacing w:val="2"/>
      <w:lang w:val="ru-RU"/>
    </w:rPr>
  </w:style>
  <w:style w:type="paragraph" w:customStyle="1" w:styleId="14">
    <w:name w:val="Обычный1"/>
    <w:rsid w:val="006D71C7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/>
    </w:rPr>
  </w:style>
  <w:style w:type="character" w:customStyle="1" w:styleId="125pt0pt">
    <w:name w:val="Основной текст + 12;5 pt;Интервал 0 pt"/>
    <w:basedOn w:val="af6"/>
    <w:rsid w:val="002C6BA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HTML1">
    <w:name w:val="Стандартный HTML Знак1"/>
    <w:basedOn w:val="a0"/>
    <w:rsid w:val="001C7F02"/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paragraph" w:customStyle="1" w:styleId="15">
    <w:name w:val="Без интервала1"/>
    <w:uiPriority w:val="99"/>
    <w:rsid w:val="001C7F0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zh-CN"/>
    </w:rPr>
  </w:style>
  <w:style w:type="paragraph" w:customStyle="1" w:styleId="rvps2">
    <w:name w:val="rvps2"/>
    <w:basedOn w:val="a"/>
    <w:uiPriority w:val="99"/>
    <w:rsid w:val="001C7F0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customStyle="1" w:styleId="120">
    <w:name w:val="Основной текст + 12"/>
    <w:aliases w:val="5 pt,Интервал 0 pt"/>
    <w:basedOn w:val="af6"/>
    <w:uiPriority w:val="99"/>
    <w:rsid w:val="00F97A54"/>
    <w:rPr>
      <w:rFonts w:ascii="Arial" w:eastAsia="Arial" w:hAnsi="Arial" w:cs="Arial"/>
      <w:color w:val="000000"/>
      <w:spacing w:val="1"/>
      <w:w w:val="100"/>
      <w:position w:val="0"/>
      <w:sz w:val="25"/>
      <w:szCs w:val="25"/>
      <w:u w:val="none"/>
      <w:effect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DD002-BF59-471E-8D00-061D9814C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3596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Admin_OTG</cp:lastModifiedBy>
  <cp:revision>240</cp:revision>
  <cp:lastPrinted>2018-04-02T11:55:00Z</cp:lastPrinted>
  <dcterms:created xsi:type="dcterms:W3CDTF">2018-02-15T13:46:00Z</dcterms:created>
  <dcterms:modified xsi:type="dcterms:W3CDTF">2018-04-10T09:34:00Z</dcterms:modified>
</cp:coreProperties>
</file>