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09" w:rsidRPr="00CD359D" w:rsidRDefault="000A6C09" w:rsidP="000A6C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8379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A6C09" w:rsidRPr="00CD359D" w:rsidRDefault="000A6C09" w:rsidP="000A6C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A6C09" w:rsidRPr="00CD359D" w:rsidRDefault="000A6C09" w:rsidP="000A6C0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1E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0A6C09" w:rsidRPr="00CD359D" w:rsidRDefault="000A6C09" w:rsidP="000A6C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0A6C09" w:rsidRPr="00CD359D" w:rsidRDefault="000A6C09" w:rsidP="000A6C0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A6C09" w:rsidRPr="00CD359D" w:rsidRDefault="000A6C09" w:rsidP="000A6C0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290</w:t>
      </w:r>
    </w:p>
    <w:p w:rsidR="000A6C09" w:rsidRDefault="000A6C09" w:rsidP="000A6C0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0A6C09" w:rsidRPr="001308E7" w:rsidRDefault="000A6C09" w:rsidP="000A6C09">
      <w:pPr>
        <w:rPr>
          <w:lang w:val="ru-RU"/>
        </w:rPr>
      </w:pP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Про надання дозволу комунальному</w:t>
      </w: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Підприємству Чаплинської селищної ради </w:t>
      </w: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«Відродження – 2017» на придбання</w:t>
      </w: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транспортного засобу</w:t>
      </w:r>
    </w:p>
    <w:bookmarkEnd w:id="0"/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статтей 26, 60 Закону України «Про місцеве самоврядування в Україні» та розглянувши клопотання директора комунального підприємства Чаплинської селищної ради «Відродження – 2017» Бачуріна П.О., селищна рада</w:t>
      </w: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0A6C09" w:rsidRDefault="000A6C09" w:rsidP="000A6C09">
      <w:pPr>
        <w:pStyle w:val="a3"/>
        <w:numPr>
          <w:ilvl w:val="6"/>
          <w:numId w:val="4"/>
        </w:numPr>
        <w:tabs>
          <w:tab w:val="clear" w:pos="5040"/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Дозволити комунальному підприємству Чаплинської селищної ради «Відродження – 2017» придбати транспортний засіб, а саме: вантажний автомобіль марки RENA</w:t>
      </w:r>
      <w:r>
        <w:rPr>
          <w:rFonts w:ascii="Times New Roman" w:hAnsi="Times New Roman" w:cs="Times New Roman"/>
          <w:sz w:val="28"/>
          <w:szCs w:val="28"/>
          <w:lang w:val="en-US"/>
        </w:rPr>
        <w:t>ULT</w:t>
      </w:r>
      <w:r w:rsidRPr="00130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MASTER</w:t>
      </w:r>
      <w:r>
        <w:rPr>
          <w:rFonts w:ascii="Times New Roman" w:hAnsi="Times New Roman" w:cs="Times New Roman"/>
          <w:sz w:val="28"/>
          <w:szCs w:val="28"/>
        </w:rPr>
        <w:t xml:space="preserve"> вартістю </w:t>
      </w:r>
      <w:r>
        <w:rPr>
          <w:rFonts w:ascii="Times New Roman" w:hAnsi="Times New Roman" w:cs="Times New Roman"/>
          <w:sz w:val="28"/>
          <w:szCs w:val="28"/>
          <w:lang w:val="en-US"/>
        </w:rPr>
        <w:t>198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060</w:t>
      </w:r>
      <w:r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0A6C09" w:rsidRPr="00DE0184" w:rsidRDefault="000A6C09" w:rsidP="000A6C09">
      <w:pPr>
        <w:pStyle w:val="a3"/>
        <w:numPr>
          <w:ilvl w:val="6"/>
          <w:numId w:val="4"/>
        </w:numPr>
        <w:tabs>
          <w:tab w:val="clear" w:pos="5040"/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18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комунальної власності, промисловості, підприємництва, транспорту, зв’язку та сфери послуг.</w:t>
      </w:r>
    </w:p>
    <w:p w:rsidR="000A6C09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6C09" w:rsidRPr="00CA3FAF" w:rsidRDefault="000A6C09" w:rsidP="000A6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0D8" w:rsidRPr="000A6C09" w:rsidRDefault="000A6C09" w:rsidP="000A6C09">
      <w:r w:rsidRPr="00CA3FAF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О.Г.Фаустов</w:t>
      </w:r>
      <w:r w:rsidRPr="00CA3FAF">
        <w:rPr>
          <w:rFonts w:ascii="Times New Roman" w:hAnsi="Times New Roman" w:cs="Times New Roman"/>
          <w:sz w:val="28"/>
          <w:szCs w:val="28"/>
        </w:rPr>
        <w:tab/>
      </w:r>
    </w:p>
    <w:sectPr w:rsidR="004760D8" w:rsidRPr="000A6C09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A6C09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91B10-168E-4CD6-A9FD-52BA249F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2018-04-11T13:13:00Z</dcterms:modified>
</cp:coreProperties>
</file>