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3E" w:rsidRPr="00CD359D" w:rsidRDefault="00CB7F3E" w:rsidP="00CB7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left:0;text-align:left;margin-left:221.15pt;margin-top:5.75pt;width:35.35pt;height:45.2pt;z-index:-251657216;visibility:visible;mso-wrap-edited:f" fillcolor="window">
            <v:imagedata r:id="rId7" o:title="" gain="86232f" grayscale="t" bilevel="t"/>
            <w10:wrap type="topAndBottom"/>
          </v:shape>
          <o:OLEObject Type="Embed" ProgID="Word.Picture.8" ShapeID="_x0000_s1070" DrawAspect="Content" ObjectID="_1584868776" r:id="rId8"/>
        </w:pict>
      </w:r>
      <w:r w:rsidRPr="00CD359D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B7F3E" w:rsidRPr="00CD359D" w:rsidRDefault="00CB7F3E" w:rsidP="00CB7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B7F3E" w:rsidRPr="00CD359D" w:rsidRDefault="00CB7F3E" w:rsidP="00CB7F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31E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CD359D">
        <w:rPr>
          <w:rFonts w:ascii="Times New Roman" w:hAnsi="Times New Roman" w:cs="Times New Roman"/>
          <w:sz w:val="28"/>
          <w:szCs w:val="28"/>
        </w:rPr>
        <w:t xml:space="preserve">НАДЦЯТА СЕСІЯ </w:t>
      </w:r>
      <w:r w:rsidRPr="00CD35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D359D">
        <w:rPr>
          <w:rFonts w:ascii="Times New Roman" w:hAnsi="Times New Roman" w:cs="Times New Roman"/>
          <w:sz w:val="28"/>
          <w:szCs w:val="28"/>
        </w:rPr>
        <w:t>ІІ СКЛИКАННЯ</w:t>
      </w:r>
    </w:p>
    <w:p w:rsidR="00CB7F3E" w:rsidRPr="00CD359D" w:rsidRDefault="00CB7F3E" w:rsidP="00CB7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Р І Ш Е Н Н Я</w:t>
      </w:r>
    </w:p>
    <w:p w:rsidR="00CB7F3E" w:rsidRPr="00CD359D" w:rsidRDefault="00CB7F3E" w:rsidP="00CB7F3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B7F3E" w:rsidRPr="00CD359D" w:rsidRDefault="00CB7F3E" w:rsidP="00CB7F3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3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</w:t>
      </w:r>
      <w:r w:rsidRPr="00CD359D">
        <w:rPr>
          <w:rFonts w:ascii="Times New Roman" w:hAnsi="Times New Roman" w:cs="Times New Roman"/>
          <w:sz w:val="28"/>
          <w:szCs w:val="28"/>
        </w:rPr>
        <w:t>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359D">
        <w:rPr>
          <w:rFonts w:ascii="Times New Roman" w:hAnsi="Times New Roman" w:cs="Times New Roman"/>
          <w:sz w:val="28"/>
          <w:szCs w:val="28"/>
        </w:rPr>
        <w:t xml:space="preserve"> року                №</w:t>
      </w:r>
      <w:r>
        <w:rPr>
          <w:rFonts w:ascii="Times New Roman" w:hAnsi="Times New Roman" w:cs="Times New Roman"/>
          <w:sz w:val="28"/>
          <w:szCs w:val="28"/>
        </w:rPr>
        <w:t>255</w:t>
      </w:r>
    </w:p>
    <w:p w:rsidR="00CB7F3E" w:rsidRDefault="00CB7F3E" w:rsidP="00CB7F3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CD359D">
        <w:rPr>
          <w:rFonts w:ascii="Times New Roman" w:hAnsi="Times New Roman" w:cs="Times New Roman"/>
          <w:sz w:val="28"/>
          <w:szCs w:val="28"/>
        </w:rPr>
        <w:t>смт.Чаплинка</w:t>
      </w:r>
    </w:p>
    <w:p w:rsidR="00CB7F3E" w:rsidRDefault="00CB7F3E" w:rsidP="00CB7F3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pStyle w:val="a5"/>
        <w:ind w:right="-1"/>
        <w:jc w:val="left"/>
        <w:rPr>
          <w:szCs w:val="28"/>
        </w:rPr>
      </w:pPr>
      <w:r w:rsidRPr="00AA36D6">
        <w:rPr>
          <w:szCs w:val="28"/>
        </w:rPr>
        <w:t xml:space="preserve">Про </w:t>
      </w:r>
      <w:r>
        <w:rPr>
          <w:szCs w:val="28"/>
        </w:rPr>
        <w:t>внесення змін та доповнень</w:t>
      </w:r>
    </w:p>
    <w:p w:rsidR="00CB7F3E" w:rsidRDefault="00CB7F3E" w:rsidP="00CB7F3E">
      <w:pPr>
        <w:pStyle w:val="a5"/>
        <w:ind w:right="-1"/>
        <w:jc w:val="left"/>
        <w:rPr>
          <w:szCs w:val="28"/>
        </w:rPr>
      </w:pPr>
      <w:r>
        <w:rPr>
          <w:szCs w:val="28"/>
        </w:rPr>
        <w:t>до рішення ХІІІ сесії Чаплинської</w:t>
      </w:r>
    </w:p>
    <w:p w:rsidR="00CB7F3E" w:rsidRDefault="00CB7F3E" w:rsidP="00CB7F3E">
      <w:pPr>
        <w:pStyle w:val="a5"/>
        <w:ind w:right="-1"/>
        <w:jc w:val="left"/>
        <w:rPr>
          <w:szCs w:val="28"/>
        </w:rPr>
      </w:pPr>
      <w:r>
        <w:rPr>
          <w:szCs w:val="28"/>
        </w:rPr>
        <w:t xml:space="preserve">селищної ради </w:t>
      </w:r>
      <w:r w:rsidRPr="00C1003E">
        <w:rPr>
          <w:szCs w:val="28"/>
        </w:rPr>
        <w:t>VІІ скликання</w:t>
      </w:r>
      <w:r>
        <w:rPr>
          <w:szCs w:val="28"/>
        </w:rPr>
        <w:t xml:space="preserve"> </w:t>
      </w:r>
    </w:p>
    <w:p w:rsidR="00CB7F3E" w:rsidRDefault="00CB7F3E" w:rsidP="00CB7F3E">
      <w:pPr>
        <w:pStyle w:val="a5"/>
        <w:ind w:right="-1"/>
        <w:jc w:val="left"/>
        <w:rPr>
          <w:szCs w:val="28"/>
        </w:rPr>
      </w:pPr>
      <w:r>
        <w:rPr>
          <w:szCs w:val="28"/>
        </w:rPr>
        <w:t xml:space="preserve">від 20 грудня 2017 року № 230 </w:t>
      </w:r>
    </w:p>
    <w:p w:rsidR="00CB7F3E" w:rsidRDefault="00CB7F3E" w:rsidP="00CB7F3E">
      <w:pPr>
        <w:pStyle w:val="a5"/>
        <w:ind w:right="-1"/>
        <w:jc w:val="left"/>
        <w:rPr>
          <w:szCs w:val="28"/>
        </w:rPr>
      </w:pPr>
      <w:r>
        <w:rPr>
          <w:szCs w:val="28"/>
        </w:rPr>
        <w:t>«Про селищн</w:t>
      </w:r>
      <w:r w:rsidRPr="00AA36D6">
        <w:rPr>
          <w:szCs w:val="28"/>
        </w:rPr>
        <w:t>ий бюджет на 201</w:t>
      </w:r>
      <w:r>
        <w:rPr>
          <w:szCs w:val="28"/>
        </w:rPr>
        <w:t>8</w:t>
      </w:r>
      <w:r w:rsidRPr="00AA36D6">
        <w:rPr>
          <w:szCs w:val="28"/>
        </w:rPr>
        <w:t xml:space="preserve"> рік</w:t>
      </w:r>
      <w:r>
        <w:rPr>
          <w:szCs w:val="28"/>
        </w:rPr>
        <w:t>»</w:t>
      </w:r>
    </w:p>
    <w:p w:rsidR="00CB7F3E" w:rsidRPr="00A553CF" w:rsidRDefault="00CB7F3E" w:rsidP="00CB7F3E">
      <w:pPr>
        <w:pStyle w:val="a5"/>
        <w:ind w:right="-1"/>
        <w:jc w:val="left"/>
        <w:rPr>
          <w:szCs w:val="28"/>
        </w:rPr>
      </w:pPr>
    </w:p>
    <w:p w:rsidR="00CB7F3E" w:rsidRPr="00406E4F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64"/>
        <w:jc w:val="both"/>
        <w:rPr>
          <w:rFonts w:ascii="Times New Roman" w:hAnsi="Times New Roman" w:cs="Times New Roman"/>
          <w:sz w:val="28"/>
          <w:szCs w:val="28"/>
        </w:rPr>
      </w:pPr>
      <w:r w:rsidRPr="00406E4F">
        <w:rPr>
          <w:rFonts w:ascii="Times New Roman" w:hAnsi="Times New Roman" w:cs="Times New Roman"/>
          <w:sz w:val="28"/>
          <w:szCs w:val="28"/>
        </w:rPr>
        <w:t>Враховуючи заключення Департаменту фінансів обласної державної адміністрації від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06E4F">
        <w:rPr>
          <w:rFonts w:ascii="Times New Roman" w:hAnsi="Times New Roman" w:cs="Times New Roman"/>
          <w:sz w:val="28"/>
          <w:szCs w:val="28"/>
        </w:rPr>
        <w:t xml:space="preserve"> лютого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6E4F">
        <w:rPr>
          <w:rFonts w:ascii="Times New Roman" w:hAnsi="Times New Roman" w:cs="Times New Roman"/>
          <w:sz w:val="28"/>
          <w:szCs w:val="28"/>
        </w:rPr>
        <w:t xml:space="preserve"> року № 01-11-153/</w:t>
      </w:r>
      <w:r>
        <w:rPr>
          <w:rFonts w:ascii="Times New Roman" w:hAnsi="Times New Roman" w:cs="Times New Roman"/>
          <w:sz w:val="28"/>
          <w:szCs w:val="28"/>
        </w:rPr>
        <w:t>312</w:t>
      </w:r>
      <w:r w:rsidRPr="00406E4F">
        <w:rPr>
          <w:rFonts w:ascii="Times New Roman" w:hAnsi="Times New Roman" w:cs="Times New Roman"/>
          <w:sz w:val="28"/>
          <w:szCs w:val="28"/>
        </w:rPr>
        <w:t xml:space="preserve"> за результатам</w:t>
      </w:r>
      <w:r>
        <w:rPr>
          <w:rFonts w:ascii="Times New Roman" w:hAnsi="Times New Roman" w:cs="Times New Roman"/>
          <w:sz w:val="28"/>
          <w:szCs w:val="28"/>
        </w:rPr>
        <w:t>и розгляду рішення Чаплинської селищ</w:t>
      </w:r>
      <w:r w:rsidRPr="00406E4F">
        <w:rPr>
          <w:rFonts w:ascii="Times New Roman" w:hAnsi="Times New Roman" w:cs="Times New Roman"/>
          <w:sz w:val="28"/>
          <w:szCs w:val="28"/>
        </w:rPr>
        <w:t xml:space="preserve">ної ради від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E4F">
        <w:rPr>
          <w:rFonts w:ascii="Times New Roman" w:hAnsi="Times New Roman" w:cs="Times New Roman"/>
          <w:sz w:val="28"/>
          <w:szCs w:val="28"/>
        </w:rPr>
        <w:t>0 грудня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06E4F">
        <w:rPr>
          <w:rFonts w:ascii="Times New Roman" w:hAnsi="Times New Roman" w:cs="Times New Roman"/>
          <w:sz w:val="28"/>
          <w:szCs w:val="28"/>
        </w:rPr>
        <w:t xml:space="preserve"> року № 2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06E4F">
        <w:rPr>
          <w:rFonts w:ascii="Times New Roman" w:hAnsi="Times New Roman" w:cs="Times New Roman"/>
          <w:sz w:val="28"/>
          <w:szCs w:val="28"/>
        </w:rPr>
        <w:t xml:space="preserve"> «Про </w:t>
      </w:r>
      <w:r>
        <w:rPr>
          <w:rFonts w:ascii="Times New Roman" w:hAnsi="Times New Roman" w:cs="Times New Roman"/>
          <w:sz w:val="28"/>
          <w:szCs w:val="28"/>
        </w:rPr>
        <w:t>селищ</w:t>
      </w:r>
      <w:r w:rsidRPr="00406E4F">
        <w:rPr>
          <w:rFonts w:ascii="Times New Roman" w:hAnsi="Times New Roman" w:cs="Times New Roman"/>
          <w:sz w:val="28"/>
          <w:szCs w:val="28"/>
        </w:rPr>
        <w:t>ний бюджет на 201</w:t>
      </w:r>
      <w:r>
        <w:rPr>
          <w:rFonts w:ascii="Times New Roman" w:hAnsi="Times New Roman" w:cs="Times New Roman"/>
          <w:sz w:val="28"/>
          <w:szCs w:val="28"/>
        </w:rPr>
        <w:t xml:space="preserve">8 рік», </w:t>
      </w:r>
      <w:r w:rsidRPr="00406E4F">
        <w:rPr>
          <w:rFonts w:ascii="Times New Roman" w:hAnsi="Times New Roman" w:cs="Times New Roman"/>
          <w:sz w:val="28"/>
          <w:szCs w:val="28"/>
        </w:rPr>
        <w:t xml:space="preserve">відповідно до статтей </w:t>
      </w:r>
      <w:r w:rsidRPr="00385808">
        <w:rPr>
          <w:rFonts w:ascii="Times New Roman" w:hAnsi="Times New Roman" w:cs="Times New Roman"/>
          <w:sz w:val="28"/>
          <w:szCs w:val="28"/>
        </w:rPr>
        <w:t>23</w:t>
      </w:r>
      <w:r w:rsidRPr="008C3447">
        <w:rPr>
          <w:rFonts w:ascii="Times New Roman" w:hAnsi="Times New Roman" w:cs="Times New Roman"/>
          <w:sz w:val="28"/>
          <w:szCs w:val="28"/>
        </w:rPr>
        <w:t xml:space="preserve">, 78 </w:t>
      </w:r>
      <w:r w:rsidRPr="00406E4F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 xml:space="preserve">ого кодексу України, врахувавши висновки та рекомендації </w:t>
      </w:r>
      <w:r w:rsidRPr="007B5DCF">
        <w:rPr>
          <w:rFonts w:ascii="Times New Roman" w:hAnsi="Times New Roman" w:cs="Times New Roman"/>
          <w:spacing w:val="-5"/>
          <w:sz w:val="28"/>
          <w:szCs w:val="28"/>
        </w:rPr>
        <w:t xml:space="preserve">постійної комісії селищної ради </w:t>
      </w:r>
      <w:r w:rsidRPr="007B5DCF">
        <w:rPr>
          <w:rFonts w:ascii="Times New Roman" w:hAnsi="Times New Roman" w:cs="Times New Roman"/>
          <w:spacing w:val="-4"/>
          <w:sz w:val="28"/>
          <w:szCs w:val="28"/>
        </w:rPr>
        <w:t>з питань планування, фінансів, бюджету та соціально-економічного розвитку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від 26.02.2018</w:t>
      </w:r>
      <w:r w:rsidRPr="00406E4F">
        <w:rPr>
          <w:rFonts w:ascii="Times New Roman" w:hAnsi="Times New Roman" w:cs="Times New Roman"/>
          <w:sz w:val="28"/>
          <w:szCs w:val="28"/>
        </w:rPr>
        <w:t xml:space="preserve"> року, керуючись </w:t>
      </w:r>
      <w:r>
        <w:rPr>
          <w:rFonts w:ascii="Times New Roman" w:hAnsi="Times New Roman" w:cs="Times New Roman"/>
          <w:sz w:val="28"/>
          <w:szCs w:val="28"/>
        </w:rPr>
        <w:t xml:space="preserve">пунктом 23 частини першої </w:t>
      </w:r>
      <w:r w:rsidRPr="00406E4F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 xml:space="preserve">і 26 Закону України </w:t>
      </w:r>
      <w:r w:rsidRPr="00406E4F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</w:p>
    <w:p w:rsidR="00CB7F3E" w:rsidRPr="00932623" w:rsidRDefault="00CB7F3E" w:rsidP="00CB7F3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623"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1. 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преамбулі до рішення виключити пункт 17 частини першої статті 43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406E4F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 та доповнити пунктом 23 частини першої </w:t>
      </w:r>
      <w:r w:rsidRPr="00406E4F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 xml:space="preserve">і 26 Закону України </w:t>
      </w:r>
      <w:r w:rsidRPr="00406E4F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6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 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>текстовій частині рішення</w:t>
      </w:r>
      <w:r w:rsidRPr="006159A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6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2.1. В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>икласти у новій редакції</w:t>
      </w:r>
      <w:r w:rsidRPr="006159A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6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абзац 3 пункту 1 - «надання кредитів із загального фонду селищного бюджету у сумі 180000 гривень, згідно з додатком 5 до цього рішення».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6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пункт 19 -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Головному бухгалтеру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селищної ради щоквартально звітувати про виконання селищного бюджету».</w:t>
      </w:r>
    </w:p>
    <w:p w:rsidR="00CB7F3E" w:rsidRDefault="00CB7F3E" w:rsidP="00CB7F3E">
      <w:pPr>
        <w:shd w:val="clear" w:color="auto" w:fill="FFFFFF"/>
        <w:tabs>
          <w:tab w:val="left" w:pos="1134"/>
          <w:tab w:val="left" w:pos="1276"/>
          <w:tab w:val="left" w:pos="1418"/>
        </w:tabs>
        <w:spacing w:after="0"/>
        <w:ind w:firstLine="96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2.2. Пункт 11 доповнити абзацом наступного змісту «Джерелами формування у частині кредитування є надходження, визначені статтею 64 Бюджетного кодексу України».</w:t>
      </w:r>
    </w:p>
    <w:p w:rsidR="00CB7F3E" w:rsidRDefault="00CB7F3E" w:rsidP="00CB7F3E">
      <w:pPr>
        <w:shd w:val="clear" w:color="auto" w:fill="FFFFFF"/>
        <w:tabs>
          <w:tab w:val="left" w:pos="1134"/>
          <w:tab w:val="left" w:pos="1276"/>
          <w:tab w:val="left" w:pos="1418"/>
        </w:tabs>
        <w:spacing w:after="0"/>
        <w:ind w:firstLine="96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2.3. Пункти 13, 14, 17, 18 виключити.</w:t>
      </w:r>
    </w:p>
    <w:p w:rsidR="00CB7F3E" w:rsidRPr="006159A1" w:rsidRDefault="00CB7F3E" w:rsidP="00CB7F3E">
      <w:pPr>
        <w:shd w:val="clear" w:color="auto" w:fill="FFFFFF"/>
        <w:tabs>
          <w:tab w:val="left" w:pos="1134"/>
          <w:tab w:val="left" w:pos="1276"/>
          <w:tab w:val="left" w:pos="1418"/>
        </w:tabs>
        <w:spacing w:after="0"/>
        <w:ind w:firstLine="96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2.4. Слова «…бюджет Чаплинської селищної ради…» замінити словами «… селищний бюджет…» у відповідному відмінку.</w:t>
      </w:r>
    </w:p>
    <w:p w:rsidR="00CB7F3E" w:rsidRPr="006159A1" w:rsidRDefault="00CB7F3E" w:rsidP="00CB7F3E">
      <w:pPr>
        <w:shd w:val="clear" w:color="auto" w:fill="FFFFFF"/>
        <w:spacing w:after="0"/>
        <w:ind w:firstLine="96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3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Додатки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№ 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1, 2,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3, 4</w:t>
      </w:r>
      <w:r w:rsidRPr="006159A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до рішення викласти у новій редакції.</w:t>
      </w:r>
    </w:p>
    <w:p w:rsidR="00CB7F3E" w:rsidRPr="007B5DCF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4. Додатки № </w:t>
      </w:r>
      <w:r w:rsidRPr="007B5DCF">
        <w:rPr>
          <w:rFonts w:ascii="Times New Roman" w:hAnsi="Times New Roman" w:cs="Times New Roman"/>
          <w:spacing w:val="-5"/>
          <w:sz w:val="28"/>
          <w:szCs w:val="28"/>
        </w:rPr>
        <w:t>1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B5DCF">
        <w:rPr>
          <w:rFonts w:ascii="Times New Roman" w:hAnsi="Times New Roman" w:cs="Times New Roman"/>
          <w:spacing w:val="-5"/>
          <w:sz w:val="28"/>
          <w:szCs w:val="28"/>
        </w:rPr>
        <w:t>-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4</w:t>
      </w:r>
      <w:r w:rsidRPr="007B5DCF">
        <w:rPr>
          <w:rFonts w:ascii="Times New Roman" w:hAnsi="Times New Roman" w:cs="Times New Roman"/>
          <w:spacing w:val="-5"/>
          <w:sz w:val="28"/>
          <w:szCs w:val="28"/>
        </w:rPr>
        <w:t xml:space="preserve"> до цього рішення є його невід’ємною частиною.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7B5DCF">
        <w:rPr>
          <w:rFonts w:ascii="Times New Roman" w:hAnsi="Times New Roman" w:cs="Times New Roman"/>
          <w:spacing w:val="-1"/>
          <w:sz w:val="28"/>
          <w:szCs w:val="28"/>
        </w:rPr>
        <w:t>. Контроль за виконанням цього рішення покласти на постійну комісію селищ</w:t>
      </w:r>
      <w:r w:rsidRPr="007B5DCF">
        <w:rPr>
          <w:rFonts w:ascii="Times New Roman" w:hAnsi="Times New Roman" w:cs="Times New Roman"/>
          <w:spacing w:val="-4"/>
          <w:sz w:val="28"/>
          <w:szCs w:val="28"/>
        </w:rPr>
        <w:t>ної ради з питань планування, фінансів, бюджету та соціально-економічного розвитку.</w:t>
      </w: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B7F3E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B7F3E" w:rsidRPr="007B5DCF" w:rsidRDefault="00CB7F3E" w:rsidP="00CB7F3E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9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B7F3E" w:rsidRPr="00A553CF" w:rsidRDefault="00CB7F3E" w:rsidP="00CB7F3E">
      <w:p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984806"/>
          <w:sz w:val="28"/>
          <w:szCs w:val="28"/>
        </w:rPr>
      </w:pPr>
      <w:r w:rsidRPr="007B5DCF">
        <w:rPr>
          <w:rFonts w:ascii="Times New Roman" w:hAnsi="Times New Roman" w:cs="Times New Roman"/>
          <w:color w:val="984806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Pr="007B5DCF">
        <w:rPr>
          <w:rFonts w:ascii="Times New Roman" w:hAnsi="Times New Roman" w:cs="Times New Roman"/>
          <w:sz w:val="28"/>
          <w:szCs w:val="28"/>
        </w:rPr>
        <w:tab/>
        <w:t xml:space="preserve">О.Г.Фаустов          </w:t>
      </w:r>
    </w:p>
    <w:p w:rsidR="00CB7F3E" w:rsidRPr="00CD359D" w:rsidRDefault="00CB7F3E" w:rsidP="00CB7F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7F3E" w:rsidRPr="00CD359D" w:rsidRDefault="00CB7F3E" w:rsidP="00CB7F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7F3E" w:rsidRPr="00CD359D" w:rsidRDefault="00CB7F3E" w:rsidP="00CB7F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7F3E" w:rsidRDefault="00CB7F3E" w:rsidP="00CB7F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60D8" w:rsidRPr="00CB7F3E" w:rsidRDefault="004760D8" w:rsidP="00CB7F3E">
      <w:pPr>
        <w:rPr>
          <w:lang w:val="ru-RU"/>
        </w:rPr>
      </w:pPr>
      <w:bookmarkStart w:id="0" w:name="_GoBack"/>
      <w:bookmarkEnd w:id="0"/>
    </w:p>
    <w:sectPr w:rsidR="004760D8" w:rsidRPr="00CB7F3E" w:rsidSect="005B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0000006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7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8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>
    <w:nsid w:val="0000000C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2443A858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1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2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14"/>
    <w:multiLevelType w:val="hybridMultilevel"/>
    <w:tmpl w:val="0B03E0C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5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6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17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9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1">
    <w:nsid w:val="0000001D"/>
    <w:multiLevelType w:val="hybridMultilevel"/>
    <w:tmpl w:val="1E7FF52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995E06"/>
    <w:multiLevelType w:val="multilevel"/>
    <w:tmpl w:val="06995E06"/>
    <w:lvl w:ilvl="0">
      <w:start w:val="7"/>
      <w:numFmt w:val="bullet"/>
      <w:lvlText w:val="-"/>
      <w:lvlJc w:val="left"/>
      <w:pPr>
        <w:ind w:left="0" w:firstLine="53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5">
    <w:nsid w:val="12132787"/>
    <w:multiLevelType w:val="multilevel"/>
    <w:tmpl w:val="C59A3B1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26">
    <w:nsid w:val="166A1EFF"/>
    <w:multiLevelType w:val="hybridMultilevel"/>
    <w:tmpl w:val="632E49EC"/>
    <w:lvl w:ilvl="0" w:tplc="B8A06AF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7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>
    <w:nsid w:val="18E70A5A"/>
    <w:multiLevelType w:val="hybridMultilevel"/>
    <w:tmpl w:val="008AEFAA"/>
    <w:lvl w:ilvl="0" w:tplc="6C0800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543788"/>
    <w:multiLevelType w:val="multilevel"/>
    <w:tmpl w:val="45D09F36"/>
    <w:lvl w:ilvl="0">
      <w:start w:val="1"/>
      <w:numFmt w:val="decimal"/>
      <w:lvlText w:val="%1."/>
      <w:lvlJc w:val="left"/>
      <w:pPr>
        <w:ind w:left="90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31">
    <w:nsid w:val="246A3E0C"/>
    <w:multiLevelType w:val="multilevel"/>
    <w:tmpl w:val="97646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25B8410B"/>
    <w:multiLevelType w:val="hybridMultilevel"/>
    <w:tmpl w:val="EB7ECB8E"/>
    <w:lvl w:ilvl="0" w:tplc="4B44075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274F832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6787AE0"/>
    <w:multiLevelType w:val="hybridMultilevel"/>
    <w:tmpl w:val="596A90DC"/>
    <w:lvl w:ilvl="0" w:tplc="16FC4286">
      <w:start w:val="4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29F54E20"/>
    <w:multiLevelType w:val="hybridMultilevel"/>
    <w:tmpl w:val="2D3A7E18"/>
    <w:lvl w:ilvl="0" w:tplc="7AAA481E">
      <w:start w:val="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6">
    <w:nsid w:val="33C67AB2"/>
    <w:multiLevelType w:val="multilevel"/>
    <w:tmpl w:val="ABDEF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88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2" w:hanging="2160"/>
      </w:pPr>
      <w:rPr>
        <w:rFonts w:hint="default"/>
      </w:rPr>
    </w:lvl>
  </w:abstractNum>
  <w:abstractNum w:abstractNumId="37">
    <w:nsid w:val="36575492"/>
    <w:multiLevelType w:val="hybridMultilevel"/>
    <w:tmpl w:val="B6A8EB16"/>
    <w:lvl w:ilvl="0" w:tplc="6C080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FAF5221"/>
    <w:multiLevelType w:val="hybridMultilevel"/>
    <w:tmpl w:val="B1082866"/>
    <w:lvl w:ilvl="0" w:tplc="43B0479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41521CFE"/>
    <w:multiLevelType w:val="hybridMultilevel"/>
    <w:tmpl w:val="2ED64324"/>
    <w:lvl w:ilvl="0" w:tplc="2D0480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AD4278"/>
    <w:multiLevelType w:val="hybridMultilevel"/>
    <w:tmpl w:val="28606C36"/>
    <w:lvl w:ilvl="0" w:tplc="201E6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B63C33"/>
    <w:multiLevelType w:val="hybridMultilevel"/>
    <w:tmpl w:val="D7906A54"/>
    <w:lvl w:ilvl="0" w:tplc="B3C8A77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>
    <w:nsid w:val="5A08C557"/>
    <w:multiLevelType w:val="multilevel"/>
    <w:tmpl w:val="5A08C557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8">
    <w:nsid w:val="5AE96DF1"/>
    <w:multiLevelType w:val="multilevel"/>
    <w:tmpl w:val="26D04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9">
    <w:nsid w:val="5C450046"/>
    <w:multiLevelType w:val="hybridMultilevel"/>
    <w:tmpl w:val="BE24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14AEE"/>
    <w:multiLevelType w:val="hybridMultilevel"/>
    <w:tmpl w:val="377A9D52"/>
    <w:lvl w:ilvl="0" w:tplc="35E4FD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1">
    <w:nsid w:val="62F93C60"/>
    <w:multiLevelType w:val="hybridMultilevel"/>
    <w:tmpl w:val="71F8C846"/>
    <w:lvl w:ilvl="0" w:tplc="750CB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96A65"/>
    <w:multiLevelType w:val="hybridMultilevel"/>
    <w:tmpl w:val="05365826"/>
    <w:lvl w:ilvl="0" w:tplc="CE7E3950">
      <w:start w:val="1"/>
      <w:numFmt w:val="bullet"/>
      <w:lvlText w:val="-"/>
      <w:lvlJc w:val="left"/>
      <w:pPr>
        <w:tabs>
          <w:tab w:val="num" w:pos="264"/>
        </w:tabs>
        <w:ind w:left="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4"/>
        </w:tabs>
        <w:ind w:left="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4"/>
        </w:tabs>
        <w:ind w:left="1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</w:abstractNum>
  <w:abstractNum w:abstractNumId="53">
    <w:nsid w:val="649D385C"/>
    <w:multiLevelType w:val="hybridMultilevel"/>
    <w:tmpl w:val="F84413FE"/>
    <w:lvl w:ilvl="0" w:tplc="02E8E3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4">
    <w:nsid w:val="6A05122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5">
    <w:nsid w:val="6C0D7BE7"/>
    <w:multiLevelType w:val="hybridMultilevel"/>
    <w:tmpl w:val="2DF8F7C4"/>
    <w:lvl w:ilvl="0" w:tplc="98347A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EF0B60"/>
    <w:multiLevelType w:val="hybridMultilevel"/>
    <w:tmpl w:val="3970DD0C"/>
    <w:lvl w:ilvl="0" w:tplc="56C65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7B6D5A6B"/>
    <w:multiLevelType w:val="multilevel"/>
    <w:tmpl w:val="09CE957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5" w:hanging="2160"/>
      </w:pPr>
      <w:rPr>
        <w:rFonts w:hint="default"/>
      </w:rPr>
    </w:lvl>
  </w:abstractNum>
  <w:abstractNum w:abstractNumId="59">
    <w:nsid w:val="7D1B5992"/>
    <w:multiLevelType w:val="hybridMultilevel"/>
    <w:tmpl w:val="33140BF0"/>
    <w:lvl w:ilvl="0" w:tplc="3E10494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9"/>
  </w:num>
  <w:num w:numId="2">
    <w:abstractNumId w:val="35"/>
  </w:num>
  <w:num w:numId="3">
    <w:abstractNumId w:val="39"/>
  </w:num>
  <w:num w:numId="4">
    <w:abstractNumId w:val="47"/>
  </w:num>
  <w:num w:numId="5">
    <w:abstractNumId w:val="57"/>
  </w:num>
  <w:num w:numId="6">
    <w:abstractNumId w:val="32"/>
  </w:num>
  <w:num w:numId="7">
    <w:abstractNumId w:val="45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56"/>
  </w:num>
  <w:num w:numId="12">
    <w:abstractNumId w:val="24"/>
  </w:num>
  <w:num w:numId="13">
    <w:abstractNumId w:val="36"/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52"/>
  </w:num>
  <w:num w:numId="17">
    <w:abstractNumId w:val="28"/>
  </w:num>
  <w:num w:numId="18">
    <w:abstractNumId w:val="59"/>
  </w:num>
  <w:num w:numId="19">
    <w:abstractNumId w:val="33"/>
  </w:num>
  <w:num w:numId="20">
    <w:abstractNumId w:val="1"/>
  </w:num>
  <w:num w:numId="21">
    <w:abstractNumId w:val="2"/>
  </w:num>
  <w:num w:numId="22">
    <w:abstractNumId w:val="3"/>
  </w:num>
  <w:num w:numId="23">
    <w:abstractNumId w:val="7"/>
  </w:num>
  <w:num w:numId="24">
    <w:abstractNumId w:val="8"/>
  </w:num>
  <w:num w:numId="25">
    <w:abstractNumId w:val="13"/>
  </w:num>
  <w:num w:numId="26">
    <w:abstractNumId w:val="21"/>
  </w:num>
  <w:num w:numId="27">
    <w:abstractNumId w:val="44"/>
  </w:num>
  <w:num w:numId="28">
    <w:abstractNumId w:val="34"/>
  </w:num>
  <w:num w:numId="29">
    <w:abstractNumId w:val="51"/>
  </w:num>
  <w:num w:numId="30">
    <w:abstractNumId w:val="27"/>
  </w:num>
  <w:num w:numId="31">
    <w:abstractNumId w:val="38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58"/>
  </w:num>
  <w:num w:numId="35">
    <w:abstractNumId w:val="55"/>
  </w:num>
  <w:num w:numId="36">
    <w:abstractNumId w:val="50"/>
  </w:num>
  <w:num w:numId="37">
    <w:abstractNumId w:val="53"/>
  </w:num>
  <w:num w:numId="38">
    <w:abstractNumId w:val="43"/>
  </w:num>
  <w:num w:numId="39">
    <w:abstractNumId w:val="25"/>
  </w:num>
  <w:num w:numId="40">
    <w:abstractNumId w:val="46"/>
  </w:num>
  <w:num w:numId="41">
    <w:abstractNumId w:val="41"/>
  </w:num>
  <w:num w:numId="42">
    <w:abstractNumId w:val="40"/>
  </w:num>
  <w:num w:numId="43">
    <w:abstractNumId w:val="49"/>
  </w:num>
  <w:num w:numId="44">
    <w:abstractNumId w:val="23"/>
  </w:num>
  <w:num w:numId="45">
    <w:abstractNumId w:val="30"/>
  </w:num>
  <w:num w:numId="46">
    <w:abstractNumId w:val="0"/>
  </w:num>
  <w:num w:numId="47">
    <w:abstractNumId w:val="4"/>
  </w:num>
  <w:num w:numId="48">
    <w:abstractNumId w:val="5"/>
  </w:num>
  <w:num w:numId="49">
    <w:abstractNumId w:val="6"/>
  </w:num>
  <w:num w:numId="50">
    <w:abstractNumId w:val="9"/>
  </w:num>
  <w:num w:numId="51">
    <w:abstractNumId w:val="10"/>
  </w:num>
  <w:num w:numId="52">
    <w:abstractNumId w:val="11"/>
  </w:num>
  <w:num w:numId="53">
    <w:abstractNumId w:val="12"/>
  </w:num>
  <w:num w:numId="54">
    <w:abstractNumId w:val="14"/>
  </w:num>
  <w:num w:numId="55">
    <w:abstractNumId w:val="15"/>
  </w:num>
  <w:num w:numId="56">
    <w:abstractNumId w:val="16"/>
  </w:num>
  <w:num w:numId="57">
    <w:abstractNumId w:val="17"/>
  </w:num>
  <w:num w:numId="58">
    <w:abstractNumId w:val="18"/>
  </w:num>
  <w:num w:numId="59">
    <w:abstractNumId w:val="19"/>
  </w:num>
  <w:num w:numId="60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FF"/>
    <w:rsid w:val="00004AA1"/>
    <w:rsid w:val="00006C91"/>
    <w:rsid w:val="00016E56"/>
    <w:rsid w:val="000219C0"/>
    <w:rsid w:val="000528AC"/>
    <w:rsid w:val="00063364"/>
    <w:rsid w:val="00087897"/>
    <w:rsid w:val="000A37E5"/>
    <w:rsid w:val="000B07CC"/>
    <w:rsid w:val="000B5997"/>
    <w:rsid w:val="000D7FB6"/>
    <w:rsid w:val="000F61C3"/>
    <w:rsid w:val="000F78D5"/>
    <w:rsid w:val="00104FE2"/>
    <w:rsid w:val="0011046D"/>
    <w:rsid w:val="00112845"/>
    <w:rsid w:val="00116C48"/>
    <w:rsid w:val="00124262"/>
    <w:rsid w:val="001308E7"/>
    <w:rsid w:val="00132928"/>
    <w:rsid w:val="00132BAF"/>
    <w:rsid w:val="00156E8F"/>
    <w:rsid w:val="00164629"/>
    <w:rsid w:val="00177A28"/>
    <w:rsid w:val="001827B0"/>
    <w:rsid w:val="00183142"/>
    <w:rsid w:val="00183BF0"/>
    <w:rsid w:val="00193B5A"/>
    <w:rsid w:val="00195101"/>
    <w:rsid w:val="001B2BB2"/>
    <w:rsid w:val="001B3124"/>
    <w:rsid w:val="001C0F4A"/>
    <w:rsid w:val="001C27FE"/>
    <w:rsid w:val="001C6259"/>
    <w:rsid w:val="001C7F02"/>
    <w:rsid w:val="001D5032"/>
    <w:rsid w:val="001E1B2C"/>
    <w:rsid w:val="001E360A"/>
    <w:rsid w:val="00202318"/>
    <w:rsid w:val="0020755E"/>
    <w:rsid w:val="00226231"/>
    <w:rsid w:val="00226E08"/>
    <w:rsid w:val="00232A34"/>
    <w:rsid w:val="00252F4C"/>
    <w:rsid w:val="002743C2"/>
    <w:rsid w:val="0027592F"/>
    <w:rsid w:val="0028248B"/>
    <w:rsid w:val="00285405"/>
    <w:rsid w:val="002915F7"/>
    <w:rsid w:val="0029196C"/>
    <w:rsid w:val="00292DD7"/>
    <w:rsid w:val="002A0736"/>
    <w:rsid w:val="002B23EC"/>
    <w:rsid w:val="002C3B6E"/>
    <w:rsid w:val="002C452B"/>
    <w:rsid w:val="002C6BAE"/>
    <w:rsid w:val="002E2E6C"/>
    <w:rsid w:val="002F0E80"/>
    <w:rsid w:val="002F4C65"/>
    <w:rsid w:val="002F7236"/>
    <w:rsid w:val="003008A9"/>
    <w:rsid w:val="0032542A"/>
    <w:rsid w:val="00333C2E"/>
    <w:rsid w:val="003354DB"/>
    <w:rsid w:val="0033620A"/>
    <w:rsid w:val="003373EE"/>
    <w:rsid w:val="00344962"/>
    <w:rsid w:val="00362355"/>
    <w:rsid w:val="003633A1"/>
    <w:rsid w:val="003637D7"/>
    <w:rsid w:val="00387A76"/>
    <w:rsid w:val="003A22A1"/>
    <w:rsid w:val="003A2A4C"/>
    <w:rsid w:val="003A7982"/>
    <w:rsid w:val="003B0F61"/>
    <w:rsid w:val="003B3895"/>
    <w:rsid w:val="003D3D23"/>
    <w:rsid w:val="003F0561"/>
    <w:rsid w:val="003F298B"/>
    <w:rsid w:val="00402CB0"/>
    <w:rsid w:val="00412E23"/>
    <w:rsid w:val="00415BDF"/>
    <w:rsid w:val="004548B2"/>
    <w:rsid w:val="00461017"/>
    <w:rsid w:val="00474DE5"/>
    <w:rsid w:val="00474FC7"/>
    <w:rsid w:val="004760D8"/>
    <w:rsid w:val="00482593"/>
    <w:rsid w:val="00494035"/>
    <w:rsid w:val="004A31E5"/>
    <w:rsid w:val="004C2C9F"/>
    <w:rsid w:val="004C7492"/>
    <w:rsid w:val="004D5575"/>
    <w:rsid w:val="004D5BF5"/>
    <w:rsid w:val="00502C21"/>
    <w:rsid w:val="005311D7"/>
    <w:rsid w:val="0053591E"/>
    <w:rsid w:val="00556D48"/>
    <w:rsid w:val="005721F0"/>
    <w:rsid w:val="005747CB"/>
    <w:rsid w:val="005775BA"/>
    <w:rsid w:val="005815BD"/>
    <w:rsid w:val="005867A6"/>
    <w:rsid w:val="00587DD6"/>
    <w:rsid w:val="00595265"/>
    <w:rsid w:val="005B397E"/>
    <w:rsid w:val="005C6857"/>
    <w:rsid w:val="005D42C0"/>
    <w:rsid w:val="005E111E"/>
    <w:rsid w:val="005F7E02"/>
    <w:rsid w:val="006006E5"/>
    <w:rsid w:val="006010E0"/>
    <w:rsid w:val="00602D5E"/>
    <w:rsid w:val="00604A7D"/>
    <w:rsid w:val="00625AD5"/>
    <w:rsid w:val="006335C6"/>
    <w:rsid w:val="00633903"/>
    <w:rsid w:val="006352FF"/>
    <w:rsid w:val="006444B7"/>
    <w:rsid w:val="00653606"/>
    <w:rsid w:val="00664388"/>
    <w:rsid w:val="00666E7F"/>
    <w:rsid w:val="0067325F"/>
    <w:rsid w:val="00681109"/>
    <w:rsid w:val="00691EC4"/>
    <w:rsid w:val="006A111A"/>
    <w:rsid w:val="006A35D0"/>
    <w:rsid w:val="006A751D"/>
    <w:rsid w:val="006C624C"/>
    <w:rsid w:val="006D71C7"/>
    <w:rsid w:val="00707652"/>
    <w:rsid w:val="0071209A"/>
    <w:rsid w:val="007124C9"/>
    <w:rsid w:val="00715DF2"/>
    <w:rsid w:val="0073179A"/>
    <w:rsid w:val="007406E1"/>
    <w:rsid w:val="00756BA1"/>
    <w:rsid w:val="00784927"/>
    <w:rsid w:val="00785C2D"/>
    <w:rsid w:val="00786D99"/>
    <w:rsid w:val="00790631"/>
    <w:rsid w:val="007B3D5B"/>
    <w:rsid w:val="007C7018"/>
    <w:rsid w:val="007D0E19"/>
    <w:rsid w:val="007D23A4"/>
    <w:rsid w:val="007D25B1"/>
    <w:rsid w:val="007D5CCA"/>
    <w:rsid w:val="007E2B36"/>
    <w:rsid w:val="007F25DE"/>
    <w:rsid w:val="007F416A"/>
    <w:rsid w:val="007F4806"/>
    <w:rsid w:val="0080228A"/>
    <w:rsid w:val="00802307"/>
    <w:rsid w:val="00803BD0"/>
    <w:rsid w:val="008269E0"/>
    <w:rsid w:val="00827253"/>
    <w:rsid w:val="008308D7"/>
    <w:rsid w:val="008412FF"/>
    <w:rsid w:val="00847D76"/>
    <w:rsid w:val="008551F6"/>
    <w:rsid w:val="0085755A"/>
    <w:rsid w:val="00871F63"/>
    <w:rsid w:val="0087752E"/>
    <w:rsid w:val="0087762B"/>
    <w:rsid w:val="008904C8"/>
    <w:rsid w:val="008A2CDE"/>
    <w:rsid w:val="008B7371"/>
    <w:rsid w:val="008C09EB"/>
    <w:rsid w:val="008D0C1C"/>
    <w:rsid w:val="008D62FD"/>
    <w:rsid w:val="008F05B9"/>
    <w:rsid w:val="008F5064"/>
    <w:rsid w:val="008F5FED"/>
    <w:rsid w:val="009025CA"/>
    <w:rsid w:val="009072AC"/>
    <w:rsid w:val="00911005"/>
    <w:rsid w:val="009251D2"/>
    <w:rsid w:val="0093024C"/>
    <w:rsid w:val="00931783"/>
    <w:rsid w:val="00932584"/>
    <w:rsid w:val="00933945"/>
    <w:rsid w:val="00941C08"/>
    <w:rsid w:val="00971216"/>
    <w:rsid w:val="00972359"/>
    <w:rsid w:val="009723E8"/>
    <w:rsid w:val="00983446"/>
    <w:rsid w:val="0099193C"/>
    <w:rsid w:val="0099481C"/>
    <w:rsid w:val="009A1D13"/>
    <w:rsid w:val="009A6562"/>
    <w:rsid w:val="009B403D"/>
    <w:rsid w:val="009B5F35"/>
    <w:rsid w:val="009B7501"/>
    <w:rsid w:val="009C009E"/>
    <w:rsid w:val="009C070E"/>
    <w:rsid w:val="009C2F6C"/>
    <w:rsid w:val="009D1982"/>
    <w:rsid w:val="009E41CD"/>
    <w:rsid w:val="009E5C6E"/>
    <w:rsid w:val="009F1779"/>
    <w:rsid w:val="009F6352"/>
    <w:rsid w:val="00A05C36"/>
    <w:rsid w:val="00A06766"/>
    <w:rsid w:val="00A13438"/>
    <w:rsid w:val="00A154D6"/>
    <w:rsid w:val="00A333DD"/>
    <w:rsid w:val="00A33B2B"/>
    <w:rsid w:val="00A440F9"/>
    <w:rsid w:val="00A54A98"/>
    <w:rsid w:val="00A553CF"/>
    <w:rsid w:val="00A719C9"/>
    <w:rsid w:val="00A80F5D"/>
    <w:rsid w:val="00A81873"/>
    <w:rsid w:val="00A907C4"/>
    <w:rsid w:val="00A94885"/>
    <w:rsid w:val="00A96FCD"/>
    <w:rsid w:val="00AA2884"/>
    <w:rsid w:val="00AA4E35"/>
    <w:rsid w:val="00AA6916"/>
    <w:rsid w:val="00AB6947"/>
    <w:rsid w:val="00AC25CC"/>
    <w:rsid w:val="00AC4258"/>
    <w:rsid w:val="00AD5375"/>
    <w:rsid w:val="00AD6164"/>
    <w:rsid w:val="00AD7445"/>
    <w:rsid w:val="00AD76DF"/>
    <w:rsid w:val="00AE53F1"/>
    <w:rsid w:val="00AE6995"/>
    <w:rsid w:val="00AE7A2D"/>
    <w:rsid w:val="00AE7B9C"/>
    <w:rsid w:val="00AF2C68"/>
    <w:rsid w:val="00AF75EE"/>
    <w:rsid w:val="00AF7E53"/>
    <w:rsid w:val="00B00AB5"/>
    <w:rsid w:val="00B171C4"/>
    <w:rsid w:val="00B25541"/>
    <w:rsid w:val="00B25A86"/>
    <w:rsid w:val="00B2675C"/>
    <w:rsid w:val="00B276C4"/>
    <w:rsid w:val="00B46FD2"/>
    <w:rsid w:val="00B52DF5"/>
    <w:rsid w:val="00B60078"/>
    <w:rsid w:val="00B71541"/>
    <w:rsid w:val="00B7276C"/>
    <w:rsid w:val="00B73638"/>
    <w:rsid w:val="00B75953"/>
    <w:rsid w:val="00B81B08"/>
    <w:rsid w:val="00B82A65"/>
    <w:rsid w:val="00B93D31"/>
    <w:rsid w:val="00B97EF1"/>
    <w:rsid w:val="00BA16F4"/>
    <w:rsid w:val="00BA29EF"/>
    <w:rsid w:val="00BC7B5F"/>
    <w:rsid w:val="00BD6AE0"/>
    <w:rsid w:val="00BE6101"/>
    <w:rsid w:val="00C02866"/>
    <w:rsid w:val="00C07695"/>
    <w:rsid w:val="00C1426B"/>
    <w:rsid w:val="00C158DC"/>
    <w:rsid w:val="00C15BE3"/>
    <w:rsid w:val="00C42F32"/>
    <w:rsid w:val="00C527C3"/>
    <w:rsid w:val="00C54F0C"/>
    <w:rsid w:val="00C663EB"/>
    <w:rsid w:val="00C67B33"/>
    <w:rsid w:val="00C763B5"/>
    <w:rsid w:val="00C76A98"/>
    <w:rsid w:val="00C9566F"/>
    <w:rsid w:val="00C9731A"/>
    <w:rsid w:val="00C97ED3"/>
    <w:rsid w:val="00CA3FAF"/>
    <w:rsid w:val="00CA4B71"/>
    <w:rsid w:val="00CB4796"/>
    <w:rsid w:val="00CB7F3E"/>
    <w:rsid w:val="00CD536B"/>
    <w:rsid w:val="00CE000E"/>
    <w:rsid w:val="00CE4ECA"/>
    <w:rsid w:val="00CF1ED8"/>
    <w:rsid w:val="00D05D7A"/>
    <w:rsid w:val="00D21D12"/>
    <w:rsid w:val="00D23F4F"/>
    <w:rsid w:val="00D25AB0"/>
    <w:rsid w:val="00D42D05"/>
    <w:rsid w:val="00D47067"/>
    <w:rsid w:val="00D54A1D"/>
    <w:rsid w:val="00D74B79"/>
    <w:rsid w:val="00D80D16"/>
    <w:rsid w:val="00D81165"/>
    <w:rsid w:val="00D8407B"/>
    <w:rsid w:val="00D93702"/>
    <w:rsid w:val="00D95989"/>
    <w:rsid w:val="00DA3920"/>
    <w:rsid w:val="00DB6388"/>
    <w:rsid w:val="00DC1BDA"/>
    <w:rsid w:val="00DC1BF5"/>
    <w:rsid w:val="00DD0B28"/>
    <w:rsid w:val="00DD10FA"/>
    <w:rsid w:val="00DD6C02"/>
    <w:rsid w:val="00DE0184"/>
    <w:rsid w:val="00DF78AC"/>
    <w:rsid w:val="00E002D2"/>
    <w:rsid w:val="00E11D5D"/>
    <w:rsid w:val="00E2173D"/>
    <w:rsid w:val="00E21C37"/>
    <w:rsid w:val="00E30824"/>
    <w:rsid w:val="00E32DAB"/>
    <w:rsid w:val="00E34A5B"/>
    <w:rsid w:val="00E357D0"/>
    <w:rsid w:val="00E37FA4"/>
    <w:rsid w:val="00E45537"/>
    <w:rsid w:val="00E512E2"/>
    <w:rsid w:val="00E53B7D"/>
    <w:rsid w:val="00E67D03"/>
    <w:rsid w:val="00E958D1"/>
    <w:rsid w:val="00E97BD3"/>
    <w:rsid w:val="00EA197C"/>
    <w:rsid w:val="00EA3F2E"/>
    <w:rsid w:val="00ED19A0"/>
    <w:rsid w:val="00EE231D"/>
    <w:rsid w:val="00EE4F15"/>
    <w:rsid w:val="00EE52EC"/>
    <w:rsid w:val="00EE6C8E"/>
    <w:rsid w:val="00EE6C9A"/>
    <w:rsid w:val="00EF31E9"/>
    <w:rsid w:val="00F00407"/>
    <w:rsid w:val="00F0290F"/>
    <w:rsid w:val="00F05233"/>
    <w:rsid w:val="00F078A7"/>
    <w:rsid w:val="00F106F6"/>
    <w:rsid w:val="00F15B1F"/>
    <w:rsid w:val="00F27403"/>
    <w:rsid w:val="00F36E9F"/>
    <w:rsid w:val="00F52828"/>
    <w:rsid w:val="00F66759"/>
    <w:rsid w:val="00F75410"/>
    <w:rsid w:val="00F82027"/>
    <w:rsid w:val="00F91DE2"/>
    <w:rsid w:val="00F92157"/>
    <w:rsid w:val="00F97A54"/>
    <w:rsid w:val="00FB489B"/>
    <w:rsid w:val="00FC1E72"/>
    <w:rsid w:val="00FD32E3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1D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D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53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D32E3"/>
    <w:pPr>
      <w:spacing w:after="0"/>
      <w:jc w:val="center"/>
      <w:outlineLvl w:val="2"/>
    </w:pPr>
    <w:rPr>
      <w:rFonts w:ascii="Times New Roman CYR" w:eastAsia="Calibri" w:hAnsi="Times New Roman CYR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5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n tête 1"/>
    <w:basedOn w:val="a"/>
    <w:link w:val="a4"/>
    <w:uiPriority w:val="99"/>
    <w:qFormat/>
    <w:rsid w:val="006A751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C67B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67B3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C67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67B33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7">
    <w:name w:val="Вміст таблиці"/>
    <w:basedOn w:val="a"/>
    <w:rsid w:val="00C67B33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  <w:style w:type="paragraph" w:customStyle="1" w:styleId="11">
    <w:name w:val="Абзац списка1"/>
    <w:basedOn w:val="a"/>
    <w:uiPriority w:val="99"/>
    <w:rsid w:val="000F78D5"/>
    <w:pPr>
      <w:ind w:left="720"/>
    </w:pPr>
    <w:rPr>
      <w:rFonts w:ascii="Calibri" w:eastAsia="Calibri" w:hAnsi="Calibri" w:cs="Times New Roman"/>
      <w:lang w:val="ru-RU"/>
    </w:rPr>
  </w:style>
  <w:style w:type="paragraph" w:styleId="a8">
    <w:name w:val="Normal (Web)"/>
    <w:aliases w:val="Обычный (Web),Знак Знак"/>
    <w:basedOn w:val="a"/>
    <w:link w:val="a9"/>
    <w:uiPriority w:val="99"/>
    <w:qFormat/>
    <w:rsid w:val="000F61C3"/>
    <w:pPr>
      <w:spacing w:before="100" w:beforeAutospacing="1" w:after="100" w:afterAutospacing="1" w:line="240" w:lineRule="auto"/>
    </w:pPr>
    <w:rPr>
      <w:rFonts w:ascii="Times New Roman" w:eastAsia="Times New Roman" w:hAnsi="Times New Roman" w:cs="Berlin Sans FB Demi"/>
      <w:color w:val="000000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FD32E3"/>
    <w:rPr>
      <w:rFonts w:ascii="Times New Roman CYR" w:eastAsia="Calibri" w:hAnsi="Times New Roman CYR" w:cs="Times New Roman"/>
      <w:b/>
      <w:bCs/>
      <w:sz w:val="28"/>
      <w:szCs w:val="28"/>
      <w:lang w:val="uk-UA" w:eastAsia="ru-RU"/>
    </w:rPr>
  </w:style>
  <w:style w:type="paragraph" w:styleId="aa">
    <w:name w:val="Title"/>
    <w:basedOn w:val="a"/>
    <w:link w:val="ab"/>
    <w:uiPriority w:val="99"/>
    <w:qFormat/>
    <w:rsid w:val="00FD32E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FD32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ий текст 21"/>
    <w:basedOn w:val="a"/>
    <w:uiPriority w:val="99"/>
    <w:rsid w:val="00FD32E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En tête 1 Знак"/>
    <w:link w:val="a3"/>
    <w:uiPriority w:val="34"/>
    <w:locked/>
    <w:rsid w:val="00715DF2"/>
    <w:rPr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58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BD"/>
    <w:rPr>
      <w:rFonts w:ascii="Tahoma" w:hAnsi="Tahoma" w:cs="Tahoma"/>
      <w:sz w:val="16"/>
      <w:szCs w:val="16"/>
      <w:lang w:val="uk-UA"/>
    </w:rPr>
  </w:style>
  <w:style w:type="character" w:styleId="ae">
    <w:name w:val="Strong"/>
    <w:basedOn w:val="a0"/>
    <w:qFormat/>
    <w:rsid w:val="007F416A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AC425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425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AD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D53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AD5375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customStyle="1" w:styleId="13">
    <w:name w:val="13"/>
    <w:aliases w:val="5"/>
    <w:basedOn w:val="a"/>
    <w:rsid w:val="002743C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uiPriority w:val="59"/>
    <w:rsid w:val="00595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aliases w:val="Обычный (Web) Знак,Знак Знак Знак"/>
    <w:link w:val="a8"/>
    <w:uiPriority w:val="99"/>
    <w:locked/>
    <w:rsid w:val="00F52828"/>
    <w:rPr>
      <w:rFonts w:ascii="Times New Roman" w:eastAsia="Times New Roman" w:hAnsi="Times New Roman" w:cs="Berlin Sans FB Demi"/>
      <w:color w:val="000000"/>
      <w:sz w:val="24"/>
      <w:szCs w:val="24"/>
      <w:lang w:eastAsia="ru-RU"/>
    </w:rPr>
  </w:style>
  <w:style w:type="paragraph" w:styleId="af2">
    <w:name w:val="No Spacing"/>
    <w:uiPriority w:val="99"/>
    <w:qFormat/>
    <w:rsid w:val="00DC1BF5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header"/>
    <w:basedOn w:val="a"/>
    <w:link w:val="af4"/>
    <w:rsid w:val="00BA29E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Верхний колонтитул Знак"/>
    <w:basedOn w:val="a0"/>
    <w:link w:val="af3"/>
    <w:rsid w:val="00BA2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CA4B71"/>
    <w:rPr>
      <w:color w:val="0000FF"/>
      <w:u w:val="single"/>
    </w:rPr>
  </w:style>
  <w:style w:type="character" w:customStyle="1" w:styleId="af6">
    <w:name w:val="Основной текст_"/>
    <w:basedOn w:val="a0"/>
    <w:link w:val="12"/>
    <w:uiPriority w:val="99"/>
    <w:rsid w:val="006010E0"/>
    <w:rPr>
      <w:rFonts w:ascii="Arial" w:eastAsia="Arial" w:hAnsi="Arial" w:cs="Arial"/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uiPriority w:val="99"/>
    <w:rsid w:val="006010E0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lang w:val="ru-RU"/>
    </w:rPr>
  </w:style>
  <w:style w:type="paragraph" w:customStyle="1" w:styleId="14">
    <w:name w:val="Обычный1"/>
    <w:rsid w:val="006D71C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/>
    </w:rPr>
  </w:style>
  <w:style w:type="character" w:customStyle="1" w:styleId="125pt0pt">
    <w:name w:val="Основной текст + 12;5 pt;Интервал 0 pt"/>
    <w:basedOn w:val="af6"/>
    <w:rsid w:val="002C6B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HTML1">
    <w:name w:val="Стандартный HTML Знак1"/>
    <w:basedOn w:val="a0"/>
    <w:rsid w:val="001C7F0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Без интервала1"/>
    <w:uiPriority w:val="99"/>
    <w:rsid w:val="001C7F0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1C7F0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0">
    <w:name w:val="Основной текст + 12"/>
    <w:aliases w:val="5 pt,Интервал 0 pt"/>
    <w:basedOn w:val="af6"/>
    <w:uiPriority w:val="99"/>
    <w:rsid w:val="00F97A54"/>
    <w:rPr>
      <w:rFonts w:ascii="Arial" w:eastAsia="Arial" w:hAnsi="Arial" w:cs="Arial"/>
      <w:color w:val="000000"/>
      <w:spacing w:val="1"/>
      <w:w w:val="100"/>
      <w:position w:val="0"/>
      <w:sz w:val="25"/>
      <w:szCs w:val="25"/>
      <w:u w:val="none"/>
      <w:effect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48E4-C2E8-432F-A7BE-FEBD4443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3647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Admin_OTG</cp:lastModifiedBy>
  <cp:revision>240</cp:revision>
  <cp:lastPrinted>2018-04-02T11:55:00Z</cp:lastPrinted>
  <dcterms:created xsi:type="dcterms:W3CDTF">2018-02-15T13:46:00Z</dcterms:created>
  <dcterms:modified xsi:type="dcterms:W3CDTF">2018-04-10T09:33:00Z</dcterms:modified>
</cp:coreProperties>
</file>