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12" w:rsidRDefault="006E4C12" w:rsidP="006E4C12">
      <w:pPr>
        <w:jc w:val="both"/>
        <w:rPr>
          <w:sz w:val="28"/>
          <w:szCs w:val="28"/>
          <w:lang w:val="uk-UA"/>
        </w:rPr>
      </w:pPr>
    </w:p>
    <w:p w:rsidR="006E4C12" w:rsidRDefault="006E4C12" w:rsidP="006E4C12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4280" r:id="rId9"/>
        </w:object>
      </w:r>
      <w:r>
        <w:rPr>
          <w:sz w:val="28"/>
          <w:szCs w:val="28"/>
        </w:rPr>
        <w:t>ЧАПЛИНСЬКА СЕЛИЩНА РАДА</w:t>
      </w:r>
    </w:p>
    <w:p w:rsidR="006E4C12" w:rsidRDefault="006E4C12" w:rsidP="006E4C12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6E4C12" w:rsidRDefault="006E4C12" w:rsidP="006E4C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6E4C12" w:rsidRDefault="006E4C12" w:rsidP="006E4C12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6E4C12" w:rsidRDefault="006E4C12" w:rsidP="006E4C12">
      <w:pPr>
        <w:ind w:right="-1050"/>
        <w:jc w:val="both"/>
        <w:rPr>
          <w:sz w:val="28"/>
          <w:szCs w:val="28"/>
        </w:rPr>
      </w:pPr>
    </w:p>
    <w:p w:rsidR="006E4C12" w:rsidRPr="00A0607D" w:rsidRDefault="006E4C12" w:rsidP="006E4C1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55</w:t>
      </w:r>
    </w:p>
    <w:p w:rsidR="006E4C12" w:rsidRDefault="006E4C12" w:rsidP="006E4C1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6E4C12" w:rsidRDefault="006E4C12" w:rsidP="006E4C12">
      <w:pPr>
        <w:spacing w:line="240" w:lineRule="exact"/>
        <w:rPr>
          <w:bCs/>
          <w:spacing w:val="-4"/>
          <w:sz w:val="28"/>
          <w:szCs w:val="28"/>
          <w:lang w:val="uk-UA"/>
        </w:rPr>
      </w:pPr>
    </w:p>
    <w:p w:rsidR="006E4C12" w:rsidRPr="00AE2F33" w:rsidRDefault="006E4C12" w:rsidP="006E4C12">
      <w:pPr>
        <w:rPr>
          <w:sz w:val="28"/>
          <w:szCs w:val="28"/>
          <w:lang w:val="uk-UA"/>
        </w:rPr>
      </w:pPr>
      <w:r w:rsidRPr="00AE2F33">
        <w:rPr>
          <w:sz w:val="28"/>
          <w:szCs w:val="28"/>
          <w:lang w:val="uk-UA"/>
        </w:rPr>
        <w:t>Про затвердження актів прийому-передачі майна</w:t>
      </w:r>
    </w:p>
    <w:p w:rsidR="006E4C12" w:rsidRPr="00AE2F33" w:rsidRDefault="006E4C12" w:rsidP="006E4C12">
      <w:pPr>
        <w:rPr>
          <w:sz w:val="28"/>
          <w:szCs w:val="28"/>
          <w:lang w:val="uk-UA"/>
        </w:rPr>
      </w:pPr>
      <w:r w:rsidRPr="00AE2F33">
        <w:rPr>
          <w:sz w:val="28"/>
          <w:szCs w:val="28"/>
          <w:lang w:val="uk-UA"/>
        </w:rPr>
        <w:t>закладів шкільної, дошкільної та позашкільної освіти</w:t>
      </w:r>
    </w:p>
    <w:p w:rsidR="006E4C12" w:rsidRPr="00AE2F33" w:rsidRDefault="006E4C12" w:rsidP="006E4C12">
      <w:pPr>
        <w:spacing w:line="240" w:lineRule="exact"/>
        <w:rPr>
          <w:spacing w:val="-4"/>
          <w:sz w:val="28"/>
          <w:szCs w:val="28"/>
          <w:lang w:val="uk-UA"/>
        </w:rPr>
      </w:pPr>
    </w:p>
    <w:p w:rsidR="006E4C12" w:rsidRPr="00A10E48" w:rsidRDefault="006E4C12" w:rsidP="006E4C12">
      <w:pPr>
        <w:ind w:firstLine="708"/>
        <w:jc w:val="both"/>
        <w:rPr>
          <w:sz w:val="27"/>
          <w:szCs w:val="27"/>
          <w:lang w:val="uk-UA"/>
        </w:rPr>
      </w:pPr>
      <w:r w:rsidRPr="004279EC">
        <w:rPr>
          <w:sz w:val="28"/>
          <w:szCs w:val="28"/>
          <w:lang w:val="uk-UA"/>
        </w:rPr>
        <w:t xml:space="preserve">Розглянувши акти прийому-передачі майна переданого відповідно до </w:t>
      </w:r>
      <w:r>
        <w:rPr>
          <w:sz w:val="28"/>
          <w:szCs w:val="28"/>
          <w:lang w:val="uk-UA"/>
        </w:rPr>
        <w:t>р</w:t>
      </w:r>
      <w:r w:rsidRPr="004279E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шення ХУІ сесії Чаплин</w:t>
      </w:r>
      <w:r w:rsidRPr="004279EC">
        <w:rPr>
          <w:sz w:val="28"/>
          <w:szCs w:val="28"/>
          <w:lang w:val="uk-UA"/>
        </w:rPr>
        <w:t xml:space="preserve">ської районної ради сьомого скликання </w:t>
      </w:r>
      <w:r>
        <w:rPr>
          <w:sz w:val="28"/>
          <w:szCs w:val="28"/>
          <w:lang w:val="uk-UA"/>
        </w:rPr>
        <w:t xml:space="preserve">від 30 грудня 2016 року №234 </w:t>
      </w:r>
      <w:r w:rsidRPr="004279EC">
        <w:rPr>
          <w:sz w:val="28"/>
          <w:szCs w:val="28"/>
          <w:lang w:val="uk-UA"/>
        </w:rPr>
        <w:t>«</w:t>
      </w:r>
      <w:r w:rsidRPr="004279EC">
        <w:rPr>
          <w:sz w:val="28"/>
          <w:lang w:val="uk-UA"/>
        </w:rPr>
        <w:t>Про передач</w:t>
      </w:r>
      <w:r>
        <w:rPr>
          <w:sz w:val="28"/>
          <w:lang w:val="uk-UA"/>
        </w:rPr>
        <w:t>у із спільної власності територіальних громад Чаплинського району в комунальну власність об’єднаних громад закладів шкільної та дошкільної освіти</w:t>
      </w:r>
      <w:r w:rsidRPr="004279EC">
        <w:rPr>
          <w:sz w:val="28"/>
          <w:lang w:val="uk-UA"/>
        </w:rPr>
        <w:t>»</w:t>
      </w:r>
      <w:r>
        <w:rPr>
          <w:sz w:val="28"/>
          <w:lang w:val="uk-UA"/>
        </w:rPr>
        <w:t>,</w:t>
      </w:r>
      <w:r w:rsidRPr="004279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4279EC">
        <w:rPr>
          <w:sz w:val="28"/>
          <w:szCs w:val="28"/>
          <w:lang w:val="uk-UA"/>
        </w:rPr>
        <w:t>еруючись ст. 25, частиною п’ятою статті 60 Закону України «Про місцеве са</w:t>
      </w:r>
      <w:r>
        <w:rPr>
          <w:sz w:val="28"/>
          <w:szCs w:val="28"/>
          <w:lang w:val="uk-UA"/>
        </w:rPr>
        <w:t>моврядування в Україні», сесія селищної ради</w:t>
      </w:r>
    </w:p>
    <w:p w:rsidR="006E4C12" w:rsidRPr="004279EC" w:rsidRDefault="006E4C12" w:rsidP="006E4C12">
      <w:pPr>
        <w:jc w:val="both"/>
        <w:rPr>
          <w:rFonts w:ascii="Calibri" w:eastAsia="Calibri" w:hAnsi="Calibri"/>
          <w:sz w:val="28"/>
          <w:szCs w:val="28"/>
          <w:lang w:val="uk-UA" w:eastAsia="en-US"/>
        </w:rPr>
      </w:pPr>
    </w:p>
    <w:p w:rsidR="006E4C12" w:rsidRPr="00C42421" w:rsidRDefault="006E4C12" w:rsidP="006E4C12">
      <w:pPr>
        <w:jc w:val="both"/>
        <w:rPr>
          <w:szCs w:val="24"/>
          <w:lang w:val="uk-UA"/>
        </w:rPr>
      </w:pPr>
      <w:r w:rsidRPr="00C42421">
        <w:rPr>
          <w:sz w:val="27"/>
          <w:szCs w:val="27"/>
          <w:lang w:val="uk-UA"/>
        </w:rPr>
        <w:t>ВИРІШИЛА:</w:t>
      </w:r>
    </w:p>
    <w:p w:rsidR="006E4C12" w:rsidRPr="00A10E48" w:rsidRDefault="006E4C12" w:rsidP="006E4C12">
      <w:pPr>
        <w:jc w:val="both"/>
        <w:rPr>
          <w:szCs w:val="24"/>
          <w:lang w:val="uk-UA"/>
        </w:rPr>
      </w:pPr>
    </w:p>
    <w:p w:rsidR="006E4C12" w:rsidRPr="004279EC" w:rsidRDefault="006E4C12" w:rsidP="006E4C12">
      <w:pPr>
        <w:ind w:firstLine="708"/>
        <w:jc w:val="both"/>
        <w:rPr>
          <w:rFonts w:eastAsia="Calibri"/>
          <w:sz w:val="28"/>
          <w:szCs w:val="22"/>
          <w:lang w:val="uk-UA" w:eastAsia="en-US"/>
        </w:rPr>
      </w:pPr>
      <w:r w:rsidRPr="004279EC">
        <w:rPr>
          <w:sz w:val="28"/>
          <w:szCs w:val="28"/>
          <w:lang w:val="uk-UA"/>
        </w:rPr>
        <w:t>1. Затвердити акти приймання-передачі</w:t>
      </w:r>
      <w:r w:rsidRPr="004279EC">
        <w:rPr>
          <w:sz w:val="28"/>
          <w:lang w:val="uk-UA"/>
        </w:rPr>
        <w:t xml:space="preserve"> із спільної </w:t>
      </w:r>
      <w:r>
        <w:rPr>
          <w:sz w:val="28"/>
          <w:lang w:val="uk-UA"/>
        </w:rPr>
        <w:t xml:space="preserve">(комунальної) </w:t>
      </w:r>
      <w:r w:rsidRPr="004279EC">
        <w:rPr>
          <w:sz w:val="28"/>
          <w:lang w:val="uk-UA"/>
        </w:rPr>
        <w:t>власності територіал</w:t>
      </w:r>
      <w:r>
        <w:rPr>
          <w:sz w:val="28"/>
          <w:lang w:val="uk-UA"/>
        </w:rPr>
        <w:t>ьних громад Чаплин</w:t>
      </w:r>
      <w:r w:rsidRPr="004279EC">
        <w:rPr>
          <w:sz w:val="28"/>
          <w:lang w:val="uk-UA"/>
        </w:rPr>
        <w:t>ського району д</w:t>
      </w:r>
      <w:r>
        <w:rPr>
          <w:sz w:val="28"/>
          <w:lang w:val="uk-UA"/>
        </w:rPr>
        <w:t>о комунальної власності територіальної громади Чаплин</w:t>
      </w:r>
      <w:r w:rsidRPr="004279EC">
        <w:rPr>
          <w:sz w:val="28"/>
          <w:lang w:val="uk-UA"/>
        </w:rPr>
        <w:t>ської селищної територіальної громади майна загальноосвітніх та позашкільних навчальних закладів згідно додатку № 1 (додається).</w:t>
      </w:r>
    </w:p>
    <w:p w:rsidR="006E4C12" w:rsidRPr="004279EC" w:rsidRDefault="006E4C12" w:rsidP="006E4C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право голові Чаплин</w:t>
      </w:r>
      <w:r w:rsidRPr="004279EC">
        <w:rPr>
          <w:sz w:val="28"/>
          <w:szCs w:val="28"/>
          <w:lang w:val="uk-UA"/>
        </w:rPr>
        <w:t>ської селищної ради на підписання вищезазначених актів прийому-передачі.</w:t>
      </w:r>
    </w:p>
    <w:p w:rsidR="006E4C12" w:rsidRPr="004279EC" w:rsidRDefault="006E4C12" w:rsidP="006E4C12">
      <w:pPr>
        <w:jc w:val="both"/>
        <w:rPr>
          <w:sz w:val="28"/>
          <w:szCs w:val="28"/>
          <w:lang w:val="uk-UA"/>
        </w:rPr>
      </w:pPr>
      <w:r w:rsidRPr="004279EC">
        <w:rPr>
          <w:sz w:val="28"/>
          <w:szCs w:val="28"/>
          <w:lang w:val="uk-UA"/>
        </w:rPr>
        <w:tab/>
        <w:t>3</w:t>
      </w:r>
      <w:r w:rsidRPr="004279EC">
        <w:rPr>
          <w:sz w:val="28"/>
          <w:szCs w:val="28"/>
        </w:rPr>
        <w:t>.</w:t>
      </w:r>
      <w:r w:rsidRPr="004279EC">
        <w:rPr>
          <w:sz w:val="28"/>
          <w:szCs w:val="28"/>
          <w:lang w:val="uk-UA"/>
        </w:rPr>
        <w:t xml:space="preserve"> </w:t>
      </w:r>
      <w:r w:rsidRPr="004279EC">
        <w:rPr>
          <w:bCs/>
          <w:sz w:val="28"/>
          <w:szCs w:val="28"/>
          <w:lang w:val="uk-UA"/>
        </w:rPr>
        <w:t xml:space="preserve">Контроль за виконанням даного рішення покласти  на постійну комісію селищної ради з </w:t>
      </w:r>
      <w:r w:rsidRPr="004279EC">
        <w:rPr>
          <w:sz w:val="28"/>
          <w:szCs w:val="28"/>
          <w:lang w:val="uk-UA"/>
        </w:rPr>
        <w:t>питань розвитку інфраструктури, комунальної власності, житлово-комунального господарства та благоустрою території селища.</w:t>
      </w:r>
    </w:p>
    <w:p w:rsidR="006E4C12" w:rsidRDefault="006E4C12" w:rsidP="006E4C12">
      <w:pPr>
        <w:rPr>
          <w:lang w:val="uk-UA"/>
        </w:rPr>
      </w:pPr>
    </w:p>
    <w:p w:rsidR="006E4C12" w:rsidRPr="00827B42" w:rsidRDefault="006E4C12" w:rsidP="006E4C12">
      <w:pPr>
        <w:rPr>
          <w:sz w:val="28"/>
          <w:szCs w:val="28"/>
          <w:lang w:val="uk-UA"/>
        </w:rPr>
      </w:pPr>
    </w:p>
    <w:p w:rsidR="006E4C12" w:rsidRDefault="006E4C12" w:rsidP="006E4C12">
      <w:pPr>
        <w:rPr>
          <w:sz w:val="28"/>
          <w:szCs w:val="28"/>
          <w:lang w:val="uk-UA"/>
        </w:rPr>
      </w:pPr>
    </w:p>
    <w:p w:rsidR="006E4C12" w:rsidRDefault="006E4C12" w:rsidP="006E4C12">
      <w:pPr>
        <w:rPr>
          <w:sz w:val="28"/>
          <w:szCs w:val="28"/>
          <w:lang w:val="uk-UA"/>
        </w:rPr>
      </w:pPr>
    </w:p>
    <w:p w:rsidR="006E4C12" w:rsidRDefault="006E4C12" w:rsidP="006E4C12">
      <w:pPr>
        <w:rPr>
          <w:sz w:val="28"/>
          <w:szCs w:val="28"/>
          <w:lang w:val="uk-UA"/>
        </w:rPr>
      </w:pPr>
    </w:p>
    <w:p w:rsidR="006E4C12" w:rsidRDefault="006E4C12" w:rsidP="006E4C12">
      <w:pPr>
        <w:rPr>
          <w:sz w:val="28"/>
          <w:szCs w:val="28"/>
          <w:lang w:val="uk-UA"/>
        </w:rPr>
      </w:pPr>
    </w:p>
    <w:p w:rsidR="006E4C12" w:rsidRDefault="006E4C12" w:rsidP="006E4C12">
      <w:pPr>
        <w:rPr>
          <w:sz w:val="28"/>
          <w:szCs w:val="28"/>
          <w:lang w:val="uk-UA"/>
        </w:rPr>
      </w:pPr>
    </w:p>
    <w:p w:rsidR="006E4C12" w:rsidRPr="00827B42" w:rsidRDefault="006E4C12" w:rsidP="006E4C12">
      <w:pPr>
        <w:rPr>
          <w:sz w:val="28"/>
          <w:szCs w:val="28"/>
          <w:lang w:val="uk-UA"/>
        </w:rPr>
      </w:pPr>
    </w:p>
    <w:p w:rsidR="006E4C12" w:rsidRPr="00827B42" w:rsidRDefault="006E4C12" w:rsidP="006E4C12">
      <w:pPr>
        <w:rPr>
          <w:sz w:val="28"/>
          <w:szCs w:val="28"/>
          <w:lang w:val="uk-UA"/>
        </w:rPr>
      </w:pPr>
      <w:r w:rsidRPr="00827B42">
        <w:rPr>
          <w:sz w:val="28"/>
          <w:szCs w:val="28"/>
          <w:lang w:val="uk-UA"/>
        </w:rPr>
        <w:t>Селищний голова</w:t>
      </w:r>
      <w:r w:rsidRPr="00827B42">
        <w:rPr>
          <w:sz w:val="28"/>
          <w:szCs w:val="28"/>
          <w:lang w:val="uk-UA"/>
        </w:rPr>
        <w:tab/>
      </w:r>
      <w:r w:rsidRPr="00827B42">
        <w:rPr>
          <w:sz w:val="28"/>
          <w:szCs w:val="28"/>
          <w:lang w:val="uk-UA"/>
        </w:rPr>
        <w:tab/>
      </w:r>
      <w:r w:rsidRPr="00827B42">
        <w:rPr>
          <w:sz w:val="28"/>
          <w:szCs w:val="28"/>
          <w:lang w:val="uk-UA"/>
        </w:rPr>
        <w:tab/>
      </w:r>
      <w:r w:rsidRPr="00827B42">
        <w:rPr>
          <w:sz w:val="28"/>
          <w:szCs w:val="28"/>
          <w:lang w:val="uk-UA"/>
        </w:rPr>
        <w:tab/>
      </w:r>
      <w:r w:rsidRPr="00827B42">
        <w:rPr>
          <w:sz w:val="28"/>
          <w:szCs w:val="28"/>
          <w:lang w:val="uk-UA"/>
        </w:rPr>
        <w:tab/>
      </w:r>
      <w:r w:rsidRPr="00827B42">
        <w:rPr>
          <w:sz w:val="28"/>
          <w:szCs w:val="28"/>
          <w:lang w:val="uk-UA"/>
        </w:rPr>
        <w:tab/>
      </w:r>
      <w:r w:rsidRPr="00827B42">
        <w:rPr>
          <w:sz w:val="28"/>
          <w:szCs w:val="28"/>
          <w:lang w:val="uk-UA"/>
        </w:rPr>
        <w:tab/>
        <w:t>О.Г.Фаустов</w:t>
      </w:r>
    </w:p>
    <w:p w:rsidR="006E4C12" w:rsidRPr="00827B42" w:rsidRDefault="006E4C12" w:rsidP="006E4C12">
      <w:pPr>
        <w:rPr>
          <w:sz w:val="28"/>
          <w:szCs w:val="28"/>
          <w:lang w:val="uk-UA"/>
        </w:rPr>
      </w:pPr>
    </w:p>
    <w:p w:rsidR="006E4C12" w:rsidRDefault="006E4C12" w:rsidP="006E4C12">
      <w:pPr>
        <w:jc w:val="right"/>
        <w:rPr>
          <w:sz w:val="22"/>
          <w:szCs w:val="22"/>
          <w:lang w:val="uk-UA"/>
        </w:rPr>
      </w:pPr>
    </w:p>
    <w:p w:rsidR="006E4C12" w:rsidRDefault="006E4C12" w:rsidP="006E4C12">
      <w:pPr>
        <w:jc w:val="right"/>
        <w:rPr>
          <w:sz w:val="22"/>
          <w:szCs w:val="22"/>
          <w:lang w:val="uk-UA"/>
        </w:rPr>
      </w:pPr>
    </w:p>
    <w:p w:rsidR="006E4C12" w:rsidRDefault="006E4C12" w:rsidP="006E4C12">
      <w:pPr>
        <w:jc w:val="right"/>
        <w:rPr>
          <w:sz w:val="22"/>
          <w:szCs w:val="22"/>
          <w:lang w:val="uk-UA"/>
        </w:rPr>
      </w:pPr>
    </w:p>
    <w:p w:rsidR="006E4C12" w:rsidRDefault="006E4C12" w:rsidP="006E4C12">
      <w:pPr>
        <w:rPr>
          <w:sz w:val="22"/>
          <w:szCs w:val="22"/>
          <w:lang w:val="uk-UA"/>
        </w:rPr>
      </w:pPr>
    </w:p>
    <w:p w:rsidR="006E4C12" w:rsidRDefault="006E4C12" w:rsidP="006E4C12">
      <w:pPr>
        <w:jc w:val="right"/>
        <w:rPr>
          <w:sz w:val="22"/>
          <w:szCs w:val="22"/>
          <w:lang w:val="uk-UA"/>
        </w:rPr>
      </w:pPr>
    </w:p>
    <w:p w:rsidR="006E4C12" w:rsidRPr="0009425D" w:rsidRDefault="006E4C12" w:rsidP="006E4C12">
      <w:pPr>
        <w:jc w:val="right"/>
        <w:rPr>
          <w:sz w:val="22"/>
          <w:szCs w:val="22"/>
          <w:lang w:val="uk-UA"/>
        </w:rPr>
      </w:pPr>
      <w:r w:rsidRPr="0009425D">
        <w:rPr>
          <w:sz w:val="22"/>
          <w:szCs w:val="22"/>
          <w:lang w:val="uk-UA"/>
        </w:rPr>
        <w:t>Додаток №1</w:t>
      </w:r>
    </w:p>
    <w:p w:rsidR="006E4C12" w:rsidRDefault="006E4C12" w:rsidP="006E4C1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09425D">
        <w:rPr>
          <w:sz w:val="22"/>
          <w:szCs w:val="22"/>
          <w:lang w:val="uk-UA"/>
        </w:rPr>
        <w:t xml:space="preserve">о рішення </w:t>
      </w:r>
      <w:r>
        <w:rPr>
          <w:sz w:val="22"/>
          <w:szCs w:val="22"/>
          <w:lang w:val="uk-UA"/>
        </w:rPr>
        <w:t>У сесії</w:t>
      </w:r>
    </w:p>
    <w:p w:rsidR="006E4C12" w:rsidRDefault="006E4C12" w:rsidP="006E4C12">
      <w:pPr>
        <w:jc w:val="right"/>
        <w:rPr>
          <w:sz w:val="22"/>
          <w:szCs w:val="22"/>
          <w:lang w:val="uk-UA"/>
        </w:rPr>
      </w:pPr>
      <w:r w:rsidRPr="0009425D">
        <w:rPr>
          <w:sz w:val="22"/>
          <w:szCs w:val="22"/>
          <w:lang w:val="uk-UA"/>
        </w:rPr>
        <w:t>Чаплинської селищної ради</w:t>
      </w:r>
    </w:p>
    <w:p w:rsidR="006E4C12" w:rsidRPr="0009425D" w:rsidRDefault="006E4C12" w:rsidP="006E4C1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УІІІ скликання</w:t>
      </w:r>
    </w:p>
    <w:p w:rsidR="006E4C12" w:rsidRPr="0009425D" w:rsidRDefault="006E4C12" w:rsidP="006E4C1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№55 від 24.02.2017</w:t>
      </w:r>
    </w:p>
    <w:p w:rsidR="006E4C12" w:rsidRPr="0009425D" w:rsidRDefault="006E4C12" w:rsidP="006E4C12">
      <w:pPr>
        <w:jc w:val="right"/>
        <w:rPr>
          <w:sz w:val="22"/>
          <w:szCs w:val="22"/>
          <w:lang w:val="uk-UA"/>
        </w:rPr>
      </w:pPr>
    </w:p>
    <w:p w:rsidR="006E4C12" w:rsidRPr="00A3192E" w:rsidRDefault="006E4C12" w:rsidP="006E4C1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Майновий комплекс з майном </w:t>
      </w:r>
      <w:r w:rsidRPr="0073273A">
        <w:rPr>
          <w:color w:val="000000"/>
          <w:sz w:val="28"/>
          <w:szCs w:val="28"/>
          <w:shd w:val="clear" w:color="auto" w:fill="FFFFFF"/>
          <w:lang w:val="uk-UA"/>
        </w:rPr>
        <w:t>Н</w:t>
      </w:r>
      <w:r>
        <w:rPr>
          <w:color w:val="000000"/>
          <w:sz w:val="28"/>
          <w:szCs w:val="28"/>
          <w:shd w:val="clear" w:color="auto" w:fill="FFFFFF"/>
          <w:lang w:val="uk-UA"/>
        </w:rPr>
        <w:t>ВК</w:t>
      </w:r>
      <w:r w:rsidRPr="0073273A">
        <w:rPr>
          <w:color w:val="000000"/>
          <w:sz w:val="28"/>
          <w:szCs w:val="28"/>
          <w:shd w:val="clear" w:color="auto" w:fill="FFFFFF"/>
          <w:lang w:val="uk-UA"/>
        </w:rPr>
        <w:t xml:space="preserve"> «Чаплинська школа-гімназія» Чаплинської селищної ради Херсонської області (ідентифікаційний код ЄДРПОУ 24751219), який знаходиться за адресою: 75200, Херсонська область, смт. </w:t>
      </w:r>
      <w:r w:rsidRPr="00A3192E">
        <w:rPr>
          <w:color w:val="000000"/>
          <w:sz w:val="28"/>
          <w:szCs w:val="28"/>
          <w:shd w:val="clear" w:color="auto" w:fill="FFFFFF"/>
          <w:lang w:val="uk-UA"/>
        </w:rPr>
        <w:t>Чаплинка, вул. Декабристів, 16.</w:t>
      </w:r>
    </w:p>
    <w:p w:rsidR="006E4C12" w:rsidRPr="00C570EC" w:rsidRDefault="006E4C12" w:rsidP="006E4C12">
      <w:pPr>
        <w:pStyle w:val="a7"/>
        <w:numPr>
          <w:ilvl w:val="0"/>
          <w:numId w:val="37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C570EC">
        <w:rPr>
          <w:rFonts w:ascii="Times New Roman" w:hAnsi="Times New Roman"/>
          <w:sz w:val="28"/>
          <w:szCs w:val="28"/>
          <w:lang w:val="uk-UA"/>
        </w:rPr>
        <w:t>айновий комплекс з майном</w:t>
      </w:r>
      <w:r w:rsidRPr="00C570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Чаплинська спеціалізована школа І-ІІІ ступенів Чаплинської селищної ради Херсонської області (ідентифікаційний код ЄДРПОУ 24751260), яка знаходиться за адресою: 75200, Херсонська область, смт. Чаплинка, вул. Грушевського, 56.</w:t>
      </w:r>
    </w:p>
    <w:p w:rsidR="006E4C12" w:rsidRPr="004A7350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Будівля Скадовської ЗОШ</w:t>
      </w:r>
      <w:r w:rsidRPr="004A7350">
        <w:rPr>
          <w:color w:val="000000"/>
          <w:sz w:val="28"/>
          <w:szCs w:val="28"/>
          <w:shd w:val="clear" w:color="auto" w:fill="FFFFFF"/>
          <w:lang w:val="uk-UA"/>
        </w:rPr>
        <w:t xml:space="preserve"> І-ІІІ ступенів Чаплинської селищної ради Херсонської області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майном </w:t>
      </w:r>
      <w:r w:rsidRPr="004A7350">
        <w:rPr>
          <w:color w:val="000000"/>
          <w:sz w:val="28"/>
          <w:szCs w:val="28"/>
          <w:shd w:val="clear" w:color="auto" w:fill="FFFFFF"/>
          <w:lang w:val="uk-UA"/>
        </w:rPr>
        <w:t>(ідентифікаційний код ЄДРПОУ 24113453), яка знаходиться за адресою: 75211, Херсонська область, с. Скадовка, пров. Шкільний, 1.</w:t>
      </w:r>
    </w:p>
    <w:p w:rsidR="006E4C12" w:rsidRPr="003E3100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4A73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73273A">
        <w:rPr>
          <w:sz w:val="28"/>
          <w:szCs w:val="28"/>
          <w:lang w:val="uk-UA"/>
        </w:rPr>
        <w:t>айновий комплекс з майном</w:t>
      </w:r>
      <w:r w:rsidRPr="003E3100">
        <w:rPr>
          <w:color w:val="000000"/>
          <w:sz w:val="28"/>
          <w:szCs w:val="28"/>
          <w:shd w:val="clear" w:color="auto" w:fill="FFFFFF"/>
          <w:lang w:val="uk-UA"/>
        </w:rPr>
        <w:t xml:space="preserve"> Магдалинівська загальноосвітня школа І-ІІІ ступенів Чаплинської селищної ради Херсонської області (ідентифікаційний код ЄДРПОУ 24752169), яка знаходиться за адресою: 75210, Херсонська область, с. Магдалинівка, вул. Молодіжна, 19.</w:t>
      </w:r>
    </w:p>
    <w:p w:rsidR="006E4C12" w:rsidRPr="00222D36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3E31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73273A">
        <w:rPr>
          <w:sz w:val="28"/>
          <w:szCs w:val="28"/>
          <w:lang w:val="uk-UA"/>
        </w:rPr>
        <w:t>айновий комплекс з майном</w:t>
      </w:r>
      <w:r w:rsidRPr="00222D36">
        <w:rPr>
          <w:color w:val="000000"/>
          <w:sz w:val="28"/>
          <w:szCs w:val="28"/>
          <w:shd w:val="clear" w:color="auto" w:fill="FFFFFF"/>
          <w:lang w:val="uk-UA"/>
        </w:rPr>
        <w:t xml:space="preserve"> Першокостянтинівська загальноосвітня школа І-ІІІ ступенів Чаплинської селищної ради Херсонської області (ідентифікаційний код ЄДРПОУ 22752373), яка знаходиться за адресою: 75242, Херсонська область, Чаплинський район, с. Першокостянтинівка, вул. Тимошенко, 23.</w:t>
      </w:r>
    </w:p>
    <w:p w:rsidR="006E4C12" w:rsidRPr="00B06B46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222D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Будівля </w:t>
      </w:r>
      <w:r>
        <w:rPr>
          <w:color w:val="000000"/>
          <w:sz w:val="28"/>
          <w:szCs w:val="28"/>
          <w:shd w:val="clear" w:color="auto" w:fill="FFFFFF"/>
          <w:lang w:val="uk-UA"/>
        </w:rPr>
        <w:t>Червонополянської ЗОШ</w:t>
      </w:r>
      <w:r w:rsidRPr="00B06B46">
        <w:rPr>
          <w:color w:val="000000"/>
          <w:sz w:val="28"/>
          <w:szCs w:val="28"/>
          <w:shd w:val="clear" w:color="auto" w:fill="FFFFFF"/>
          <w:lang w:val="uk-UA"/>
        </w:rPr>
        <w:t xml:space="preserve"> І-ІІІ ступенів Чаплинської селищної ради Херсонської області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майном </w:t>
      </w:r>
      <w:r w:rsidRPr="00B06B46">
        <w:rPr>
          <w:color w:val="000000"/>
          <w:sz w:val="28"/>
          <w:szCs w:val="28"/>
          <w:shd w:val="clear" w:color="auto" w:fill="FFFFFF"/>
          <w:lang w:val="uk-UA"/>
        </w:rPr>
        <w:t>(ідентифікаційний код ЄДРПОУ 24751225), яка знаходиться за адресою: 75221, Херсонська область, с. Червона Поляна, вул. Пушкіна, 3.</w:t>
      </w:r>
    </w:p>
    <w:p w:rsidR="006E4C12" w:rsidRPr="001F0B0C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B06B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1F0B0C">
        <w:rPr>
          <w:color w:val="000000"/>
          <w:sz w:val="28"/>
          <w:szCs w:val="28"/>
          <w:shd w:val="clear" w:color="auto" w:fill="FFFFFF"/>
          <w:lang w:val="uk-UA"/>
        </w:rPr>
        <w:t>Балтазарівськ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ої ЗОШ</w:t>
      </w:r>
      <w:r w:rsidRPr="001F0B0C">
        <w:rPr>
          <w:color w:val="000000"/>
          <w:sz w:val="28"/>
          <w:szCs w:val="28"/>
          <w:shd w:val="clear" w:color="auto" w:fill="FFFFFF"/>
          <w:lang w:val="uk-UA"/>
        </w:rPr>
        <w:t xml:space="preserve"> І-ІІІ ступенів Чаплинької селищної ради Херсонської області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майном </w:t>
      </w:r>
      <w:r w:rsidRPr="001F0B0C">
        <w:rPr>
          <w:color w:val="000000"/>
          <w:sz w:val="28"/>
          <w:szCs w:val="28"/>
          <w:shd w:val="clear" w:color="auto" w:fill="FFFFFF"/>
          <w:lang w:val="uk-UA"/>
        </w:rPr>
        <w:t>(ідентифікаційний код ЄДРПОУ 24950054), яка знаходиться за адресою: 75212, Херсонська область, с. Балтазарівка, вул. Шкільна, 5.</w:t>
      </w:r>
    </w:p>
    <w:p w:rsidR="006E4C12" w:rsidRPr="00221265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1F0B0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>Кучерявоволодимирівськ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ої ЗОШ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 xml:space="preserve"> І-ІІ ступенів Чаплинської селищної ради Херсонської області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майном 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 xml:space="preserve">(ідентифікаційний код ЄДРПОУ 24748944), яка знаходиться за адресою: 75220, Херсонська область, с. Кучерявоволодимирівка,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Шкільна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>, 1.</w:t>
      </w:r>
    </w:p>
    <w:p w:rsidR="006E4C12" w:rsidRPr="00BB0BE3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22126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Будівля ш</w:t>
      </w:r>
      <w:r w:rsidRPr="00BB0BE3">
        <w:rPr>
          <w:color w:val="000000"/>
          <w:sz w:val="28"/>
          <w:szCs w:val="28"/>
          <w:shd w:val="clear" w:color="auto" w:fill="FFFFFF"/>
          <w:lang w:val="uk-UA"/>
        </w:rPr>
        <w:t xml:space="preserve">кола-сад І ступеня с. Нове Чаплинської селищної ради Херсонської області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майном </w:t>
      </w:r>
      <w:r w:rsidRPr="00BB0BE3">
        <w:rPr>
          <w:color w:val="000000"/>
          <w:sz w:val="28"/>
          <w:szCs w:val="28"/>
          <w:shd w:val="clear" w:color="auto" w:fill="FFFFFF"/>
          <w:lang w:val="uk-UA"/>
        </w:rPr>
        <w:t xml:space="preserve">(ідентифікаційний код ЄДРПОУ 36350512), </w:t>
      </w:r>
      <w:r w:rsidRPr="00BB0BE3">
        <w:rPr>
          <w:color w:val="000000"/>
          <w:sz w:val="28"/>
          <w:szCs w:val="28"/>
          <w:shd w:val="clear" w:color="auto" w:fill="FFFFFF"/>
          <w:lang w:val="uk-UA"/>
        </w:rPr>
        <w:lastRenderedPageBreak/>
        <w:t>яка знаходиться за адресою: 75200, Херсонська область, Чаплинський район с. Нове, вул. Урожайна, 15.</w:t>
      </w:r>
    </w:p>
    <w:p w:rsidR="006E4C12" w:rsidRPr="00522A99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  <w:lang w:val="uk-UA"/>
        </w:rPr>
      </w:pPr>
      <w:r w:rsidRPr="00BB0BE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Майновий комплекс з майном </w:t>
      </w:r>
      <w:r w:rsidRPr="00522A99">
        <w:rPr>
          <w:color w:val="000000"/>
          <w:sz w:val="28"/>
          <w:szCs w:val="28"/>
          <w:shd w:val="clear" w:color="auto" w:fill="FFFFFF"/>
          <w:lang w:val="uk-UA"/>
        </w:rPr>
        <w:t>Комунальний дошкільний навчальний заклад (дитячий садок) «Малятко» Чаплинської селищної ради Херсонської області (ідентифікаційний код ЄДРПОУ 33531616), який знаходиться за адресою: 75200, Херсонська область, смт. Чаплинка, вул. Грушевського, 56.</w:t>
      </w:r>
    </w:p>
    <w:p w:rsidR="006E4C12" w:rsidRPr="00745636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 w:rsidRPr="00522A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>
        <w:rPr>
          <w:color w:val="000000"/>
          <w:sz w:val="28"/>
          <w:szCs w:val="28"/>
          <w:shd w:val="clear" w:color="auto" w:fill="FFFFFF"/>
        </w:rPr>
        <w:t>Чаплинськ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ясла-садок № 1 «Вишенька»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 майном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(ідентифікаційний код ЄДРПОУ 24749257), який знаходиться за адресою: 75200, Херсонська область, смт. Чаплинка, вул. Миру, 1.</w:t>
      </w:r>
    </w:p>
    <w:p w:rsidR="006E4C12" w:rsidRPr="00745636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 w:rsidRPr="0046659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466591">
        <w:rPr>
          <w:color w:val="000000"/>
          <w:sz w:val="28"/>
          <w:szCs w:val="28"/>
          <w:shd w:val="clear" w:color="auto" w:fill="FFFFFF"/>
        </w:rPr>
        <w:t>Чаплинськ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дитяч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дошкільн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заклад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№ 3 «Струмочок» (ідентифікаційний код ЄДРПОУ 24954419), яка знаходиться за адресою: 75200, Херсонська область, смт. Чаплинка, вул. Франко, 5.</w:t>
      </w:r>
    </w:p>
    <w:p w:rsidR="006E4C12" w:rsidRPr="00AE06BA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 w:rsidRPr="0046659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>
        <w:rPr>
          <w:color w:val="000000"/>
          <w:sz w:val="28"/>
          <w:szCs w:val="28"/>
          <w:shd w:val="clear" w:color="auto" w:fill="FFFFFF"/>
        </w:rPr>
        <w:t>Балтазарівськ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>
        <w:rPr>
          <w:color w:val="000000"/>
          <w:sz w:val="28"/>
          <w:szCs w:val="28"/>
          <w:shd w:val="clear" w:color="auto" w:fill="FFFFFF"/>
        </w:rPr>
        <w:t xml:space="preserve"> дитяч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>
        <w:rPr>
          <w:color w:val="000000"/>
          <w:sz w:val="28"/>
          <w:szCs w:val="28"/>
          <w:shd w:val="clear" w:color="auto" w:fill="FFFFFF"/>
        </w:rPr>
        <w:t xml:space="preserve"> садк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 «Веселка» Чаплинської селищної ради Херсонської області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 майном </w:t>
      </w:r>
      <w:r>
        <w:rPr>
          <w:color w:val="000000"/>
          <w:sz w:val="28"/>
          <w:szCs w:val="28"/>
          <w:shd w:val="clear" w:color="auto" w:fill="FFFFFF"/>
        </w:rPr>
        <w:t>(ідентифікаційний код ЄДРПОУ 36909973), який знаходиться за адресою: 75212, Херсонська область, с.Балтазарівка, вул. Каштанова, 10.</w:t>
      </w:r>
    </w:p>
    <w:p w:rsidR="006E4C12" w:rsidRPr="00AE06BA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Будівля Кучерявоволодимирівського ДНЗ (дитячий садок) «Сонечко» з майном (ідентифікаційний код ЄДРПОУ 39696068), який знаходиться за адресою: 75220, Херсонська область, Чаплинський район, с.Кучерявоволодимирівка, вул. Шкільна, 41.</w:t>
      </w:r>
    </w:p>
    <w:p w:rsidR="006E4C12" w:rsidRPr="00AE06BA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Майно Червонополянського ДНЗ (дитячий садок) «Сонечко» (ідентифікацій код ЄДРПОУ 36350549), який знаходиться за адресою: 75221, Херсонська область, Чаплинський район, с.Червона Поляна, вул. Пушкіна, 1.</w:t>
      </w:r>
    </w:p>
    <w:p w:rsidR="006E4C12" w:rsidRPr="00AE06BA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Майно Скадовського ясла-садка (ідентифікаційний код ЄДРПОУ 39662547), який знаходиться за адресою: 75211, Херсонська область, Чаплинський район, с.Скадовка, пров. Шкільний, 1.</w:t>
      </w:r>
    </w:p>
    <w:p w:rsidR="006E4C12" w:rsidRPr="001D0F16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Будівля Першокостянтинівського ДНЗ (дитячий садок) «Сонечко» з майном (ідентифікаціійний код ЄДРПОУ 39646739), який знаходиться за адресою: 75242, Херсонська область, Чаплинський район, с.Першокостянтинівка, вул. Візгіна, 30а.</w:t>
      </w:r>
    </w:p>
    <w:p w:rsidR="006E4C12" w:rsidRPr="000939B1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Будівля Магдалинівського ДНЗ (дитячий садок) «Віночок» з майном (ідентифікаційний код ЄДРПОУ 39659293), який знаходиться за адресою: 75210, Херсонська область, Чаплинський район, с.Магдалинівка, вул. Молодіжна, 19а. </w:t>
      </w:r>
    </w:p>
    <w:p w:rsidR="006E4C12" w:rsidRPr="00DB6173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Будівля КЗ «Чаплинська дитяча музична школа» з майном (ідентифікаційний код ЄДРПОУ 36350313), яка знаходиться за адресою: 75200, Херсонська область, смт Чаплинка, вул. Лисенка, 11а.</w:t>
      </w:r>
    </w:p>
    <w:p w:rsidR="006E4C12" w:rsidRPr="00DB5813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Будівля КЗ «Чаплинський селищний будинок творчості дітей та юнацтва» з майном (ідентифікаційний код ЄДРПОУ 37981799), яка знаходиться за адресою: 75200, Херсонська область, смт Чаплинка вул. Корольова, 18.</w:t>
      </w:r>
    </w:p>
    <w:p w:rsidR="006E4C12" w:rsidRPr="004D797B" w:rsidRDefault="006E4C12" w:rsidP="006E4C12">
      <w:pPr>
        <w:numPr>
          <w:ilvl w:val="0"/>
          <w:numId w:val="37"/>
        </w:numPr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Майновий комплекс КЗ «Чаплинський міжшкільний навчально-виробничий комбінат» з майном (ідентифікаційний код ЄДРПОУ 21300031), </w:t>
      </w: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який знаходиться за адресою: 75200, Херсонська область, смт Чаплинка, вул. Військова, 5.</w:t>
      </w:r>
    </w:p>
    <w:p w:rsidR="006E4C12" w:rsidRDefault="006E4C12" w:rsidP="006E4C12">
      <w:pPr>
        <w:numPr>
          <w:ilvl w:val="0"/>
          <w:numId w:val="37"/>
        </w:numPr>
        <w:ind w:left="0" w:firstLine="720"/>
        <w:jc w:val="both"/>
        <w:rPr>
          <w:bCs/>
          <w:spacing w:val="-4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Майно КЗ «Чаплинський дитячо-юнацький клуб фізичної підготовки» та стадіон «Скіф» (ідентифікаційний код ЄДРПОУ 24751413), які знаходяться за адресою: 75200, Херсонська область, смт Чаплинка, вул. Паркова, 38.</w:t>
      </w:r>
      <w:r w:rsidRPr="0073273A">
        <w:rPr>
          <w:bCs/>
          <w:spacing w:val="-4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6E4C12" w:rsidRPr="004B18F6" w:rsidRDefault="006E4C12" w:rsidP="006E4C12">
      <w:pPr>
        <w:jc w:val="both"/>
        <w:rPr>
          <w:bCs/>
          <w:spacing w:val="-4"/>
          <w:sz w:val="28"/>
          <w:szCs w:val="28"/>
          <w:lang w:val="uk-UA"/>
        </w:rPr>
      </w:pPr>
      <w:r>
        <w:rPr>
          <w:bCs/>
          <w:spacing w:val="-4"/>
          <w:sz w:val="28"/>
          <w:szCs w:val="28"/>
          <w:lang w:val="uk-UA"/>
        </w:rPr>
        <w:t>Секретар селищної ради</w:t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  <w:t>І.І.Котик</w:t>
      </w:r>
    </w:p>
    <w:p w:rsidR="004409B2" w:rsidRPr="006E4C12" w:rsidRDefault="004409B2" w:rsidP="006E4C12">
      <w:pPr>
        <w:rPr>
          <w:lang w:val="uk-UA"/>
        </w:rPr>
      </w:pPr>
    </w:p>
    <w:sectPr w:rsidR="004409B2" w:rsidRPr="006E4C12" w:rsidSect="006E4C12">
      <w:footerReference w:type="defaul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AA0" w:rsidRDefault="00D62AA0">
      <w:r>
        <w:separator/>
      </w:r>
    </w:p>
  </w:endnote>
  <w:endnote w:type="continuationSeparator" w:id="0">
    <w:p w:rsidR="00D62AA0" w:rsidRDefault="00D6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AA0" w:rsidRDefault="00D62AA0">
      <w:r>
        <w:separator/>
      </w:r>
    </w:p>
  </w:footnote>
  <w:footnote w:type="continuationSeparator" w:id="0">
    <w:p w:rsidR="00D62AA0" w:rsidRDefault="00D62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6E4C12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62AA0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33B5A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9E35D-F8A4-4EC4-9A9E-188CD8C6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2017-11-13T14:04:00Z</dcterms:modified>
</cp:coreProperties>
</file>