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3B1D" w:rsidRDefault="00293B1D" w:rsidP="00293B1D">
      <w:pPr>
        <w:jc w:val="both"/>
        <w:rPr>
          <w:sz w:val="28"/>
          <w:szCs w:val="28"/>
          <w:lang w:val="uk-UA"/>
        </w:rPr>
      </w:pPr>
    </w:p>
    <w:p w:rsidR="00293B1D" w:rsidRDefault="00293B1D" w:rsidP="00293B1D">
      <w:pPr>
        <w:jc w:val="center"/>
        <w:rPr>
          <w:sz w:val="28"/>
          <w:szCs w:val="28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76" type="#_x0000_t75" style="position:absolute;left:0;text-align:left;margin-left:221.15pt;margin-top:5.75pt;width:35.35pt;height:45.2pt;z-index:-251657216;visibility:visible;mso-wrap-edited:f" fillcolor="window">
            <v:imagedata r:id="rId8" o:title="" gain="86232f" grayscale="t" bilevel="t"/>
            <w10:wrap type="topAndBottom"/>
          </v:shape>
          <o:OLEObject Type="Embed" ProgID="Word.Picture.8" ShapeID="_x0000_s1076" DrawAspect="Content" ObjectID="_1572156869" r:id="rId9"/>
        </w:object>
      </w:r>
      <w:r>
        <w:rPr>
          <w:sz w:val="28"/>
          <w:szCs w:val="28"/>
        </w:rPr>
        <w:t>ЧАПЛИНСЬКА СЕЛИЩНА РАДА</w:t>
      </w:r>
    </w:p>
    <w:p w:rsidR="00293B1D" w:rsidRDefault="00293B1D" w:rsidP="00293B1D">
      <w:pPr>
        <w:jc w:val="center"/>
        <w:rPr>
          <w:sz w:val="28"/>
          <w:szCs w:val="28"/>
        </w:rPr>
      </w:pPr>
      <w:r>
        <w:rPr>
          <w:sz w:val="28"/>
          <w:szCs w:val="28"/>
        </w:rPr>
        <w:t>ЧАПЛИНСЬКОГО РАЙОНУ ХЕРСОНСЬКОЇ ОБЛАСТІ</w:t>
      </w:r>
    </w:p>
    <w:p w:rsidR="00293B1D" w:rsidRDefault="00293B1D" w:rsidP="00293B1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П’ЯТА</w:t>
      </w:r>
      <w:r>
        <w:rPr>
          <w:sz w:val="28"/>
          <w:szCs w:val="28"/>
        </w:rPr>
        <w:t xml:space="preserve"> СЕСІЯ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ІІ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 xml:space="preserve"> СКЛИКАННЯ</w:t>
      </w:r>
    </w:p>
    <w:p w:rsidR="00293B1D" w:rsidRDefault="00293B1D" w:rsidP="00293B1D">
      <w:pPr>
        <w:jc w:val="center"/>
        <w:rPr>
          <w:sz w:val="28"/>
          <w:szCs w:val="28"/>
        </w:rPr>
      </w:pPr>
      <w:r>
        <w:rPr>
          <w:sz w:val="28"/>
          <w:szCs w:val="28"/>
        </w:rPr>
        <w:t>Р І Ш Е Н Н Я</w:t>
      </w:r>
    </w:p>
    <w:p w:rsidR="00293B1D" w:rsidRDefault="00293B1D" w:rsidP="00293B1D">
      <w:pPr>
        <w:ind w:right="-1050"/>
        <w:jc w:val="both"/>
        <w:rPr>
          <w:sz w:val="28"/>
          <w:szCs w:val="28"/>
        </w:rPr>
      </w:pPr>
    </w:p>
    <w:p w:rsidR="00293B1D" w:rsidRPr="00A0607D" w:rsidRDefault="00293B1D" w:rsidP="00293B1D">
      <w:pPr>
        <w:ind w:right="-105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від </w:t>
      </w:r>
      <w:r>
        <w:rPr>
          <w:sz w:val="28"/>
          <w:szCs w:val="28"/>
          <w:lang w:val="uk-UA"/>
        </w:rPr>
        <w:t>24 лютого</w:t>
      </w:r>
      <w:r>
        <w:rPr>
          <w:sz w:val="28"/>
          <w:szCs w:val="28"/>
        </w:rPr>
        <w:t xml:space="preserve"> 201</w:t>
      </w:r>
      <w:r>
        <w:rPr>
          <w:sz w:val="28"/>
          <w:szCs w:val="28"/>
          <w:lang w:val="uk-UA"/>
        </w:rPr>
        <w:t>7</w:t>
      </w:r>
      <w:r>
        <w:rPr>
          <w:sz w:val="28"/>
          <w:szCs w:val="28"/>
        </w:rPr>
        <w:t xml:space="preserve"> року                      №</w:t>
      </w:r>
      <w:r>
        <w:rPr>
          <w:sz w:val="28"/>
          <w:szCs w:val="28"/>
          <w:lang w:val="uk-UA"/>
        </w:rPr>
        <w:t>67</w:t>
      </w:r>
    </w:p>
    <w:p w:rsidR="00293B1D" w:rsidRDefault="00293B1D" w:rsidP="00293B1D">
      <w:pPr>
        <w:ind w:right="-105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смт.Чаплинка</w:t>
      </w:r>
    </w:p>
    <w:p w:rsidR="00293B1D" w:rsidRDefault="00293B1D" w:rsidP="00293B1D">
      <w:pPr>
        <w:jc w:val="both"/>
        <w:rPr>
          <w:sz w:val="28"/>
          <w:szCs w:val="28"/>
          <w:lang w:val="uk-UA"/>
        </w:rPr>
      </w:pPr>
    </w:p>
    <w:p w:rsidR="00293B1D" w:rsidRDefault="00293B1D" w:rsidP="00293B1D">
      <w:pPr>
        <w:jc w:val="both"/>
        <w:rPr>
          <w:sz w:val="28"/>
          <w:szCs w:val="28"/>
          <w:lang w:val="uk-UA"/>
        </w:rPr>
      </w:pPr>
    </w:p>
    <w:p w:rsidR="00293B1D" w:rsidRDefault="00293B1D" w:rsidP="00293B1D">
      <w:pPr>
        <w:tabs>
          <w:tab w:val="left" w:pos="1701"/>
        </w:tabs>
        <w:ind w:right="-5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проектної</w:t>
      </w:r>
    </w:p>
    <w:p w:rsidR="00293B1D" w:rsidRDefault="00293B1D" w:rsidP="00293B1D">
      <w:pPr>
        <w:tabs>
          <w:tab w:val="left" w:pos="1701"/>
        </w:tabs>
        <w:ind w:right="-5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документації за робочим проектом </w:t>
      </w:r>
    </w:p>
    <w:p w:rsidR="00293B1D" w:rsidRDefault="00293B1D" w:rsidP="00293B1D">
      <w:pPr>
        <w:tabs>
          <w:tab w:val="left" w:pos="1701"/>
        </w:tabs>
        <w:ind w:right="-5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«Капітальний ремонт ділянок напірного </w:t>
      </w:r>
    </w:p>
    <w:p w:rsidR="00293B1D" w:rsidRDefault="00293B1D" w:rsidP="00293B1D">
      <w:pPr>
        <w:tabs>
          <w:tab w:val="left" w:pos="1701"/>
        </w:tabs>
        <w:ind w:right="-5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каналізаційного колектору по </w:t>
      </w:r>
    </w:p>
    <w:p w:rsidR="00293B1D" w:rsidRDefault="00293B1D" w:rsidP="00293B1D">
      <w:pPr>
        <w:tabs>
          <w:tab w:val="left" w:pos="1701"/>
        </w:tabs>
        <w:ind w:right="-5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вул. Меліораторів та вул. Грушевського </w:t>
      </w:r>
    </w:p>
    <w:p w:rsidR="00293B1D" w:rsidRPr="003974C3" w:rsidRDefault="00293B1D" w:rsidP="00293B1D">
      <w:pPr>
        <w:tabs>
          <w:tab w:val="left" w:pos="1701"/>
        </w:tabs>
        <w:ind w:right="-5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 Чаплинка, Херсонська область»</w:t>
      </w:r>
    </w:p>
    <w:p w:rsidR="00293B1D" w:rsidRDefault="00293B1D" w:rsidP="00293B1D">
      <w:pPr>
        <w:jc w:val="both"/>
        <w:rPr>
          <w:sz w:val="28"/>
          <w:lang w:val="uk-UA"/>
        </w:rPr>
      </w:pPr>
    </w:p>
    <w:p w:rsidR="00293B1D" w:rsidRDefault="00293B1D" w:rsidP="00293B1D">
      <w:pPr>
        <w:ind w:firstLine="62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Відповідно до Постанови Кабінету Міністрів України від 11 травня 2011 року № 560 «Про затвердження Порядку затвердження проектів будівництва і проведення їх експертизи та визнання такими, що втратили чинність, деяких постанов Кабінету Міністрів України» експертного звіту філії ДП «Укрдержбудекспертиза» у Херсонській області від 20 лютого 2017 року №22-0052-17, </w:t>
      </w:r>
      <w:r w:rsidRPr="0047453B">
        <w:rPr>
          <w:sz w:val="28"/>
          <w:lang w:val="uk-UA"/>
        </w:rPr>
        <w:t>керуючись ст.26 Закону України “Про місцеве самоврядування в Україні”, сесія селищної ради</w:t>
      </w:r>
    </w:p>
    <w:p w:rsidR="00293B1D" w:rsidRDefault="00293B1D" w:rsidP="00293B1D">
      <w:pPr>
        <w:ind w:firstLine="627"/>
        <w:jc w:val="both"/>
        <w:rPr>
          <w:sz w:val="28"/>
          <w:lang w:val="uk-UA"/>
        </w:rPr>
      </w:pPr>
    </w:p>
    <w:p w:rsidR="00293B1D" w:rsidRDefault="00293B1D" w:rsidP="00293B1D">
      <w:pPr>
        <w:ind w:firstLine="360"/>
        <w:jc w:val="both"/>
        <w:rPr>
          <w:sz w:val="28"/>
          <w:lang w:val="uk-UA"/>
        </w:rPr>
      </w:pPr>
      <w:r>
        <w:rPr>
          <w:sz w:val="28"/>
          <w:lang w:val="uk-UA"/>
        </w:rPr>
        <w:t>ВИРІШИЛА :</w:t>
      </w:r>
    </w:p>
    <w:p w:rsidR="00293B1D" w:rsidRDefault="00293B1D" w:rsidP="00293B1D">
      <w:pPr>
        <w:ind w:firstLine="360"/>
        <w:jc w:val="both"/>
        <w:rPr>
          <w:sz w:val="28"/>
          <w:lang w:val="uk-UA"/>
        </w:rPr>
      </w:pPr>
    </w:p>
    <w:p w:rsidR="00293B1D" w:rsidRPr="00FA5C94" w:rsidRDefault="00293B1D" w:rsidP="00293B1D">
      <w:pPr>
        <w:numPr>
          <w:ilvl w:val="0"/>
          <w:numId w:val="35"/>
        </w:numPr>
        <w:tabs>
          <w:tab w:val="clear" w:pos="720"/>
          <w:tab w:val="num" w:pos="0"/>
        </w:tabs>
        <w:ind w:left="0" w:firstLine="62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 проектну документацію за</w:t>
      </w:r>
      <w:r w:rsidRPr="00647F2D">
        <w:rPr>
          <w:sz w:val="28"/>
          <w:szCs w:val="28"/>
          <w:lang w:val="uk-UA"/>
        </w:rPr>
        <w:t xml:space="preserve"> проектом </w:t>
      </w:r>
      <w:r>
        <w:rPr>
          <w:sz w:val="28"/>
          <w:lang w:val="uk-UA"/>
        </w:rPr>
        <w:t>«Капітальний ремонт ділянок напірного каналізаційного колектору по вул. Меліораторів та вул. Грушевського смт Чаплинка, Херсонська область» з наступними показниками:</w:t>
      </w:r>
    </w:p>
    <w:p w:rsidR="00293B1D" w:rsidRDefault="00293B1D" w:rsidP="00293B1D">
      <w:pPr>
        <w:ind w:left="627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- </w:t>
      </w:r>
      <w:r>
        <w:rPr>
          <w:sz w:val="28"/>
          <w:szCs w:val="28"/>
          <w:lang w:val="uk-UA"/>
        </w:rPr>
        <w:t>загальна кошторисна вартість – 1266,107 тис.грн.,</w:t>
      </w:r>
    </w:p>
    <w:p w:rsidR="00293B1D" w:rsidRDefault="00293B1D" w:rsidP="00293B1D">
      <w:pPr>
        <w:ind w:left="62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будівельні роботи – 960,318 тис. грн.,</w:t>
      </w:r>
    </w:p>
    <w:p w:rsidR="00293B1D" w:rsidRPr="00CD488A" w:rsidRDefault="00293B1D" w:rsidP="00293B1D">
      <w:pPr>
        <w:ind w:left="62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інші витрати – 305,789 тис. грн.</w:t>
      </w:r>
    </w:p>
    <w:p w:rsidR="00293B1D" w:rsidRDefault="00293B1D" w:rsidP="00293B1D">
      <w:pPr>
        <w:ind w:firstLine="684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Роботи виконати силами ТОВ «ЕКОБУДКОНСАЛТ» директор Нікітенко В.В.</w:t>
      </w:r>
    </w:p>
    <w:p w:rsidR="00293B1D" w:rsidRDefault="00293B1D" w:rsidP="00293B1D">
      <w:pPr>
        <w:ind w:firstLine="6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2. Контроль за виконанням цього рішення покласти на постійну комісію селищної ради з питань планування бюджету та соціально-економічного розвитку.</w:t>
      </w:r>
    </w:p>
    <w:p w:rsidR="00293B1D" w:rsidRDefault="00293B1D" w:rsidP="00293B1D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293B1D" w:rsidRDefault="00293B1D" w:rsidP="00293B1D">
      <w:pPr>
        <w:jc w:val="both"/>
        <w:rPr>
          <w:sz w:val="28"/>
          <w:szCs w:val="28"/>
          <w:lang w:val="uk-UA"/>
        </w:rPr>
      </w:pPr>
    </w:p>
    <w:p w:rsidR="00293B1D" w:rsidRDefault="00293B1D" w:rsidP="00293B1D">
      <w:pPr>
        <w:tabs>
          <w:tab w:val="left" w:pos="170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Селищний голова               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О.Г.Фаустов</w:t>
      </w:r>
    </w:p>
    <w:p w:rsidR="00293B1D" w:rsidRPr="00C16F36" w:rsidRDefault="00293B1D" w:rsidP="00293B1D">
      <w:pPr>
        <w:tabs>
          <w:tab w:val="left" w:pos="1701"/>
        </w:tabs>
        <w:jc w:val="both"/>
        <w:rPr>
          <w:sz w:val="28"/>
          <w:szCs w:val="28"/>
          <w:lang w:val="uk-UA"/>
        </w:rPr>
      </w:pPr>
    </w:p>
    <w:p w:rsidR="004409B2" w:rsidRPr="00293B1D" w:rsidRDefault="004409B2" w:rsidP="00293B1D">
      <w:bookmarkStart w:id="0" w:name="_GoBack"/>
      <w:bookmarkEnd w:id="0"/>
    </w:p>
    <w:sectPr w:rsidR="004409B2" w:rsidRPr="00293B1D" w:rsidSect="00293B1D">
      <w:footerReference w:type="default" r:id="rId10"/>
      <w:footerReference w:type="first" r:id="rId11"/>
      <w:pgSz w:w="11906" w:h="16838"/>
      <w:pgMar w:top="1701" w:right="1134" w:bottom="850" w:left="1134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10F5" w:rsidRDefault="00DE10F5">
      <w:r>
        <w:separator/>
      </w:r>
    </w:p>
  </w:endnote>
  <w:endnote w:type="continuationSeparator" w:id="0">
    <w:p w:rsidR="00DE10F5" w:rsidRDefault="00DE10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charset w:val="CC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altName w:val="MS Mincho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FreeSans">
    <w:altName w:val="Arial"/>
    <w:charset w:val="01"/>
    <w:family w:val="swiss"/>
    <w:pitch w:val="default"/>
  </w:font>
  <w:font w:name="Nimbus Roman No9 L">
    <w:altName w:val="MS Mincho"/>
    <w:charset w:val="80"/>
    <w:family w:val="roman"/>
    <w:pitch w:val="variable"/>
  </w:font>
  <w:font w:name="Liberation Serif">
    <w:altName w:val="Times New Roman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6399" w:rsidRDefault="00B66399">
    <w:pPr>
      <w:pStyle w:val="af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6399" w:rsidRDefault="00B66399">
    <w:pPr>
      <w:pStyle w:val="af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10F5" w:rsidRDefault="00DE10F5">
      <w:r>
        <w:separator/>
      </w:r>
    </w:p>
  </w:footnote>
  <w:footnote w:type="continuationSeparator" w:id="0">
    <w:p w:rsidR="00DE10F5" w:rsidRDefault="00DE10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eastAsia="DejaVu Sans"/>
        <w:kern w:val="1"/>
        <w:sz w:val="28"/>
        <w:szCs w:val="28"/>
        <w:lang w:val="uk-UA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cs="Symbol" w:hint="default"/>
        <w:lang w:val="uk-UA"/>
      </w:r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000000"/>
        <w:lang w:val="uk-UA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color w:val="000000"/>
        <w:lang w:val="uk-UA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7" w15:restartNumberingAfterBreak="0">
    <w:nsid w:val="00000009"/>
    <w:multiLevelType w:val="singleLevel"/>
    <w:tmpl w:val="00000009"/>
    <w:name w:val="WW8Num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8" w15:restartNumberingAfterBreak="0">
    <w:nsid w:val="0000000A"/>
    <w:multiLevelType w:val="singleLevel"/>
    <w:tmpl w:val="0000000A"/>
    <w:name w:val="WW8Num12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9" w15:restartNumberingAfterBreak="0">
    <w:nsid w:val="0000000B"/>
    <w:multiLevelType w:val="singleLevel"/>
    <w:tmpl w:val="0000000B"/>
    <w:name w:val="WW8Num1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0" w15:restartNumberingAfterBreak="0">
    <w:nsid w:val="0000000C"/>
    <w:multiLevelType w:val="singleLevel"/>
    <w:tmpl w:val="0000000C"/>
    <w:name w:val="WW8Num14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pacing w:val="-6"/>
        <w:lang w:val="uk-UA"/>
      </w:rPr>
    </w:lvl>
  </w:abstractNum>
  <w:abstractNum w:abstractNumId="11" w15:restartNumberingAfterBreak="0">
    <w:nsid w:val="0000000D"/>
    <w:multiLevelType w:val="singleLevel"/>
    <w:tmpl w:val="0000000D"/>
    <w:name w:val="WW8Num15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12" w15:restartNumberingAfterBreak="0">
    <w:nsid w:val="0000000E"/>
    <w:multiLevelType w:val="singleLevel"/>
    <w:tmpl w:val="0000000E"/>
    <w:name w:val="WW8Num1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3" w15:restartNumberingAfterBreak="0">
    <w:nsid w:val="0000000F"/>
    <w:multiLevelType w:val="singleLevel"/>
    <w:tmpl w:val="0000000F"/>
    <w:name w:val="WW8Num17"/>
    <w:lvl w:ilvl="0">
      <w:start w:val="1"/>
      <w:numFmt w:val="bullet"/>
      <w:lvlText w:val=""/>
      <w:lvlJc w:val="left"/>
      <w:pPr>
        <w:tabs>
          <w:tab w:val="num" w:pos="1724"/>
        </w:tabs>
        <w:ind w:left="1724" w:hanging="360"/>
      </w:pPr>
      <w:rPr>
        <w:rFonts w:ascii="Symbol" w:hAnsi="Symbol" w:cs="Symbol" w:hint="default"/>
        <w:color w:val="000000"/>
      </w:rPr>
    </w:lvl>
  </w:abstractNum>
  <w:abstractNum w:abstractNumId="14" w15:restartNumberingAfterBreak="0">
    <w:nsid w:val="00000010"/>
    <w:multiLevelType w:val="singleLevel"/>
    <w:tmpl w:val="00000010"/>
    <w:name w:val="WW8Num19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</w:abstractNum>
  <w:abstractNum w:abstractNumId="15" w15:restartNumberingAfterBreak="0">
    <w:nsid w:val="00000011"/>
    <w:multiLevelType w:val="multilevel"/>
    <w:tmpl w:val="00000011"/>
    <w:name w:val="WW8Num2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lang w:val="uk-UA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lang w:val="uk-UA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00000012"/>
    <w:multiLevelType w:val="singleLevel"/>
    <w:tmpl w:val="00000012"/>
    <w:name w:val="WW8Num22"/>
    <w:lvl w:ilvl="0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cs="Symbol" w:hint="default"/>
      </w:rPr>
    </w:lvl>
  </w:abstractNum>
  <w:abstractNum w:abstractNumId="17" w15:restartNumberingAfterBreak="0">
    <w:nsid w:val="00000013"/>
    <w:multiLevelType w:val="singleLevel"/>
    <w:tmpl w:val="00000013"/>
    <w:name w:val="WW8Num2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8" w15:restartNumberingAfterBreak="0">
    <w:nsid w:val="00000014"/>
    <w:multiLevelType w:val="multilevel"/>
    <w:tmpl w:val="00000014"/>
    <w:name w:val="WW8Num24"/>
    <w:lvl w:ilvl="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lang w:val="uk-UA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lang w:val="uk-UA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lang w:val="uk-UA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00000015"/>
    <w:multiLevelType w:val="singleLevel"/>
    <w:tmpl w:val="00000015"/>
    <w:name w:val="WW8Num25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20" w15:restartNumberingAfterBreak="0">
    <w:nsid w:val="00000016"/>
    <w:multiLevelType w:val="singleLevel"/>
    <w:tmpl w:val="00000016"/>
    <w:name w:val="WW8Num2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1" w15:restartNumberingAfterBreak="0">
    <w:nsid w:val="00000017"/>
    <w:multiLevelType w:val="singleLevel"/>
    <w:tmpl w:val="00000017"/>
    <w:name w:val="WW8Num28"/>
    <w:lvl w:ilvl="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lang w:val="uk-UA"/>
      </w:rPr>
    </w:lvl>
  </w:abstractNum>
  <w:abstractNum w:abstractNumId="22" w15:restartNumberingAfterBreak="0">
    <w:nsid w:val="00000018"/>
    <w:multiLevelType w:val="singleLevel"/>
    <w:tmpl w:val="00000018"/>
    <w:name w:val="WW8Num29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23" w15:restartNumberingAfterBreak="0">
    <w:nsid w:val="00000019"/>
    <w:multiLevelType w:val="singleLevel"/>
    <w:tmpl w:val="00000019"/>
    <w:name w:val="WW8Num30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4" w15:restartNumberingAfterBreak="0">
    <w:nsid w:val="0000001A"/>
    <w:multiLevelType w:val="singleLevel"/>
    <w:tmpl w:val="0000001A"/>
    <w:name w:val="WW8Num31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5" w15:restartNumberingAfterBreak="0">
    <w:nsid w:val="0000001B"/>
    <w:multiLevelType w:val="singleLevel"/>
    <w:tmpl w:val="0000001B"/>
    <w:name w:val="WW8Num32"/>
    <w:lvl w:ilvl="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lang w:val="uk-UA"/>
      </w:rPr>
    </w:lvl>
  </w:abstractNum>
  <w:abstractNum w:abstractNumId="26" w15:restartNumberingAfterBreak="0">
    <w:nsid w:val="0000001C"/>
    <w:multiLevelType w:val="singleLevel"/>
    <w:tmpl w:val="0000001C"/>
    <w:name w:val="WW8Num3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27" w15:restartNumberingAfterBreak="0">
    <w:nsid w:val="00695BDA"/>
    <w:multiLevelType w:val="hybridMultilevel"/>
    <w:tmpl w:val="D5FEF5D0"/>
    <w:lvl w:ilvl="0" w:tplc="3C001AB4">
      <w:start w:val="4"/>
      <w:numFmt w:val="bullet"/>
      <w:lvlText w:val="-"/>
      <w:lvlJc w:val="left"/>
      <w:pPr>
        <w:tabs>
          <w:tab w:val="num" w:pos="1920"/>
        </w:tabs>
        <w:ind w:left="1920" w:hanging="12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09AF27BC"/>
    <w:multiLevelType w:val="hybridMultilevel"/>
    <w:tmpl w:val="B610226C"/>
    <w:lvl w:ilvl="0" w:tplc="ED627AE8">
      <w:start w:val="1"/>
      <w:numFmt w:val="decimal"/>
      <w:lvlText w:val="%1."/>
      <w:lvlJc w:val="left"/>
      <w:pPr>
        <w:ind w:left="14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88" w:hanging="360"/>
      </w:pPr>
    </w:lvl>
    <w:lvl w:ilvl="2" w:tplc="0422001B" w:tentative="1">
      <w:start w:val="1"/>
      <w:numFmt w:val="lowerRoman"/>
      <w:lvlText w:val="%3."/>
      <w:lvlJc w:val="right"/>
      <w:pPr>
        <w:ind w:left="2908" w:hanging="180"/>
      </w:pPr>
    </w:lvl>
    <w:lvl w:ilvl="3" w:tplc="0422000F" w:tentative="1">
      <w:start w:val="1"/>
      <w:numFmt w:val="decimal"/>
      <w:lvlText w:val="%4."/>
      <w:lvlJc w:val="left"/>
      <w:pPr>
        <w:ind w:left="3628" w:hanging="360"/>
      </w:pPr>
    </w:lvl>
    <w:lvl w:ilvl="4" w:tplc="04220019" w:tentative="1">
      <w:start w:val="1"/>
      <w:numFmt w:val="lowerLetter"/>
      <w:lvlText w:val="%5."/>
      <w:lvlJc w:val="left"/>
      <w:pPr>
        <w:ind w:left="4348" w:hanging="360"/>
      </w:pPr>
    </w:lvl>
    <w:lvl w:ilvl="5" w:tplc="0422001B" w:tentative="1">
      <w:start w:val="1"/>
      <w:numFmt w:val="lowerRoman"/>
      <w:lvlText w:val="%6."/>
      <w:lvlJc w:val="right"/>
      <w:pPr>
        <w:ind w:left="5068" w:hanging="180"/>
      </w:pPr>
    </w:lvl>
    <w:lvl w:ilvl="6" w:tplc="0422000F" w:tentative="1">
      <w:start w:val="1"/>
      <w:numFmt w:val="decimal"/>
      <w:lvlText w:val="%7."/>
      <w:lvlJc w:val="left"/>
      <w:pPr>
        <w:ind w:left="5788" w:hanging="360"/>
      </w:pPr>
    </w:lvl>
    <w:lvl w:ilvl="7" w:tplc="04220019" w:tentative="1">
      <w:start w:val="1"/>
      <w:numFmt w:val="lowerLetter"/>
      <w:lvlText w:val="%8."/>
      <w:lvlJc w:val="left"/>
      <w:pPr>
        <w:ind w:left="6508" w:hanging="360"/>
      </w:pPr>
    </w:lvl>
    <w:lvl w:ilvl="8" w:tplc="0422001B" w:tentative="1">
      <w:start w:val="1"/>
      <w:numFmt w:val="lowerRoman"/>
      <w:lvlText w:val="%9."/>
      <w:lvlJc w:val="right"/>
      <w:pPr>
        <w:ind w:left="7228" w:hanging="180"/>
      </w:pPr>
    </w:lvl>
  </w:abstractNum>
  <w:abstractNum w:abstractNumId="29" w15:restartNumberingAfterBreak="0">
    <w:nsid w:val="09D85F6B"/>
    <w:multiLevelType w:val="multilevel"/>
    <w:tmpl w:val="F93620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0" w15:restartNumberingAfterBreak="0">
    <w:nsid w:val="0EE80E8C"/>
    <w:multiLevelType w:val="multilevel"/>
    <w:tmpl w:val="CACA5B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1" w15:restartNumberingAfterBreak="0">
    <w:nsid w:val="13F84532"/>
    <w:multiLevelType w:val="hybridMultilevel"/>
    <w:tmpl w:val="98C4FB2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22E6469"/>
    <w:multiLevelType w:val="hybridMultilevel"/>
    <w:tmpl w:val="D7AA1988"/>
    <w:lvl w:ilvl="0" w:tplc="4D40F64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3" w15:restartNumberingAfterBreak="0">
    <w:nsid w:val="2399592C"/>
    <w:multiLevelType w:val="hybridMultilevel"/>
    <w:tmpl w:val="C31E0D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0C355F6"/>
    <w:multiLevelType w:val="hybridMultilevel"/>
    <w:tmpl w:val="917EF92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164028C"/>
    <w:multiLevelType w:val="hybridMultilevel"/>
    <w:tmpl w:val="DC52F37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4B94DC9"/>
    <w:multiLevelType w:val="hybridMultilevel"/>
    <w:tmpl w:val="419C557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5FE7F40"/>
    <w:multiLevelType w:val="hybridMultilevel"/>
    <w:tmpl w:val="B456CF24"/>
    <w:lvl w:ilvl="0" w:tplc="D5B64662">
      <w:start w:val="2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3BF568C6"/>
    <w:multiLevelType w:val="hybridMultilevel"/>
    <w:tmpl w:val="9A8208F6"/>
    <w:lvl w:ilvl="0" w:tplc="55F6293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072136C"/>
    <w:multiLevelType w:val="hybridMultilevel"/>
    <w:tmpl w:val="9A8208F6"/>
    <w:lvl w:ilvl="0" w:tplc="55F6293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0FE0AA6"/>
    <w:multiLevelType w:val="multilevel"/>
    <w:tmpl w:val="5714110E"/>
    <w:lvl w:ilvl="0">
      <w:start w:val="1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10"/>
        </w:tabs>
        <w:ind w:left="171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50"/>
        </w:tabs>
        <w:ind w:left="225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00"/>
        </w:tabs>
        <w:ind w:left="270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150"/>
        </w:tabs>
        <w:ind w:left="315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880"/>
      </w:pPr>
      <w:rPr>
        <w:rFonts w:hint="default"/>
      </w:rPr>
    </w:lvl>
  </w:abstractNum>
  <w:abstractNum w:abstractNumId="41" w15:restartNumberingAfterBreak="0">
    <w:nsid w:val="4F867EFA"/>
    <w:multiLevelType w:val="hybridMultilevel"/>
    <w:tmpl w:val="3C96A406"/>
    <w:lvl w:ilvl="0" w:tplc="DA9ACA8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17944E0"/>
    <w:multiLevelType w:val="hybridMultilevel"/>
    <w:tmpl w:val="98C4FB2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2235A45"/>
    <w:multiLevelType w:val="hybridMultilevel"/>
    <w:tmpl w:val="4B4649F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22D191D"/>
    <w:multiLevelType w:val="multilevel"/>
    <w:tmpl w:val="6F2EB6A8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45" w15:restartNumberingAfterBreak="0">
    <w:nsid w:val="735D0D81"/>
    <w:multiLevelType w:val="hybridMultilevel"/>
    <w:tmpl w:val="CF0EF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44"/>
  </w:num>
  <w:num w:numId="3">
    <w:abstractNumId w:val="30"/>
  </w:num>
  <w:num w:numId="4">
    <w:abstractNumId w:val="38"/>
  </w:num>
  <w:num w:numId="5">
    <w:abstractNumId w:val="39"/>
  </w:num>
  <w:num w:numId="6">
    <w:abstractNumId w:val="32"/>
  </w:num>
  <w:num w:numId="7">
    <w:abstractNumId w:val="31"/>
  </w:num>
  <w:num w:numId="8">
    <w:abstractNumId w:val="43"/>
  </w:num>
  <w:num w:numId="9">
    <w:abstractNumId w:val="0"/>
  </w:num>
  <w:num w:numId="10">
    <w:abstractNumId w:val="1"/>
  </w:num>
  <w:num w:numId="11">
    <w:abstractNumId w:val="2"/>
  </w:num>
  <w:num w:numId="12">
    <w:abstractNumId w:val="3"/>
  </w:num>
  <w:num w:numId="13">
    <w:abstractNumId w:val="4"/>
  </w:num>
  <w:num w:numId="14">
    <w:abstractNumId w:val="5"/>
  </w:num>
  <w:num w:numId="15">
    <w:abstractNumId w:val="6"/>
  </w:num>
  <w:num w:numId="16">
    <w:abstractNumId w:val="7"/>
  </w:num>
  <w:num w:numId="17">
    <w:abstractNumId w:val="8"/>
  </w:num>
  <w:num w:numId="18">
    <w:abstractNumId w:val="9"/>
  </w:num>
  <w:num w:numId="19">
    <w:abstractNumId w:val="10"/>
  </w:num>
  <w:num w:numId="20">
    <w:abstractNumId w:val="11"/>
  </w:num>
  <w:num w:numId="21">
    <w:abstractNumId w:val="12"/>
  </w:num>
  <w:num w:numId="22">
    <w:abstractNumId w:val="13"/>
  </w:num>
  <w:num w:numId="23">
    <w:abstractNumId w:val="14"/>
  </w:num>
  <w:num w:numId="24">
    <w:abstractNumId w:val="15"/>
  </w:num>
  <w:num w:numId="25">
    <w:abstractNumId w:val="17"/>
  </w:num>
  <w:num w:numId="26">
    <w:abstractNumId w:val="18"/>
  </w:num>
  <w:num w:numId="27">
    <w:abstractNumId w:val="19"/>
  </w:num>
  <w:num w:numId="28">
    <w:abstractNumId w:val="20"/>
  </w:num>
  <w:num w:numId="29">
    <w:abstractNumId w:val="21"/>
  </w:num>
  <w:num w:numId="30">
    <w:abstractNumId w:val="23"/>
  </w:num>
  <w:num w:numId="31">
    <w:abstractNumId w:val="24"/>
  </w:num>
  <w:num w:numId="32">
    <w:abstractNumId w:val="25"/>
  </w:num>
  <w:num w:numId="33">
    <w:abstractNumId w:val="26"/>
  </w:num>
  <w:num w:numId="34">
    <w:abstractNumId w:val="41"/>
  </w:num>
  <w:num w:numId="35">
    <w:abstractNumId w:val="45"/>
  </w:num>
  <w:num w:numId="36">
    <w:abstractNumId w:val="29"/>
  </w:num>
  <w:num w:numId="37">
    <w:abstractNumId w:val="37"/>
  </w:num>
  <w:num w:numId="38">
    <w:abstractNumId w:val="28"/>
  </w:num>
  <w:num w:numId="39">
    <w:abstractNumId w:val="35"/>
  </w:num>
  <w:num w:numId="40">
    <w:abstractNumId w:val="36"/>
  </w:num>
  <w:num w:numId="41">
    <w:abstractNumId w:val="42"/>
  </w:num>
  <w:num w:numId="42">
    <w:abstractNumId w:val="34"/>
  </w:num>
  <w:num w:numId="43">
    <w:abstractNumId w:val="33"/>
  </w:num>
  <w:num w:numId="44">
    <w:abstractNumId w:val="40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hideSpellingErrors/>
  <w:hideGrammaticalError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61F"/>
    <w:rsid w:val="0000543B"/>
    <w:rsid w:val="0000648F"/>
    <w:rsid w:val="00006791"/>
    <w:rsid w:val="00007F4D"/>
    <w:rsid w:val="000132BF"/>
    <w:rsid w:val="00015EBD"/>
    <w:rsid w:val="000236A6"/>
    <w:rsid w:val="00040D04"/>
    <w:rsid w:val="00050B55"/>
    <w:rsid w:val="00053EE2"/>
    <w:rsid w:val="00065031"/>
    <w:rsid w:val="00065400"/>
    <w:rsid w:val="00074B58"/>
    <w:rsid w:val="000834B2"/>
    <w:rsid w:val="000938A4"/>
    <w:rsid w:val="000939B1"/>
    <w:rsid w:val="0009425D"/>
    <w:rsid w:val="000968A3"/>
    <w:rsid w:val="000A5375"/>
    <w:rsid w:val="000B4864"/>
    <w:rsid w:val="000D16C9"/>
    <w:rsid w:val="000E653C"/>
    <w:rsid w:val="000F20F7"/>
    <w:rsid w:val="000F46DA"/>
    <w:rsid w:val="0010060A"/>
    <w:rsid w:val="0010114C"/>
    <w:rsid w:val="00102741"/>
    <w:rsid w:val="00113D53"/>
    <w:rsid w:val="0011494D"/>
    <w:rsid w:val="00116063"/>
    <w:rsid w:val="00120D09"/>
    <w:rsid w:val="00122908"/>
    <w:rsid w:val="00123477"/>
    <w:rsid w:val="00124219"/>
    <w:rsid w:val="00134BE1"/>
    <w:rsid w:val="001350CF"/>
    <w:rsid w:val="00140009"/>
    <w:rsid w:val="001501D9"/>
    <w:rsid w:val="00156A79"/>
    <w:rsid w:val="00161CBC"/>
    <w:rsid w:val="00167DE5"/>
    <w:rsid w:val="001756D2"/>
    <w:rsid w:val="00180F65"/>
    <w:rsid w:val="00192E08"/>
    <w:rsid w:val="001A2AAF"/>
    <w:rsid w:val="001A461F"/>
    <w:rsid w:val="001A4E78"/>
    <w:rsid w:val="001D0F16"/>
    <w:rsid w:val="001D340F"/>
    <w:rsid w:val="001E7314"/>
    <w:rsid w:val="001E7E6C"/>
    <w:rsid w:val="001F0B0C"/>
    <w:rsid w:val="001F23D7"/>
    <w:rsid w:val="001F6277"/>
    <w:rsid w:val="00203375"/>
    <w:rsid w:val="0020425F"/>
    <w:rsid w:val="00216470"/>
    <w:rsid w:val="00221265"/>
    <w:rsid w:val="00222D36"/>
    <w:rsid w:val="0025299F"/>
    <w:rsid w:val="00252EBE"/>
    <w:rsid w:val="0026570D"/>
    <w:rsid w:val="002710F7"/>
    <w:rsid w:val="00273E47"/>
    <w:rsid w:val="00274001"/>
    <w:rsid w:val="00275C0D"/>
    <w:rsid w:val="00276BEE"/>
    <w:rsid w:val="00280970"/>
    <w:rsid w:val="00280EAE"/>
    <w:rsid w:val="00293B1D"/>
    <w:rsid w:val="002964E5"/>
    <w:rsid w:val="002A1C5A"/>
    <w:rsid w:val="002B1008"/>
    <w:rsid w:val="002C130A"/>
    <w:rsid w:val="002E0849"/>
    <w:rsid w:val="002F22F9"/>
    <w:rsid w:val="002F5C5D"/>
    <w:rsid w:val="0030519F"/>
    <w:rsid w:val="003056D7"/>
    <w:rsid w:val="00312165"/>
    <w:rsid w:val="00317DA4"/>
    <w:rsid w:val="00322AC3"/>
    <w:rsid w:val="00326888"/>
    <w:rsid w:val="00330962"/>
    <w:rsid w:val="00332179"/>
    <w:rsid w:val="003411E6"/>
    <w:rsid w:val="003464B7"/>
    <w:rsid w:val="00351CA3"/>
    <w:rsid w:val="00355478"/>
    <w:rsid w:val="00362E5B"/>
    <w:rsid w:val="00364509"/>
    <w:rsid w:val="003645B8"/>
    <w:rsid w:val="00387ABB"/>
    <w:rsid w:val="00390594"/>
    <w:rsid w:val="00393477"/>
    <w:rsid w:val="003949FB"/>
    <w:rsid w:val="0039611C"/>
    <w:rsid w:val="003968F0"/>
    <w:rsid w:val="00396C85"/>
    <w:rsid w:val="003A029B"/>
    <w:rsid w:val="003A06B8"/>
    <w:rsid w:val="003A66F3"/>
    <w:rsid w:val="003B2A86"/>
    <w:rsid w:val="003B3E32"/>
    <w:rsid w:val="003B65C2"/>
    <w:rsid w:val="003C60C2"/>
    <w:rsid w:val="003D0938"/>
    <w:rsid w:val="003D680A"/>
    <w:rsid w:val="003E3100"/>
    <w:rsid w:val="003F03C2"/>
    <w:rsid w:val="003F0694"/>
    <w:rsid w:val="003F2595"/>
    <w:rsid w:val="003F3CD1"/>
    <w:rsid w:val="003F49A6"/>
    <w:rsid w:val="003F60D7"/>
    <w:rsid w:val="004006F1"/>
    <w:rsid w:val="00400772"/>
    <w:rsid w:val="00407D3E"/>
    <w:rsid w:val="00421C35"/>
    <w:rsid w:val="004243FC"/>
    <w:rsid w:val="00430BE6"/>
    <w:rsid w:val="00436FCD"/>
    <w:rsid w:val="004409B2"/>
    <w:rsid w:val="004475D6"/>
    <w:rsid w:val="0045416C"/>
    <w:rsid w:val="00456A6D"/>
    <w:rsid w:val="004606FF"/>
    <w:rsid w:val="00466221"/>
    <w:rsid w:val="00466CAB"/>
    <w:rsid w:val="0047608C"/>
    <w:rsid w:val="0048097C"/>
    <w:rsid w:val="0048101B"/>
    <w:rsid w:val="00495F0D"/>
    <w:rsid w:val="004A00AD"/>
    <w:rsid w:val="004A7350"/>
    <w:rsid w:val="004B18F6"/>
    <w:rsid w:val="004B427B"/>
    <w:rsid w:val="004C1558"/>
    <w:rsid w:val="004C7693"/>
    <w:rsid w:val="004D5943"/>
    <w:rsid w:val="004D6F9F"/>
    <w:rsid w:val="004D797B"/>
    <w:rsid w:val="004E16E9"/>
    <w:rsid w:val="00501612"/>
    <w:rsid w:val="005041BE"/>
    <w:rsid w:val="00504974"/>
    <w:rsid w:val="00507959"/>
    <w:rsid w:val="005213AC"/>
    <w:rsid w:val="00522A99"/>
    <w:rsid w:val="00524659"/>
    <w:rsid w:val="00532B8B"/>
    <w:rsid w:val="00532EBE"/>
    <w:rsid w:val="00540BE5"/>
    <w:rsid w:val="0054441E"/>
    <w:rsid w:val="00555E5B"/>
    <w:rsid w:val="005601CD"/>
    <w:rsid w:val="00570240"/>
    <w:rsid w:val="005715C1"/>
    <w:rsid w:val="00590D2E"/>
    <w:rsid w:val="00592A22"/>
    <w:rsid w:val="00593C43"/>
    <w:rsid w:val="005952E5"/>
    <w:rsid w:val="00595B6B"/>
    <w:rsid w:val="005B3750"/>
    <w:rsid w:val="005B4271"/>
    <w:rsid w:val="005D4908"/>
    <w:rsid w:val="005E55E8"/>
    <w:rsid w:val="005E6D53"/>
    <w:rsid w:val="005E770D"/>
    <w:rsid w:val="005F70C3"/>
    <w:rsid w:val="0060461E"/>
    <w:rsid w:val="0060538B"/>
    <w:rsid w:val="00605AB3"/>
    <w:rsid w:val="006173C6"/>
    <w:rsid w:val="00620CB4"/>
    <w:rsid w:val="00621513"/>
    <w:rsid w:val="006220FB"/>
    <w:rsid w:val="00640B5A"/>
    <w:rsid w:val="00641135"/>
    <w:rsid w:val="00644FBA"/>
    <w:rsid w:val="00665C4D"/>
    <w:rsid w:val="00673CB7"/>
    <w:rsid w:val="006A546F"/>
    <w:rsid w:val="006A5B77"/>
    <w:rsid w:val="006B027A"/>
    <w:rsid w:val="0070557D"/>
    <w:rsid w:val="00707ABD"/>
    <w:rsid w:val="00711811"/>
    <w:rsid w:val="0071409D"/>
    <w:rsid w:val="0071619A"/>
    <w:rsid w:val="00723FC4"/>
    <w:rsid w:val="0073273A"/>
    <w:rsid w:val="007347EB"/>
    <w:rsid w:val="00734DD7"/>
    <w:rsid w:val="0074002F"/>
    <w:rsid w:val="00742504"/>
    <w:rsid w:val="00743057"/>
    <w:rsid w:val="00750D39"/>
    <w:rsid w:val="007659C4"/>
    <w:rsid w:val="0077431E"/>
    <w:rsid w:val="00780D82"/>
    <w:rsid w:val="0079513C"/>
    <w:rsid w:val="00796525"/>
    <w:rsid w:val="00796B7B"/>
    <w:rsid w:val="007B7EE8"/>
    <w:rsid w:val="007C4AEB"/>
    <w:rsid w:val="007C5C7B"/>
    <w:rsid w:val="007D4498"/>
    <w:rsid w:val="007D522A"/>
    <w:rsid w:val="007E6C21"/>
    <w:rsid w:val="00800918"/>
    <w:rsid w:val="00801845"/>
    <w:rsid w:val="00806D89"/>
    <w:rsid w:val="008167C8"/>
    <w:rsid w:val="00827B42"/>
    <w:rsid w:val="00833237"/>
    <w:rsid w:val="00835221"/>
    <w:rsid w:val="008416F6"/>
    <w:rsid w:val="00844B77"/>
    <w:rsid w:val="00851E60"/>
    <w:rsid w:val="0087094D"/>
    <w:rsid w:val="008A1266"/>
    <w:rsid w:val="008B204E"/>
    <w:rsid w:val="008B660E"/>
    <w:rsid w:val="008B6F60"/>
    <w:rsid w:val="008D54D8"/>
    <w:rsid w:val="008E3CF0"/>
    <w:rsid w:val="008E74E6"/>
    <w:rsid w:val="008E7B7A"/>
    <w:rsid w:val="008F3307"/>
    <w:rsid w:val="008F5100"/>
    <w:rsid w:val="008F5762"/>
    <w:rsid w:val="008F59C5"/>
    <w:rsid w:val="008F5A4D"/>
    <w:rsid w:val="00907723"/>
    <w:rsid w:val="009134AD"/>
    <w:rsid w:val="00916CCB"/>
    <w:rsid w:val="00924918"/>
    <w:rsid w:val="00932CFA"/>
    <w:rsid w:val="0093416C"/>
    <w:rsid w:val="00940689"/>
    <w:rsid w:val="00941F70"/>
    <w:rsid w:val="0094462F"/>
    <w:rsid w:val="0095334B"/>
    <w:rsid w:val="009552F4"/>
    <w:rsid w:val="00957A2E"/>
    <w:rsid w:val="009668FD"/>
    <w:rsid w:val="00966A6F"/>
    <w:rsid w:val="00970AC5"/>
    <w:rsid w:val="009752AE"/>
    <w:rsid w:val="00976F64"/>
    <w:rsid w:val="00993A6F"/>
    <w:rsid w:val="00995F6C"/>
    <w:rsid w:val="009B37C9"/>
    <w:rsid w:val="009C22CB"/>
    <w:rsid w:val="009F2C36"/>
    <w:rsid w:val="009F67D8"/>
    <w:rsid w:val="00A002D1"/>
    <w:rsid w:val="00A00E94"/>
    <w:rsid w:val="00A02FE0"/>
    <w:rsid w:val="00A059E8"/>
    <w:rsid w:val="00A070C6"/>
    <w:rsid w:val="00A10E48"/>
    <w:rsid w:val="00A12262"/>
    <w:rsid w:val="00A15F32"/>
    <w:rsid w:val="00A23CC3"/>
    <w:rsid w:val="00A3192E"/>
    <w:rsid w:val="00A33186"/>
    <w:rsid w:val="00A33329"/>
    <w:rsid w:val="00A3461F"/>
    <w:rsid w:val="00A3722D"/>
    <w:rsid w:val="00A45EFB"/>
    <w:rsid w:val="00A46560"/>
    <w:rsid w:val="00A6123A"/>
    <w:rsid w:val="00A61A65"/>
    <w:rsid w:val="00A65099"/>
    <w:rsid w:val="00A721BD"/>
    <w:rsid w:val="00A8301C"/>
    <w:rsid w:val="00A9018F"/>
    <w:rsid w:val="00A92D8C"/>
    <w:rsid w:val="00A96D0D"/>
    <w:rsid w:val="00AA2DB2"/>
    <w:rsid w:val="00AB40A8"/>
    <w:rsid w:val="00AC54D4"/>
    <w:rsid w:val="00AC5BDC"/>
    <w:rsid w:val="00AE06BA"/>
    <w:rsid w:val="00AE2AE3"/>
    <w:rsid w:val="00AE2F33"/>
    <w:rsid w:val="00AE5235"/>
    <w:rsid w:val="00B04E2F"/>
    <w:rsid w:val="00B06B46"/>
    <w:rsid w:val="00B07E54"/>
    <w:rsid w:val="00B10A81"/>
    <w:rsid w:val="00B15E11"/>
    <w:rsid w:val="00B213B2"/>
    <w:rsid w:val="00B23DB5"/>
    <w:rsid w:val="00B23F29"/>
    <w:rsid w:val="00B270FC"/>
    <w:rsid w:val="00B30744"/>
    <w:rsid w:val="00B413D1"/>
    <w:rsid w:val="00B46AE5"/>
    <w:rsid w:val="00B50510"/>
    <w:rsid w:val="00B50AF4"/>
    <w:rsid w:val="00B518F0"/>
    <w:rsid w:val="00B64F92"/>
    <w:rsid w:val="00B66399"/>
    <w:rsid w:val="00B66DAF"/>
    <w:rsid w:val="00B6720F"/>
    <w:rsid w:val="00B71554"/>
    <w:rsid w:val="00B73E61"/>
    <w:rsid w:val="00B73FF9"/>
    <w:rsid w:val="00B95653"/>
    <w:rsid w:val="00B95ADD"/>
    <w:rsid w:val="00B96021"/>
    <w:rsid w:val="00BA27AC"/>
    <w:rsid w:val="00BB0BE3"/>
    <w:rsid w:val="00BD1371"/>
    <w:rsid w:val="00BD1545"/>
    <w:rsid w:val="00BD3571"/>
    <w:rsid w:val="00BF10EC"/>
    <w:rsid w:val="00BF21B5"/>
    <w:rsid w:val="00BF7D55"/>
    <w:rsid w:val="00C015A0"/>
    <w:rsid w:val="00C021D7"/>
    <w:rsid w:val="00C24D32"/>
    <w:rsid w:val="00C33CF7"/>
    <w:rsid w:val="00C33ECF"/>
    <w:rsid w:val="00C41A08"/>
    <w:rsid w:val="00C42421"/>
    <w:rsid w:val="00C51A8E"/>
    <w:rsid w:val="00C562F4"/>
    <w:rsid w:val="00C570EC"/>
    <w:rsid w:val="00C64AE8"/>
    <w:rsid w:val="00C73D40"/>
    <w:rsid w:val="00C74067"/>
    <w:rsid w:val="00C77ABD"/>
    <w:rsid w:val="00C920EC"/>
    <w:rsid w:val="00C9339B"/>
    <w:rsid w:val="00CA287C"/>
    <w:rsid w:val="00CA49FE"/>
    <w:rsid w:val="00CB6C28"/>
    <w:rsid w:val="00CD4A83"/>
    <w:rsid w:val="00CE4CB0"/>
    <w:rsid w:val="00CF01A7"/>
    <w:rsid w:val="00D028D4"/>
    <w:rsid w:val="00D0785E"/>
    <w:rsid w:val="00D158E5"/>
    <w:rsid w:val="00D17E64"/>
    <w:rsid w:val="00D17F00"/>
    <w:rsid w:val="00D27D8A"/>
    <w:rsid w:val="00D47977"/>
    <w:rsid w:val="00D55DC7"/>
    <w:rsid w:val="00D564EF"/>
    <w:rsid w:val="00D752BC"/>
    <w:rsid w:val="00D80203"/>
    <w:rsid w:val="00D80FE2"/>
    <w:rsid w:val="00D8143D"/>
    <w:rsid w:val="00D8311D"/>
    <w:rsid w:val="00D9023E"/>
    <w:rsid w:val="00D95C4D"/>
    <w:rsid w:val="00D97DA0"/>
    <w:rsid w:val="00DA04D3"/>
    <w:rsid w:val="00DA29D3"/>
    <w:rsid w:val="00DB5813"/>
    <w:rsid w:val="00DB6173"/>
    <w:rsid w:val="00DB6FB3"/>
    <w:rsid w:val="00DC27F6"/>
    <w:rsid w:val="00DC32DC"/>
    <w:rsid w:val="00DC342E"/>
    <w:rsid w:val="00DC579E"/>
    <w:rsid w:val="00DD74D3"/>
    <w:rsid w:val="00DD7615"/>
    <w:rsid w:val="00DE10F5"/>
    <w:rsid w:val="00DE2543"/>
    <w:rsid w:val="00DF18C3"/>
    <w:rsid w:val="00DF6B2D"/>
    <w:rsid w:val="00E02D4B"/>
    <w:rsid w:val="00E0731B"/>
    <w:rsid w:val="00E130A4"/>
    <w:rsid w:val="00E15EC8"/>
    <w:rsid w:val="00E175D9"/>
    <w:rsid w:val="00E25C36"/>
    <w:rsid w:val="00E27533"/>
    <w:rsid w:val="00E35D36"/>
    <w:rsid w:val="00E536B6"/>
    <w:rsid w:val="00E54130"/>
    <w:rsid w:val="00E543B8"/>
    <w:rsid w:val="00E54AA3"/>
    <w:rsid w:val="00E60061"/>
    <w:rsid w:val="00E604C7"/>
    <w:rsid w:val="00E615FF"/>
    <w:rsid w:val="00E6597B"/>
    <w:rsid w:val="00E664D3"/>
    <w:rsid w:val="00E96DAF"/>
    <w:rsid w:val="00E97DFD"/>
    <w:rsid w:val="00EA4E1B"/>
    <w:rsid w:val="00EA6554"/>
    <w:rsid w:val="00EC69CB"/>
    <w:rsid w:val="00ED11CC"/>
    <w:rsid w:val="00EE7ACE"/>
    <w:rsid w:val="00EF001F"/>
    <w:rsid w:val="00EF5439"/>
    <w:rsid w:val="00EF557E"/>
    <w:rsid w:val="00F163E2"/>
    <w:rsid w:val="00F33938"/>
    <w:rsid w:val="00F36931"/>
    <w:rsid w:val="00F4217F"/>
    <w:rsid w:val="00F6055B"/>
    <w:rsid w:val="00F66981"/>
    <w:rsid w:val="00F715EB"/>
    <w:rsid w:val="00F72BC2"/>
    <w:rsid w:val="00F76989"/>
    <w:rsid w:val="00F96697"/>
    <w:rsid w:val="00FA0D2D"/>
    <w:rsid w:val="00FA2102"/>
    <w:rsid w:val="00FA675B"/>
    <w:rsid w:val="00FB6683"/>
    <w:rsid w:val="00FB769B"/>
    <w:rsid w:val="00FC13CC"/>
    <w:rsid w:val="00FC2703"/>
    <w:rsid w:val="00FC4BBD"/>
    <w:rsid w:val="00FD177E"/>
    <w:rsid w:val="00FE2789"/>
    <w:rsid w:val="00FE3E0F"/>
    <w:rsid w:val="00FF3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98BE2C3-E3F7-45FC-AE58-15B6F965D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46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844B7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4409B2"/>
    <w:pPr>
      <w:keepNext/>
      <w:tabs>
        <w:tab w:val="num" w:pos="576"/>
      </w:tabs>
      <w:suppressAutoHyphens/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  <w:lang w:eastAsia="zh-CN"/>
    </w:rPr>
  </w:style>
  <w:style w:type="paragraph" w:styleId="3">
    <w:name w:val="heading 3"/>
    <w:basedOn w:val="a"/>
    <w:next w:val="a0"/>
    <w:link w:val="30"/>
    <w:uiPriority w:val="99"/>
    <w:qFormat/>
    <w:rsid w:val="004409B2"/>
    <w:pPr>
      <w:tabs>
        <w:tab w:val="num" w:pos="720"/>
      </w:tabs>
      <w:suppressAutoHyphens/>
      <w:spacing w:before="280" w:after="280"/>
      <w:ind w:left="720" w:hanging="720"/>
      <w:outlineLvl w:val="2"/>
    </w:pPr>
    <w:rPr>
      <w:b/>
      <w:bCs/>
      <w:sz w:val="27"/>
      <w:szCs w:val="27"/>
      <w:lang w:eastAsia="zh-CN"/>
    </w:rPr>
  </w:style>
  <w:style w:type="paragraph" w:styleId="4">
    <w:name w:val="heading 4"/>
    <w:basedOn w:val="a"/>
    <w:next w:val="a"/>
    <w:link w:val="40"/>
    <w:uiPriority w:val="99"/>
    <w:qFormat/>
    <w:rsid w:val="004409B2"/>
    <w:pPr>
      <w:keepNext/>
      <w:tabs>
        <w:tab w:val="num" w:pos="864"/>
      </w:tabs>
      <w:suppressAutoHyphens/>
      <w:spacing w:before="240" w:after="60"/>
      <w:ind w:left="864" w:hanging="864"/>
      <w:outlineLvl w:val="3"/>
    </w:pPr>
    <w:rPr>
      <w:b/>
      <w:bCs/>
      <w:sz w:val="28"/>
      <w:szCs w:val="28"/>
      <w:lang w:val="uk-UA"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 Знак"/>
    <w:basedOn w:val="a"/>
    <w:uiPriority w:val="99"/>
    <w:rsid w:val="00A3461F"/>
    <w:rPr>
      <w:rFonts w:ascii="Verdana" w:hAnsi="Verdana" w:cs="Verdana"/>
      <w:lang w:val="en-US" w:eastAsia="en-US"/>
    </w:rPr>
  </w:style>
  <w:style w:type="paragraph" w:customStyle="1" w:styleId="Style4">
    <w:name w:val="Style4"/>
    <w:basedOn w:val="a"/>
    <w:uiPriority w:val="99"/>
    <w:rsid w:val="004606FF"/>
    <w:pPr>
      <w:widowControl w:val="0"/>
      <w:autoSpaceDE w:val="0"/>
      <w:autoSpaceDN w:val="0"/>
      <w:adjustRightInd w:val="0"/>
      <w:spacing w:line="312" w:lineRule="exact"/>
      <w:ind w:firstLine="1373"/>
    </w:pPr>
    <w:rPr>
      <w:sz w:val="24"/>
      <w:szCs w:val="24"/>
    </w:rPr>
  </w:style>
  <w:style w:type="paragraph" w:customStyle="1" w:styleId="Style18">
    <w:name w:val="Style18"/>
    <w:basedOn w:val="a"/>
    <w:uiPriority w:val="99"/>
    <w:rsid w:val="004606FF"/>
    <w:pPr>
      <w:widowControl w:val="0"/>
      <w:autoSpaceDE w:val="0"/>
      <w:autoSpaceDN w:val="0"/>
      <w:adjustRightInd w:val="0"/>
      <w:spacing w:line="275" w:lineRule="exact"/>
      <w:ind w:firstLine="701"/>
      <w:jc w:val="both"/>
    </w:pPr>
    <w:rPr>
      <w:sz w:val="24"/>
      <w:szCs w:val="24"/>
    </w:rPr>
  </w:style>
  <w:style w:type="character" w:customStyle="1" w:styleId="FontStyle26">
    <w:name w:val="Font Style26"/>
    <w:uiPriority w:val="99"/>
    <w:rsid w:val="004606FF"/>
    <w:rPr>
      <w:rFonts w:ascii="Times New Roman" w:hAnsi="Times New Roman" w:cs="Times New Roman" w:hint="default"/>
      <w:sz w:val="20"/>
      <w:szCs w:val="20"/>
    </w:rPr>
  </w:style>
  <w:style w:type="paragraph" w:styleId="a5">
    <w:name w:val="header"/>
    <w:basedOn w:val="a"/>
    <w:link w:val="a6"/>
    <w:uiPriority w:val="99"/>
    <w:rsid w:val="004606FF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4606F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StyleZakonu">
    <w:name w:val="StyleZakonu"/>
    <w:basedOn w:val="a"/>
    <w:uiPriority w:val="99"/>
    <w:rsid w:val="003B2A86"/>
    <w:pPr>
      <w:spacing w:after="60" w:line="220" w:lineRule="exact"/>
      <w:ind w:firstLine="284"/>
      <w:jc w:val="both"/>
    </w:pPr>
    <w:rPr>
      <w:lang w:val="uk-UA"/>
    </w:rPr>
  </w:style>
  <w:style w:type="paragraph" w:customStyle="1" w:styleId="StyleProp">
    <w:name w:val="StyleProp"/>
    <w:basedOn w:val="a"/>
    <w:uiPriority w:val="99"/>
    <w:rsid w:val="003B2A86"/>
    <w:pPr>
      <w:spacing w:line="200" w:lineRule="exact"/>
      <w:ind w:firstLine="227"/>
      <w:jc w:val="both"/>
    </w:pPr>
    <w:rPr>
      <w:sz w:val="18"/>
      <w:lang w:val="uk-UA"/>
    </w:rPr>
  </w:style>
  <w:style w:type="paragraph" w:styleId="a7">
    <w:name w:val="List Paragraph"/>
    <w:basedOn w:val="a"/>
    <w:uiPriority w:val="99"/>
    <w:qFormat/>
    <w:rsid w:val="003B65C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8">
    <w:name w:val="No Spacing"/>
    <w:uiPriority w:val="99"/>
    <w:qFormat/>
    <w:rsid w:val="003B65C2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9">
    <w:name w:val="Balloon Text"/>
    <w:basedOn w:val="a"/>
    <w:link w:val="aa"/>
    <w:uiPriority w:val="99"/>
    <w:unhideWhenUsed/>
    <w:rsid w:val="006220F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6220FB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b">
    <w:name w:val="Обычный (веб) Знак"/>
    <w:aliases w:val="Обычный (Web) Знак"/>
    <w:link w:val="ac"/>
    <w:uiPriority w:val="99"/>
    <w:locked/>
    <w:rsid w:val="00FD177E"/>
    <w:rPr>
      <w:sz w:val="24"/>
      <w:szCs w:val="24"/>
    </w:rPr>
  </w:style>
  <w:style w:type="paragraph" w:styleId="ac">
    <w:name w:val="Normal (Web)"/>
    <w:aliases w:val="Обычный (Web)"/>
    <w:basedOn w:val="a"/>
    <w:link w:val="ab"/>
    <w:uiPriority w:val="99"/>
    <w:unhideWhenUsed/>
    <w:qFormat/>
    <w:rsid w:val="00FD177E"/>
    <w:pPr>
      <w:spacing w:after="120"/>
      <w:ind w:left="283"/>
    </w:pPr>
    <w:rPr>
      <w:rFonts w:asciiTheme="minorHAnsi" w:eastAsiaTheme="minorHAnsi" w:hAnsiTheme="minorHAnsi" w:cstheme="minorBidi"/>
      <w:sz w:val="24"/>
      <w:szCs w:val="24"/>
      <w:lang w:val="uk-UA" w:eastAsia="en-US"/>
    </w:rPr>
  </w:style>
  <w:style w:type="character" w:customStyle="1" w:styleId="20">
    <w:name w:val="Заголовок 2 Знак"/>
    <w:basedOn w:val="a1"/>
    <w:link w:val="2"/>
    <w:uiPriority w:val="99"/>
    <w:rsid w:val="004409B2"/>
    <w:rPr>
      <w:rFonts w:ascii="Arial" w:eastAsia="Times New Roman" w:hAnsi="Arial" w:cs="Arial"/>
      <w:b/>
      <w:bCs/>
      <w:i/>
      <w:iCs/>
      <w:sz w:val="28"/>
      <w:szCs w:val="28"/>
      <w:lang w:val="ru-RU" w:eastAsia="zh-CN"/>
    </w:rPr>
  </w:style>
  <w:style w:type="character" w:customStyle="1" w:styleId="30">
    <w:name w:val="Заголовок 3 Знак"/>
    <w:basedOn w:val="a1"/>
    <w:link w:val="3"/>
    <w:uiPriority w:val="99"/>
    <w:rsid w:val="004409B2"/>
    <w:rPr>
      <w:rFonts w:ascii="Times New Roman" w:eastAsia="Times New Roman" w:hAnsi="Times New Roman" w:cs="Times New Roman"/>
      <w:b/>
      <w:bCs/>
      <w:sz w:val="27"/>
      <w:szCs w:val="27"/>
      <w:lang w:val="ru-RU" w:eastAsia="zh-CN"/>
    </w:rPr>
  </w:style>
  <w:style w:type="character" w:customStyle="1" w:styleId="40">
    <w:name w:val="Заголовок 4 Знак"/>
    <w:basedOn w:val="a1"/>
    <w:link w:val="4"/>
    <w:uiPriority w:val="99"/>
    <w:rsid w:val="004409B2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customStyle="1" w:styleId="WW8Num1z0">
    <w:name w:val="WW8Num1z0"/>
    <w:uiPriority w:val="99"/>
    <w:rsid w:val="004409B2"/>
    <w:rPr>
      <w:rFonts w:eastAsia="DejaVu Sans"/>
      <w:kern w:val="1"/>
      <w:sz w:val="28"/>
      <w:szCs w:val="28"/>
      <w:lang w:val="uk-UA"/>
    </w:rPr>
  </w:style>
  <w:style w:type="character" w:customStyle="1" w:styleId="WW8Num2z0">
    <w:name w:val="WW8Num2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2z1">
    <w:name w:val="WW8Num2z1"/>
    <w:uiPriority w:val="99"/>
    <w:rsid w:val="004409B2"/>
    <w:rPr>
      <w:rFonts w:ascii="Times New Roman" w:eastAsia="Times New Roman" w:hAnsi="Times New Roman" w:cs="Times New Roman" w:hint="default"/>
    </w:rPr>
  </w:style>
  <w:style w:type="character" w:customStyle="1" w:styleId="WW8Num2z2">
    <w:name w:val="WW8Num2z2"/>
    <w:uiPriority w:val="99"/>
    <w:rsid w:val="004409B2"/>
    <w:rPr>
      <w:rFonts w:ascii="Wingdings" w:hAnsi="Wingdings" w:cs="Wingdings" w:hint="default"/>
    </w:rPr>
  </w:style>
  <w:style w:type="character" w:customStyle="1" w:styleId="WW8Num2z4">
    <w:name w:val="WW8Num2z4"/>
    <w:uiPriority w:val="99"/>
    <w:rsid w:val="004409B2"/>
    <w:rPr>
      <w:rFonts w:ascii="Courier New" w:hAnsi="Courier New" w:cs="Courier New" w:hint="default"/>
    </w:rPr>
  </w:style>
  <w:style w:type="character" w:customStyle="1" w:styleId="WW8Num3z0">
    <w:name w:val="WW8Num3z0"/>
    <w:uiPriority w:val="99"/>
    <w:rsid w:val="004409B2"/>
    <w:rPr>
      <w:rFonts w:ascii="Symbol" w:hAnsi="Symbol" w:cs="Symbol" w:hint="default"/>
    </w:rPr>
  </w:style>
  <w:style w:type="character" w:customStyle="1" w:styleId="WW8Num3z1">
    <w:name w:val="WW8Num3z1"/>
    <w:uiPriority w:val="99"/>
    <w:rsid w:val="004409B2"/>
    <w:rPr>
      <w:rFonts w:ascii="Times New Roman" w:eastAsia="Times New Roman" w:hAnsi="Times New Roman" w:cs="Times New Roman" w:hint="default"/>
    </w:rPr>
  </w:style>
  <w:style w:type="character" w:customStyle="1" w:styleId="WW8Num3z2">
    <w:name w:val="WW8Num3z2"/>
    <w:uiPriority w:val="99"/>
    <w:rsid w:val="004409B2"/>
    <w:rPr>
      <w:rFonts w:ascii="Wingdings" w:hAnsi="Wingdings" w:cs="Wingdings" w:hint="default"/>
    </w:rPr>
  </w:style>
  <w:style w:type="character" w:customStyle="1" w:styleId="WW8Num3z4">
    <w:name w:val="WW8Num3z4"/>
    <w:uiPriority w:val="99"/>
    <w:rsid w:val="004409B2"/>
    <w:rPr>
      <w:rFonts w:ascii="Courier New" w:hAnsi="Courier New" w:cs="Courier New" w:hint="default"/>
    </w:rPr>
  </w:style>
  <w:style w:type="character" w:customStyle="1" w:styleId="WW8Num4z0">
    <w:name w:val="WW8Num4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4z1">
    <w:name w:val="WW8Num4z1"/>
    <w:uiPriority w:val="99"/>
    <w:rsid w:val="004409B2"/>
    <w:rPr>
      <w:rFonts w:ascii="Times New Roman" w:eastAsia="Times New Roman" w:hAnsi="Times New Roman" w:cs="Times New Roman" w:hint="default"/>
    </w:rPr>
  </w:style>
  <w:style w:type="character" w:customStyle="1" w:styleId="WW8Num4z2">
    <w:name w:val="WW8Num4z2"/>
    <w:uiPriority w:val="99"/>
    <w:rsid w:val="004409B2"/>
    <w:rPr>
      <w:rFonts w:ascii="Wingdings" w:hAnsi="Wingdings" w:cs="Wingdings" w:hint="default"/>
    </w:rPr>
  </w:style>
  <w:style w:type="character" w:customStyle="1" w:styleId="WW8Num4z4">
    <w:name w:val="WW8Num4z4"/>
    <w:uiPriority w:val="99"/>
    <w:rsid w:val="004409B2"/>
    <w:rPr>
      <w:rFonts w:ascii="Courier New" w:hAnsi="Courier New" w:cs="Courier New" w:hint="default"/>
    </w:rPr>
  </w:style>
  <w:style w:type="character" w:customStyle="1" w:styleId="WW8Num5z0">
    <w:name w:val="WW8Num5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5z1">
    <w:name w:val="WW8Num5z1"/>
    <w:uiPriority w:val="99"/>
    <w:rsid w:val="004409B2"/>
    <w:rPr>
      <w:rFonts w:ascii="Courier New" w:hAnsi="Courier New" w:cs="Courier New" w:hint="default"/>
    </w:rPr>
  </w:style>
  <w:style w:type="character" w:customStyle="1" w:styleId="WW8Num5z2">
    <w:name w:val="WW8Num5z2"/>
    <w:uiPriority w:val="99"/>
    <w:rsid w:val="004409B2"/>
    <w:rPr>
      <w:rFonts w:ascii="Wingdings" w:hAnsi="Wingdings" w:cs="Wingdings" w:hint="default"/>
    </w:rPr>
  </w:style>
  <w:style w:type="character" w:customStyle="1" w:styleId="WW8Num6z0">
    <w:name w:val="WW8Num6z0"/>
    <w:uiPriority w:val="99"/>
    <w:rsid w:val="004409B2"/>
    <w:rPr>
      <w:rFonts w:ascii="Symbol" w:hAnsi="Symbol" w:cs="Symbol" w:hint="default"/>
    </w:rPr>
  </w:style>
  <w:style w:type="character" w:customStyle="1" w:styleId="WW8Num6z1">
    <w:name w:val="WW8Num6z1"/>
    <w:uiPriority w:val="99"/>
    <w:rsid w:val="004409B2"/>
    <w:rPr>
      <w:rFonts w:ascii="Courier New" w:hAnsi="Courier New" w:cs="Courier New" w:hint="default"/>
    </w:rPr>
  </w:style>
  <w:style w:type="character" w:customStyle="1" w:styleId="WW8Num6z2">
    <w:name w:val="WW8Num6z2"/>
    <w:uiPriority w:val="99"/>
    <w:rsid w:val="004409B2"/>
    <w:rPr>
      <w:rFonts w:ascii="Wingdings" w:hAnsi="Wingdings" w:cs="Wingdings" w:hint="default"/>
    </w:rPr>
  </w:style>
  <w:style w:type="character" w:customStyle="1" w:styleId="WW8Num7z0">
    <w:name w:val="WW8Num7z0"/>
    <w:uiPriority w:val="99"/>
    <w:rsid w:val="004409B2"/>
    <w:rPr>
      <w:rFonts w:ascii="Symbol" w:hAnsi="Symbol" w:cs="Symbol" w:hint="default"/>
      <w:color w:val="000000"/>
      <w:lang w:val="uk-UA"/>
    </w:rPr>
  </w:style>
  <w:style w:type="character" w:customStyle="1" w:styleId="WW8Num7z2">
    <w:name w:val="WW8Num7z2"/>
    <w:uiPriority w:val="99"/>
    <w:rsid w:val="004409B2"/>
    <w:rPr>
      <w:rFonts w:ascii="Wingdings" w:hAnsi="Wingdings" w:cs="Wingdings" w:hint="default"/>
    </w:rPr>
  </w:style>
  <w:style w:type="character" w:customStyle="1" w:styleId="WW8Num7z4">
    <w:name w:val="WW8Num7z4"/>
    <w:uiPriority w:val="99"/>
    <w:rsid w:val="004409B2"/>
    <w:rPr>
      <w:rFonts w:ascii="Courier New" w:hAnsi="Courier New" w:cs="Courier New" w:hint="default"/>
    </w:rPr>
  </w:style>
  <w:style w:type="character" w:customStyle="1" w:styleId="WW8Num8z0">
    <w:name w:val="WW8Num8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8z1">
    <w:name w:val="WW8Num8z1"/>
    <w:uiPriority w:val="99"/>
    <w:rsid w:val="004409B2"/>
    <w:rPr>
      <w:rFonts w:ascii="Times New Roman" w:eastAsia="Times New Roman" w:hAnsi="Times New Roman" w:cs="Times New Roman" w:hint="default"/>
    </w:rPr>
  </w:style>
  <w:style w:type="character" w:customStyle="1" w:styleId="WW8Num8z2">
    <w:name w:val="WW8Num8z2"/>
    <w:uiPriority w:val="99"/>
    <w:rsid w:val="004409B2"/>
    <w:rPr>
      <w:rFonts w:ascii="Wingdings" w:hAnsi="Wingdings" w:cs="Wingdings" w:hint="default"/>
    </w:rPr>
  </w:style>
  <w:style w:type="character" w:customStyle="1" w:styleId="WW8Num8z4">
    <w:name w:val="WW8Num8z4"/>
    <w:uiPriority w:val="99"/>
    <w:rsid w:val="004409B2"/>
    <w:rPr>
      <w:rFonts w:ascii="Courier New" w:hAnsi="Courier New" w:cs="Courier New" w:hint="default"/>
    </w:rPr>
  </w:style>
  <w:style w:type="character" w:customStyle="1" w:styleId="WW8Num9z0">
    <w:name w:val="WW8Num9z0"/>
    <w:uiPriority w:val="99"/>
    <w:rsid w:val="004409B2"/>
  </w:style>
  <w:style w:type="character" w:customStyle="1" w:styleId="WW8Num9z1">
    <w:name w:val="WW8Num9z1"/>
    <w:uiPriority w:val="99"/>
    <w:rsid w:val="004409B2"/>
  </w:style>
  <w:style w:type="character" w:customStyle="1" w:styleId="WW8Num9z2">
    <w:name w:val="WW8Num9z2"/>
    <w:uiPriority w:val="99"/>
    <w:rsid w:val="004409B2"/>
  </w:style>
  <w:style w:type="character" w:customStyle="1" w:styleId="WW8Num9z3">
    <w:name w:val="WW8Num9z3"/>
    <w:uiPriority w:val="99"/>
    <w:rsid w:val="004409B2"/>
  </w:style>
  <w:style w:type="character" w:customStyle="1" w:styleId="WW8Num9z4">
    <w:name w:val="WW8Num9z4"/>
    <w:uiPriority w:val="99"/>
    <w:rsid w:val="004409B2"/>
  </w:style>
  <w:style w:type="character" w:customStyle="1" w:styleId="WW8Num9z5">
    <w:name w:val="WW8Num9z5"/>
    <w:uiPriority w:val="99"/>
    <w:rsid w:val="004409B2"/>
  </w:style>
  <w:style w:type="character" w:customStyle="1" w:styleId="WW8Num9z6">
    <w:name w:val="WW8Num9z6"/>
    <w:uiPriority w:val="99"/>
    <w:rsid w:val="004409B2"/>
  </w:style>
  <w:style w:type="character" w:customStyle="1" w:styleId="WW8Num9z7">
    <w:name w:val="WW8Num9z7"/>
    <w:uiPriority w:val="99"/>
    <w:rsid w:val="004409B2"/>
  </w:style>
  <w:style w:type="character" w:customStyle="1" w:styleId="WW8Num9z8">
    <w:name w:val="WW8Num9z8"/>
    <w:uiPriority w:val="99"/>
    <w:rsid w:val="004409B2"/>
  </w:style>
  <w:style w:type="character" w:customStyle="1" w:styleId="WW8Num10z0">
    <w:name w:val="WW8Num10z0"/>
    <w:uiPriority w:val="99"/>
    <w:rsid w:val="004409B2"/>
    <w:rPr>
      <w:rFonts w:ascii="Times New Roman" w:eastAsia="Times New Roman" w:hAnsi="Times New Roman" w:cs="Times New Roman" w:hint="default"/>
    </w:rPr>
  </w:style>
  <w:style w:type="character" w:customStyle="1" w:styleId="WW8Num10z1">
    <w:name w:val="WW8Num10z1"/>
    <w:uiPriority w:val="99"/>
    <w:rsid w:val="004409B2"/>
    <w:rPr>
      <w:rFonts w:ascii="Courier New" w:hAnsi="Courier New" w:cs="Courier New" w:hint="default"/>
    </w:rPr>
  </w:style>
  <w:style w:type="character" w:customStyle="1" w:styleId="WW8Num10z2">
    <w:name w:val="WW8Num10z2"/>
    <w:uiPriority w:val="99"/>
    <w:rsid w:val="004409B2"/>
    <w:rPr>
      <w:rFonts w:ascii="Wingdings" w:hAnsi="Wingdings" w:cs="Wingdings" w:hint="default"/>
    </w:rPr>
  </w:style>
  <w:style w:type="character" w:customStyle="1" w:styleId="WW8Num10z3">
    <w:name w:val="WW8Num10z3"/>
    <w:uiPriority w:val="99"/>
    <w:rsid w:val="004409B2"/>
    <w:rPr>
      <w:rFonts w:ascii="Symbol" w:hAnsi="Symbol" w:cs="Symbol" w:hint="default"/>
    </w:rPr>
  </w:style>
  <w:style w:type="character" w:customStyle="1" w:styleId="WW8Num11z0">
    <w:name w:val="WW8Num11z0"/>
    <w:uiPriority w:val="99"/>
    <w:rsid w:val="004409B2"/>
    <w:rPr>
      <w:rFonts w:ascii="Symbol" w:hAnsi="Symbol" w:cs="Symbol" w:hint="default"/>
    </w:rPr>
  </w:style>
  <w:style w:type="character" w:customStyle="1" w:styleId="WW8Num11z1">
    <w:name w:val="WW8Num11z1"/>
    <w:uiPriority w:val="99"/>
    <w:rsid w:val="004409B2"/>
  </w:style>
  <w:style w:type="character" w:customStyle="1" w:styleId="WW8Num11z2">
    <w:name w:val="WW8Num11z2"/>
    <w:uiPriority w:val="99"/>
    <w:rsid w:val="004409B2"/>
  </w:style>
  <w:style w:type="character" w:customStyle="1" w:styleId="WW8Num11z3">
    <w:name w:val="WW8Num11z3"/>
    <w:uiPriority w:val="99"/>
    <w:rsid w:val="004409B2"/>
  </w:style>
  <w:style w:type="character" w:customStyle="1" w:styleId="WW8Num11z4">
    <w:name w:val="WW8Num11z4"/>
    <w:uiPriority w:val="99"/>
    <w:rsid w:val="004409B2"/>
  </w:style>
  <w:style w:type="character" w:customStyle="1" w:styleId="WW8Num11z5">
    <w:name w:val="WW8Num11z5"/>
    <w:uiPriority w:val="99"/>
    <w:rsid w:val="004409B2"/>
  </w:style>
  <w:style w:type="character" w:customStyle="1" w:styleId="WW8Num11z6">
    <w:name w:val="WW8Num11z6"/>
    <w:uiPriority w:val="99"/>
    <w:rsid w:val="004409B2"/>
  </w:style>
  <w:style w:type="character" w:customStyle="1" w:styleId="WW8Num11z7">
    <w:name w:val="WW8Num11z7"/>
    <w:uiPriority w:val="99"/>
    <w:rsid w:val="004409B2"/>
  </w:style>
  <w:style w:type="character" w:customStyle="1" w:styleId="WW8Num11z8">
    <w:name w:val="WW8Num11z8"/>
    <w:uiPriority w:val="99"/>
    <w:rsid w:val="004409B2"/>
  </w:style>
  <w:style w:type="character" w:customStyle="1" w:styleId="WW8Num12z0">
    <w:name w:val="WW8Num12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12z1">
    <w:name w:val="WW8Num12z1"/>
    <w:uiPriority w:val="99"/>
    <w:rsid w:val="004409B2"/>
    <w:rPr>
      <w:rFonts w:ascii="Courier New" w:hAnsi="Courier New" w:cs="Courier New" w:hint="default"/>
    </w:rPr>
  </w:style>
  <w:style w:type="character" w:customStyle="1" w:styleId="WW8Num12z2">
    <w:name w:val="WW8Num12z2"/>
    <w:uiPriority w:val="99"/>
    <w:rsid w:val="004409B2"/>
    <w:rPr>
      <w:rFonts w:ascii="Wingdings" w:hAnsi="Wingdings" w:cs="Wingdings" w:hint="default"/>
    </w:rPr>
  </w:style>
  <w:style w:type="character" w:customStyle="1" w:styleId="WW8Num13z0">
    <w:name w:val="WW8Num13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13z1">
    <w:name w:val="WW8Num13z1"/>
    <w:uiPriority w:val="99"/>
    <w:rsid w:val="004409B2"/>
    <w:rPr>
      <w:rFonts w:ascii="Courier New" w:hAnsi="Courier New" w:cs="Courier New" w:hint="default"/>
    </w:rPr>
  </w:style>
  <w:style w:type="character" w:customStyle="1" w:styleId="WW8Num13z2">
    <w:name w:val="WW8Num13z2"/>
    <w:uiPriority w:val="99"/>
    <w:rsid w:val="004409B2"/>
    <w:rPr>
      <w:rFonts w:ascii="Wingdings" w:hAnsi="Wingdings" w:cs="Wingdings" w:hint="default"/>
    </w:rPr>
  </w:style>
  <w:style w:type="character" w:customStyle="1" w:styleId="WW8Num14z0">
    <w:name w:val="WW8Num14z0"/>
    <w:uiPriority w:val="99"/>
    <w:rsid w:val="004409B2"/>
    <w:rPr>
      <w:rFonts w:ascii="Symbol" w:hAnsi="Symbol" w:cs="Symbol" w:hint="default"/>
      <w:spacing w:val="-6"/>
      <w:lang w:val="uk-UA"/>
    </w:rPr>
  </w:style>
  <w:style w:type="character" w:customStyle="1" w:styleId="WW8Num14z1">
    <w:name w:val="WW8Num14z1"/>
    <w:uiPriority w:val="99"/>
    <w:rsid w:val="004409B2"/>
  </w:style>
  <w:style w:type="character" w:customStyle="1" w:styleId="WW8Num14z2">
    <w:name w:val="WW8Num14z2"/>
    <w:uiPriority w:val="99"/>
    <w:rsid w:val="004409B2"/>
  </w:style>
  <w:style w:type="character" w:customStyle="1" w:styleId="WW8Num14z3">
    <w:name w:val="WW8Num14z3"/>
    <w:uiPriority w:val="99"/>
    <w:rsid w:val="004409B2"/>
  </w:style>
  <w:style w:type="character" w:customStyle="1" w:styleId="WW8Num14z4">
    <w:name w:val="WW8Num14z4"/>
    <w:uiPriority w:val="99"/>
    <w:rsid w:val="004409B2"/>
  </w:style>
  <w:style w:type="character" w:customStyle="1" w:styleId="WW8Num14z5">
    <w:name w:val="WW8Num14z5"/>
    <w:uiPriority w:val="99"/>
    <w:rsid w:val="004409B2"/>
  </w:style>
  <w:style w:type="character" w:customStyle="1" w:styleId="WW8Num14z6">
    <w:name w:val="WW8Num14z6"/>
    <w:uiPriority w:val="99"/>
    <w:rsid w:val="004409B2"/>
  </w:style>
  <w:style w:type="character" w:customStyle="1" w:styleId="WW8Num14z7">
    <w:name w:val="WW8Num14z7"/>
    <w:uiPriority w:val="99"/>
    <w:rsid w:val="004409B2"/>
  </w:style>
  <w:style w:type="character" w:customStyle="1" w:styleId="WW8Num14z8">
    <w:name w:val="WW8Num14z8"/>
    <w:uiPriority w:val="99"/>
    <w:rsid w:val="004409B2"/>
  </w:style>
  <w:style w:type="character" w:customStyle="1" w:styleId="WW8Num15z0">
    <w:name w:val="WW8Num15z0"/>
    <w:uiPriority w:val="99"/>
    <w:rsid w:val="004409B2"/>
    <w:rPr>
      <w:rFonts w:ascii="Symbol" w:hAnsi="Symbol" w:cs="Symbol" w:hint="default"/>
    </w:rPr>
  </w:style>
  <w:style w:type="character" w:customStyle="1" w:styleId="WW8Num15z1">
    <w:name w:val="WW8Num15z1"/>
    <w:uiPriority w:val="99"/>
    <w:rsid w:val="004409B2"/>
    <w:rPr>
      <w:rFonts w:ascii="Courier New" w:hAnsi="Courier New" w:cs="Courier New" w:hint="default"/>
    </w:rPr>
  </w:style>
  <w:style w:type="character" w:customStyle="1" w:styleId="WW8Num15z2">
    <w:name w:val="WW8Num15z2"/>
    <w:uiPriority w:val="99"/>
    <w:rsid w:val="004409B2"/>
    <w:rPr>
      <w:rFonts w:ascii="Wingdings" w:hAnsi="Wingdings" w:cs="Wingdings" w:hint="default"/>
    </w:rPr>
  </w:style>
  <w:style w:type="character" w:customStyle="1" w:styleId="WW8Num16z0">
    <w:name w:val="WW8Num16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16z1">
    <w:name w:val="WW8Num16z1"/>
    <w:uiPriority w:val="99"/>
    <w:rsid w:val="004409B2"/>
    <w:rPr>
      <w:rFonts w:ascii="Courier New" w:hAnsi="Courier New" w:cs="Courier New" w:hint="default"/>
    </w:rPr>
  </w:style>
  <w:style w:type="character" w:customStyle="1" w:styleId="WW8Num16z2">
    <w:name w:val="WW8Num16z2"/>
    <w:uiPriority w:val="99"/>
    <w:rsid w:val="004409B2"/>
    <w:rPr>
      <w:rFonts w:ascii="Wingdings" w:hAnsi="Wingdings" w:cs="Wingdings" w:hint="default"/>
    </w:rPr>
  </w:style>
  <w:style w:type="character" w:customStyle="1" w:styleId="WW8Num17z0">
    <w:name w:val="WW8Num17z0"/>
    <w:uiPriority w:val="99"/>
    <w:rsid w:val="004409B2"/>
    <w:rPr>
      <w:rFonts w:ascii="Symbol" w:hAnsi="Symbol" w:cs="Symbol" w:hint="default"/>
      <w:color w:val="000000"/>
    </w:rPr>
  </w:style>
  <w:style w:type="character" w:customStyle="1" w:styleId="WW8Num17z1">
    <w:name w:val="WW8Num17z1"/>
    <w:uiPriority w:val="99"/>
    <w:rsid w:val="004409B2"/>
    <w:rPr>
      <w:rFonts w:ascii="Courier New" w:hAnsi="Courier New" w:cs="Courier New" w:hint="default"/>
    </w:rPr>
  </w:style>
  <w:style w:type="character" w:customStyle="1" w:styleId="WW8Num17z2">
    <w:name w:val="WW8Num17z2"/>
    <w:uiPriority w:val="99"/>
    <w:rsid w:val="004409B2"/>
    <w:rPr>
      <w:rFonts w:ascii="Wingdings" w:hAnsi="Wingdings" w:cs="Wingdings" w:hint="default"/>
    </w:rPr>
  </w:style>
  <w:style w:type="character" w:customStyle="1" w:styleId="WW8Num18z0">
    <w:name w:val="WW8Num18z0"/>
    <w:uiPriority w:val="99"/>
    <w:rsid w:val="004409B2"/>
    <w:rPr>
      <w:rFonts w:ascii="Symbol" w:hAnsi="Symbol" w:cs="Symbol" w:hint="default"/>
    </w:rPr>
  </w:style>
  <w:style w:type="character" w:customStyle="1" w:styleId="WW8Num18z2">
    <w:name w:val="WW8Num18z2"/>
    <w:uiPriority w:val="99"/>
    <w:rsid w:val="004409B2"/>
    <w:rPr>
      <w:rFonts w:ascii="Wingdings" w:hAnsi="Wingdings" w:cs="Wingdings" w:hint="default"/>
    </w:rPr>
  </w:style>
  <w:style w:type="character" w:customStyle="1" w:styleId="WW8Num18z4">
    <w:name w:val="WW8Num18z4"/>
    <w:uiPriority w:val="99"/>
    <w:rsid w:val="004409B2"/>
    <w:rPr>
      <w:rFonts w:ascii="Courier New" w:hAnsi="Courier New" w:cs="Courier New" w:hint="default"/>
    </w:rPr>
  </w:style>
  <w:style w:type="character" w:customStyle="1" w:styleId="WW8Num19z0">
    <w:name w:val="WW8Num19z0"/>
    <w:uiPriority w:val="99"/>
    <w:rsid w:val="004409B2"/>
    <w:rPr>
      <w:rFonts w:ascii="Symbol" w:hAnsi="Symbol" w:cs="Symbol" w:hint="default"/>
      <w:color w:val="000000"/>
      <w:lang w:val="uk-UA"/>
    </w:rPr>
  </w:style>
  <w:style w:type="character" w:customStyle="1" w:styleId="WW8Num19z1">
    <w:name w:val="WW8Num19z1"/>
    <w:uiPriority w:val="99"/>
    <w:rsid w:val="004409B2"/>
    <w:rPr>
      <w:rFonts w:ascii="Courier New" w:hAnsi="Courier New" w:cs="Courier New" w:hint="default"/>
    </w:rPr>
  </w:style>
  <w:style w:type="character" w:customStyle="1" w:styleId="WW8Num19z2">
    <w:name w:val="WW8Num19z2"/>
    <w:uiPriority w:val="99"/>
    <w:rsid w:val="004409B2"/>
    <w:rPr>
      <w:rFonts w:ascii="Wingdings" w:hAnsi="Wingdings" w:cs="Wingdings" w:hint="default"/>
    </w:rPr>
  </w:style>
  <w:style w:type="character" w:customStyle="1" w:styleId="WW8Num20z0">
    <w:name w:val="WW8Num20z0"/>
    <w:uiPriority w:val="99"/>
    <w:rsid w:val="004409B2"/>
    <w:rPr>
      <w:rFonts w:ascii="Times New Roman" w:eastAsia="Times New Roman" w:hAnsi="Times New Roman" w:cs="Times New Roman" w:hint="default"/>
    </w:rPr>
  </w:style>
  <w:style w:type="character" w:customStyle="1" w:styleId="WW8Num20z1">
    <w:name w:val="WW8Num20z1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20z2">
    <w:name w:val="WW8Num20z2"/>
    <w:uiPriority w:val="99"/>
    <w:rsid w:val="004409B2"/>
    <w:rPr>
      <w:rFonts w:ascii="Wingdings" w:hAnsi="Wingdings" w:cs="Wingdings" w:hint="default"/>
    </w:rPr>
  </w:style>
  <w:style w:type="character" w:customStyle="1" w:styleId="WW8Num20z4">
    <w:name w:val="WW8Num20z4"/>
    <w:uiPriority w:val="99"/>
    <w:rsid w:val="004409B2"/>
    <w:rPr>
      <w:rFonts w:ascii="Courier New" w:hAnsi="Courier New" w:cs="Courier New" w:hint="default"/>
    </w:rPr>
  </w:style>
  <w:style w:type="character" w:customStyle="1" w:styleId="WW8Num21z0">
    <w:name w:val="WW8Num21z0"/>
    <w:uiPriority w:val="99"/>
    <w:rsid w:val="004409B2"/>
    <w:rPr>
      <w:rFonts w:ascii="Symbol" w:hAnsi="Symbol" w:cs="Symbol" w:hint="default"/>
    </w:rPr>
  </w:style>
  <w:style w:type="character" w:customStyle="1" w:styleId="WW8Num21z1">
    <w:name w:val="WW8Num21z1"/>
    <w:uiPriority w:val="99"/>
    <w:rsid w:val="004409B2"/>
    <w:rPr>
      <w:rFonts w:ascii="Courier New" w:hAnsi="Courier New" w:cs="Courier New" w:hint="default"/>
    </w:rPr>
  </w:style>
  <w:style w:type="character" w:customStyle="1" w:styleId="WW8Num21z2">
    <w:name w:val="WW8Num21z2"/>
    <w:uiPriority w:val="99"/>
    <w:rsid w:val="004409B2"/>
    <w:rPr>
      <w:rFonts w:ascii="Wingdings" w:hAnsi="Wingdings" w:cs="Wingdings" w:hint="default"/>
    </w:rPr>
  </w:style>
  <w:style w:type="character" w:customStyle="1" w:styleId="WW8Num22z0">
    <w:name w:val="WW8Num22z0"/>
    <w:uiPriority w:val="99"/>
    <w:rsid w:val="004409B2"/>
    <w:rPr>
      <w:rFonts w:ascii="Symbol" w:hAnsi="Symbol" w:cs="Symbol" w:hint="default"/>
    </w:rPr>
  </w:style>
  <w:style w:type="character" w:customStyle="1" w:styleId="WW8Num22z1">
    <w:name w:val="WW8Num22z1"/>
    <w:uiPriority w:val="99"/>
    <w:rsid w:val="004409B2"/>
    <w:rPr>
      <w:rFonts w:ascii="Courier New" w:hAnsi="Courier New" w:cs="Courier New" w:hint="default"/>
    </w:rPr>
  </w:style>
  <w:style w:type="character" w:customStyle="1" w:styleId="WW8Num22z2">
    <w:name w:val="WW8Num22z2"/>
    <w:uiPriority w:val="99"/>
    <w:rsid w:val="004409B2"/>
    <w:rPr>
      <w:rFonts w:ascii="Wingdings" w:hAnsi="Wingdings" w:cs="Wingdings" w:hint="default"/>
    </w:rPr>
  </w:style>
  <w:style w:type="character" w:customStyle="1" w:styleId="WW8Num23z0">
    <w:name w:val="WW8Num23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23z1">
    <w:name w:val="WW8Num23z1"/>
    <w:uiPriority w:val="99"/>
    <w:rsid w:val="004409B2"/>
    <w:rPr>
      <w:rFonts w:ascii="Courier New" w:hAnsi="Courier New" w:cs="Courier New" w:hint="default"/>
    </w:rPr>
  </w:style>
  <w:style w:type="character" w:customStyle="1" w:styleId="WW8Num23z2">
    <w:name w:val="WW8Num23z2"/>
    <w:uiPriority w:val="99"/>
    <w:rsid w:val="004409B2"/>
    <w:rPr>
      <w:rFonts w:ascii="Wingdings" w:hAnsi="Wingdings" w:cs="Wingdings" w:hint="default"/>
    </w:rPr>
  </w:style>
  <w:style w:type="character" w:customStyle="1" w:styleId="WW8Num24z0">
    <w:name w:val="WW8Num24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24z2">
    <w:name w:val="WW8Num24z2"/>
    <w:uiPriority w:val="99"/>
    <w:rsid w:val="004409B2"/>
    <w:rPr>
      <w:rFonts w:ascii="Wingdings" w:hAnsi="Wingdings" w:cs="Wingdings" w:hint="default"/>
    </w:rPr>
  </w:style>
  <w:style w:type="character" w:customStyle="1" w:styleId="WW8Num24z4">
    <w:name w:val="WW8Num24z4"/>
    <w:uiPriority w:val="99"/>
    <w:rsid w:val="004409B2"/>
    <w:rPr>
      <w:rFonts w:ascii="Courier New" w:hAnsi="Courier New" w:cs="Courier New" w:hint="default"/>
    </w:rPr>
  </w:style>
  <w:style w:type="character" w:customStyle="1" w:styleId="WW8Num25z0">
    <w:name w:val="WW8Num25z0"/>
    <w:uiPriority w:val="99"/>
    <w:rsid w:val="004409B2"/>
    <w:rPr>
      <w:rFonts w:ascii="Symbol" w:hAnsi="Symbol" w:cs="Symbol" w:hint="default"/>
    </w:rPr>
  </w:style>
  <w:style w:type="character" w:customStyle="1" w:styleId="WW8Num25z1">
    <w:name w:val="WW8Num25z1"/>
    <w:uiPriority w:val="99"/>
    <w:rsid w:val="004409B2"/>
    <w:rPr>
      <w:rFonts w:cs="Times New Roman"/>
    </w:rPr>
  </w:style>
  <w:style w:type="character" w:customStyle="1" w:styleId="WW8Num26z0">
    <w:name w:val="WW8Num26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26z1">
    <w:name w:val="WW8Num26z1"/>
    <w:uiPriority w:val="99"/>
    <w:rsid w:val="004409B2"/>
    <w:rPr>
      <w:rFonts w:ascii="Courier New" w:hAnsi="Courier New" w:cs="Courier New" w:hint="default"/>
    </w:rPr>
  </w:style>
  <w:style w:type="character" w:customStyle="1" w:styleId="WW8Num26z2">
    <w:name w:val="WW8Num26z2"/>
    <w:uiPriority w:val="99"/>
    <w:rsid w:val="004409B2"/>
    <w:rPr>
      <w:rFonts w:ascii="Wingdings" w:hAnsi="Wingdings" w:cs="Wingdings" w:hint="default"/>
    </w:rPr>
  </w:style>
  <w:style w:type="character" w:customStyle="1" w:styleId="WW8Num27z0">
    <w:name w:val="WW8Num27z0"/>
    <w:uiPriority w:val="99"/>
    <w:rsid w:val="004409B2"/>
    <w:rPr>
      <w:rFonts w:ascii="Symbol" w:hAnsi="Symbol" w:cs="Symbol" w:hint="default"/>
    </w:rPr>
  </w:style>
  <w:style w:type="character" w:customStyle="1" w:styleId="WW8Num27z1">
    <w:name w:val="WW8Num27z1"/>
    <w:uiPriority w:val="99"/>
    <w:rsid w:val="004409B2"/>
    <w:rPr>
      <w:rFonts w:ascii="Courier New" w:hAnsi="Courier New" w:cs="Courier New" w:hint="default"/>
    </w:rPr>
  </w:style>
  <w:style w:type="character" w:customStyle="1" w:styleId="WW8Num27z2">
    <w:name w:val="WW8Num27z2"/>
    <w:uiPriority w:val="99"/>
    <w:rsid w:val="004409B2"/>
    <w:rPr>
      <w:rFonts w:ascii="Wingdings" w:hAnsi="Wingdings" w:cs="Wingdings" w:hint="default"/>
    </w:rPr>
  </w:style>
  <w:style w:type="character" w:customStyle="1" w:styleId="WW8Num28z0">
    <w:name w:val="WW8Num28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28z1">
    <w:name w:val="WW8Num28z1"/>
    <w:uiPriority w:val="99"/>
    <w:rsid w:val="004409B2"/>
    <w:rPr>
      <w:rFonts w:ascii="Courier New" w:hAnsi="Courier New" w:cs="Courier New" w:hint="default"/>
    </w:rPr>
  </w:style>
  <w:style w:type="character" w:customStyle="1" w:styleId="WW8Num28z2">
    <w:name w:val="WW8Num28z2"/>
    <w:uiPriority w:val="99"/>
    <w:rsid w:val="004409B2"/>
    <w:rPr>
      <w:rFonts w:ascii="Wingdings" w:hAnsi="Wingdings" w:cs="Wingdings" w:hint="default"/>
    </w:rPr>
  </w:style>
  <w:style w:type="character" w:customStyle="1" w:styleId="WW8Num29z0">
    <w:name w:val="WW8Num29z0"/>
    <w:uiPriority w:val="99"/>
    <w:rsid w:val="004409B2"/>
    <w:rPr>
      <w:rFonts w:ascii="Symbol" w:hAnsi="Symbol" w:cs="Symbol" w:hint="default"/>
    </w:rPr>
  </w:style>
  <w:style w:type="character" w:customStyle="1" w:styleId="WW8Num29z1">
    <w:name w:val="WW8Num29z1"/>
    <w:uiPriority w:val="99"/>
    <w:rsid w:val="004409B2"/>
    <w:rPr>
      <w:rFonts w:ascii="Courier New" w:hAnsi="Courier New" w:cs="Courier New" w:hint="default"/>
    </w:rPr>
  </w:style>
  <w:style w:type="character" w:customStyle="1" w:styleId="WW8Num29z2">
    <w:name w:val="WW8Num29z2"/>
    <w:uiPriority w:val="99"/>
    <w:rsid w:val="004409B2"/>
    <w:rPr>
      <w:rFonts w:ascii="Wingdings" w:hAnsi="Wingdings" w:cs="Wingdings" w:hint="default"/>
    </w:rPr>
  </w:style>
  <w:style w:type="character" w:customStyle="1" w:styleId="WW8Num30z0">
    <w:name w:val="WW8Num30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30z1">
    <w:name w:val="WW8Num30z1"/>
    <w:uiPriority w:val="99"/>
    <w:rsid w:val="004409B2"/>
    <w:rPr>
      <w:rFonts w:ascii="Courier New" w:hAnsi="Courier New" w:cs="Courier New" w:hint="default"/>
    </w:rPr>
  </w:style>
  <w:style w:type="character" w:customStyle="1" w:styleId="WW8Num30z2">
    <w:name w:val="WW8Num30z2"/>
    <w:uiPriority w:val="99"/>
    <w:rsid w:val="004409B2"/>
    <w:rPr>
      <w:rFonts w:ascii="Wingdings" w:hAnsi="Wingdings" w:cs="Wingdings" w:hint="default"/>
    </w:rPr>
  </w:style>
  <w:style w:type="character" w:customStyle="1" w:styleId="WW8Num31z0">
    <w:name w:val="WW8Num31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31z1">
    <w:name w:val="WW8Num31z1"/>
    <w:uiPriority w:val="99"/>
    <w:rsid w:val="004409B2"/>
    <w:rPr>
      <w:rFonts w:ascii="Courier New" w:hAnsi="Courier New" w:cs="Courier New" w:hint="default"/>
    </w:rPr>
  </w:style>
  <w:style w:type="character" w:customStyle="1" w:styleId="WW8Num31z2">
    <w:name w:val="WW8Num31z2"/>
    <w:uiPriority w:val="99"/>
    <w:rsid w:val="004409B2"/>
    <w:rPr>
      <w:rFonts w:ascii="Wingdings" w:hAnsi="Wingdings" w:cs="Wingdings" w:hint="default"/>
    </w:rPr>
  </w:style>
  <w:style w:type="character" w:customStyle="1" w:styleId="WW8Num32z0">
    <w:name w:val="WW8Num32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32z1">
    <w:name w:val="WW8Num32z1"/>
    <w:uiPriority w:val="99"/>
    <w:rsid w:val="004409B2"/>
    <w:rPr>
      <w:rFonts w:ascii="Courier New" w:hAnsi="Courier New" w:cs="Courier New" w:hint="default"/>
    </w:rPr>
  </w:style>
  <w:style w:type="character" w:customStyle="1" w:styleId="WW8Num32z2">
    <w:name w:val="WW8Num32z2"/>
    <w:uiPriority w:val="99"/>
    <w:rsid w:val="004409B2"/>
    <w:rPr>
      <w:rFonts w:ascii="Wingdings" w:hAnsi="Wingdings" w:cs="Wingdings" w:hint="default"/>
    </w:rPr>
  </w:style>
  <w:style w:type="character" w:customStyle="1" w:styleId="WW8Num33z0">
    <w:name w:val="WW8Num33z0"/>
    <w:uiPriority w:val="99"/>
    <w:rsid w:val="004409B2"/>
    <w:rPr>
      <w:rFonts w:ascii="Symbol" w:hAnsi="Symbol" w:cs="Symbol" w:hint="default"/>
    </w:rPr>
  </w:style>
  <w:style w:type="character" w:customStyle="1" w:styleId="WW8Num33z1">
    <w:name w:val="WW8Num33z1"/>
    <w:uiPriority w:val="99"/>
    <w:rsid w:val="004409B2"/>
    <w:rPr>
      <w:rFonts w:ascii="Courier New" w:hAnsi="Courier New" w:cs="Courier New" w:hint="default"/>
    </w:rPr>
  </w:style>
  <w:style w:type="character" w:customStyle="1" w:styleId="WW8Num33z2">
    <w:name w:val="WW8Num33z2"/>
    <w:uiPriority w:val="99"/>
    <w:rsid w:val="004409B2"/>
    <w:rPr>
      <w:rFonts w:ascii="Wingdings" w:hAnsi="Wingdings" w:cs="Wingdings" w:hint="default"/>
    </w:rPr>
  </w:style>
  <w:style w:type="character" w:customStyle="1" w:styleId="WW8Num34z0">
    <w:name w:val="WW8Num34z0"/>
    <w:uiPriority w:val="99"/>
    <w:rsid w:val="004409B2"/>
    <w:rPr>
      <w:rFonts w:ascii="Symbol" w:hAnsi="Symbol" w:cs="Symbol" w:hint="default"/>
    </w:rPr>
  </w:style>
  <w:style w:type="character" w:customStyle="1" w:styleId="WW8Num34z2">
    <w:name w:val="WW8Num34z2"/>
    <w:uiPriority w:val="99"/>
    <w:rsid w:val="004409B2"/>
    <w:rPr>
      <w:rFonts w:ascii="Wingdings" w:hAnsi="Wingdings" w:cs="Wingdings" w:hint="default"/>
    </w:rPr>
  </w:style>
  <w:style w:type="character" w:customStyle="1" w:styleId="WW8Num34z4">
    <w:name w:val="WW8Num34z4"/>
    <w:uiPriority w:val="99"/>
    <w:rsid w:val="004409B2"/>
    <w:rPr>
      <w:rFonts w:ascii="Courier New" w:hAnsi="Courier New" w:cs="Courier New" w:hint="default"/>
    </w:rPr>
  </w:style>
  <w:style w:type="character" w:customStyle="1" w:styleId="WW8Num35z0">
    <w:name w:val="WW8Num35z0"/>
    <w:uiPriority w:val="99"/>
    <w:rsid w:val="004409B2"/>
    <w:rPr>
      <w:rFonts w:ascii="Symbol" w:hAnsi="Symbol" w:cs="Symbol" w:hint="default"/>
    </w:rPr>
  </w:style>
  <w:style w:type="character" w:customStyle="1" w:styleId="WW8Num35z1">
    <w:name w:val="WW8Num35z1"/>
    <w:uiPriority w:val="99"/>
    <w:rsid w:val="004409B2"/>
    <w:rPr>
      <w:rFonts w:ascii="Courier New" w:hAnsi="Courier New" w:cs="Courier New" w:hint="default"/>
    </w:rPr>
  </w:style>
  <w:style w:type="character" w:customStyle="1" w:styleId="WW8Num35z2">
    <w:name w:val="WW8Num35z2"/>
    <w:uiPriority w:val="99"/>
    <w:rsid w:val="004409B2"/>
    <w:rPr>
      <w:rFonts w:ascii="Wingdings" w:hAnsi="Wingdings" w:cs="Wingdings" w:hint="default"/>
    </w:rPr>
  </w:style>
  <w:style w:type="character" w:customStyle="1" w:styleId="WW8Num36z0">
    <w:name w:val="WW8Num36z0"/>
    <w:uiPriority w:val="99"/>
    <w:rsid w:val="004409B2"/>
    <w:rPr>
      <w:rFonts w:ascii="Symbol" w:hAnsi="Symbol" w:cs="Symbol" w:hint="default"/>
    </w:rPr>
  </w:style>
  <w:style w:type="character" w:customStyle="1" w:styleId="WW8Num36z1">
    <w:name w:val="WW8Num36z1"/>
    <w:uiPriority w:val="99"/>
    <w:rsid w:val="004409B2"/>
    <w:rPr>
      <w:rFonts w:ascii="Times New Roman" w:eastAsia="Times New Roman" w:hAnsi="Times New Roman" w:cs="Times New Roman" w:hint="default"/>
    </w:rPr>
  </w:style>
  <w:style w:type="character" w:customStyle="1" w:styleId="WW8Num36z2">
    <w:name w:val="WW8Num36z2"/>
    <w:uiPriority w:val="99"/>
    <w:rsid w:val="004409B2"/>
    <w:rPr>
      <w:rFonts w:ascii="Wingdings" w:hAnsi="Wingdings" w:cs="Wingdings" w:hint="default"/>
    </w:rPr>
  </w:style>
  <w:style w:type="character" w:customStyle="1" w:styleId="WW8Num36z4">
    <w:name w:val="WW8Num36z4"/>
    <w:uiPriority w:val="99"/>
    <w:rsid w:val="004409B2"/>
    <w:rPr>
      <w:rFonts w:ascii="Courier New" w:hAnsi="Courier New" w:cs="Courier New" w:hint="default"/>
    </w:rPr>
  </w:style>
  <w:style w:type="character" w:customStyle="1" w:styleId="11">
    <w:name w:val="Основной шрифт абзаца1"/>
    <w:uiPriority w:val="99"/>
    <w:rsid w:val="004409B2"/>
  </w:style>
  <w:style w:type="character" w:customStyle="1" w:styleId="110">
    <w:name w:val="Знак1 Знак Знак1"/>
    <w:uiPriority w:val="99"/>
    <w:rsid w:val="004409B2"/>
    <w:rPr>
      <w:rFonts w:cs="Times New Roman"/>
      <w:bCs/>
      <w:i/>
      <w:sz w:val="24"/>
      <w:szCs w:val="24"/>
      <w:lang w:val="uk-UA" w:bidi="ar-SA"/>
    </w:rPr>
  </w:style>
  <w:style w:type="character" w:customStyle="1" w:styleId="ad">
    <w:name w:val="Основной текст Знак"/>
    <w:uiPriority w:val="99"/>
    <w:rsid w:val="004409B2"/>
    <w:rPr>
      <w:sz w:val="24"/>
      <w:szCs w:val="24"/>
      <w:lang w:val="uk-UA" w:bidi="ar-SA"/>
    </w:rPr>
  </w:style>
  <w:style w:type="character" w:customStyle="1" w:styleId="HTML">
    <w:name w:val="Стандартный HTML Знак"/>
    <w:uiPriority w:val="99"/>
    <w:rsid w:val="004409B2"/>
    <w:rPr>
      <w:rFonts w:ascii="Arial Unicode MS" w:eastAsia="Arial Unicode MS" w:hAnsi="Arial Unicode MS" w:cs="Arial Unicode MS"/>
      <w:lang w:val="ru-RU" w:bidi="ar-SA"/>
    </w:rPr>
  </w:style>
  <w:style w:type="character" w:customStyle="1" w:styleId="ae">
    <w:name w:val="Основной текст с отступом Знак"/>
    <w:uiPriority w:val="99"/>
    <w:rsid w:val="004409B2"/>
    <w:rPr>
      <w:sz w:val="24"/>
      <w:szCs w:val="24"/>
      <w:lang w:val="uk-UA" w:bidi="ar-SA"/>
    </w:rPr>
  </w:style>
  <w:style w:type="character" w:customStyle="1" w:styleId="stile00text1">
    <w:name w:val="stile00text1"/>
    <w:uiPriority w:val="99"/>
    <w:rsid w:val="004409B2"/>
    <w:rPr>
      <w:rFonts w:ascii="Arial" w:hAnsi="Arial" w:cs="Arial" w:hint="default"/>
      <w:b w:val="0"/>
      <w:bCs w:val="0"/>
      <w:i w:val="0"/>
      <w:iCs w:val="0"/>
      <w:vanish w:val="0"/>
      <w:spacing w:val="0"/>
      <w:position w:val="0"/>
      <w:sz w:val="18"/>
      <w:szCs w:val="18"/>
      <w:vertAlign w:val="baseline"/>
    </w:rPr>
  </w:style>
  <w:style w:type="character" w:customStyle="1" w:styleId="af">
    <w:name w:val="Обичний Знак"/>
    <w:uiPriority w:val="99"/>
    <w:rsid w:val="004409B2"/>
    <w:rPr>
      <w:sz w:val="24"/>
      <w:szCs w:val="24"/>
      <w:lang w:val="ru-RU" w:bidi="ar-SA"/>
    </w:rPr>
  </w:style>
  <w:style w:type="character" w:customStyle="1" w:styleId="FontStyle11">
    <w:name w:val="Font Style11"/>
    <w:uiPriority w:val="99"/>
    <w:rsid w:val="004409B2"/>
    <w:rPr>
      <w:rFonts w:ascii="Times New Roman" w:hAnsi="Times New Roman" w:cs="Times New Roman"/>
      <w:sz w:val="22"/>
      <w:szCs w:val="22"/>
    </w:rPr>
  </w:style>
  <w:style w:type="character" w:styleId="af0">
    <w:name w:val="page number"/>
    <w:basedOn w:val="11"/>
    <w:uiPriority w:val="99"/>
    <w:rsid w:val="004409B2"/>
  </w:style>
  <w:style w:type="character" w:styleId="af1">
    <w:name w:val="Hyperlink"/>
    <w:uiPriority w:val="99"/>
    <w:rsid w:val="004409B2"/>
    <w:rPr>
      <w:color w:val="000080"/>
      <w:u w:val="single"/>
    </w:rPr>
  </w:style>
  <w:style w:type="paragraph" w:customStyle="1" w:styleId="12">
    <w:name w:val="Заголовок1"/>
    <w:basedOn w:val="a"/>
    <w:next w:val="a0"/>
    <w:uiPriority w:val="99"/>
    <w:rsid w:val="004409B2"/>
    <w:pPr>
      <w:suppressAutoHyphens/>
      <w:jc w:val="center"/>
    </w:pPr>
    <w:rPr>
      <w:b/>
      <w:sz w:val="28"/>
      <w:lang w:val="uk-UA" w:eastAsia="zh-CN"/>
    </w:rPr>
  </w:style>
  <w:style w:type="paragraph" w:styleId="a0">
    <w:name w:val="Body Text"/>
    <w:basedOn w:val="a"/>
    <w:link w:val="13"/>
    <w:uiPriority w:val="99"/>
    <w:rsid w:val="004409B2"/>
    <w:pPr>
      <w:suppressAutoHyphens/>
      <w:spacing w:after="120"/>
    </w:pPr>
    <w:rPr>
      <w:sz w:val="24"/>
      <w:szCs w:val="24"/>
      <w:lang w:val="uk-UA" w:eastAsia="zh-CN"/>
    </w:rPr>
  </w:style>
  <w:style w:type="character" w:customStyle="1" w:styleId="13">
    <w:name w:val="Основной текст Знак1"/>
    <w:basedOn w:val="a1"/>
    <w:link w:val="a0"/>
    <w:uiPriority w:val="99"/>
    <w:rsid w:val="004409B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2">
    <w:name w:val="List"/>
    <w:basedOn w:val="a0"/>
    <w:uiPriority w:val="99"/>
    <w:rsid w:val="004409B2"/>
    <w:rPr>
      <w:rFonts w:cs="FreeSans"/>
    </w:rPr>
  </w:style>
  <w:style w:type="paragraph" w:styleId="af3">
    <w:name w:val="caption"/>
    <w:basedOn w:val="a"/>
    <w:uiPriority w:val="99"/>
    <w:qFormat/>
    <w:rsid w:val="004409B2"/>
    <w:pPr>
      <w:suppressLineNumbers/>
      <w:suppressAutoHyphens/>
      <w:spacing w:before="120" w:after="120"/>
    </w:pPr>
    <w:rPr>
      <w:rFonts w:cs="FreeSans"/>
      <w:i/>
      <w:iCs/>
      <w:sz w:val="24"/>
      <w:szCs w:val="24"/>
      <w:lang w:eastAsia="zh-CN"/>
    </w:rPr>
  </w:style>
  <w:style w:type="paragraph" w:customStyle="1" w:styleId="af4">
    <w:name w:val="Покажчик"/>
    <w:basedOn w:val="a"/>
    <w:uiPriority w:val="99"/>
    <w:rsid w:val="004409B2"/>
    <w:pPr>
      <w:suppressLineNumbers/>
      <w:suppressAutoHyphens/>
    </w:pPr>
    <w:rPr>
      <w:rFonts w:cs="FreeSans"/>
      <w:sz w:val="24"/>
      <w:szCs w:val="24"/>
      <w:lang w:eastAsia="zh-CN"/>
    </w:rPr>
  </w:style>
  <w:style w:type="paragraph" w:customStyle="1" w:styleId="14">
    <w:name w:val="Абзац списка1"/>
    <w:basedOn w:val="a"/>
    <w:uiPriority w:val="99"/>
    <w:rsid w:val="004409B2"/>
    <w:pPr>
      <w:suppressAutoHyphens/>
      <w:ind w:left="720"/>
      <w:contextualSpacing/>
    </w:pPr>
    <w:rPr>
      <w:rFonts w:eastAsia="Calibri"/>
      <w:sz w:val="24"/>
      <w:szCs w:val="24"/>
      <w:lang w:val="uk-UA" w:eastAsia="zh-CN"/>
    </w:rPr>
  </w:style>
  <w:style w:type="paragraph" w:styleId="HTML0">
    <w:name w:val="HTML Preformatted"/>
    <w:basedOn w:val="a"/>
    <w:link w:val="HTML1"/>
    <w:rsid w:val="004409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eastAsia="Arial Unicode MS" w:hAnsi="Arial Unicode MS" w:cs="Arial Unicode MS"/>
      <w:lang w:eastAsia="zh-CN"/>
    </w:rPr>
  </w:style>
  <w:style w:type="character" w:customStyle="1" w:styleId="HTML1">
    <w:name w:val="Стандартный HTML Знак1"/>
    <w:basedOn w:val="a1"/>
    <w:link w:val="HTML0"/>
    <w:uiPriority w:val="99"/>
    <w:rsid w:val="004409B2"/>
    <w:rPr>
      <w:rFonts w:ascii="Arial Unicode MS" w:eastAsia="Arial Unicode MS" w:hAnsi="Arial Unicode MS" w:cs="Arial Unicode MS"/>
      <w:sz w:val="20"/>
      <w:szCs w:val="20"/>
      <w:lang w:val="ru-RU" w:eastAsia="zh-CN"/>
    </w:rPr>
  </w:style>
  <w:style w:type="paragraph" w:customStyle="1" w:styleId="15">
    <w:name w:val="Знак Знак Знак1 Знак Знак Знак Знак"/>
    <w:basedOn w:val="a"/>
    <w:uiPriority w:val="99"/>
    <w:rsid w:val="004409B2"/>
    <w:pPr>
      <w:suppressAutoHyphens/>
    </w:pPr>
    <w:rPr>
      <w:rFonts w:ascii="Verdana" w:hAnsi="Verdana" w:cs="Verdana"/>
      <w:lang w:val="uk-UA" w:eastAsia="zh-CN"/>
    </w:rPr>
  </w:style>
  <w:style w:type="paragraph" w:customStyle="1" w:styleId="22">
    <w:name w:val="Основной текст с отступом 22"/>
    <w:basedOn w:val="a"/>
    <w:uiPriority w:val="99"/>
    <w:rsid w:val="004409B2"/>
    <w:pPr>
      <w:suppressAutoHyphens/>
      <w:spacing w:after="120" w:line="480" w:lineRule="auto"/>
      <w:ind w:left="283"/>
    </w:pPr>
    <w:rPr>
      <w:sz w:val="24"/>
      <w:szCs w:val="24"/>
      <w:lang w:eastAsia="zh-CN"/>
    </w:rPr>
  </w:style>
  <w:style w:type="paragraph" w:customStyle="1" w:styleId="16">
    <w:name w:val="Без интервала1"/>
    <w:uiPriority w:val="99"/>
    <w:rsid w:val="004409B2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zh-CN"/>
    </w:rPr>
  </w:style>
  <w:style w:type="paragraph" w:customStyle="1" w:styleId="FR1">
    <w:name w:val="FR1"/>
    <w:uiPriority w:val="99"/>
    <w:rsid w:val="004409B2"/>
    <w:pPr>
      <w:widowControl w:val="0"/>
      <w:suppressAutoHyphens/>
      <w:spacing w:after="0" w:line="300" w:lineRule="auto"/>
      <w:ind w:firstLine="180"/>
      <w:jc w:val="both"/>
    </w:pPr>
    <w:rPr>
      <w:rFonts w:ascii="Times New Roman" w:eastAsia="Times New Roman" w:hAnsi="Times New Roman" w:cs="Times New Roman"/>
      <w:szCs w:val="20"/>
      <w:lang w:eastAsia="zh-CN"/>
    </w:rPr>
  </w:style>
  <w:style w:type="paragraph" w:customStyle="1" w:styleId="af5">
    <w:name w:val="Знак"/>
    <w:basedOn w:val="a"/>
    <w:uiPriority w:val="99"/>
    <w:rsid w:val="004409B2"/>
    <w:pPr>
      <w:suppressAutoHyphens/>
    </w:pPr>
    <w:rPr>
      <w:rFonts w:ascii="Verdana" w:hAnsi="Verdana" w:cs="Verdana"/>
      <w:lang w:val="en-US" w:eastAsia="zh-CN"/>
    </w:rPr>
  </w:style>
  <w:style w:type="paragraph" w:customStyle="1" w:styleId="Style3">
    <w:name w:val="Style3"/>
    <w:basedOn w:val="a"/>
    <w:uiPriority w:val="99"/>
    <w:rsid w:val="004409B2"/>
    <w:pPr>
      <w:widowControl w:val="0"/>
      <w:suppressAutoHyphens/>
      <w:autoSpaceDE w:val="0"/>
      <w:spacing w:line="319" w:lineRule="exact"/>
    </w:pPr>
    <w:rPr>
      <w:sz w:val="24"/>
      <w:szCs w:val="24"/>
      <w:lang w:eastAsia="zh-CN"/>
    </w:rPr>
  </w:style>
  <w:style w:type="paragraph" w:styleId="af6">
    <w:name w:val="Body Text Indent"/>
    <w:basedOn w:val="a"/>
    <w:link w:val="17"/>
    <w:uiPriority w:val="99"/>
    <w:rsid w:val="004409B2"/>
    <w:pPr>
      <w:suppressAutoHyphens/>
      <w:spacing w:after="120"/>
      <w:ind w:left="283"/>
    </w:pPr>
    <w:rPr>
      <w:sz w:val="24"/>
      <w:szCs w:val="24"/>
      <w:lang w:val="uk-UA" w:eastAsia="zh-CN"/>
    </w:rPr>
  </w:style>
  <w:style w:type="character" w:customStyle="1" w:styleId="17">
    <w:name w:val="Основной текст с отступом Знак1"/>
    <w:basedOn w:val="a1"/>
    <w:link w:val="af6"/>
    <w:uiPriority w:val="99"/>
    <w:rsid w:val="004409B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">
    <w:name w:val="Основной текст с отступом 21"/>
    <w:basedOn w:val="a"/>
    <w:uiPriority w:val="99"/>
    <w:rsid w:val="004409B2"/>
    <w:pPr>
      <w:suppressAutoHyphens/>
      <w:autoSpaceDE w:val="0"/>
      <w:spacing w:after="120" w:line="480" w:lineRule="auto"/>
      <w:ind w:left="283"/>
    </w:pPr>
    <w:rPr>
      <w:lang w:val="uk-UA" w:eastAsia="zh-CN"/>
    </w:rPr>
  </w:style>
  <w:style w:type="paragraph" w:customStyle="1" w:styleId="af7">
    <w:name w:val="Обичний"/>
    <w:uiPriority w:val="99"/>
    <w:rsid w:val="004409B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210">
    <w:name w:val="Основной текст 21"/>
    <w:basedOn w:val="a"/>
    <w:uiPriority w:val="99"/>
    <w:rsid w:val="004409B2"/>
    <w:pPr>
      <w:suppressAutoHyphens/>
      <w:spacing w:after="120" w:line="480" w:lineRule="auto"/>
    </w:pPr>
    <w:rPr>
      <w:sz w:val="24"/>
      <w:szCs w:val="24"/>
      <w:lang w:val="uk-UA" w:eastAsia="zh-CN"/>
    </w:rPr>
  </w:style>
  <w:style w:type="paragraph" w:customStyle="1" w:styleId="rvps2">
    <w:name w:val="rvps2"/>
    <w:basedOn w:val="a"/>
    <w:uiPriority w:val="99"/>
    <w:rsid w:val="004409B2"/>
    <w:pPr>
      <w:suppressAutoHyphens/>
      <w:spacing w:before="280" w:after="280"/>
    </w:pPr>
    <w:rPr>
      <w:sz w:val="24"/>
      <w:szCs w:val="24"/>
      <w:lang w:eastAsia="zh-CN"/>
    </w:rPr>
  </w:style>
  <w:style w:type="paragraph" w:styleId="af8">
    <w:name w:val="footer"/>
    <w:basedOn w:val="a"/>
    <w:link w:val="af9"/>
    <w:uiPriority w:val="99"/>
    <w:rsid w:val="004409B2"/>
    <w:pPr>
      <w:tabs>
        <w:tab w:val="center" w:pos="4677"/>
        <w:tab w:val="right" w:pos="9355"/>
      </w:tabs>
      <w:suppressAutoHyphens/>
    </w:pPr>
    <w:rPr>
      <w:sz w:val="24"/>
      <w:szCs w:val="24"/>
      <w:lang w:eastAsia="zh-CN"/>
    </w:rPr>
  </w:style>
  <w:style w:type="character" w:customStyle="1" w:styleId="af9">
    <w:name w:val="Нижний колонтитул Знак"/>
    <w:basedOn w:val="a1"/>
    <w:link w:val="af8"/>
    <w:uiPriority w:val="99"/>
    <w:rsid w:val="004409B2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a">
    <w:name w:val="Содержимое таблицы"/>
    <w:basedOn w:val="a"/>
    <w:uiPriority w:val="99"/>
    <w:rsid w:val="004409B2"/>
    <w:pPr>
      <w:widowControl w:val="0"/>
      <w:suppressLineNumbers/>
      <w:suppressAutoHyphens/>
    </w:pPr>
    <w:rPr>
      <w:rFonts w:ascii="Nimbus Roman No9 L" w:eastAsia="DejaVu Sans" w:hAnsi="Nimbus Roman No9 L" w:cs="Nimbus Roman No9 L"/>
      <w:kern w:val="1"/>
      <w:sz w:val="24"/>
      <w:szCs w:val="24"/>
      <w:lang w:val="uk-UA" w:eastAsia="zh-CN"/>
    </w:rPr>
  </w:style>
  <w:style w:type="paragraph" w:customStyle="1" w:styleId="afb">
    <w:name w:val="Знак Знак Знак Знак Знак Знак Знак"/>
    <w:basedOn w:val="a"/>
    <w:uiPriority w:val="99"/>
    <w:rsid w:val="004409B2"/>
    <w:pPr>
      <w:suppressAutoHyphens/>
    </w:pPr>
    <w:rPr>
      <w:rFonts w:ascii="Verdana" w:hAnsi="Verdana" w:cs="Verdana"/>
      <w:lang w:val="en-US" w:eastAsia="zh-CN"/>
    </w:rPr>
  </w:style>
  <w:style w:type="paragraph" w:customStyle="1" w:styleId="afc">
    <w:name w:val="Вміст таблиці"/>
    <w:basedOn w:val="a"/>
    <w:uiPriority w:val="99"/>
    <w:rsid w:val="004409B2"/>
    <w:pPr>
      <w:widowControl w:val="0"/>
      <w:suppressLineNumbers/>
      <w:suppressAutoHyphens/>
    </w:pPr>
    <w:rPr>
      <w:rFonts w:ascii="Liberation Serif" w:eastAsia="SimSun" w:hAnsi="Liberation Serif" w:cs="Lucida Sans"/>
      <w:kern w:val="1"/>
      <w:sz w:val="24"/>
      <w:szCs w:val="24"/>
      <w:lang w:eastAsia="zh-CN" w:bidi="hi-IN"/>
    </w:rPr>
  </w:style>
  <w:style w:type="paragraph" w:customStyle="1" w:styleId="afd">
    <w:name w:val="Вміст рамки"/>
    <w:basedOn w:val="a"/>
    <w:uiPriority w:val="99"/>
    <w:rsid w:val="004409B2"/>
    <w:pPr>
      <w:suppressAutoHyphens/>
    </w:pPr>
    <w:rPr>
      <w:sz w:val="24"/>
      <w:szCs w:val="24"/>
      <w:lang w:eastAsia="zh-CN"/>
    </w:rPr>
  </w:style>
  <w:style w:type="paragraph" w:customStyle="1" w:styleId="afe">
    <w:name w:val="Заголовок таблиці"/>
    <w:basedOn w:val="afc"/>
    <w:uiPriority w:val="99"/>
    <w:rsid w:val="004409B2"/>
    <w:pPr>
      <w:jc w:val="center"/>
    </w:pPr>
    <w:rPr>
      <w:b/>
      <w:bCs/>
    </w:rPr>
  </w:style>
  <w:style w:type="character" w:customStyle="1" w:styleId="10">
    <w:name w:val="Заголовок 1 Знак"/>
    <w:basedOn w:val="a1"/>
    <w:link w:val="1"/>
    <w:uiPriority w:val="99"/>
    <w:rsid w:val="00844B7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paragraph" w:styleId="31">
    <w:name w:val="Body Text Indent 3"/>
    <w:basedOn w:val="a"/>
    <w:link w:val="32"/>
    <w:uiPriority w:val="99"/>
    <w:unhideWhenUsed/>
    <w:rsid w:val="00844B7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844B77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aff">
    <w:name w:val="Title"/>
    <w:basedOn w:val="a"/>
    <w:link w:val="aff0"/>
    <w:uiPriority w:val="99"/>
    <w:qFormat/>
    <w:rsid w:val="00844B77"/>
    <w:pPr>
      <w:jc w:val="center"/>
    </w:pPr>
    <w:rPr>
      <w:sz w:val="28"/>
      <w:lang w:val="uk-UA"/>
    </w:rPr>
  </w:style>
  <w:style w:type="character" w:customStyle="1" w:styleId="aff0">
    <w:name w:val="Заголовок Знак"/>
    <w:basedOn w:val="a1"/>
    <w:link w:val="aff"/>
    <w:uiPriority w:val="99"/>
    <w:rsid w:val="00844B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f1">
    <w:name w:val="Strong"/>
    <w:uiPriority w:val="99"/>
    <w:qFormat/>
    <w:rsid w:val="00844B77"/>
    <w:rPr>
      <w:b/>
      <w:bCs/>
    </w:rPr>
  </w:style>
  <w:style w:type="character" w:customStyle="1" w:styleId="apple-converted-space">
    <w:name w:val="apple-converted-space"/>
    <w:basedOn w:val="a1"/>
    <w:rsid w:val="00844B77"/>
  </w:style>
  <w:style w:type="table" w:styleId="aff2">
    <w:name w:val="Table Grid"/>
    <w:basedOn w:val="a2"/>
    <w:rsid w:val="00AE2A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1">
    <w:name w:val="s1"/>
    <w:basedOn w:val="a1"/>
    <w:rsid w:val="00AE2A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257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24156A-BF9C-4913-9837-F53813072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4599</TotalTime>
  <Pages>2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324</cp:revision>
  <cp:lastPrinted>2017-05-24T06:23:00Z</cp:lastPrinted>
  <dcterms:created xsi:type="dcterms:W3CDTF">2017-02-13T13:34:00Z</dcterms:created>
  <dcterms:modified xsi:type="dcterms:W3CDTF">2017-11-14T07:28:00Z</dcterms:modified>
</cp:coreProperties>
</file>