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BE9" w:rsidRPr="00F4180A" w:rsidRDefault="00182BE9" w:rsidP="00182B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2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62" DrawAspect="Content" ObjectID="_1572414991" r:id="rId9"/>
        </w:object>
      </w:r>
      <w:r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182BE9" w:rsidRPr="00F4180A" w:rsidRDefault="00182BE9" w:rsidP="00182B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182BE9" w:rsidRPr="00F4180A" w:rsidRDefault="00182BE9" w:rsidP="00182BE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ВОСЬМ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182BE9" w:rsidRDefault="00182BE9" w:rsidP="00182B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Р І Ш Е Н Н Я</w:t>
      </w:r>
    </w:p>
    <w:p w:rsidR="00182BE9" w:rsidRDefault="00182BE9" w:rsidP="00182BE9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182BE9" w:rsidRPr="00F4180A" w:rsidRDefault="00182BE9" w:rsidP="00182BE9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10 лип</w:t>
      </w:r>
      <w:r w:rsidRPr="00F4180A">
        <w:rPr>
          <w:rFonts w:ascii="Times New Roman" w:hAnsi="Times New Roman" w:cs="Times New Roman"/>
          <w:sz w:val="28"/>
          <w:szCs w:val="28"/>
        </w:rPr>
        <w:t>ня 20</w:t>
      </w:r>
      <w:r>
        <w:rPr>
          <w:rFonts w:ascii="Times New Roman" w:hAnsi="Times New Roman" w:cs="Times New Roman"/>
          <w:sz w:val="28"/>
          <w:szCs w:val="28"/>
        </w:rPr>
        <w:t>17 року                      №145</w:t>
      </w:r>
    </w:p>
    <w:p w:rsidR="00182BE9" w:rsidRPr="009B59D7" w:rsidRDefault="00182BE9" w:rsidP="00182BE9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82BE9" w:rsidRDefault="00182BE9" w:rsidP="00182BE9">
      <w:pPr>
        <w:tabs>
          <w:tab w:val="left" w:pos="40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182BE9" w:rsidRDefault="00182BE9" w:rsidP="00182BE9">
      <w:pPr>
        <w:tabs>
          <w:tab w:val="left" w:pos="40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селищної програми</w:t>
      </w:r>
    </w:p>
    <w:p w:rsidR="00182BE9" w:rsidRDefault="00182BE9" w:rsidP="00182BE9">
      <w:pPr>
        <w:tabs>
          <w:tab w:val="left" w:pos="40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технічної інвентаризації об’єктів</w:t>
      </w:r>
    </w:p>
    <w:p w:rsidR="00182BE9" w:rsidRDefault="00182BE9" w:rsidP="00182BE9">
      <w:pPr>
        <w:tabs>
          <w:tab w:val="left" w:pos="40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комунальної власності Чаплинської</w:t>
      </w:r>
    </w:p>
    <w:p w:rsidR="00182BE9" w:rsidRDefault="00182BE9" w:rsidP="00182BE9">
      <w:pPr>
        <w:tabs>
          <w:tab w:val="left" w:pos="40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селищної ради на 2017 рік</w:t>
      </w:r>
    </w:p>
    <w:p w:rsidR="00182BE9" w:rsidRPr="007B50CE" w:rsidRDefault="00182BE9" w:rsidP="00182B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2BE9" w:rsidRPr="007B50CE" w:rsidRDefault="00182BE9" w:rsidP="00182BE9">
      <w:pPr>
        <w:pStyle w:val="af3"/>
        <w:rPr>
          <w:sz w:val="28"/>
          <w:szCs w:val="28"/>
        </w:rPr>
      </w:pPr>
      <w:r w:rsidRPr="007B50CE">
        <w:rPr>
          <w:sz w:val="28"/>
          <w:szCs w:val="28"/>
        </w:rPr>
        <w:tab/>
        <w:t xml:space="preserve">З метою завершення виконання робіт з технічної інвентаризації об»єктів комунальної власності Чаплинської селищної ради, забезпечення їх належного обліку і утримання для використання за призначенням та керуючись пунктом 16 частини 1 статті 43 Закону України "Про місцеве самоврядування в Україні", сесія селищної ради </w:t>
      </w:r>
    </w:p>
    <w:p w:rsidR="00182BE9" w:rsidRPr="007B50CE" w:rsidRDefault="00182BE9" w:rsidP="00182B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2BE9" w:rsidRPr="007B50CE" w:rsidRDefault="00182BE9" w:rsidP="00182BE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50CE">
        <w:rPr>
          <w:rFonts w:ascii="Times New Roman" w:hAnsi="Times New Roman" w:cs="Times New Roman"/>
          <w:sz w:val="28"/>
          <w:szCs w:val="28"/>
        </w:rPr>
        <w:tab/>
      </w:r>
      <w:r w:rsidRPr="007B50CE">
        <w:rPr>
          <w:rFonts w:ascii="Times New Roman" w:hAnsi="Times New Roman" w:cs="Times New Roman"/>
          <w:sz w:val="28"/>
          <w:szCs w:val="28"/>
        </w:rPr>
        <w:tab/>
        <w:t>ВИРІШИЛА:</w:t>
      </w:r>
    </w:p>
    <w:p w:rsidR="00182BE9" w:rsidRPr="007B50CE" w:rsidRDefault="00182BE9" w:rsidP="00182B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2BE9" w:rsidRPr="007B50CE" w:rsidRDefault="00182BE9" w:rsidP="00182BE9">
      <w:pPr>
        <w:numPr>
          <w:ilvl w:val="1"/>
          <w:numId w:val="72"/>
        </w:numPr>
        <w:tabs>
          <w:tab w:val="num" w:pos="0"/>
        </w:tabs>
        <w:spacing w:after="0" w:line="240" w:lineRule="auto"/>
        <w:ind w:left="0"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7B50CE">
        <w:rPr>
          <w:rFonts w:ascii="Times New Roman" w:hAnsi="Times New Roman" w:cs="Times New Roman"/>
          <w:sz w:val="28"/>
          <w:szCs w:val="28"/>
        </w:rPr>
        <w:t>Затвердити Прогр</w:t>
      </w:r>
      <w:r>
        <w:rPr>
          <w:rFonts w:ascii="Times New Roman" w:hAnsi="Times New Roman" w:cs="Times New Roman"/>
          <w:sz w:val="28"/>
          <w:szCs w:val="28"/>
        </w:rPr>
        <w:t>аму технічної інвентаризації об’</w:t>
      </w:r>
      <w:r w:rsidRPr="007B50CE">
        <w:rPr>
          <w:rFonts w:ascii="Times New Roman" w:hAnsi="Times New Roman" w:cs="Times New Roman"/>
          <w:sz w:val="28"/>
          <w:szCs w:val="28"/>
        </w:rPr>
        <w:t>єктів комунальної власності Чаплинської селищної ради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B50CE">
        <w:rPr>
          <w:rFonts w:ascii="Times New Roman" w:hAnsi="Times New Roman" w:cs="Times New Roman"/>
          <w:sz w:val="28"/>
          <w:szCs w:val="28"/>
        </w:rPr>
        <w:t xml:space="preserve"> рік</w:t>
      </w:r>
      <w:r>
        <w:rPr>
          <w:rFonts w:ascii="Times New Roman" w:hAnsi="Times New Roman" w:cs="Times New Roman"/>
          <w:sz w:val="28"/>
          <w:szCs w:val="28"/>
        </w:rPr>
        <w:t xml:space="preserve"> (додається</w:t>
      </w:r>
      <w:r w:rsidRPr="007B50CE">
        <w:rPr>
          <w:rFonts w:ascii="Times New Roman" w:hAnsi="Times New Roman" w:cs="Times New Roman"/>
          <w:sz w:val="28"/>
          <w:szCs w:val="28"/>
        </w:rPr>
        <w:t>).</w:t>
      </w:r>
    </w:p>
    <w:p w:rsidR="00182BE9" w:rsidRPr="007B50CE" w:rsidRDefault="00182BE9" w:rsidP="00182BE9">
      <w:pPr>
        <w:numPr>
          <w:ilvl w:val="1"/>
          <w:numId w:val="72"/>
        </w:numPr>
        <w:tabs>
          <w:tab w:val="num" w:pos="0"/>
        </w:tabs>
        <w:spacing w:after="0" w:line="240" w:lineRule="auto"/>
        <w:ind w:left="0"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7B50CE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комісію з питань планування бюджету та соціально-економічного розвитку.</w:t>
      </w:r>
    </w:p>
    <w:p w:rsidR="00182BE9" w:rsidRPr="007B50CE" w:rsidRDefault="00182BE9" w:rsidP="00182B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2BE9" w:rsidRPr="007B50CE" w:rsidRDefault="00182BE9" w:rsidP="00182B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2BE9" w:rsidRPr="007B50CE" w:rsidRDefault="00182BE9" w:rsidP="00182B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2BE9" w:rsidRDefault="00182BE9" w:rsidP="00182B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2BE9" w:rsidRDefault="00182BE9" w:rsidP="00182B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2BE9" w:rsidRPr="007B50CE" w:rsidRDefault="00182BE9" w:rsidP="00182B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2BE9" w:rsidRPr="007B50CE" w:rsidRDefault="00182BE9" w:rsidP="00182BE9">
      <w:pPr>
        <w:jc w:val="both"/>
        <w:rPr>
          <w:rFonts w:ascii="Times New Roman" w:hAnsi="Times New Roman" w:cs="Times New Roman"/>
          <w:sz w:val="28"/>
          <w:szCs w:val="28"/>
        </w:rPr>
      </w:pPr>
      <w:r w:rsidRPr="007B50CE">
        <w:rPr>
          <w:rFonts w:ascii="Times New Roman" w:hAnsi="Times New Roman" w:cs="Times New Roman"/>
          <w:sz w:val="28"/>
          <w:szCs w:val="28"/>
        </w:rPr>
        <w:t>Селищний голова</w:t>
      </w:r>
      <w:r w:rsidRPr="007B50CE">
        <w:rPr>
          <w:rFonts w:ascii="Times New Roman" w:hAnsi="Times New Roman" w:cs="Times New Roman"/>
          <w:sz w:val="28"/>
          <w:szCs w:val="28"/>
        </w:rPr>
        <w:tab/>
      </w:r>
      <w:r w:rsidRPr="007B50CE">
        <w:rPr>
          <w:rFonts w:ascii="Times New Roman" w:hAnsi="Times New Roman" w:cs="Times New Roman"/>
          <w:sz w:val="28"/>
          <w:szCs w:val="28"/>
        </w:rPr>
        <w:tab/>
      </w:r>
      <w:r w:rsidRPr="007B50CE">
        <w:rPr>
          <w:rFonts w:ascii="Times New Roman" w:hAnsi="Times New Roman" w:cs="Times New Roman"/>
          <w:sz w:val="28"/>
          <w:szCs w:val="28"/>
        </w:rPr>
        <w:tab/>
      </w:r>
      <w:r w:rsidRPr="007B50CE">
        <w:rPr>
          <w:rFonts w:ascii="Times New Roman" w:hAnsi="Times New Roman" w:cs="Times New Roman"/>
          <w:sz w:val="28"/>
          <w:szCs w:val="28"/>
        </w:rPr>
        <w:tab/>
      </w:r>
      <w:r w:rsidRPr="007B50CE">
        <w:rPr>
          <w:rFonts w:ascii="Times New Roman" w:hAnsi="Times New Roman" w:cs="Times New Roman"/>
          <w:sz w:val="28"/>
          <w:szCs w:val="28"/>
        </w:rPr>
        <w:tab/>
      </w:r>
      <w:r w:rsidRPr="007B50CE">
        <w:rPr>
          <w:rFonts w:ascii="Times New Roman" w:hAnsi="Times New Roman" w:cs="Times New Roman"/>
          <w:sz w:val="28"/>
          <w:szCs w:val="28"/>
        </w:rPr>
        <w:tab/>
      </w:r>
      <w:r w:rsidRPr="007B50CE">
        <w:rPr>
          <w:rFonts w:ascii="Times New Roman" w:hAnsi="Times New Roman" w:cs="Times New Roman"/>
          <w:sz w:val="28"/>
          <w:szCs w:val="28"/>
        </w:rPr>
        <w:tab/>
        <w:t>О.Г.Фаустов</w:t>
      </w:r>
    </w:p>
    <w:p w:rsidR="00182BE9" w:rsidRPr="00341F10" w:rsidRDefault="00182BE9" w:rsidP="00182BE9">
      <w:pPr>
        <w:shd w:val="clear" w:color="auto" w:fill="FFFFFF"/>
        <w:spacing w:after="0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341F10">
        <w:rPr>
          <w:rFonts w:ascii="Times New Roman" w:hAnsi="Times New Roman" w:cs="Times New Roman"/>
          <w:b/>
          <w:snapToGrid w:val="0"/>
          <w:sz w:val="28"/>
          <w:szCs w:val="28"/>
        </w:rPr>
        <w:lastRenderedPageBreak/>
        <w:t xml:space="preserve">ПРОГРАМА </w:t>
      </w:r>
    </w:p>
    <w:p w:rsidR="00182BE9" w:rsidRPr="00341F10" w:rsidRDefault="00182BE9" w:rsidP="00182BE9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технічної інвентаризації об’</w:t>
      </w:r>
      <w:r w:rsidRPr="00341F10">
        <w:rPr>
          <w:rFonts w:ascii="Times New Roman" w:hAnsi="Times New Roman" w:cs="Times New Roman"/>
          <w:b/>
          <w:bCs/>
          <w:sz w:val="28"/>
          <w:szCs w:val="28"/>
        </w:rPr>
        <w:t>єктів комунальної власності Чаплинської</w:t>
      </w:r>
    </w:p>
    <w:p w:rsidR="00182BE9" w:rsidRPr="009C0C90" w:rsidRDefault="00182BE9" w:rsidP="00182BE9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i/>
          <w:snapToGrid w:val="0"/>
          <w:sz w:val="28"/>
          <w:szCs w:val="28"/>
        </w:rPr>
      </w:pPr>
      <w:r w:rsidRPr="00341F10">
        <w:rPr>
          <w:rFonts w:ascii="Times New Roman" w:hAnsi="Times New Roman" w:cs="Times New Roman"/>
          <w:b/>
          <w:bCs/>
          <w:sz w:val="28"/>
          <w:szCs w:val="28"/>
        </w:rPr>
        <w:t>селищної ради на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2017 рік</w:t>
      </w:r>
    </w:p>
    <w:p w:rsidR="00182BE9" w:rsidRPr="00341F10" w:rsidRDefault="00182BE9" w:rsidP="00182BE9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F10">
        <w:rPr>
          <w:rFonts w:ascii="Times New Roman" w:hAnsi="Times New Roman" w:cs="Times New Roman"/>
          <w:b/>
          <w:bCs/>
          <w:sz w:val="28"/>
          <w:szCs w:val="28"/>
        </w:rPr>
        <w:t xml:space="preserve">І. Обґрунтування доцільності розроблення Програми </w:t>
      </w:r>
    </w:p>
    <w:p w:rsidR="00182BE9" w:rsidRPr="00341F10" w:rsidRDefault="00182BE9" w:rsidP="00182BE9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F10">
        <w:rPr>
          <w:rFonts w:ascii="Times New Roman" w:hAnsi="Times New Roman" w:cs="Times New Roman"/>
          <w:sz w:val="28"/>
          <w:szCs w:val="28"/>
        </w:rPr>
        <w:t>Прогр</w:t>
      </w:r>
      <w:r>
        <w:rPr>
          <w:rFonts w:ascii="Times New Roman" w:hAnsi="Times New Roman" w:cs="Times New Roman"/>
          <w:sz w:val="28"/>
          <w:szCs w:val="28"/>
        </w:rPr>
        <w:t>ама технічної інвентаризації об’</w:t>
      </w:r>
      <w:r w:rsidRPr="00341F10">
        <w:rPr>
          <w:rFonts w:ascii="Times New Roman" w:hAnsi="Times New Roman" w:cs="Times New Roman"/>
          <w:sz w:val="28"/>
          <w:szCs w:val="28"/>
        </w:rPr>
        <w:t>єктів комунальної власності</w:t>
      </w:r>
      <w:r w:rsidRPr="00341F10">
        <w:rPr>
          <w:rFonts w:ascii="Times New Roman" w:hAnsi="Times New Roman" w:cs="Times New Roman"/>
          <w:bCs/>
          <w:sz w:val="28"/>
          <w:szCs w:val="28"/>
        </w:rPr>
        <w:t xml:space="preserve"> Чаплинської селищної ради на</w:t>
      </w:r>
      <w:r w:rsidRPr="00341F10"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341F10">
        <w:rPr>
          <w:rFonts w:ascii="Times New Roman" w:hAnsi="Times New Roman" w:cs="Times New Roman"/>
          <w:snapToGrid w:val="0"/>
          <w:sz w:val="28"/>
          <w:szCs w:val="28"/>
        </w:rPr>
        <w:t xml:space="preserve"> рік </w:t>
      </w:r>
      <w:r w:rsidRPr="00341F10">
        <w:rPr>
          <w:rFonts w:ascii="Times New Roman" w:hAnsi="Times New Roman" w:cs="Times New Roman"/>
          <w:sz w:val="28"/>
          <w:szCs w:val="28"/>
        </w:rPr>
        <w:t xml:space="preserve">(далі - Програма) розроблена згідно вимог чинного законодавства, розпоряджень голів обласної і районної державних адміністрацій щодо організації та проведення технічної інвентаризації на території Чаплинської селищної ради. </w:t>
      </w:r>
    </w:p>
    <w:p w:rsidR="00182BE9" w:rsidRPr="00341F10" w:rsidRDefault="00182BE9" w:rsidP="00182BE9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F10">
        <w:rPr>
          <w:rFonts w:ascii="Times New Roman" w:hAnsi="Times New Roman" w:cs="Times New Roman"/>
          <w:sz w:val="28"/>
          <w:szCs w:val="28"/>
        </w:rPr>
        <w:t>Програма спрямов</w:t>
      </w:r>
      <w:r>
        <w:rPr>
          <w:rFonts w:ascii="Times New Roman" w:hAnsi="Times New Roman" w:cs="Times New Roman"/>
          <w:sz w:val="28"/>
          <w:szCs w:val="28"/>
        </w:rPr>
        <w:t>ана на здійснення заходів у 2017</w:t>
      </w:r>
      <w:r w:rsidRPr="00341F10">
        <w:rPr>
          <w:rFonts w:ascii="Times New Roman" w:hAnsi="Times New Roman" w:cs="Times New Roman"/>
          <w:sz w:val="28"/>
          <w:szCs w:val="28"/>
        </w:rPr>
        <w:t xml:space="preserve"> році щодо проведення та фінансува</w:t>
      </w:r>
      <w:r>
        <w:rPr>
          <w:rFonts w:ascii="Times New Roman" w:hAnsi="Times New Roman" w:cs="Times New Roman"/>
          <w:sz w:val="28"/>
          <w:szCs w:val="28"/>
        </w:rPr>
        <w:t>ння технічної інвентаризації об’</w:t>
      </w:r>
      <w:r w:rsidRPr="00341F10">
        <w:rPr>
          <w:rFonts w:ascii="Times New Roman" w:hAnsi="Times New Roman" w:cs="Times New Roman"/>
          <w:sz w:val="28"/>
          <w:szCs w:val="28"/>
        </w:rPr>
        <w:t xml:space="preserve">єктів комунальної власності, які обліковуються на території селищної ради як об'єктів нерухомого майна, з виготовленням на кожен із них інвентаризаційних справ у бюро технічної інвентаризації, згідно чинного законодавства. </w:t>
      </w:r>
    </w:p>
    <w:p w:rsidR="00182BE9" w:rsidRPr="00341F10" w:rsidRDefault="00182BE9" w:rsidP="00182BE9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F10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341F10">
        <w:rPr>
          <w:rFonts w:ascii="Times New Roman" w:hAnsi="Times New Roman" w:cs="Times New Roman"/>
          <w:b/>
          <w:bCs/>
          <w:sz w:val="28"/>
          <w:szCs w:val="28"/>
        </w:rPr>
        <w:t xml:space="preserve">. Завдання Програми </w:t>
      </w:r>
    </w:p>
    <w:p w:rsidR="00182BE9" w:rsidRPr="00341F10" w:rsidRDefault="00182BE9" w:rsidP="00182BE9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F10">
        <w:rPr>
          <w:rFonts w:ascii="Times New Roman" w:hAnsi="Times New Roman" w:cs="Times New Roman"/>
          <w:sz w:val="28"/>
          <w:szCs w:val="28"/>
        </w:rPr>
        <w:t>Завданнями програми є: збереження існуючого фонду об»єктів комунальної власності, розташованих на території селищної ради для використання за призначенням та проведення технічної інвентаризації цих об’єктів у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41F10">
        <w:rPr>
          <w:rFonts w:ascii="Times New Roman" w:hAnsi="Times New Roman" w:cs="Times New Roman"/>
          <w:sz w:val="28"/>
          <w:szCs w:val="28"/>
        </w:rPr>
        <w:t xml:space="preserve">році. </w:t>
      </w:r>
    </w:p>
    <w:p w:rsidR="00182BE9" w:rsidRPr="00341F10" w:rsidRDefault="00182BE9" w:rsidP="00182BE9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F10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341F10">
        <w:rPr>
          <w:rFonts w:ascii="Times New Roman" w:hAnsi="Times New Roman" w:cs="Times New Roman"/>
          <w:b/>
          <w:bCs/>
          <w:sz w:val="28"/>
          <w:szCs w:val="28"/>
        </w:rPr>
        <w:t xml:space="preserve">. Шляхи і способи виконання Програми </w:t>
      </w:r>
    </w:p>
    <w:p w:rsidR="00182BE9" w:rsidRPr="00341F10" w:rsidRDefault="00182BE9" w:rsidP="00182BE9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F10">
        <w:rPr>
          <w:rFonts w:ascii="Times New Roman" w:hAnsi="Times New Roman" w:cs="Times New Roman"/>
          <w:sz w:val="28"/>
          <w:szCs w:val="28"/>
        </w:rPr>
        <w:t>Враховуючи реальні можливості фінансування місцевого бюджету протягом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41F10">
        <w:rPr>
          <w:rFonts w:ascii="Times New Roman" w:hAnsi="Times New Roman" w:cs="Times New Roman"/>
          <w:sz w:val="28"/>
          <w:szCs w:val="28"/>
        </w:rPr>
        <w:t xml:space="preserve"> року щодо виконання власних повноважень у сфері комунальної власності обов’язково виділяти кошти на здійснення заходів Програми та пров</w:t>
      </w:r>
      <w:r>
        <w:rPr>
          <w:rFonts w:ascii="Times New Roman" w:hAnsi="Times New Roman" w:cs="Times New Roman"/>
          <w:sz w:val="28"/>
          <w:szCs w:val="28"/>
        </w:rPr>
        <w:t>ести технічну інвентаризацію об’</w:t>
      </w:r>
      <w:r w:rsidRPr="00341F10">
        <w:rPr>
          <w:rFonts w:ascii="Times New Roman" w:hAnsi="Times New Roman" w:cs="Times New Roman"/>
          <w:sz w:val="28"/>
          <w:szCs w:val="28"/>
        </w:rPr>
        <w:t xml:space="preserve">єктів комунальної власності: </w:t>
      </w:r>
    </w:p>
    <w:p w:rsidR="00182BE9" w:rsidRDefault="00182BE9" w:rsidP="00182BE9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F1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об’єктів нерухомого майна;</w:t>
      </w:r>
    </w:p>
    <w:p w:rsidR="00182BE9" w:rsidRPr="00341F10" w:rsidRDefault="00182BE9" w:rsidP="00182BE9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41F10">
        <w:rPr>
          <w:rFonts w:ascii="Times New Roman" w:hAnsi="Times New Roman" w:cs="Times New Roman"/>
          <w:sz w:val="28"/>
          <w:szCs w:val="28"/>
        </w:rPr>
        <w:t xml:space="preserve">житлових будинків комунальної власності селищної ради за рахунок місцевого бюджету. </w:t>
      </w:r>
    </w:p>
    <w:p w:rsidR="00182BE9" w:rsidRPr="00341F10" w:rsidRDefault="00182BE9" w:rsidP="00182BE9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F10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341F10">
        <w:rPr>
          <w:rFonts w:ascii="Times New Roman" w:hAnsi="Times New Roman" w:cs="Times New Roman"/>
          <w:b/>
          <w:bCs/>
          <w:sz w:val="28"/>
          <w:szCs w:val="28"/>
        </w:rPr>
        <w:t xml:space="preserve">. Термін виконання Програми </w:t>
      </w:r>
    </w:p>
    <w:p w:rsidR="00182BE9" w:rsidRPr="00341F10" w:rsidRDefault="00182BE9" w:rsidP="00182BE9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F10">
        <w:rPr>
          <w:rFonts w:ascii="Times New Roman" w:hAnsi="Times New Roman" w:cs="Times New Roman"/>
          <w:sz w:val="28"/>
          <w:szCs w:val="28"/>
        </w:rPr>
        <w:t>Програма реалізовуватиметься у селищній раді на протязі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41F10">
        <w:rPr>
          <w:rFonts w:ascii="Times New Roman" w:hAnsi="Times New Roman" w:cs="Times New Roman"/>
          <w:sz w:val="28"/>
          <w:szCs w:val="28"/>
        </w:rPr>
        <w:t xml:space="preserve"> року. </w:t>
      </w:r>
    </w:p>
    <w:p w:rsidR="00182BE9" w:rsidRPr="00341F10" w:rsidRDefault="00182BE9" w:rsidP="00182BE9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F10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341F10">
        <w:rPr>
          <w:rFonts w:ascii="Times New Roman" w:hAnsi="Times New Roman" w:cs="Times New Roman"/>
          <w:b/>
          <w:bCs/>
          <w:sz w:val="28"/>
          <w:szCs w:val="28"/>
        </w:rPr>
        <w:t xml:space="preserve">. Обсяги </w:t>
      </w:r>
      <w:r w:rsidRPr="00341F10">
        <w:rPr>
          <w:rFonts w:ascii="Times New Roman" w:hAnsi="Times New Roman" w:cs="Times New Roman"/>
          <w:b/>
          <w:sz w:val="28"/>
          <w:szCs w:val="28"/>
        </w:rPr>
        <w:t xml:space="preserve">та джерела </w:t>
      </w:r>
      <w:r w:rsidRPr="00341F10">
        <w:rPr>
          <w:rFonts w:ascii="Times New Roman" w:hAnsi="Times New Roman" w:cs="Times New Roman"/>
          <w:b/>
          <w:bCs/>
          <w:sz w:val="28"/>
          <w:szCs w:val="28"/>
        </w:rPr>
        <w:t xml:space="preserve">фінансування Програми </w:t>
      </w:r>
    </w:p>
    <w:p w:rsidR="00182BE9" w:rsidRPr="00341F10" w:rsidRDefault="00182BE9" w:rsidP="00182BE9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F10">
        <w:rPr>
          <w:rFonts w:ascii="Times New Roman" w:hAnsi="Times New Roman" w:cs="Times New Roman"/>
          <w:sz w:val="28"/>
          <w:szCs w:val="28"/>
        </w:rPr>
        <w:t>Реалізацію за</w:t>
      </w:r>
      <w:r>
        <w:rPr>
          <w:rFonts w:ascii="Times New Roman" w:hAnsi="Times New Roman" w:cs="Times New Roman"/>
          <w:sz w:val="28"/>
          <w:szCs w:val="28"/>
        </w:rPr>
        <w:t>ходів селищної Програми щодо об’</w:t>
      </w:r>
      <w:r w:rsidRPr="00341F10">
        <w:rPr>
          <w:rFonts w:ascii="Times New Roman" w:hAnsi="Times New Roman" w:cs="Times New Roman"/>
          <w:sz w:val="28"/>
          <w:szCs w:val="28"/>
        </w:rPr>
        <w:t xml:space="preserve">єктів комунальної власності, які знаходяться: </w:t>
      </w:r>
    </w:p>
    <w:p w:rsidR="00182BE9" w:rsidRPr="00341F10" w:rsidRDefault="00182BE9" w:rsidP="00182BE9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F10">
        <w:rPr>
          <w:rFonts w:ascii="Times New Roman" w:hAnsi="Times New Roman" w:cs="Times New Roman"/>
          <w:sz w:val="28"/>
          <w:szCs w:val="28"/>
        </w:rPr>
        <w:t>- в комунальній власності селищної ради, планується здійснювати за рахунок коштів місцевого бюджету Чаплинської селищної ради.</w:t>
      </w:r>
    </w:p>
    <w:p w:rsidR="00182BE9" w:rsidRPr="00341F10" w:rsidRDefault="00182BE9" w:rsidP="00182BE9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F10">
        <w:rPr>
          <w:rFonts w:ascii="Times New Roman" w:hAnsi="Times New Roman" w:cs="Times New Roman"/>
          <w:sz w:val="28"/>
          <w:szCs w:val="28"/>
        </w:rPr>
        <w:t xml:space="preserve">Бюджетні призначення для реалізації заходів Програми передбачаються при формуванні селищного бюджету. </w:t>
      </w:r>
    </w:p>
    <w:p w:rsidR="00182BE9" w:rsidRPr="00341F10" w:rsidRDefault="00182BE9" w:rsidP="00182BE9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F10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341F10">
        <w:rPr>
          <w:rFonts w:ascii="Times New Roman" w:hAnsi="Times New Roman" w:cs="Times New Roman"/>
          <w:b/>
          <w:bCs/>
          <w:sz w:val="28"/>
          <w:szCs w:val="28"/>
        </w:rPr>
        <w:t xml:space="preserve">. Очікувані </w:t>
      </w:r>
      <w:r w:rsidRPr="00341F10">
        <w:rPr>
          <w:rFonts w:ascii="Times New Roman" w:hAnsi="Times New Roman" w:cs="Times New Roman"/>
          <w:b/>
          <w:sz w:val="28"/>
          <w:szCs w:val="28"/>
        </w:rPr>
        <w:t xml:space="preserve">результати </w:t>
      </w:r>
      <w:r w:rsidRPr="00341F10">
        <w:rPr>
          <w:rFonts w:ascii="Times New Roman" w:hAnsi="Times New Roman" w:cs="Times New Roman"/>
          <w:b/>
          <w:bCs/>
          <w:sz w:val="28"/>
          <w:szCs w:val="28"/>
        </w:rPr>
        <w:t xml:space="preserve">від </w:t>
      </w:r>
      <w:r w:rsidRPr="00341F10">
        <w:rPr>
          <w:rFonts w:ascii="Times New Roman" w:hAnsi="Times New Roman" w:cs="Times New Roman"/>
          <w:b/>
          <w:sz w:val="28"/>
          <w:szCs w:val="28"/>
        </w:rPr>
        <w:t xml:space="preserve">реалізації Програми </w:t>
      </w:r>
    </w:p>
    <w:p w:rsidR="00182BE9" w:rsidRPr="00341F10" w:rsidRDefault="00182BE9" w:rsidP="00182B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F10">
        <w:rPr>
          <w:rFonts w:ascii="Times New Roman" w:hAnsi="Times New Roman" w:cs="Times New Roman"/>
          <w:sz w:val="28"/>
          <w:szCs w:val="28"/>
        </w:rPr>
        <w:lastRenderedPageBreak/>
        <w:t>Реалізація селищної Програми забезпечить виготовлення технічної до</w:t>
      </w:r>
      <w:r>
        <w:rPr>
          <w:rFonts w:ascii="Times New Roman" w:hAnsi="Times New Roman" w:cs="Times New Roman"/>
          <w:sz w:val="28"/>
          <w:szCs w:val="28"/>
        </w:rPr>
        <w:t>кументації та належний облік об’</w:t>
      </w:r>
      <w:r w:rsidRPr="00341F10">
        <w:rPr>
          <w:rFonts w:ascii="Times New Roman" w:hAnsi="Times New Roman" w:cs="Times New Roman"/>
          <w:sz w:val="28"/>
          <w:szCs w:val="28"/>
        </w:rPr>
        <w:t xml:space="preserve">єктів комунальної власності Чаплинської селищної ради. </w:t>
      </w:r>
    </w:p>
    <w:p w:rsidR="00182BE9" w:rsidRPr="00341F10" w:rsidRDefault="00182BE9" w:rsidP="00182B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2BE9" w:rsidRPr="00341F10" w:rsidRDefault="00182BE9" w:rsidP="00182B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2BE9" w:rsidRPr="00341F10" w:rsidRDefault="00182BE9" w:rsidP="00182BE9">
      <w:pPr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341F10">
        <w:rPr>
          <w:rFonts w:ascii="Times New Roman" w:hAnsi="Times New Roman" w:cs="Times New Roman"/>
          <w:sz w:val="28"/>
          <w:szCs w:val="28"/>
        </w:rPr>
        <w:t>Секретар селищної ради</w:t>
      </w:r>
      <w:r w:rsidRPr="00341F10">
        <w:rPr>
          <w:rFonts w:ascii="Times New Roman" w:hAnsi="Times New Roman" w:cs="Times New Roman"/>
          <w:sz w:val="28"/>
          <w:szCs w:val="28"/>
        </w:rPr>
        <w:tab/>
      </w:r>
      <w:r w:rsidRPr="00341F10">
        <w:rPr>
          <w:rFonts w:ascii="Times New Roman" w:hAnsi="Times New Roman" w:cs="Times New Roman"/>
          <w:sz w:val="28"/>
          <w:szCs w:val="28"/>
        </w:rPr>
        <w:tab/>
      </w:r>
      <w:r w:rsidRPr="00341F10">
        <w:rPr>
          <w:rFonts w:ascii="Times New Roman" w:hAnsi="Times New Roman" w:cs="Times New Roman"/>
          <w:sz w:val="28"/>
          <w:szCs w:val="28"/>
        </w:rPr>
        <w:tab/>
      </w:r>
      <w:r w:rsidRPr="00341F10">
        <w:rPr>
          <w:rFonts w:ascii="Times New Roman" w:hAnsi="Times New Roman" w:cs="Times New Roman"/>
          <w:sz w:val="28"/>
          <w:szCs w:val="28"/>
        </w:rPr>
        <w:tab/>
      </w:r>
      <w:r w:rsidRPr="00341F10">
        <w:rPr>
          <w:rFonts w:ascii="Times New Roman" w:hAnsi="Times New Roman" w:cs="Times New Roman"/>
          <w:sz w:val="28"/>
          <w:szCs w:val="28"/>
        </w:rPr>
        <w:tab/>
        <w:t>І.І.Котик</w:t>
      </w:r>
    </w:p>
    <w:p w:rsidR="00182BE9" w:rsidRDefault="00182BE9" w:rsidP="00182B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2BE9" w:rsidRDefault="00182BE9" w:rsidP="00182B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2BE9" w:rsidRDefault="00182BE9" w:rsidP="00182B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2BE9" w:rsidRDefault="00182BE9" w:rsidP="00182B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2BE9" w:rsidRDefault="00182BE9" w:rsidP="00182B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2BE9" w:rsidRDefault="00182BE9" w:rsidP="00182B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2BE9" w:rsidRDefault="00182BE9" w:rsidP="00182B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2BE9" w:rsidRDefault="00182BE9" w:rsidP="00182B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2BE9" w:rsidRDefault="00182BE9" w:rsidP="00182B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2BE9" w:rsidRDefault="00182BE9" w:rsidP="00182B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2BE9" w:rsidRDefault="00182BE9" w:rsidP="00182B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2BE9" w:rsidRDefault="00182BE9" w:rsidP="00182B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2BE9" w:rsidRDefault="00182BE9" w:rsidP="00182B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2BE9" w:rsidRDefault="00182BE9" w:rsidP="00182B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2BE9" w:rsidRDefault="00182BE9" w:rsidP="00182B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2BE9" w:rsidRDefault="00182BE9" w:rsidP="00182B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2BE9" w:rsidRDefault="00182BE9" w:rsidP="00182B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2BE9" w:rsidRDefault="00182BE9" w:rsidP="00182B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2BE9" w:rsidRDefault="00182BE9" w:rsidP="00182B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2BE9" w:rsidRDefault="00182BE9" w:rsidP="00182B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2BE9" w:rsidRDefault="00182BE9" w:rsidP="00182B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2BE9" w:rsidRDefault="00182BE9" w:rsidP="00182B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2BE9" w:rsidRDefault="00182BE9" w:rsidP="00182B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2BE9" w:rsidRDefault="00182BE9" w:rsidP="00182B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2BE9" w:rsidRDefault="00182BE9" w:rsidP="00182B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2BE9" w:rsidRDefault="00182BE9" w:rsidP="00182B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1754" w:rsidRPr="00182BE9" w:rsidRDefault="00E41754" w:rsidP="00182BE9">
      <w:bookmarkStart w:id="0" w:name="_GoBack"/>
      <w:bookmarkEnd w:id="0"/>
    </w:p>
    <w:sectPr w:rsidR="00E41754" w:rsidRPr="00182BE9" w:rsidSect="00784BE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2A3" w:rsidRDefault="00E802A3" w:rsidP="001B6788">
      <w:pPr>
        <w:spacing w:after="0" w:line="240" w:lineRule="auto"/>
      </w:pPr>
      <w:r>
        <w:separator/>
      </w:r>
    </w:p>
  </w:endnote>
  <w:endnote w:type="continuationSeparator" w:id="0">
    <w:p w:rsidR="00E802A3" w:rsidRDefault="00E802A3" w:rsidP="001B6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2A3" w:rsidRDefault="00E802A3" w:rsidP="001B6788">
      <w:pPr>
        <w:spacing w:after="0" w:line="240" w:lineRule="auto"/>
      </w:pPr>
      <w:r>
        <w:separator/>
      </w:r>
    </w:p>
  </w:footnote>
  <w:footnote w:type="continuationSeparator" w:id="0">
    <w:p w:rsidR="00E802A3" w:rsidRDefault="00E802A3" w:rsidP="001B6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7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9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0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3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5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9A77A2F"/>
    <w:multiLevelType w:val="hybridMultilevel"/>
    <w:tmpl w:val="3E76C87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A6452A4"/>
    <w:multiLevelType w:val="hybridMultilevel"/>
    <w:tmpl w:val="046C0D12"/>
    <w:lvl w:ilvl="0" w:tplc="AEE644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0BD52C36"/>
    <w:multiLevelType w:val="multilevel"/>
    <w:tmpl w:val="DF2C4A0E"/>
    <w:lvl w:ilvl="0">
      <w:start w:val="12"/>
      <w:numFmt w:val="bullet"/>
      <w:lvlText w:val="-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0D7319E9"/>
    <w:multiLevelType w:val="hybridMultilevel"/>
    <w:tmpl w:val="FBAA70E0"/>
    <w:lvl w:ilvl="0" w:tplc="1B5C01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E4C22E8"/>
    <w:multiLevelType w:val="hybridMultilevel"/>
    <w:tmpl w:val="418892F0"/>
    <w:lvl w:ilvl="0" w:tplc="7A2E977E">
      <w:start w:val="5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2" w15:restartNumberingAfterBreak="0">
    <w:nsid w:val="0FA140E6"/>
    <w:multiLevelType w:val="hybridMultilevel"/>
    <w:tmpl w:val="B358D2FC"/>
    <w:lvl w:ilvl="0" w:tplc="E0721AC0">
      <w:start w:val="4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 w15:restartNumberingAfterBreak="0">
    <w:nsid w:val="0FFD7E50"/>
    <w:multiLevelType w:val="hybridMultilevel"/>
    <w:tmpl w:val="B89CB73A"/>
    <w:lvl w:ilvl="0" w:tplc="48FC5C9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4" w15:restartNumberingAfterBreak="0">
    <w:nsid w:val="14943130"/>
    <w:multiLevelType w:val="hybridMultilevel"/>
    <w:tmpl w:val="7E1696F6"/>
    <w:lvl w:ilvl="0" w:tplc="B0A8C1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159E09CB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5B85747"/>
    <w:multiLevelType w:val="hybridMultilevel"/>
    <w:tmpl w:val="EF24C99C"/>
    <w:lvl w:ilvl="0" w:tplc="F490DF66">
      <w:start w:val="4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7" w15:restartNumberingAfterBreak="0">
    <w:nsid w:val="16670FD5"/>
    <w:multiLevelType w:val="hybridMultilevel"/>
    <w:tmpl w:val="AC0A792C"/>
    <w:lvl w:ilvl="0" w:tplc="BF8296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170B3361"/>
    <w:multiLevelType w:val="hybridMultilevel"/>
    <w:tmpl w:val="BC7EE64C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9" w15:restartNumberingAfterBreak="0">
    <w:nsid w:val="1A463231"/>
    <w:multiLevelType w:val="hybridMultilevel"/>
    <w:tmpl w:val="6126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89588D"/>
    <w:multiLevelType w:val="hybridMultilevel"/>
    <w:tmpl w:val="B73CE974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CEB077F"/>
    <w:multiLevelType w:val="hybridMultilevel"/>
    <w:tmpl w:val="FEDAA728"/>
    <w:lvl w:ilvl="0" w:tplc="2F9A91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1D8B13DD"/>
    <w:multiLevelType w:val="hybridMultilevel"/>
    <w:tmpl w:val="E4D44150"/>
    <w:lvl w:ilvl="0" w:tplc="F53A45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 w15:restartNumberingAfterBreak="0">
    <w:nsid w:val="1E380202"/>
    <w:multiLevelType w:val="hybridMultilevel"/>
    <w:tmpl w:val="77FC9612"/>
    <w:lvl w:ilvl="0" w:tplc="991A05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ED63F6A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0B45010"/>
    <w:multiLevelType w:val="hybridMultilevel"/>
    <w:tmpl w:val="4530B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2666C28"/>
    <w:multiLevelType w:val="hybridMultilevel"/>
    <w:tmpl w:val="13CA9C0E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7" w15:restartNumberingAfterBreak="0">
    <w:nsid w:val="2D844C9C"/>
    <w:multiLevelType w:val="hybridMultilevel"/>
    <w:tmpl w:val="1F88F57E"/>
    <w:lvl w:ilvl="0" w:tplc="EDD0EB8C">
      <w:start w:val="1"/>
      <w:numFmt w:val="decimal"/>
      <w:lvlText w:val="%1."/>
      <w:lvlJc w:val="left"/>
      <w:pPr>
        <w:ind w:left="1908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48" w15:restartNumberingAfterBreak="0">
    <w:nsid w:val="2EE4200E"/>
    <w:multiLevelType w:val="multilevel"/>
    <w:tmpl w:val="1898F6D2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2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314" w:hanging="720"/>
      </w:pPr>
    </w:lvl>
    <w:lvl w:ilvl="3">
      <w:start w:val="1"/>
      <w:numFmt w:val="decimal"/>
      <w:isLgl/>
      <w:lvlText w:val="%1.%2.%3.%4."/>
      <w:lvlJc w:val="left"/>
      <w:pPr>
        <w:ind w:left="1701" w:hanging="1080"/>
      </w:pPr>
    </w:lvl>
    <w:lvl w:ilvl="4">
      <w:start w:val="1"/>
      <w:numFmt w:val="decimal"/>
      <w:isLgl/>
      <w:lvlText w:val="%1.%2.%3.%4.%5."/>
      <w:lvlJc w:val="left"/>
      <w:pPr>
        <w:ind w:left="1728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502" w:hanging="1800"/>
      </w:p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</w:lvl>
  </w:abstractNum>
  <w:abstractNum w:abstractNumId="49" w15:restartNumberingAfterBreak="0">
    <w:nsid w:val="331F5ACD"/>
    <w:multiLevelType w:val="hybridMultilevel"/>
    <w:tmpl w:val="03B8F176"/>
    <w:lvl w:ilvl="0" w:tplc="A60EF6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9AD6904"/>
    <w:multiLevelType w:val="multilevel"/>
    <w:tmpl w:val="1D18A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3B2776C8"/>
    <w:multiLevelType w:val="multilevel"/>
    <w:tmpl w:val="39BE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44A64D21"/>
    <w:multiLevelType w:val="hybridMultilevel"/>
    <w:tmpl w:val="0100D2F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4C1342AB"/>
    <w:multiLevelType w:val="hybridMultilevel"/>
    <w:tmpl w:val="89888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BA23AF"/>
    <w:multiLevelType w:val="hybridMultilevel"/>
    <w:tmpl w:val="5C0A81DA"/>
    <w:lvl w:ilvl="0" w:tplc="88F6CF2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2CC1B58"/>
    <w:multiLevelType w:val="hybridMultilevel"/>
    <w:tmpl w:val="76A4C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3C3BA0"/>
    <w:multiLevelType w:val="hybridMultilevel"/>
    <w:tmpl w:val="43FED228"/>
    <w:lvl w:ilvl="0" w:tplc="2FCADC9E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7" w15:restartNumberingAfterBreak="0">
    <w:nsid w:val="554E5F00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5560AEB"/>
    <w:multiLevelType w:val="multilevel"/>
    <w:tmpl w:val="F0F0DB1A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9" w15:restartNumberingAfterBreak="0">
    <w:nsid w:val="55833CB1"/>
    <w:multiLevelType w:val="hybridMultilevel"/>
    <w:tmpl w:val="21AE5538"/>
    <w:lvl w:ilvl="0" w:tplc="FD983F9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0" w15:restartNumberingAfterBreak="0">
    <w:nsid w:val="55D34739"/>
    <w:multiLevelType w:val="hybridMultilevel"/>
    <w:tmpl w:val="677EDF76"/>
    <w:lvl w:ilvl="0" w:tplc="04BE6A5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1" w15:restartNumberingAfterBreak="0">
    <w:nsid w:val="5BFB7AE8"/>
    <w:multiLevelType w:val="hybridMultilevel"/>
    <w:tmpl w:val="4670A7FE"/>
    <w:lvl w:ilvl="0" w:tplc="C70216E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5D030470"/>
    <w:multiLevelType w:val="hybridMultilevel"/>
    <w:tmpl w:val="2EE427FC"/>
    <w:lvl w:ilvl="0" w:tplc="AA8C3582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63" w15:restartNumberingAfterBreak="0">
    <w:nsid w:val="5FEC1D7F"/>
    <w:multiLevelType w:val="multilevel"/>
    <w:tmpl w:val="520AC7A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  <w:rPr>
        <w:rFonts w:hint="default"/>
      </w:rPr>
    </w:lvl>
  </w:abstractNum>
  <w:abstractNum w:abstractNumId="64" w15:restartNumberingAfterBreak="0">
    <w:nsid w:val="61136854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3F04799"/>
    <w:multiLevelType w:val="multilevel"/>
    <w:tmpl w:val="C9E29F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6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890992"/>
    <w:multiLevelType w:val="hybridMultilevel"/>
    <w:tmpl w:val="CF52335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70B23ED1"/>
    <w:multiLevelType w:val="hybridMultilevel"/>
    <w:tmpl w:val="B36E2ACE"/>
    <w:lvl w:ilvl="0" w:tplc="88B2BC1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0" w15:restartNumberingAfterBreak="0">
    <w:nsid w:val="72393C81"/>
    <w:multiLevelType w:val="multilevel"/>
    <w:tmpl w:val="A05ED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49B364F"/>
    <w:multiLevelType w:val="multilevel"/>
    <w:tmpl w:val="734A627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3" w15:restartNumberingAfterBreak="0">
    <w:nsid w:val="76D34810"/>
    <w:multiLevelType w:val="hybridMultilevel"/>
    <w:tmpl w:val="7F5C705A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4" w15:restartNumberingAfterBreak="0">
    <w:nsid w:val="78133680"/>
    <w:multiLevelType w:val="hybridMultilevel"/>
    <w:tmpl w:val="51081C1E"/>
    <w:lvl w:ilvl="0" w:tplc="5372B2A8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5" w15:restartNumberingAfterBreak="0">
    <w:nsid w:val="78297EE1"/>
    <w:multiLevelType w:val="hybridMultilevel"/>
    <w:tmpl w:val="62A4A228"/>
    <w:lvl w:ilvl="0" w:tplc="8DC43A50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6" w15:restartNumberingAfterBreak="0">
    <w:nsid w:val="7ABB1D8B"/>
    <w:multiLevelType w:val="hybridMultilevel"/>
    <w:tmpl w:val="8C1ECB12"/>
    <w:lvl w:ilvl="0" w:tplc="693EF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D172C5C"/>
    <w:multiLevelType w:val="hybridMultilevel"/>
    <w:tmpl w:val="FF609394"/>
    <w:lvl w:ilvl="0" w:tplc="43940818">
      <w:start w:val="1"/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8" w15:restartNumberingAfterBreak="0">
    <w:nsid w:val="7D445B6B"/>
    <w:multiLevelType w:val="hybridMultilevel"/>
    <w:tmpl w:val="63F06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C24037"/>
    <w:multiLevelType w:val="multilevel"/>
    <w:tmpl w:val="89D640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66"/>
  </w:num>
  <w:num w:numId="2">
    <w:abstractNumId w:val="71"/>
  </w:num>
  <w:num w:numId="3">
    <w:abstractNumId w:val="35"/>
  </w:num>
  <w:num w:numId="4">
    <w:abstractNumId w:val="57"/>
  </w:num>
  <w:num w:numId="5">
    <w:abstractNumId w:val="44"/>
  </w:num>
  <w:num w:numId="6">
    <w:abstractNumId w:val="64"/>
  </w:num>
  <w:num w:numId="7">
    <w:abstractNumId w:val="70"/>
  </w:num>
  <w:num w:numId="8">
    <w:abstractNumId w:val="51"/>
  </w:num>
  <w:num w:numId="9">
    <w:abstractNumId w:val="50"/>
  </w:num>
  <w:num w:numId="10">
    <w:abstractNumId w:val="26"/>
  </w:num>
  <w:num w:numId="11">
    <w:abstractNumId w:val="56"/>
  </w:num>
  <w:num w:numId="12">
    <w:abstractNumId w:val="52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3"/>
  </w:num>
  <w:num w:numId="15">
    <w:abstractNumId w:val="42"/>
  </w:num>
  <w:num w:numId="16">
    <w:abstractNumId w:val="73"/>
  </w:num>
  <w:num w:numId="17">
    <w:abstractNumId w:val="46"/>
  </w:num>
  <w:num w:numId="18">
    <w:abstractNumId w:val="38"/>
  </w:num>
  <w:num w:numId="19">
    <w:abstractNumId w:val="69"/>
  </w:num>
  <w:num w:numId="20">
    <w:abstractNumId w:val="75"/>
  </w:num>
  <w:num w:numId="21">
    <w:abstractNumId w:val="31"/>
  </w:num>
  <w:num w:numId="22">
    <w:abstractNumId w:val="58"/>
  </w:num>
  <w:num w:numId="23">
    <w:abstractNumId w:val="36"/>
  </w:num>
  <w:num w:numId="24">
    <w:abstractNumId w:val="77"/>
  </w:num>
  <w:num w:numId="25">
    <w:abstractNumId w:val="74"/>
  </w:num>
  <w:num w:numId="26">
    <w:abstractNumId w:val="65"/>
  </w:num>
  <w:num w:numId="27">
    <w:abstractNumId w:val="61"/>
  </w:num>
  <w:num w:numId="28">
    <w:abstractNumId w:val="49"/>
  </w:num>
  <w:num w:numId="29">
    <w:abstractNumId w:val="33"/>
  </w:num>
  <w:num w:numId="30">
    <w:abstractNumId w:val="76"/>
  </w:num>
  <w:num w:numId="31">
    <w:abstractNumId w:val="37"/>
  </w:num>
  <w:num w:numId="32">
    <w:abstractNumId w:val="60"/>
  </w:num>
  <w:num w:numId="33">
    <w:abstractNumId w:val="34"/>
  </w:num>
  <w:num w:numId="34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4"/>
  </w:num>
  <w:num w:numId="38">
    <w:abstractNumId w:val="30"/>
  </w:num>
  <w:num w:numId="39">
    <w:abstractNumId w:val="72"/>
  </w:num>
  <w:num w:numId="40">
    <w:abstractNumId w:val="41"/>
  </w:num>
  <w:num w:numId="41">
    <w:abstractNumId w:val="79"/>
  </w:num>
  <w:num w:numId="42">
    <w:abstractNumId w:val="32"/>
  </w:num>
  <w:num w:numId="43">
    <w:abstractNumId w:val="25"/>
  </w:num>
  <w:num w:numId="44">
    <w:abstractNumId w:val="47"/>
  </w:num>
  <w:num w:numId="45">
    <w:abstractNumId w:val="68"/>
  </w:num>
  <w:num w:numId="4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1"/>
  </w:num>
  <w:num w:numId="49">
    <w:abstractNumId w:val="2"/>
  </w:num>
  <w:num w:numId="50">
    <w:abstractNumId w:val="3"/>
  </w:num>
  <w:num w:numId="51">
    <w:abstractNumId w:val="4"/>
  </w:num>
  <w:num w:numId="52">
    <w:abstractNumId w:val="5"/>
  </w:num>
  <w:num w:numId="53">
    <w:abstractNumId w:val="6"/>
  </w:num>
  <w:num w:numId="54">
    <w:abstractNumId w:val="7"/>
  </w:num>
  <w:num w:numId="55">
    <w:abstractNumId w:val="8"/>
  </w:num>
  <w:num w:numId="56">
    <w:abstractNumId w:val="9"/>
  </w:num>
  <w:num w:numId="57">
    <w:abstractNumId w:val="10"/>
  </w:num>
  <w:num w:numId="58">
    <w:abstractNumId w:val="11"/>
  </w:num>
  <w:num w:numId="59">
    <w:abstractNumId w:val="12"/>
  </w:num>
  <w:num w:numId="60">
    <w:abstractNumId w:val="13"/>
  </w:num>
  <w:num w:numId="61">
    <w:abstractNumId w:val="14"/>
  </w:num>
  <w:num w:numId="62">
    <w:abstractNumId w:val="15"/>
  </w:num>
  <w:num w:numId="63">
    <w:abstractNumId w:val="16"/>
  </w:num>
  <w:num w:numId="64">
    <w:abstractNumId w:val="17"/>
  </w:num>
  <w:num w:numId="65">
    <w:abstractNumId w:val="18"/>
  </w:num>
  <w:num w:numId="66">
    <w:abstractNumId w:val="19"/>
  </w:num>
  <w:num w:numId="67">
    <w:abstractNumId w:val="20"/>
  </w:num>
  <w:num w:numId="68">
    <w:abstractNumId w:val="21"/>
  </w:num>
  <w:num w:numId="69">
    <w:abstractNumId w:val="22"/>
  </w:num>
  <w:num w:numId="70">
    <w:abstractNumId w:val="23"/>
  </w:num>
  <w:num w:numId="71">
    <w:abstractNumId w:val="24"/>
  </w:num>
  <w:num w:numId="7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3"/>
  </w:num>
  <w:num w:numId="74">
    <w:abstractNumId w:val="62"/>
  </w:num>
  <w:num w:numId="75">
    <w:abstractNumId w:val="59"/>
  </w:num>
  <w:num w:numId="76">
    <w:abstractNumId w:val="53"/>
  </w:num>
  <w:num w:numId="77">
    <w:abstractNumId w:val="78"/>
  </w:num>
  <w:num w:numId="78">
    <w:abstractNumId w:val="45"/>
  </w:num>
  <w:num w:numId="79">
    <w:abstractNumId w:val="55"/>
  </w:num>
  <w:num w:numId="80">
    <w:abstractNumId w:val="2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2ED"/>
    <w:rsid w:val="0000087E"/>
    <w:rsid w:val="00011E90"/>
    <w:rsid w:val="00014612"/>
    <w:rsid w:val="00021043"/>
    <w:rsid w:val="000407F1"/>
    <w:rsid w:val="000456B2"/>
    <w:rsid w:val="00052031"/>
    <w:rsid w:val="00057E36"/>
    <w:rsid w:val="000729F2"/>
    <w:rsid w:val="00073AE6"/>
    <w:rsid w:val="000764B7"/>
    <w:rsid w:val="000860EE"/>
    <w:rsid w:val="00093325"/>
    <w:rsid w:val="0009615C"/>
    <w:rsid w:val="0009634C"/>
    <w:rsid w:val="000B4526"/>
    <w:rsid w:val="000B49DE"/>
    <w:rsid w:val="000B66E6"/>
    <w:rsid w:val="000B74BD"/>
    <w:rsid w:val="000C0424"/>
    <w:rsid w:val="000C0B26"/>
    <w:rsid w:val="000D4F26"/>
    <w:rsid w:val="000E72ED"/>
    <w:rsid w:val="000F0D7C"/>
    <w:rsid w:val="000F0E60"/>
    <w:rsid w:val="0010422F"/>
    <w:rsid w:val="001821EF"/>
    <w:rsid w:val="001823A8"/>
    <w:rsid w:val="00182BE9"/>
    <w:rsid w:val="00186F66"/>
    <w:rsid w:val="001938B6"/>
    <w:rsid w:val="00196498"/>
    <w:rsid w:val="001A36E5"/>
    <w:rsid w:val="001A536A"/>
    <w:rsid w:val="001A5834"/>
    <w:rsid w:val="001A6F98"/>
    <w:rsid w:val="001B6788"/>
    <w:rsid w:val="001C00EB"/>
    <w:rsid w:val="001E1723"/>
    <w:rsid w:val="002023C6"/>
    <w:rsid w:val="0020346B"/>
    <w:rsid w:val="0020596D"/>
    <w:rsid w:val="0022352D"/>
    <w:rsid w:val="002410D4"/>
    <w:rsid w:val="00264431"/>
    <w:rsid w:val="002713CF"/>
    <w:rsid w:val="00275AA5"/>
    <w:rsid w:val="00277DA1"/>
    <w:rsid w:val="00285B32"/>
    <w:rsid w:val="00286E12"/>
    <w:rsid w:val="00290B85"/>
    <w:rsid w:val="00293C34"/>
    <w:rsid w:val="002D2414"/>
    <w:rsid w:val="002D5F78"/>
    <w:rsid w:val="002E6EBE"/>
    <w:rsid w:val="002F1ED2"/>
    <w:rsid w:val="003021EF"/>
    <w:rsid w:val="0031095A"/>
    <w:rsid w:val="00315C02"/>
    <w:rsid w:val="00323A2D"/>
    <w:rsid w:val="003240C3"/>
    <w:rsid w:val="003273EB"/>
    <w:rsid w:val="00333A9D"/>
    <w:rsid w:val="00341F10"/>
    <w:rsid w:val="00353B68"/>
    <w:rsid w:val="00393B15"/>
    <w:rsid w:val="003A1A42"/>
    <w:rsid w:val="003B4F65"/>
    <w:rsid w:val="003B5694"/>
    <w:rsid w:val="003C4D96"/>
    <w:rsid w:val="003D4096"/>
    <w:rsid w:val="003D409A"/>
    <w:rsid w:val="003E27E2"/>
    <w:rsid w:val="00402D48"/>
    <w:rsid w:val="00406469"/>
    <w:rsid w:val="004073FB"/>
    <w:rsid w:val="00423205"/>
    <w:rsid w:val="00446920"/>
    <w:rsid w:val="004477A6"/>
    <w:rsid w:val="00463D4C"/>
    <w:rsid w:val="00480CB9"/>
    <w:rsid w:val="00486FC2"/>
    <w:rsid w:val="00497A4C"/>
    <w:rsid w:val="004A1830"/>
    <w:rsid w:val="004A2035"/>
    <w:rsid w:val="004A655E"/>
    <w:rsid w:val="004B128A"/>
    <w:rsid w:val="004D13AD"/>
    <w:rsid w:val="004D3957"/>
    <w:rsid w:val="004D5128"/>
    <w:rsid w:val="00503E4F"/>
    <w:rsid w:val="00506F04"/>
    <w:rsid w:val="005075FE"/>
    <w:rsid w:val="0052386A"/>
    <w:rsid w:val="00532E73"/>
    <w:rsid w:val="005422BA"/>
    <w:rsid w:val="00587769"/>
    <w:rsid w:val="005A311C"/>
    <w:rsid w:val="005B06DB"/>
    <w:rsid w:val="005B5A45"/>
    <w:rsid w:val="005B7D4E"/>
    <w:rsid w:val="005C6225"/>
    <w:rsid w:val="005D0A75"/>
    <w:rsid w:val="005E1AED"/>
    <w:rsid w:val="005F32D6"/>
    <w:rsid w:val="005F60CD"/>
    <w:rsid w:val="00604923"/>
    <w:rsid w:val="0060693E"/>
    <w:rsid w:val="00610DBB"/>
    <w:rsid w:val="00666896"/>
    <w:rsid w:val="00670CF6"/>
    <w:rsid w:val="00683A16"/>
    <w:rsid w:val="00694E17"/>
    <w:rsid w:val="006A71C3"/>
    <w:rsid w:val="006B172A"/>
    <w:rsid w:val="006B5F09"/>
    <w:rsid w:val="006C6C1C"/>
    <w:rsid w:val="006F3395"/>
    <w:rsid w:val="006F3998"/>
    <w:rsid w:val="0070605C"/>
    <w:rsid w:val="00706E1E"/>
    <w:rsid w:val="00714AA2"/>
    <w:rsid w:val="007174B7"/>
    <w:rsid w:val="00727037"/>
    <w:rsid w:val="00736B57"/>
    <w:rsid w:val="00737EAB"/>
    <w:rsid w:val="00740C0A"/>
    <w:rsid w:val="00741B0F"/>
    <w:rsid w:val="00745DED"/>
    <w:rsid w:val="00754873"/>
    <w:rsid w:val="007571F1"/>
    <w:rsid w:val="00757421"/>
    <w:rsid w:val="007647CF"/>
    <w:rsid w:val="00773939"/>
    <w:rsid w:val="00784BE8"/>
    <w:rsid w:val="00786749"/>
    <w:rsid w:val="0078753C"/>
    <w:rsid w:val="007A52A4"/>
    <w:rsid w:val="007B1900"/>
    <w:rsid w:val="007B50CE"/>
    <w:rsid w:val="007C507A"/>
    <w:rsid w:val="007D0DEB"/>
    <w:rsid w:val="007D5935"/>
    <w:rsid w:val="007E09A1"/>
    <w:rsid w:val="007E7938"/>
    <w:rsid w:val="00806A7F"/>
    <w:rsid w:val="00815B58"/>
    <w:rsid w:val="008242E1"/>
    <w:rsid w:val="008321B5"/>
    <w:rsid w:val="0083550C"/>
    <w:rsid w:val="00835DBE"/>
    <w:rsid w:val="0085120C"/>
    <w:rsid w:val="0085231A"/>
    <w:rsid w:val="00854280"/>
    <w:rsid w:val="00872090"/>
    <w:rsid w:val="00894343"/>
    <w:rsid w:val="008B4977"/>
    <w:rsid w:val="008C73B2"/>
    <w:rsid w:val="008D4765"/>
    <w:rsid w:val="008E032F"/>
    <w:rsid w:val="008F4C73"/>
    <w:rsid w:val="00901823"/>
    <w:rsid w:val="00902AA8"/>
    <w:rsid w:val="009221F4"/>
    <w:rsid w:val="00926144"/>
    <w:rsid w:val="00927756"/>
    <w:rsid w:val="00940624"/>
    <w:rsid w:val="009465F9"/>
    <w:rsid w:val="00946717"/>
    <w:rsid w:val="00966143"/>
    <w:rsid w:val="009673BA"/>
    <w:rsid w:val="009702BC"/>
    <w:rsid w:val="00970F65"/>
    <w:rsid w:val="009760F7"/>
    <w:rsid w:val="00987434"/>
    <w:rsid w:val="009A04E5"/>
    <w:rsid w:val="009A276D"/>
    <w:rsid w:val="009B59D7"/>
    <w:rsid w:val="009B6736"/>
    <w:rsid w:val="009C0C90"/>
    <w:rsid w:val="009D43F9"/>
    <w:rsid w:val="009D4640"/>
    <w:rsid w:val="009E0E99"/>
    <w:rsid w:val="009F63AD"/>
    <w:rsid w:val="00A169D3"/>
    <w:rsid w:val="00A20124"/>
    <w:rsid w:val="00A224F4"/>
    <w:rsid w:val="00A2451A"/>
    <w:rsid w:val="00A43755"/>
    <w:rsid w:val="00A56CE6"/>
    <w:rsid w:val="00A82C32"/>
    <w:rsid w:val="00A83E9D"/>
    <w:rsid w:val="00A915C7"/>
    <w:rsid w:val="00A92103"/>
    <w:rsid w:val="00AB0809"/>
    <w:rsid w:val="00AB0FB0"/>
    <w:rsid w:val="00AC1861"/>
    <w:rsid w:val="00AC7254"/>
    <w:rsid w:val="00AF4A10"/>
    <w:rsid w:val="00B112C0"/>
    <w:rsid w:val="00B66609"/>
    <w:rsid w:val="00B80073"/>
    <w:rsid w:val="00B81575"/>
    <w:rsid w:val="00BA2825"/>
    <w:rsid w:val="00BA415D"/>
    <w:rsid w:val="00BB4F71"/>
    <w:rsid w:val="00BB6EFE"/>
    <w:rsid w:val="00BB7027"/>
    <w:rsid w:val="00BC1CD9"/>
    <w:rsid w:val="00BE231D"/>
    <w:rsid w:val="00BF3020"/>
    <w:rsid w:val="00C04B77"/>
    <w:rsid w:val="00C0774D"/>
    <w:rsid w:val="00C11417"/>
    <w:rsid w:val="00C211BC"/>
    <w:rsid w:val="00C2664E"/>
    <w:rsid w:val="00C43380"/>
    <w:rsid w:val="00C47653"/>
    <w:rsid w:val="00C50E0B"/>
    <w:rsid w:val="00C534F9"/>
    <w:rsid w:val="00C655DE"/>
    <w:rsid w:val="00C708D0"/>
    <w:rsid w:val="00C80762"/>
    <w:rsid w:val="00CD6221"/>
    <w:rsid w:val="00CF3C6F"/>
    <w:rsid w:val="00D00FFA"/>
    <w:rsid w:val="00D024E6"/>
    <w:rsid w:val="00D05CA9"/>
    <w:rsid w:val="00D33DB8"/>
    <w:rsid w:val="00D448B4"/>
    <w:rsid w:val="00D646B7"/>
    <w:rsid w:val="00D66DAD"/>
    <w:rsid w:val="00D81AFE"/>
    <w:rsid w:val="00D90496"/>
    <w:rsid w:val="00D911EF"/>
    <w:rsid w:val="00DB4DA3"/>
    <w:rsid w:val="00DB6DE6"/>
    <w:rsid w:val="00DC4A62"/>
    <w:rsid w:val="00DD1AC8"/>
    <w:rsid w:val="00DD2620"/>
    <w:rsid w:val="00DE6480"/>
    <w:rsid w:val="00DF2AB9"/>
    <w:rsid w:val="00E34323"/>
    <w:rsid w:val="00E35AB1"/>
    <w:rsid w:val="00E409D3"/>
    <w:rsid w:val="00E41754"/>
    <w:rsid w:val="00E41A4F"/>
    <w:rsid w:val="00E45B3A"/>
    <w:rsid w:val="00E50A7A"/>
    <w:rsid w:val="00E52DB4"/>
    <w:rsid w:val="00E57D8C"/>
    <w:rsid w:val="00E60C02"/>
    <w:rsid w:val="00E802A3"/>
    <w:rsid w:val="00E9640D"/>
    <w:rsid w:val="00EA2D63"/>
    <w:rsid w:val="00EC0804"/>
    <w:rsid w:val="00EC3661"/>
    <w:rsid w:val="00EC6EC4"/>
    <w:rsid w:val="00EC7876"/>
    <w:rsid w:val="00EE3E5E"/>
    <w:rsid w:val="00EF2D49"/>
    <w:rsid w:val="00EF2D4C"/>
    <w:rsid w:val="00EF495E"/>
    <w:rsid w:val="00EF53BE"/>
    <w:rsid w:val="00F02A38"/>
    <w:rsid w:val="00F04E4F"/>
    <w:rsid w:val="00F12870"/>
    <w:rsid w:val="00F12F9F"/>
    <w:rsid w:val="00F31CC3"/>
    <w:rsid w:val="00F335AD"/>
    <w:rsid w:val="00F67153"/>
    <w:rsid w:val="00F72AC3"/>
    <w:rsid w:val="00F76AB2"/>
    <w:rsid w:val="00F84E11"/>
    <w:rsid w:val="00F94BC5"/>
    <w:rsid w:val="00FA7204"/>
    <w:rsid w:val="00FC775A"/>
    <w:rsid w:val="00FD0A7B"/>
    <w:rsid w:val="00FD16BC"/>
    <w:rsid w:val="00FE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69F351-E070-42F2-8EA8-412965095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2ED"/>
    <w:rPr>
      <w:lang w:val="uk-UA"/>
    </w:rPr>
  </w:style>
  <w:style w:type="paragraph" w:styleId="1">
    <w:name w:val="heading 1"/>
    <w:basedOn w:val="a"/>
    <w:next w:val="a"/>
    <w:link w:val="10"/>
    <w:qFormat/>
    <w:rsid w:val="00F12F9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0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12F9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E72ED"/>
    <w:pPr>
      <w:ind w:left="720"/>
      <w:contextualSpacing/>
    </w:pPr>
  </w:style>
  <w:style w:type="character" w:customStyle="1" w:styleId="a4">
    <w:name w:val="Обычный (веб) Знак"/>
    <w:aliases w:val="Обычный (Web) Знак,Знак Знак Знак"/>
    <w:link w:val="a5"/>
    <w:locked/>
    <w:rsid w:val="00A20124"/>
    <w:rPr>
      <w:sz w:val="24"/>
      <w:szCs w:val="24"/>
    </w:rPr>
  </w:style>
  <w:style w:type="paragraph" w:styleId="a5">
    <w:name w:val="Normal (Web)"/>
    <w:aliases w:val="Обычный (Web),Знак Знак"/>
    <w:basedOn w:val="a"/>
    <w:link w:val="a4"/>
    <w:unhideWhenUsed/>
    <w:qFormat/>
    <w:rsid w:val="00A20124"/>
    <w:pPr>
      <w:spacing w:after="120" w:line="240" w:lineRule="auto"/>
      <w:ind w:left="283"/>
    </w:pPr>
    <w:rPr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unhideWhenUsed/>
    <w:rsid w:val="006A7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6A71C3"/>
    <w:rPr>
      <w:rFonts w:ascii="Tahoma" w:hAnsi="Tahoma" w:cs="Tahoma"/>
      <w:sz w:val="16"/>
      <w:szCs w:val="16"/>
      <w:lang w:val="uk-UA"/>
    </w:rPr>
  </w:style>
  <w:style w:type="paragraph" w:styleId="a8">
    <w:name w:val="header"/>
    <w:basedOn w:val="a"/>
    <w:link w:val="a9"/>
    <w:uiPriority w:val="99"/>
    <w:rsid w:val="005B06D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5B06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5F32D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5F32D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5F32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12F9F"/>
    <w:rPr>
      <w:rFonts w:ascii="Times New Roman" w:eastAsia="Times New Roman" w:hAnsi="Times New Roman" w:cs="Times New Roman"/>
      <w:b/>
      <w:bCs/>
      <w:sz w:val="20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F12F9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pple-converted-space">
    <w:name w:val="apple-converted-space"/>
    <w:basedOn w:val="a0"/>
    <w:rsid w:val="00F12F9F"/>
  </w:style>
  <w:style w:type="paragraph" w:customStyle="1" w:styleId="Style4">
    <w:name w:val="Style4"/>
    <w:basedOn w:val="a"/>
    <w:uiPriority w:val="99"/>
    <w:rsid w:val="00F12F9F"/>
    <w:pPr>
      <w:widowControl w:val="0"/>
      <w:autoSpaceDE w:val="0"/>
      <w:autoSpaceDN w:val="0"/>
      <w:adjustRightInd w:val="0"/>
      <w:spacing w:after="0" w:line="312" w:lineRule="exact"/>
      <w:ind w:firstLine="137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F12F9F"/>
    <w:pPr>
      <w:widowControl w:val="0"/>
      <w:autoSpaceDE w:val="0"/>
      <w:autoSpaceDN w:val="0"/>
      <w:adjustRightInd w:val="0"/>
      <w:spacing w:after="0" w:line="27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6">
    <w:name w:val="Font Style26"/>
    <w:uiPriority w:val="99"/>
    <w:rsid w:val="00F12F9F"/>
    <w:rPr>
      <w:rFonts w:ascii="Times New Roman" w:hAnsi="Times New Roman" w:cs="Times New Roman" w:hint="default"/>
      <w:sz w:val="20"/>
      <w:szCs w:val="20"/>
    </w:rPr>
  </w:style>
  <w:style w:type="paragraph" w:customStyle="1" w:styleId="StyleZakonu">
    <w:name w:val="StyleZakonu"/>
    <w:basedOn w:val="a"/>
    <w:uiPriority w:val="99"/>
    <w:rsid w:val="00F12F9F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rsid w:val="00F12F9F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rvps2">
    <w:name w:val="rvps2"/>
    <w:basedOn w:val="a"/>
    <w:rsid w:val="00F12F9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styleId="ac">
    <w:name w:val="Strong"/>
    <w:basedOn w:val="a0"/>
    <w:uiPriority w:val="22"/>
    <w:qFormat/>
    <w:rsid w:val="00F12F9F"/>
    <w:rPr>
      <w:b/>
      <w:bCs/>
    </w:rPr>
  </w:style>
  <w:style w:type="character" w:styleId="ad">
    <w:name w:val="Hyperlink"/>
    <w:uiPriority w:val="99"/>
    <w:unhideWhenUsed/>
    <w:rsid w:val="00F12F9F"/>
    <w:rPr>
      <w:color w:val="0000FF"/>
      <w:u w:val="single"/>
    </w:rPr>
  </w:style>
  <w:style w:type="paragraph" w:customStyle="1" w:styleId="Standard">
    <w:name w:val="Standard"/>
    <w:rsid w:val="00F12F9F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table" w:styleId="ae">
    <w:name w:val="Table Grid"/>
    <w:basedOn w:val="a1"/>
    <w:uiPriority w:val="59"/>
    <w:rsid w:val="00F12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rsid w:val="00F12F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Just">
    <w:name w:val="Just"/>
    <w:rsid w:val="00F12F9F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rsid w:val="00F12F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F12F9F"/>
  </w:style>
  <w:style w:type="paragraph" w:styleId="21">
    <w:name w:val="Body Text 2"/>
    <w:basedOn w:val="a"/>
    <w:link w:val="22"/>
    <w:rsid w:val="00F12F9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2">
    <w:name w:val="Основной текст 2 Знак"/>
    <w:basedOn w:val="a0"/>
    <w:link w:val="21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rsid w:val="00F12F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rsid w:val="00F12F9F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F12F9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0">
    <w:name w:val="Font Style40"/>
    <w:rsid w:val="00F12F9F"/>
    <w:rPr>
      <w:rFonts w:ascii="Times New Roman" w:hAnsi="Times New Roman" w:cs="Times New Roman"/>
      <w:sz w:val="22"/>
      <w:szCs w:val="22"/>
    </w:rPr>
  </w:style>
  <w:style w:type="character" w:styleId="af2">
    <w:name w:val="annotation reference"/>
    <w:uiPriority w:val="99"/>
    <w:unhideWhenUsed/>
    <w:rsid w:val="00F12F9F"/>
    <w:rPr>
      <w:sz w:val="16"/>
      <w:szCs w:val="16"/>
    </w:rPr>
  </w:style>
  <w:style w:type="paragraph" w:styleId="af3">
    <w:name w:val="Body Text Indent"/>
    <w:basedOn w:val="a"/>
    <w:link w:val="af4"/>
    <w:uiPriority w:val="99"/>
    <w:rsid w:val="00F12F9F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3">
    <w:name w:val="Body Text Indent 2"/>
    <w:basedOn w:val="a"/>
    <w:link w:val="24"/>
    <w:uiPriority w:val="99"/>
    <w:rsid w:val="00F12F9F"/>
    <w:pPr>
      <w:tabs>
        <w:tab w:val="left" w:pos="81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Body Text Indent 3"/>
    <w:basedOn w:val="a"/>
    <w:link w:val="30"/>
    <w:uiPriority w:val="99"/>
    <w:rsid w:val="00F12F9F"/>
    <w:pPr>
      <w:spacing w:after="0" w:line="240" w:lineRule="auto"/>
      <w:ind w:left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5">
    <w:name w:val="annotation text"/>
    <w:basedOn w:val="a"/>
    <w:link w:val="af6"/>
    <w:uiPriority w:val="99"/>
    <w:rsid w:val="00F12F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rsid w:val="00F12F9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7">
    <w:name w:val="annotation subject"/>
    <w:basedOn w:val="af5"/>
    <w:next w:val="af5"/>
    <w:link w:val="af8"/>
    <w:uiPriority w:val="99"/>
    <w:rsid w:val="00F12F9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F12F9F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customStyle="1" w:styleId="AB630D60F59F403CB531B268FE76FA17">
    <w:name w:val="AB630D60F59F403CB531B268FE76FA17"/>
    <w:rsid w:val="00F12F9F"/>
    <w:rPr>
      <w:rFonts w:ascii="Calibri" w:eastAsia="Times New Roman" w:hAnsi="Calibri" w:cs="Times New Roman"/>
      <w:lang w:eastAsia="ru-RU"/>
    </w:rPr>
  </w:style>
  <w:style w:type="paragraph" w:customStyle="1" w:styleId="110">
    <w:name w:val="Знак Знак Знак1 Знак Знак Знак Знак Знак Знак1 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F12F9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rvts0">
    <w:name w:val="rvts0"/>
    <w:rsid w:val="00F12F9F"/>
  </w:style>
  <w:style w:type="paragraph" w:styleId="af9">
    <w:name w:val="No Spacing"/>
    <w:uiPriority w:val="1"/>
    <w:qFormat/>
    <w:rsid w:val="00F12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C807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rsid w:val="00C80762"/>
    <w:rPr>
      <w:rFonts w:ascii="Arial Unicode MS" w:eastAsia="Arial Unicode MS" w:hAnsi="Arial Unicode MS" w:cs="Arial Unicode MS"/>
      <w:sz w:val="20"/>
      <w:szCs w:val="20"/>
      <w:lang w:eastAsia="zh-CN"/>
    </w:rPr>
  </w:style>
  <w:style w:type="paragraph" w:customStyle="1" w:styleId="afb">
    <w:name w:val="Вміст таблиці"/>
    <w:basedOn w:val="a"/>
    <w:rsid w:val="00C80762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80D43-1880-41B3-8102-B4975AB62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2130</TotalTime>
  <Pages>3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213</cp:revision>
  <cp:lastPrinted>2017-11-09T09:31:00Z</cp:lastPrinted>
  <dcterms:created xsi:type="dcterms:W3CDTF">2017-06-25T09:26:00Z</dcterms:created>
  <dcterms:modified xsi:type="dcterms:W3CDTF">2017-11-17T07:10:00Z</dcterms:modified>
</cp:coreProperties>
</file>