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036" w:rsidRDefault="00725036" w:rsidP="00725036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75" DrawAspect="Content" ObjectID="_1572155031" r:id="rId9"/>
        </w:object>
      </w:r>
      <w:r>
        <w:rPr>
          <w:sz w:val="28"/>
          <w:szCs w:val="28"/>
        </w:rPr>
        <w:t>ЧАПЛИНСЬКА СЕЛИЩНА РАДА</w:t>
      </w:r>
    </w:p>
    <w:p w:rsidR="00725036" w:rsidRDefault="00725036" w:rsidP="00725036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725036" w:rsidRDefault="00725036" w:rsidP="007250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П’ЯТА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725036" w:rsidRDefault="00725036" w:rsidP="00725036">
      <w:pPr>
        <w:jc w:val="center"/>
        <w:rPr>
          <w:sz w:val="28"/>
          <w:szCs w:val="28"/>
        </w:rPr>
      </w:pPr>
      <w:r>
        <w:rPr>
          <w:sz w:val="28"/>
          <w:szCs w:val="28"/>
        </w:rPr>
        <w:t>Р І Ш Е Н Н Я</w:t>
      </w:r>
    </w:p>
    <w:p w:rsidR="00725036" w:rsidRPr="00A0607D" w:rsidRDefault="00725036" w:rsidP="00725036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24 лютого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60</w:t>
      </w:r>
    </w:p>
    <w:p w:rsidR="00725036" w:rsidRDefault="00725036" w:rsidP="00725036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смт.Чаплинка</w:t>
      </w:r>
    </w:p>
    <w:p w:rsidR="00725036" w:rsidRPr="00A11066" w:rsidRDefault="00725036" w:rsidP="00725036">
      <w:pPr>
        <w:jc w:val="both"/>
        <w:rPr>
          <w:sz w:val="28"/>
          <w:szCs w:val="28"/>
          <w:lang w:val="uk-UA"/>
        </w:rPr>
      </w:pPr>
    </w:p>
    <w:p w:rsidR="00725036" w:rsidRDefault="00725036" w:rsidP="007250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укладення договору оренди</w:t>
      </w:r>
    </w:p>
    <w:p w:rsidR="00725036" w:rsidRPr="00A11066" w:rsidRDefault="00725036" w:rsidP="007250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майна</w:t>
      </w:r>
    </w:p>
    <w:p w:rsidR="00725036" w:rsidRDefault="00725036" w:rsidP="00725036">
      <w:pPr>
        <w:ind w:firstLine="540"/>
        <w:jc w:val="both"/>
        <w:rPr>
          <w:sz w:val="28"/>
          <w:szCs w:val="28"/>
          <w:lang w:val="uk-UA"/>
        </w:rPr>
      </w:pPr>
    </w:p>
    <w:p w:rsidR="00725036" w:rsidRDefault="00725036" w:rsidP="00725036">
      <w:pPr>
        <w:ind w:firstLine="540"/>
        <w:jc w:val="both"/>
        <w:rPr>
          <w:sz w:val="28"/>
          <w:szCs w:val="28"/>
          <w:lang w:val="uk-UA"/>
        </w:rPr>
      </w:pPr>
      <w:r w:rsidRPr="00A11066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статей 29, 60 Закону України «Про місцеве самоврядування в Україні», Закону України «Про оренду державного та комунального майна», розглянувши заяву ФОП Кузнєцова Віктора Володимировича про продовження терміну дії договору оренди та на підставі рекомендацій постійної комісії селищної ради з питань управління комунальною власністю територіальної громади, торгівельного та побутового обслуговування, транспорту та зв’язку, Чаплинська селищна рада  </w:t>
      </w:r>
    </w:p>
    <w:p w:rsidR="00725036" w:rsidRDefault="00725036" w:rsidP="00725036">
      <w:pPr>
        <w:ind w:firstLine="540"/>
        <w:jc w:val="both"/>
        <w:rPr>
          <w:sz w:val="28"/>
          <w:szCs w:val="28"/>
          <w:lang w:val="uk-UA"/>
        </w:rPr>
      </w:pPr>
    </w:p>
    <w:p w:rsidR="00725036" w:rsidRDefault="00725036" w:rsidP="00725036">
      <w:pPr>
        <w:ind w:firstLine="540"/>
        <w:jc w:val="both"/>
        <w:rPr>
          <w:sz w:val="28"/>
          <w:szCs w:val="28"/>
          <w:lang w:val="uk-UA"/>
        </w:rPr>
      </w:pPr>
      <w:r w:rsidRPr="00A11066">
        <w:rPr>
          <w:sz w:val="28"/>
          <w:szCs w:val="28"/>
          <w:lang w:val="uk-UA"/>
        </w:rPr>
        <w:t>ВИРІШИЛА:</w:t>
      </w:r>
    </w:p>
    <w:p w:rsidR="00725036" w:rsidRDefault="00725036" w:rsidP="00725036">
      <w:pPr>
        <w:pStyle w:val="a7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звіт про оцінку комунального майна, а саме вбудованого приміщення Комунального закладу Чаплинської селищної ради «Чаплинський краєзнавчий музей», загальною площею 23,0 кв.м., яке розташоване за адресою: смт. Чаплинка, вул. Паркова, 9, від 01 лютого 2017 року (Звіт додається).</w:t>
      </w:r>
    </w:p>
    <w:p w:rsidR="00725036" w:rsidRDefault="00725036" w:rsidP="00725036">
      <w:pPr>
        <w:pStyle w:val="a7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Передати в строкове платне користування строком на 2 роки 10 місяців комунальне майно, що належить до комунальної власності територіальної громади Чаплинської селищної ради, а саме - вбудоване приміщення Комунального закладу Чаплинської селищної ради «Чаплинський краєзнавчий музей», загальною площею 23,0 кв.м., яке розташоване за адресою: смт. Чаплинка, вул. Паркова, 9.</w:t>
      </w:r>
    </w:p>
    <w:p w:rsidR="00725036" w:rsidRDefault="00725036" w:rsidP="00725036">
      <w:pPr>
        <w:pStyle w:val="a7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 орендну плату за користування комунальним майном в розмірі 3,0 % (відсотків) від незалежної оцінки.</w:t>
      </w:r>
    </w:p>
    <w:p w:rsidR="00725036" w:rsidRDefault="00725036" w:rsidP="00725036">
      <w:pPr>
        <w:pStyle w:val="a7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Доручити завідуючій Комунального закладу Чаплинської селищної ради «Чаплинський краєзнавчий музей» укласти договір оренди майна, що належить до комунальної власності територіальної громади Чаплинської селищної ради.</w:t>
      </w:r>
    </w:p>
    <w:p w:rsidR="00725036" w:rsidRDefault="00725036" w:rsidP="00725036">
      <w:pPr>
        <w:pStyle w:val="a7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управління комунальною власністю територіальної громади, торгівельного та побутового обслуговування, транспорту та зв’язку.</w:t>
      </w:r>
    </w:p>
    <w:p w:rsidR="00725036" w:rsidRPr="00CC0356" w:rsidRDefault="00725036" w:rsidP="007250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Селищний голова                                                                       О.Г. Фаустов</w:t>
      </w:r>
    </w:p>
    <w:p w:rsidR="004409B2" w:rsidRPr="00725036" w:rsidRDefault="004409B2" w:rsidP="00725036">
      <w:bookmarkStart w:id="0" w:name="_GoBack"/>
      <w:bookmarkEnd w:id="0"/>
    </w:p>
    <w:sectPr w:rsidR="004409B2" w:rsidRPr="00725036" w:rsidSect="00725036">
      <w:footerReference w:type="default" r:id="rId10"/>
      <w:footerReference w:type="first" r:id="rId11"/>
      <w:pgSz w:w="11906" w:h="16838"/>
      <w:pgMar w:top="1701" w:right="1134" w:bottom="85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065" w:rsidRDefault="00217065">
      <w:r>
        <w:separator/>
      </w:r>
    </w:p>
  </w:endnote>
  <w:endnote w:type="continuationSeparator" w:id="0">
    <w:p w:rsidR="00217065" w:rsidRDefault="00217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eeSans">
    <w:altName w:val="Arial"/>
    <w:charset w:val="01"/>
    <w:family w:val="swiss"/>
    <w:pitch w:val="default"/>
  </w:font>
  <w:font w:name="Nimbus Roman No9 L">
    <w:altName w:val="MS Mincho"/>
    <w:charset w:val="80"/>
    <w:family w:val="roman"/>
    <w:pitch w:val="variable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065" w:rsidRDefault="00217065">
      <w:r>
        <w:separator/>
      </w:r>
    </w:p>
  </w:footnote>
  <w:footnote w:type="continuationSeparator" w:id="0">
    <w:p w:rsidR="00217065" w:rsidRDefault="00217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5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6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9AF27BC"/>
    <w:multiLevelType w:val="hybridMultilevel"/>
    <w:tmpl w:val="B610226C"/>
    <w:lvl w:ilvl="0" w:tplc="ED627AE8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8" w:hanging="360"/>
      </w:pPr>
    </w:lvl>
    <w:lvl w:ilvl="2" w:tplc="0422001B" w:tentative="1">
      <w:start w:val="1"/>
      <w:numFmt w:val="lowerRoman"/>
      <w:lvlText w:val="%3."/>
      <w:lvlJc w:val="right"/>
      <w:pPr>
        <w:ind w:left="2908" w:hanging="180"/>
      </w:pPr>
    </w:lvl>
    <w:lvl w:ilvl="3" w:tplc="0422000F" w:tentative="1">
      <w:start w:val="1"/>
      <w:numFmt w:val="decimal"/>
      <w:lvlText w:val="%4."/>
      <w:lvlJc w:val="left"/>
      <w:pPr>
        <w:ind w:left="3628" w:hanging="360"/>
      </w:pPr>
    </w:lvl>
    <w:lvl w:ilvl="4" w:tplc="04220019" w:tentative="1">
      <w:start w:val="1"/>
      <w:numFmt w:val="lowerLetter"/>
      <w:lvlText w:val="%5."/>
      <w:lvlJc w:val="left"/>
      <w:pPr>
        <w:ind w:left="4348" w:hanging="360"/>
      </w:pPr>
    </w:lvl>
    <w:lvl w:ilvl="5" w:tplc="0422001B" w:tentative="1">
      <w:start w:val="1"/>
      <w:numFmt w:val="lowerRoman"/>
      <w:lvlText w:val="%6."/>
      <w:lvlJc w:val="right"/>
      <w:pPr>
        <w:ind w:left="5068" w:hanging="180"/>
      </w:pPr>
    </w:lvl>
    <w:lvl w:ilvl="6" w:tplc="0422000F" w:tentative="1">
      <w:start w:val="1"/>
      <w:numFmt w:val="decimal"/>
      <w:lvlText w:val="%7."/>
      <w:lvlJc w:val="left"/>
      <w:pPr>
        <w:ind w:left="5788" w:hanging="360"/>
      </w:pPr>
    </w:lvl>
    <w:lvl w:ilvl="7" w:tplc="04220019" w:tentative="1">
      <w:start w:val="1"/>
      <w:numFmt w:val="lowerLetter"/>
      <w:lvlText w:val="%8."/>
      <w:lvlJc w:val="left"/>
      <w:pPr>
        <w:ind w:left="6508" w:hanging="360"/>
      </w:pPr>
    </w:lvl>
    <w:lvl w:ilvl="8" w:tplc="0422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9" w15:restartNumberingAfterBreak="0">
    <w:nsid w:val="09D85F6B"/>
    <w:multiLevelType w:val="multilevel"/>
    <w:tmpl w:val="F9362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13F84532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2399592C"/>
    <w:multiLevelType w:val="hybridMultilevel"/>
    <w:tmpl w:val="C31E0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355F6"/>
    <w:multiLevelType w:val="hybridMultilevel"/>
    <w:tmpl w:val="917EF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64028C"/>
    <w:multiLevelType w:val="hybridMultilevel"/>
    <w:tmpl w:val="DC52F3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B94DC9"/>
    <w:multiLevelType w:val="hybridMultilevel"/>
    <w:tmpl w:val="419C5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7F40"/>
    <w:multiLevelType w:val="hybridMultilevel"/>
    <w:tmpl w:val="B456CF24"/>
    <w:lvl w:ilvl="0" w:tplc="D5B64662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BF568C6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72136C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E0AA6"/>
    <w:multiLevelType w:val="multilevel"/>
    <w:tmpl w:val="5714110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0"/>
        </w:tabs>
        <w:ind w:left="315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41" w15:restartNumberingAfterBreak="0">
    <w:nsid w:val="4F867EFA"/>
    <w:multiLevelType w:val="hybridMultilevel"/>
    <w:tmpl w:val="3C96A406"/>
    <w:lvl w:ilvl="0" w:tplc="DA9ACA8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35A45"/>
    <w:multiLevelType w:val="hybridMultilevel"/>
    <w:tmpl w:val="4B464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2D191D"/>
    <w:multiLevelType w:val="multilevel"/>
    <w:tmpl w:val="6F2EB6A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30"/>
  </w:num>
  <w:num w:numId="4">
    <w:abstractNumId w:val="38"/>
  </w:num>
  <w:num w:numId="5">
    <w:abstractNumId w:val="39"/>
  </w:num>
  <w:num w:numId="6">
    <w:abstractNumId w:val="32"/>
  </w:num>
  <w:num w:numId="7">
    <w:abstractNumId w:val="31"/>
  </w:num>
  <w:num w:numId="8">
    <w:abstractNumId w:val="4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41"/>
  </w:num>
  <w:num w:numId="35">
    <w:abstractNumId w:val="45"/>
  </w:num>
  <w:num w:numId="36">
    <w:abstractNumId w:val="29"/>
  </w:num>
  <w:num w:numId="37">
    <w:abstractNumId w:val="37"/>
  </w:num>
  <w:num w:numId="38">
    <w:abstractNumId w:val="28"/>
  </w:num>
  <w:num w:numId="39">
    <w:abstractNumId w:val="35"/>
  </w:num>
  <w:num w:numId="40">
    <w:abstractNumId w:val="36"/>
  </w:num>
  <w:num w:numId="41">
    <w:abstractNumId w:val="42"/>
  </w:num>
  <w:num w:numId="42">
    <w:abstractNumId w:val="34"/>
  </w:num>
  <w:num w:numId="43">
    <w:abstractNumId w:val="33"/>
  </w:num>
  <w:num w:numId="44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1F"/>
    <w:rsid w:val="0000543B"/>
    <w:rsid w:val="0000648F"/>
    <w:rsid w:val="00006791"/>
    <w:rsid w:val="00007F4D"/>
    <w:rsid w:val="000132BF"/>
    <w:rsid w:val="00015EBD"/>
    <w:rsid w:val="000236A6"/>
    <w:rsid w:val="00040D04"/>
    <w:rsid w:val="00050B55"/>
    <w:rsid w:val="00053EE2"/>
    <w:rsid w:val="00065031"/>
    <w:rsid w:val="00065400"/>
    <w:rsid w:val="00074B58"/>
    <w:rsid w:val="000834B2"/>
    <w:rsid w:val="000938A4"/>
    <w:rsid w:val="000939B1"/>
    <w:rsid w:val="0009425D"/>
    <w:rsid w:val="000968A3"/>
    <w:rsid w:val="000A5375"/>
    <w:rsid w:val="000B4864"/>
    <w:rsid w:val="000D16C9"/>
    <w:rsid w:val="000E653C"/>
    <w:rsid w:val="000F20F7"/>
    <w:rsid w:val="000F46DA"/>
    <w:rsid w:val="0010060A"/>
    <w:rsid w:val="0010114C"/>
    <w:rsid w:val="00102741"/>
    <w:rsid w:val="00113D53"/>
    <w:rsid w:val="0011494D"/>
    <w:rsid w:val="00116063"/>
    <w:rsid w:val="00120D09"/>
    <w:rsid w:val="00122908"/>
    <w:rsid w:val="00123477"/>
    <w:rsid w:val="00124219"/>
    <w:rsid w:val="00134BE1"/>
    <w:rsid w:val="001350CF"/>
    <w:rsid w:val="00140009"/>
    <w:rsid w:val="001501D9"/>
    <w:rsid w:val="00156A79"/>
    <w:rsid w:val="00161CBC"/>
    <w:rsid w:val="00167DE5"/>
    <w:rsid w:val="001756D2"/>
    <w:rsid w:val="00180F65"/>
    <w:rsid w:val="00192E08"/>
    <w:rsid w:val="001A2AAF"/>
    <w:rsid w:val="001A461F"/>
    <w:rsid w:val="001A4E78"/>
    <w:rsid w:val="001D0F16"/>
    <w:rsid w:val="001D340F"/>
    <w:rsid w:val="001E7314"/>
    <w:rsid w:val="001E7E6C"/>
    <w:rsid w:val="001F0B0C"/>
    <w:rsid w:val="001F23D7"/>
    <w:rsid w:val="001F6277"/>
    <w:rsid w:val="00203375"/>
    <w:rsid w:val="0020425F"/>
    <w:rsid w:val="00216470"/>
    <w:rsid w:val="00217065"/>
    <w:rsid w:val="00221265"/>
    <w:rsid w:val="00222D36"/>
    <w:rsid w:val="0025299F"/>
    <w:rsid w:val="00252EBE"/>
    <w:rsid w:val="0026570D"/>
    <w:rsid w:val="002710F7"/>
    <w:rsid w:val="00273E47"/>
    <w:rsid w:val="00274001"/>
    <w:rsid w:val="00275C0D"/>
    <w:rsid w:val="00276BEE"/>
    <w:rsid w:val="00280970"/>
    <w:rsid w:val="00280EAE"/>
    <w:rsid w:val="002964E5"/>
    <w:rsid w:val="002A1C5A"/>
    <w:rsid w:val="002B1008"/>
    <w:rsid w:val="002C130A"/>
    <w:rsid w:val="002E0849"/>
    <w:rsid w:val="002F22F9"/>
    <w:rsid w:val="002F5C5D"/>
    <w:rsid w:val="0030519F"/>
    <w:rsid w:val="003056D7"/>
    <w:rsid w:val="00312165"/>
    <w:rsid w:val="00317DA4"/>
    <w:rsid w:val="00322AC3"/>
    <w:rsid w:val="00326888"/>
    <w:rsid w:val="00330962"/>
    <w:rsid w:val="00332179"/>
    <w:rsid w:val="003411E6"/>
    <w:rsid w:val="003464B7"/>
    <w:rsid w:val="00351CA3"/>
    <w:rsid w:val="00355478"/>
    <w:rsid w:val="00362E5B"/>
    <w:rsid w:val="00364509"/>
    <w:rsid w:val="003645B8"/>
    <w:rsid w:val="00387ABB"/>
    <w:rsid w:val="00390594"/>
    <w:rsid w:val="00393477"/>
    <w:rsid w:val="003949FB"/>
    <w:rsid w:val="0039611C"/>
    <w:rsid w:val="003968F0"/>
    <w:rsid w:val="00396C85"/>
    <w:rsid w:val="003A029B"/>
    <w:rsid w:val="003A06B8"/>
    <w:rsid w:val="003A66F3"/>
    <w:rsid w:val="003B2A86"/>
    <w:rsid w:val="003B3E32"/>
    <w:rsid w:val="003B65C2"/>
    <w:rsid w:val="003C60C2"/>
    <w:rsid w:val="003D0938"/>
    <w:rsid w:val="003D680A"/>
    <w:rsid w:val="003E3100"/>
    <w:rsid w:val="003F03C2"/>
    <w:rsid w:val="003F0694"/>
    <w:rsid w:val="003F2595"/>
    <w:rsid w:val="003F3CD1"/>
    <w:rsid w:val="003F49A6"/>
    <w:rsid w:val="003F60D7"/>
    <w:rsid w:val="004006F1"/>
    <w:rsid w:val="00400772"/>
    <w:rsid w:val="00407D3E"/>
    <w:rsid w:val="00421C35"/>
    <w:rsid w:val="004243FC"/>
    <w:rsid w:val="00430BE6"/>
    <w:rsid w:val="00436FCD"/>
    <w:rsid w:val="004409B2"/>
    <w:rsid w:val="004475D6"/>
    <w:rsid w:val="0045416C"/>
    <w:rsid w:val="00456A6D"/>
    <w:rsid w:val="004606FF"/>
    <w:rsid w:val="00466221"/>
    <w:rsid w:val="00466CAB"/>
    <w:rsid w:val="0047608C"/>
    <w:rsid w:val="0048097C"/>
    <w:rsid w:val="0048101B"/>
    <w:rsid w:val="00495F0D"/>
    <w:rsid w:val="004A00AD"/>
    <w:rsid w:val="004A7350"/>
    <w:rsid w:val="004B18F6"/>
    <w:rsid w:val="004B427B"/>
    <w:rsid w:val="004C1558"/>
    <w:rsid w:val="004C7693"/>
    <w:rsid w:val="004D5943"/>
    <w:rsid w:val="004D6F9F"/>
    <w:rsid w:val="004D797B"/>
    <w:rsid w:val="004E16E9"/>
    <w:rsid w:val="00501612"/>
    <w:rsid w:val="005041BE"/>
    <w:rsid w:val="00504974"/>
    <w:rsid w:val="00507959"/>
    <w:rsid w:val="005213AC"/>
    <w:rsid w:val="00522A99"/>
    <w:rsid w:val="00524659"/>
    <w:rsid w:val="00532B8B"/>
    <w:rsid w:val="00532EBE"/>
    <w:rsid w:val="00540BE5"/>
    <w:rsid w:val="0054441E"/>
    <w:rsid w:val="00555E5B"/>
    <w:rsid w:val="005601CD"/>
    <w:rsid w:val="00570240"/>
    <w:rsid w:val="005715C1"/>
    <w:rsid w:val="00590D2E"/>
    <w:rsid w:val="00592A22"/>
    <w:rsid w:val="00593C43"/>
    <w:rsid w:val="005952E5"/>
    <w:rsid w:val="00595B6B"/>
    <w:rsid w:val="005B3750"/>
    <w:rsid w:val="005B4271"/>
    <w:rsid w:val="005D4908"/>
    <w:rsid w:val="005E55E8"/>
    <w:rsid w:val="005E6D53"/>
    <w:rsid w:val="005E770D"/>
    <w:rsid w:val="005F70C3"/>
    <w:rsid w:val="0060461E"/>
    <w:rsid w:val="0060538B"/>
    <w:rsid w:val="00605AB3"/>
    <w:rsid w:val="006173C6"/>
    <w:rsid w:val="00620CB4"/>
    <w:rsid w:val="00621513"/>
    <w:rsid w:val="006220FB"/>
    <w:rsid w:val="00640B5A"/>
    <w:rsid w:val="00641135"/>
    <w:rsid w:val="00644FBA"/>
    <w:rsid w:val="00665C4D"/>
    <w:rsid w:val="00673CB7"/>
    <w:rsid w:val="006A546F"/>
    <w:rsid w:val="006A5B77"/>
    <w:rsid w:val="006B027A"/>
    <w:rsid w:val="0070557D"/>
    <w:rsid w:val="00707ABD"/>
    <w:rsid w:val="00711811"/>
    <w:rsid w:val="0071409D"/>
    <w:rsid w:val="0071619A"/>
    <w:rsid w:val="00723FC4"/>
    <w:rsid w:val="00725036"/>
    <w:rsid w:val="0073273A"/>
    <w:rsid w:val="007347EB"/>
    <w:rsid w:val="00734DD7"/>
    <w:rsid w:val="0074002F"/>
    <w:rsid w:val="00742504"/>
    <w:rsid w:val="00743057"/>
    <w:rsid w:val="00750D39"/>
    <w:rsid w:val="007659C4"/>
    <w:rsid w:val="0077431E"/>
    <w:rsid w:val="00780D82"/>
    <w:rsid w:val="0079513C"/>
    <w:rsid w:val="00796525"/>
    <w:rsid w:val="00796B7B"/>
    <w:rsid w:val="007B7EE8"/>
    <w:rsid w:val="007C4AEB"/>
    <w:rsid w:val="007C5C7B"/>
    <w:rsid w:val="007D4498"/>
    <w:rsid w:val="007D522A"/>
    <w:rsid w:val="007E6C21"/>
    <w:rsid w:val="00800918"/>
    <w:rsid w:val="00801845"/>
    <w:rsid w:val="00806D89"/>
    <w:rsid w:val="008167C8"/>
    <w:rsid w:val="00827B42"/>
    <w:rsid w:val="00833237"/>
    <w:rsid w:val="00835221"/>
    <w:rsid w:val="008416F6"/>
    <w:rsid w:val="00844B77"/>
    <w:rsid w:val="00851E60"/>
    <w:rsid w:val="0087094D"/>
    <w:rsid w:val="008A1266"/>
    <w:rsid w:val="008B204E"/>
    <w:rsid w:val="008B660E"/>
    <w:rsid w:val="008B6F60"/>
    <w:rsid w:val="008D54D8"/>
    <w:rsid w:val="008E3CF0"/>
    <w:rsid w:val="008E74E6"/>
    <w:rsid w:val="008E7B7A"/>
    <w:rsid w:val="008F3307"/>
    <w:rsid w:val="008F5100"/>
    <w:rsid w:val="008F5762"/>
    <w:rsid w:val="008F59C5"/>
    <w:rsid w:val="008F5A4D"/>
    <w:rsid w:val="00907723"/>
    <w:rsid w:val="009134AD"/>
    <w:rsid w:val="00916CCB"/>
    <w:rsid w:val="00924918"/>
    <w:rsid w:val="00932CFA"/>
    <w:rsid w:val="0093416C"/>
    <w:rsid w:val="00940689"/>
    <w:rsid w:val="00941F70"/>
    <w:rsid w:val="0094462F"/>
    <w:rsid w:val="0095334B"/>
    <w:rsid w:val="009552F4"/>
    <w:rsid w:val="00957A2E"/>
    <w:rsid w:val="009668FD"/>
    <w:rsid w:val="00966A6F"/>
    <w:rsid w:val="00970AC5"/>
    <w:rsid w:val="009752AE"/>
    <w:rsid w:val="00976F64"/>
    <w:rsid w:val="00993A6F"/>
    <w:rsid w:val="00995F6C"/>
    <w:rsid w:val="009B37C9"/>
    <w:rsid w:val="009C22CB"/>
    <w:rsid w:val="009F2C36"/>
    <w:rsid w:val="009F67D8"/>
    <w:rsid w:val="00A002D1"/>
    <w:rsid w:val="00A00E94"/>
    <w:rsid w:val="00A02FE0"/>
    <w:rsid w:val="00A059E8"/>
    <w:rsid w:val="00A070C6"/>
    <w:rsid w:val="00A10E48"/>
    <w:rsid w:val="00A12262"/>
    <w:rsid w:val="00A15F32"/>
    <w:rsid w:val="00A23CC3"/>
    <w:rsid w:val="00A3192E"/>
    <w:rsid w:val="00A33186"/>
    <w:rsid w:val="00A33329"/>
    <w:rsid w:val="00A3461F"/>
    <w:rsid w:val="00A3722D"/>
    <w:rsid w:val="00A45EFB"/>
    <w:rsid w:val="00A46560"/>
    <w:rsid w:val="00A6123A"/>
    <w:rsid w:val="00A61A65"/>
    <w:rsid w:val="00A65099"/>
    <w:rsid w:val="00A721BD"/>
    <w:rsid w:val="00A8301C"/>
    <w:rsid w:val="00A9018F"/>
    <w:rsid w:val="00A92D8C"/>
    <w:rsid w:val="00A96D0D"/>
    <w:rsid w:val="00AA2DB2"/>
    <w:rsid w:val="00AB40A8"/>
    <w:rsid w:val="00AC54D4"/>
    <w:rsid w:val="00AC5BDC"/>
    <w:rsid w:val="00AE06BA"/>
    <w:rsid w:val="00AE2AE3"/>
    <w:rsid w:val="00AE2F33"/>
    <w:rsid w:val="00AE5235"/>
    <w:rsid w:val="00B04E2F"/>
    <w:rsid w:val="00B06B46"/>
    <w:rsid w:val="00B07E54"/>
    <w:rsid w:val="00B10A81"/>
    <w:rsid w:val="00B15E11"/>
    <w:rsid w:val="00B213B2"/>
    <w:rsid w:val="00B23DB5"/>
    <w:rsid w:val="00B23F29"/>
    <w:rsid w:val="00B270FC"/>
    <w:rsid w:val="00B30744"/>
    <w:rsid w:val="00B413D1"/>
    <w:rsid w:val="00B46AE5"/>
    <w:rsid w:val="00B50510"/>
    <w:rsid w:val="00B50AF4"/>
    <w:rsid w:val="00B518F0"/>
    <w:rsid w:val="00B64F92"/>
    <w:rsid w:val="00B66399"/>
    <w:rsid w:val="00B66DAF"/>
    <w:rsid w:val="00B6720F"/>
    <w:rsid w:val="00B71554"/>
    <w:rsid w:val="00B73E61"/>
    <w:rsid w:val="00B73FF9"/>
    <w:rsid w:val="00B95653"/>
    <w:rsid w:val="00B95ADD"/>
    <w:rsid w:val="00B96021"/>
    <w:rsid w:val="00BA27AC"/>
    <w:rsid w:val="00BB0BE3"/>
    <w:rsid w:val="00BD1371"/>
    <w:rsid w:val="00BD1545"/>
    <w:rsid w:val="00BD3571"/>
    <w:rsid w:val="00BF10EC"/>
    <w:rsid w:val="00BF21B5"/>
    <w:rsid w:val="00BF7D55"/>
    <w:rsid w:val="00C015A0"/>
    <w:rsid w:val="00C021D7"/>
    <w:rsid w:val="00C24D32"/>
    <w:rsid w:val="00C33CF7"/>
    <w:rsid w:val="00C33ECF"/>
    <w:rsid w:val="00C41A08"/>
    <w:rsid w:val="00C42421"/>
    <w:rsid w:val="00C51A8E"/>
    <w:rsid w:val="00C562F4"/>
    <w:rsid w:val="00C570EC"/>
    <w:rsid w:val="00C64AE8"/>
    <w:rsid w:val="00C73D40"/>
    <w:rsid w:val="00C74067"/>
    <w:rsid w:val="00C77ABD"/>
    <w:rsid w:val="00C920EC"/>
    <w:rsid w:val="00C9339B"/>
    <w:rsid w:val="00CA287C"/>
    <w:rsid w:val="00CA49FE"/>
    <w:rsid w:val="00CB6C28"/>
    <w:rsid w:val="00CD4A83"/>
    <w:rsid w:val="00CE4CB0"/>
    <w:rsid w:val="00CF01A7"/>
    <w:rsid w:val="00D028D4"/>
    <w:rsid w:val="00D0785E"/>
    <w:rsid w:val="00D158E5"/>
    <w:rsid w:val="00D17E64"/>
    <w:rsid w:val="00D17F00"/>
    <w:rsid w:val="00D27D8A"/>
    <w:rsid w:val="00D47977"/>
    <w:rsid w:val="00D55DC7"/>
    <w:rsid w:val="00D564EF"/>
    <w:rsid w:val="00D752BC"/>
    <w:rsid w:val="00D80203"/>
    <w:rsid w:val="00D80FE2"/>
    <w:rsid w:val="00D8143D"/>
    <w:rsid w:val="00D8311D"/>
    <w:rsid w:val="00D9023E"/>
    <w:rsid w:val="00D95C4D"/>
    <w:rsid w:val="00D97DA0"/>
    <w:rsid w:val="00DA04D3"/>
    <w:rsid w:val="00DA29D3"/>
    <w:rsid w:val="00DB5813"/>
    <w:rsid w:val="00DB6173"/>
    <w:rsid w:val="00DB6FB3"/>
    <w:rsid w:val="00DC27F6"/>
    <w:rsid w:val="00DC32DC"/>
    <w:rsid w:val="00DC342E"/>
    <w:rsid w:val="00DC579E"/>
    <w:rsid w:val="00DD74D3"/>
    <w:rsid w:val="00DD7615"/>
    <w:rsid w:val="00DE2543"/>
    <w:rsid w:val="00DF18C3"/>
    <w:rsid w:val="00DF6B2D"/>
    <w:rsid w:val="00E02D4B"/>
    <w:rsid w:val="00E0731B"/>
    <w:rsid w:val="00E130A4"/>
    <w:rsid w:val="00E15EC8"/>
    <w:rsid w:val="00E175D9"/>
    <w:rsid w:val="00E25C36"/>
    <w:rsid w:val="00E27533"/>
    <w:rsid w:val="00E35D36"/>
    <w:rsid w:val="00E536B6"/>
    <w:rsid w:val="00E54130"/>
    <w:rsid w:val="00E543B8"/>
    <w:rsid w:val="00E54AA3"/>
    <w:rsid w:val="00E60061"/>
    <w:rsid w:val="00E604C7"/>
    <w:rsid w:val="00E615FF"/>
    <w:rsid w:val="00E6597B"/>
    <w:rsid w:val="00E664D3"/>
    <w:rsid w:val="00E96DAF"/>
    <w:rsid w:val="00E97DFD"/>
    <w:rsid w:val="00EA4E1B"/>
    <w:rsid w:val="00EA6554"/>
    <w:rsid w:val="00EC69CB"/>
    <w:rsid w:val="00ED11CC"/>
    <w:rsid w:val="00EE7ACE"/>
    <w:rsid w:val="00EF001F"/>
    <w:rsid w:val="00EF5439"/>
    <w:rsid w:val="00EF557E"/>
    <w:rsid w:val="00F163E2"/>
    <w:rsid w:val="00F33938"/>
    <w:rsid w:val="00F36931"/>
    <w:rsid w:val="00F4217F"/>
    <w:rsid w:val="00F6055B"/>
    <w:rsid w:val="00F66981"/>
    <w:rsid w:val="00F715EB"/>
    <w:rsid w:val="00F72BC2"/>
    <w:rsid w:val="00F76989"/>
    <w:rsid w:val="00F96697"/>
    <w:rsid w:val="00FA0D2D"/>
    <w:rsid w:val="00FA2102"/>
    <w:rsid w:val="00FA675B"/>
    <w:rsid w:val="00FB6683"/>
    <w:rsid w:val="00FB769B"/>
    <w:rsid w:val="00FC13CC"/>
    <w:rsid w:val="00FC2703"/>
    <w:rsid w:val="00FC4BBD"/>
    <w:rsid w:val="00FD177E"/>
    <w:rsid w:val="00FE2789"/>
    <w:rsid w:val="00FE3E0F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8BE2C3-E3F7-45FC-AE58-15B6F96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4B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9B2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uiPriority w:val="99"/>
    <w:qFormat/>
    <w:rsid w:val="004409B2"/>
    <w:pPr>
      <w:tabs>
        <w:tab w:val="num" w:pos="720"/>
      </w:tabs>
      <w:suppressAutoHyphens/>
      <w:spacing w:before="280" w:after="280"/>
      <w:ind w:left="720" w:hanging="720"/>
      <w:outlineLvl w:val="2"/>
    </w:pPr>
    <w:rPr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409B2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"/>
    <w:basedOn w:val="a"/>
    <w:uiPriority w:val="99"/>
    <w:rsid w:val="00A3461F"/>
    <w:rPr>
      <w:rFonts w:ascii="Verdana" w:hAnsi="Verdana" w:cs="Verdana"/>
      <w:lang w:val="en-US" w:eastAsia="en-US"/>
    </w:rPr>
  </w:style>
  <w:style w:type="paragraph" w:customStyle="1" w:styleId="Style4">
    <w:name w:val="Style4"/>
    <w:basedOn w:val="a"/>
    <w:uiPriority w:val="99"/>
    <w:rsid w:val="004606FF"/>
    <w:pPr>
      <w:widowControl w:val="0"/>
      <w:autoSpaceDE w:val="0"/>
      <w:autoSpaceDN w:val="0"/>
      <w:adjustRightInd w:val="0"/>
      <w:spacing w:line="312" w:lineRule="exact"/>
      <w:ind w:firstLine="1373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4606FF"/>
    <w:pPr>
      <w:widowControl w:val="0"/>
      <w:autoSpaceDE w:val="0"/>
      <w:autoSpaceDN w:val="0"/>
      <w:adjustRightInd w:val="0"/>
      <w:spacing w:line="275" w:lineRule="exact"/>
      <w:ind w:firstLine="701"/>
      <w:jc w:val="both"/>
    </w:pPr>
    <w:rPr>
      <w:sz w:val="24"/>
      <w:szCs w:val="24"/>
    </w:rPr>
  </w:style>
  <w:style w:type="character" w:customStyle="1" w:styleId="FontStyle26">
    <w:name w:val="Font Style26"/>
    <w:uiPriority w:val="99"/>
    <w:rsid w:val="004606FF"/>
    <w:rPr>
      <w:rFonts w:ascii="Times New Roman" w:hAnsi="Times New Roman" w:cs="Times New Roman" w:hint="default"/>
      <w:sz w:val="20"/>
      <w:szCs w:val="20"/>
    </w:rPr>
  </w:style>
  <w:style w:type="paragraph" w:styleId="a5">
    <w:name w:val="header"/>
    <w:basedOn w:val="a"/>
    <w:link w:val="a6"/>
    <w:uiPriority w:val="99"/>
    <w:rsid w:val="004606F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4606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3B2A86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StyleProp">
    <w:name w:val="StyleProp"/>
    <w:basedOn w:val="a"/>
    <w:uiPriority w:val="99"/>
    <w:rsid w:val="003B2A86"/>
    <w:pPr>
      <w:spacing w:line="200" w:lineRule="exact"/>
      <w:ind w:firstLine="227"/>
      <w:jc w:val="both"/>
    </w:pPr>
    <w:rPr>
      <w:sz w:val="18"/>
      <w:lang w:val="uk-UA"/>
    </w:rPr>
  </w:style>
  <w:style w:type="paragraph" w:styleId="a7">
    <w:name w:val="List Paragraph"/>
    <w:basedOn w:val="a"/>
    <w:uiPriority w:val="99"/>
    <w:qFormat/>
    <w:rsid w:val="003B65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uiPriority w:val="99"/>
    <w:qFormat/>
    <w:rsid w:val="003B65C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unhideWhenUsed/>
    <w:rsid w:val="00622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6220F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Обычный (веб) Знак"/>
    <w:aliases w:val="Обычный (Web) Знак"/>
    <w:link w:val="ac"/>
    <w:uiPriority w:val="99"/>
    <w:locked/>
    <w:rsid w:val="00FD177E"/>
    <w:rPr>
      <w:sz w:val="24"/>
      <w:szCs w:val="24"/>
    </w:rPr>
  </w:style>
  <w:style w:type="paragraph" w:styleId="ac">
    <w:name w:val="Normal (Web)"/>
    <w:aliases w:val="Обычный (Web)"/>
    <w:basedOn w:val="a"/>
    <w:link w:val="ab"/>
    <w:uiPriority w:val="99"/>
    <w:unhideWhenUsed/>
    <w:qFormat/>
    <w:rsid w:val="00FD177E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uk-UA" w:eastAsia="en-US"/>
    </w:rPr>
  </w:style>
  <w:style w:type="character" w:customStyle="1" w:styleId="20">
    <w:name w:val="Заголовок 2 Знак"/>
    <w:basedOn w:val="a1"/>
    <w:link w:val="2"/>
    <w:uiPriority w:val="99"/>
    <w:rsid w:val="004409B2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1"/>
    <w:link w:val="3"/>
    <w:uiPriority w:val="99"/>
    <w:rsid w:val="004409B2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40">
    <w:name w:val="Заголовок 4 Знак"/>
    <w:basedOn w:val="a1"/>
    <w:link w:val="4"/>
    <w:uiPriority w:val="99"/>
    <w:rsid w:val="004409B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4409B2"/>
    <w:rPr>
      <w:rFonts w:eastAsia="DejaVu Sans"/>
      <w:kern w:val="1"/>
      <w:sz w:val="28"/>
      <w:szCs w:val="28"/>
      <w:lang w:val="uk-UA"/>
    </w:rPr>
  </w:style>
  <w:style w:type="character" w:customStyle="1" w:styleId="WW8Num2z0">
    <w:name w:val="WW8Num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z1">
    <w:name w:val="WW8Num2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uiPriority w:val="99"/>
    <w:rsid w:val="004409B2"/>
    <w:rPr>
      <w:rFonts w:ascii="Wingdings" w:hAnsi="Wingdings" w:cs="Wingdings" w:hint="default"/>
    </w:rPr>
  </w:style>
  <w:style w:type="character" w:customStyle="1" w:styleId="WW8Num2z4">
    <w:name w:val="WW8Num2z4"/>
    <w:uiPriority w:val="99"/>
    <w:rsid w:val="004409B2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4409B2"/>
    <w:rPr>
      <w:rFonts w:ascii="Symbol" w:hAnsi="Symbol" w:cs="Symbol" w:hint="default"/>
    </w:rPr>
  </w:style>
  <w:style w:type="character" w:customStyle="1" w:styleId="WW8Num3z1">
    <w:name w:val="WW8Num3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uiPriority w:val="99"/>
    <w:rsid w:val="004409B2"/>
    <w:rPr>
      <w:rFonts w:ascii="Wingdings" w:hAnsi="Wingdings" w:cs="Wingdings" w:hint="default"/>
    </w:rPr>
  </w:style>
  <w:style w:type="character" w:customStyle="1" w:styleId="WW8Num3z4">
    <w:name w:val="WW8Num3z4"/>
    <w:uiPriority w:val="99"/>
    <w:rsid w:val="004409B2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4z1">
    <w:name w:val="WW8Num4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uiPriority w:val="99"/>
    <w:rsid w:val="004409B2"/>
    <w:rPr>
      <w:rFonts w:ascii="Wingdings" w:hAnsi="Wingdings" w:cs="Wingdings" w:hint="default"/>
    </w:rPr>
  </w:style>
  <w:style w:type="character" w:customStyle="1" w:styleId="WW8Num4z4">
    <w:name w:val="WW8Num4z4"/>
    <w:uiPriority w:val="99"/>
    <w:rsid w:val="004409B2"/>
    <w:rPr>
      <w:rFonts w:ascii="Courier New" w:hAnsi="Courier New" w:cs="Courier New" w:hint="default"/>
    </w:rPr>
  </w:style>
  <w:style w:type="character" w:customStyle="1" w:styleId="WW8Num5z0">
    <w:name w:val="WW8Num5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5z1">
    <w:name w:val="WW8Num5z1"/>
    <w:uiPriority w:val="99"/>
    <w:rsid w:val="004409B2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4409B2"/>
    <w:rPr>
      <w:rFonts w:ascii="Wingdings" w:hAnsi="Wingdings" w:cs="Wingdings" w:hint="default"/>
    </w:rPr>
  </w:style>
  <w:style w:type="character" w:customStyle="1" w:styleId="WW8Num6z0">
    <w:name w:val="WW8Num6z0"/>
    <w:uiPriority w:val="99"/>
    <w:rsid w:val="004409B2"/>
    <w:rPr>
      <w:rFonts w:ascii="Symbol" w:hAnsi="Symbol" w:cs="Symbol" w:hint="default"/>
    </w:rPr>
  </w:style>
  <w:style w:type="character" w:customStyle="1" w:styleId="WW8Num6z1">
    <w:name w:val="WW8Num6z1"/>
    <w:uiPriority w:val="99"/>
    <w:rsid w:val="004409B2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4409B2"/>
    <w:rPr>
      <w:rFonts w:ascii="Wingdings" w:hAnsi="Wingdings" w:cs="Wingdings" w:hint="default"/>
    </w:rPr>
  </w:style>
  <w:style w:type="character" w:customStyle="1" w:styleId="WW8Num7z0">
    <w:name w:val="WW8Num7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7z2">
    <w:name w:val="WW8Num7z2"/>
    <w:uiPriority w:val="99"/>
    <w:rsid w:val="004409B2"/>
    <w:rPr>
      <w:rFonts w:ascii="Wingdings" w:hAnsi="Wingdings" w:cs="Wingdings" w:hint="default"/>
    </w:rPr>
  </w:style>
  <w:style w:type="character" w:customStyle="1" w:styleId="WW8Num7z4">
    <w:name w:val="WW8Num7z4"/>
    <w:uiPriority w:val="99"/>
    <w:rsid w:val="004409B2"/>
    <w:rPr>
      <w:rFonts w:ascii="Courier New" w:hAnsi="Courier New" w:cs="Courier New" w:hint="default"/>
    </w:rPr>
  </w:style>
  <w:style w:type="character" w:customStyle="1" w:styleId="WW8Num8z0">
    <w:name w:val="WW8Num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8z1">
    <w:name w:val="WW8Num8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8z2">
    <w:name w:val="WW8Num8z2"/>
    <w:uiPriority w:val="99"/>
    <w:rsid w:val="004409B2"/>
    <w:rPr>
      <w:rFonts w:ascii="Wingdings" w:hAnsi="Wingdings" w:cs="Wingdings" w:hint="default"/>
    </w:rPr>
  </w:style>
  <w:style w:type="character" w:customStyle="1" w:styleId="WW8Num8z4">
    <w:name w:val="WW8Num8z4"/>
    <w:uiPriority w:val="99"/>
    <w:rsid w:val="004409B2"/>
    <w:rPr>
      <w:rFonts w:ascii="Courier New" w:hAnsi="Courier New" w:cs="Courier New" w:hint="default"/>
    </w:rPr>
  </w:style>
  <w:style w:type="character" w:customStyle="1" w:styleId="WW8Num9z0">
    <w:name w:val="WW8Num9z0"/>
    <w:uiPriority w:val="99"/>
    <w:rsid w:val="004409B2"/>
  </w:style>
  <w:style w:type="character" w:customStyle="1" w:styleId="WW8Num9z1">
    <w:name w:val="WW8Num9z1"/>
    <w:uiPriority w:val="99"/>
    <w:rsid w:val="004409B2"/>
  </w:style>
  <w:style w:type="character" w:customStyle="1" w:styleId="WW8Num9z2">
    <w:name w:val="WW8Num9z2"/>
    <w:uiPriority w:val="99"/>
    <w:rsid w:val="004409B2"/>
  </w:style>
  <w:style w:type="character" w:customStyle="1" w:styleId="WW8Num9z3">
    <w:name w:val="WW8Num9z3"/>
    <w:uiPriority w:val="99"/>
    <w:rsid w:val="004409B2"/>
  </w:style>
  <w:style w:type="character" w:customStyle="1" w:styleId="WW8Num9z4">
    <w:name w:val="WW8Num9z4"/>
    <w:uiPriority w:val="99"/>
    <w:rsid w:val="004409B2"/>
  </w:style>
  <w:style w:type="character" w:customStyle="1" w:styleId="WW8Num9z5">
    <w:name w:val="WW8Num9z5"/>
    <w:uiPriority w:val="99"/>
    <w:rsid w:val="004409B2"/>
  </w:style>
  <w:style w:type="character" w:customStyle="1" w:styleId="WW8Num9z6">
    <w:name w:val="WW8Num9z6"/>
    <w:uiPriority w:val="99"/>
    <w:rsid w:val="004409B2"/>
  </w:style>
  <w:style w:type="character" w:customStyle="1" w:styleId="WW8Num9z7">
    <w:name w:val="WW8Num9z7"/>
    <w:uiPriority w:val="99"/>
    <w:rsid w:val="004409B2"/>
  </w:style>
  <w:style w:type="character" w:customStyle="1" w:styleId="WW8Num9z8">
    <w:name w:val="WW8Num9z8"/>
    <w:uiPriority w:val="99"/>
    <w:rsid w:val="004409B2"/>
  </w:style>
  <w:style w:type="character" w:customStyle="1" w:styleId="WW8Num10z0">
    <w:name w:val="WW8Num1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uiPriority w:val="99"/>
    <w:rsid w:val="004409B2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4409B2"/>
    <w:rPr>
      <w:rFonts w:ascii="Wingdings" w:hAnsi="Wingdings" w:cs="Wingdings" w:hint="default"/>
    </w:rPr>
  </w:style>
  <w:style w:type="character" w:customStyle="1" w:styleId="WW8Num10z3">
    <w:name w:val="WW8Num10z3"/>
    <w:uiPriority w:val="99"/>
    <w:rsid w:val="004409B2"/>
    <w:rPr>
      <w:rFonts w:ascii="Symbol" w:hAnsi="Symbol" w:cs="Symbol" w:hint="default"/>
    </w:rPr>
  </w:style>
  <w:style w:type="character" w:customStyle="1" w:styleId="WW8Num11z0">
    <w:name w:val="WW8Num11z0"/>
    <w:uiPriority w:val="99"/>
    <w:rsid w:val="004409B2"/>
    <w:rPr>
      <w:rFonts w:ascii="Symbol" w:hAnsi="Symbol" w:cs="Symbol" w:hint="default"/>
    </w:rPr>
  </w:style>
  <w:style w:type="character" w:customStyle="1" w:styleId="WW8Num11z1">
    <w:name w:val="WW8Num11z1"/>
    <w:uiPriority w:val="99"/>
    <w:rsid w:val="004409B2"/>
  </w:style>
  <w:style w:type="character" w:customStyle="1" w:styleId="WW8Num11z2">
    <w:name w:val="WW8Num11z2"/>
    <w:uiPriority w:val="99"/>
    <w:rsid w:val="004409B2"/>
  </w:style>
  <w:style w:type="character" w:customStyle="1" w:styleId="WW8Num11z3">
    <w:name w:val="WW8Num11z3"/>
    <w:uiPriority w:val="99"/>
    <w:rsid w:val="004409B2"/>
  </w:style>
  <w:style w:type="character" w:customStyle="1" w:styleId="WW8Num11z4">
    <w:name w:val="WW8Num11z4"/>
    <w:uiPriority w:val="99"/>
    <w:rsid w:val="004409B2"/>
  </w:style>
  <w:style w:type="character" w:customStyle="1" w:styleId="WW8Num11z5">
    <w:name w:val="WW8Num11z5"/>
    <w:uiPriority w:val="99"/>
    <w:rsid w:val="004409B2"/>
  </w:style>
  <w:style w:type="character" w:customStyle="1" w:styleId="WW8Num11z6">
    <w:name w:val="WW8Num11z6"/>
    <w:uiPriority w:val="99"/>
    <w:rsid w:val="004409B2"/>
  </w:style>
  <w:style w:type="character" w:customStyle="1" w:styleId="WW8Num11z7">
    <w:name w:val="WW8Num11z7"/>
    <w:uiPriority w:val="99"/>
    <w:rsid w:val="004409B2"/>
  </w:style>
  <w:style w:type="character" w:customStyle="1" w:styleId="WW8Num11z8">
    <w:name w:val="WW8Num11z8"/>
    <w:uiPriority w:val="99"/>
    <w:rsid w:val="004409B2"/>
  </w:style>
  <w:style w:type="character" w:customStyle="1" w:styleId="WW8Num12z0">
    <w:name w:val="WW8Num1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2z1">
    <w:name w:val="WW8Num12z1"/>
    <w:uiPriority w:val="99"/>
    <w:rsid w:val="004409B2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4409B2"/>
    <w:rPr>
      <w:rFonts w:ascii="Wingdings" w:hAnsi="Wingdings" w:cs="Wingdings" w:hint="default"/>
    </w:rPr>
  </w:style>
  <w:style w:type="character" w:customStyle="1" w:styleId="WW8Num13z0">
    <w:name w:val="WW8Num1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3z1">
    <w:name w:val="WW8Num13z1"/>
    <w:uiPriority w:val="99"/>
    <w:rsid w:val="004409B2"/>
    <w:rPr>
      <w:rFonts w:ascii="Courier New" w:hAnsi="Courier New" w:cs="Courier New" w:hint="default"/>
    </w:rPr>
  </w:style>
  <w:style w:type="character" w:customStyle="1" w:styleId="WW8Num13z2">
    <w:name w:val="WW8Num13z2"/>
    <w:uiPriority w:val="99"/>
    <w:rsid w:val="004409B2"/>
    <w:rPr>
      <w:rFonts w:ascii="Wingdings" w:hAnsi="Wingdings" w:cs="Wingdings" w:hint="default"/>
    </w:rPr>
  </w:style>
  <w:style w:type="character" w:customStyle="1" w:styleId="WW8Num14z0">
    <w:name w:val="WW8Num14z0"/>
    <w:uiPriority w:val="99"/>
    <w:rsid w:val="004409B2"/>
    <w:rPr>
      <w:rFonts w:ascii="Symbol" w:hAnsi="Symbol" w:cs="Symbol" w:hint="default"/>
      <w:spacing w:val="-6"/>
      <w:lang w:val="uk-UA"/>
    </w:rPr>
  </w:style>
  <w:style w:type="character" w:customStyle="1" w:styleId="WW8Num14z1">
    <w:name w:val="WW8Num14z1"/>
    <w:uiPriority w:val="99"/>
    <w:rsid w:val="004409B2"/>
  </w:style>
  <w:style w:type="character" w:customStyle="1" w:styleId="WW8Num14z2">
    <w:name w:val="WW8Num14z2"/>
    <w:uiPriority w:val="99"/>
    <w:rsid w:val="004409B2"/>
  </w:style>
  <w:style w:type="character" w:customStyle="1" w:styleId="WW8Num14z3">
    <w:name w:val="WW8Num14z3"/>
    <w:uiPriority w:val="99"/>
    <w:rsid w:val="004409B2"/>
  </w:style>
  <w:style w:type="character" w:customStyle="1" w:styleId="WW8Num14z4">
    <w:name w:val="WW8Num14z4"/>
    <w:uiPriority w:val="99"/>
    <w:rsid w:val="004409B2"/>
  </w:style>
  <w:style w:type="character" w:customStyle="1" w:styleId="WW8Num14z5">
    <w:name w:val="WW8Num14z5"/>
    <w:uiPriority w:val="99"/>
    <w:rsid w:val="004409B2"/>
  </w:style>
  <w:style w:type="character" w:customStyle="1" w:styleId="WW8Num14z6">
    <w:name w:val="WW8Num14z6"/>
    <w:uiPriority w:val="99"/>
    <w:rsid w:val="004409B2"/>
  </w:style>
  <w:style w:type="character" w:customStyle="1" w:styleId="WW8Num14z7">
    <w:name w:val="WW8Num14z7"/>
    <w:uiPriority w:val="99"/>
    <w:rsid w:val="004409B2"/>
  </w:style>
  <w:style w:type="character" w:customStyle="1" w:styleId="WW8Num14z8">
    <w:name w:val="WW8Num14z8"/>
    <w:uiPriority w:val="99"/>
    <w:rsid w:val="004409B2"/>
  </w:style>
  <w:style w:type="character" w:customStyle="1" w:styleId="WW8Num15z0">
    <w:name w:val="WW8Num15z0"/>
    <w:uiPriority w:val="99"/>
    <w:rsid w:val="004409B2"/>
    <w:rPr>
      <w:rFonts w:ascii="Symbol" w:hAnsi="Symbol" w:cs="Symbol" w:hint="default"/>
    </w:rPr>
  </w:style>
  <w:style w:type="character" w:customStyle="1" w:styleId="WW8Num15z1">
    <w:name w:val="WW8Num15z1"/>
    <w:uiPriority w:val="99"/>
    <w:rsid w:val="004409B2"/>
    <w:rPr>
      <w:rFonts w:ascii="Courier New" w:hAnsi="Courier New" w:cs="Courier New" w:hint="default"/>
    </w:rPr>
  </w:style>
  <w:style w:type="character" w:customStyle="1" w:styleId="WW8Num15z2">
    <w:name w:val="WW8Num15z2"/>
    <w:uiPriority w:val="99"/>
    <w:rsid w:val="004409B2"/>
    <w:rPr>
      <w:rFonts w:ascii="Wingdings" w:hAnsi="Wingdings" w:cs="Wingdings" w:hint="default"/>
    </w:rPr>
  </w:style>
  <w:style w:type="character" w:customStyle="1" w:styleId="WW8Num16z0">
    <w:name w:val="WW8Num1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6z1">
    <w:name w:val="WW8Num16z1"/>
    <w:uiPriority w:val="99"/>
    <w:rsid w:val="004409B2"/>
    <w:rPr>
      <w:rFonts w:ascii="Courier New" w:hAnsi="Courier New" w:cs="Courier New" w:hint="default"/>
    </w:rPr>
  </w:style>
  <w:style w:type="character" w:customStyle="1" w:styleId="WW8Num16z2">
    <w:name w:val="WW8Num16z2"/>
    <w:uiPriority w:val="99"/>
    <w:rsid w:val="004409B2"/>
    <w:rPr>
      <w:rFonts w:ascii="Wingdings" w:hAnsi="Wingdings" w:cs="Wingdings" w:hint="default"/>
    </w:rPr>
  </w:style>
  <w:style w:type="character" w:customStyle="1" w:styleId="WW8Num17z0">
    <w:name w:val="WW8Num17z0"/>
    <w:uiPriority w:val="99"/>
    <w:rsid w:val="004409B2"/>
    <w:rPr>
      <w:rFonts w:ascii="Symbol" w:hAnsi="Symbol" w:cs="Symbol" w:hint="default"/>
      <w:color w:val="000000"/>
    </w:rPr>
  </w:style>
  <w:style w:type="character" w:customStyle="1" w:styleId="WW8Num17z1">
    <w:name w:val="WW8Num17z1"/>
    <w:uiPriority w:val="99"/>
    <w:rsid w:val="004409B2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4409B2"/>
    <w:rPr>
      <w:rFonts w:ascii="Wingdings" w:hAnsi="Wingdings" w:cs="Wingdings" w:hint="default"/>
    </w:rPr>
  </w:style>
  <w:style w:type="character" w:customStyle="1" w:styleId="WW8Num18z0">
    <w:name w:val="WW8Num18z0"/>
    <w:uiPriority w:val="99"/>
    <w:rsid w:val="004409B2"/>
    <w:rPr>
      <w:rFonts w:ascii="Symbol" w:hAnsi="Symbol" w:cs="Symbol" w:hint="default"/>
    </w:rPr>
  </w:style>
  <w:style w:type="character" w:customStyle="1" w:styleId="WW8Num18z2">
    <w:name w:val="WW8Num18z2"/>
    <w:uiPriority w:val="99"/>
    <w:rsid w:val="004409B2"/>
    <w:rPr>
      <w:rFonts w:ascii="Wingdings" w:hAnsi="Wingdings" w:cs="Wingdings" w:hint="default"/>
    </w:rPr>
  </w:style>
  <w:style w:type="character" w:customStyle="1" w:styleId="WW8Num18z4">
    <w:name w:val="WW8Num18z4"/>
    <w:uiPriority w:val="99"/>
    <w:rsid w:val="004409B2"/>
    <w:rPr>
      <w:rFonts w:ascii="Courier New" w:hAnsi="Courier New" w:cs="Courier New" w:hint="default"/>
    </w:rPr>
  </w:style>
  <w:style w:type="character" w:customStyle="1" w:styleId="WW8Num19z0">
    <w:name w:val="WW8Num19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19z1">
    <w:name w:val="WW8Num19z1"/>
    <w:uiPriority w:val="99"/>
    <w:rsid w:val="004409B2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4409B2"/>
    <w:rPr>
      <w:rFonts w:ascii="Wingdings" w:hAnsi="Wingdings" w:cs="Wingdings" w:hint="default"/>
    </w:rPr>
  </w:style>
  <w:style w:type="character" w:customStyle="1" w:styleId="WW8Num20z0">
    <w:name w:val="WW8Num2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0z2">
    <w:name w:val="WW8Num20z2"/>
    <w:uiPriority w:val="99"/>
    <w:rsid w:val="004409B2"/>
    <w:rPr>
      <w:rFonts w:ascii="Wingdings" w:hAnsi="Wingdings" w:cs="Wingdings" w:hint="default"/>
    </w:rPr>
  </w:style>
  <w:style w:type="character" w:customStyle="1" w:styleId="WW8Num20z4">
    <w:name w:val="WW8Num20z4"/>
    <w:uiPriority w:val="99"/>
    <w:rsid w:val="004409B2"/>
    <w:rPr>
      <w:rFonts w:ascii="Courier New" w:hAnsi="Courier New" w:cs="Courier New" w:hint="default"/>
    </w:rPr>
  </w:style>
  <w:style w:type="character" w:customStyle="1" w:styleId="WW8Num21z0">
    <w:name w:val="WW8Num21z0"/>
    <w:uiPriority w:val="99"/>
    <w:rsid w:val="004409B2"/>
    <w:rPr>
      <w:rFonts w:ascii="Symbol" w:hAnsi="Symbol" w:cs="Symbol" w:hint="default"/>
    </w:rPr>
  </w:style>
  <w:style w:type="character" w:customStyle="1" w:styleId="WW8Num21z1">
    <w:name w:val="WW8Num21z1"/>
    <w:uiPriority w:val="99"/>
    <w:rsid w:val="004409B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4409B2"/>
    <w:rPr>
      <w:rFonts w:ascii="Wingdings" w:hAnsi="Wingdings" w:cs="Wingdings" w:hint="default"/>
    </w:rPr>
  </w:style>
  <w:style w:type="character" w:customStyle="1" w:styleId="WW8Num22z0">
    <w:name w:val="WW8Num22z0"/>
    <w:uiPriority w:val="99"/>
    <w:rsid w:val="004409B2"/>
    <w:rPr>
      <w:rFonts w:ascii="Symbol" w:hAnsi="Symbol" w:cs="Symbol" w:hint="default"/>
    </w:rPr>
  </w:style>
  <w:style w:type="character" w:customStyle="1" w:styleId="WW8Num22z1">
    <w:name w:val="WW8Num22z1"/>
    <w:uiPriority w:val="99"/>
    <w:rsid w:val="004409B2"/>
    <w:rPr>
      <w:rFonts w:ascii="Courier New" w:hAnsi="Courier New" w:cs="Courier New" w:hint="default"/>
    </w:rPr>
  </w:style>
  <w:style w:type="character" w:customStyle="1" w:styleId="WW8Num22z2">
    <w:name w:val="WW8Num22z2"/>
    <w:uiPriority w:val="99"/>
    <w:rsid w:val="004409B2"/>
    <w:rPr>
      <w:rFonts w:ascii="Wingdings" w:hAnsi="Wingdings" w:cs="Wingdings" w:hint="default"/>
    </w:rPr>
  </w:style>
  <w:style w:type="character" w:customStyle="1" w:styleId="WW8Num23z0">
    <w:name w:val="WW8Num2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3z1">
    <w:name w:val="WW8Num23z1"/>
    <w:uiPriority w:val="99"/>
    <w:rsid w:val="004409B2"/>
    <w:rPr>
      <w:rFonts w:ascii="Courier New" w:hAnsi="Courier New" w:cs="Courier New" w:hint="default"/>
    </w:rPr>
  </w:style>
  <w:style w:type="character" w:customStyle="1" w:styleId="WW8Num23z2">
    <w:name w:val="WW8Num23z2"/>
    <w:uiPriority w:val="99"/>
    <w:rsid w:val="004409B2"/>
    <w:rPr>
      <w:rFonts w:ascii="Wingdings" w:hAnsi="Wingdings" w:cs="Wingdings" w:hint="default"/>
    </w:rPr>
  </w:style>
  <w:style w:type="character" w:customStyle="1" w:styleId="WW8Num24z0">
    <w:name w:val="WW8Num2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4z2">
    <w:name w:val="WW8Num24z2"/>
    <w:uiPriority w:val="99"/>
    <w:rsid w:val="004409B2"/>
    <w:rPr>
      <w:rFonts w:ascii="Wingdings" w:hAnsi="Wingdings" w:cs="Wingdings" w:hint="default"/>
    </w:rPr>
  </w:style>
  <w:style w:type="character" w:customStyle="1" w:styleId="WW8Num24z4">
    <w:name w:val="WW8Num24z4"/>
    <w:uiPriority w:val="99"/>
    <w:rsid w:val="004409B2"/>
    <w:rPr>
      <w:rFonts w:ascii="Courier New" w:hAnsi="Courier New" w:cs="Courier New" w:hint="default"/>
    </w:rPr>
  </w:style>
  <w:style w:type="character" w:customStyle="1" w:styleId="WW8Num25z0">
    <w:name w:val="WW8Num25z0"/>
    <w:uiPriority w:val="99"/>
    <w:rsid w:val="004409B2"/>
    <w:rPr>
      <w:rFonts w:ascii="Symbol" w:hAnsi="Symbol" w:cs="Symbol" w:hint="default"/>
    </w:rPr>
  </w:style>
  <w:style w:type="character" w:customStyle="1" w:styleId="WW8Num25z1">
    <w:name w:val="WW8Num25z1"/>
    <w:uiPriority w:val="99"/>
    <w:rsid w:val="004409B2"/>
    <w:rPr>
      <w:rFonts w:cs="Times New Roman"/>
    </w:rPr>
  </w:style>
  <w:style w:type="character" w:customStyle="1" w:styleId="WW8Num26z0">
    <w:name w:val="WW8Num2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6z1">
    <w:name w:val="WW8Num26z1"/>
    <w:uiPriority w:val="99"/>
    <w:rsid w:val="004409B2"/>
    <w:rPr>
      <w:rFonts w:ascii="Courier New" w:hAnsi="Courier New" w:cs="Courier New" w:hint="default"/>
    </w:rPr>
  </w:style>
  <w:style w:type="character" w:customStyle="1" w:styleId="WW8Num26z2">
    <w:name w:val="WW8Num26z2"/>
    <w:uiPriority w:val="99"/>
    <w:rsid w:val="004409B2"/>
    <w:rPr>
      <w:rFonts w:ascii="Wingdings" w:hAnsi="Wingdings" w:cs="Wingdings" w:hint="default"/>
    </w:rPr>
  </w:style>
  <w:style w:type="character" w:customStyle="1" w:styleId="WW8Num27z0">
    <w:name w:val="WW8Num27z0"/>
    <w:uiPriority w:val="99"/>
    <w:rsid w:val="004409B2"/>
    <w:rPr>
      <w:rFonts w:ascii="Symbol" w:hAnsi="Symbol" w:cs="Symbol" w:hint="default"/>
    </w:rPr>
  </w:style>
  <w:style w:type="character" w:customStyle="1" w:styleId="WW8Num27z1">
    <w:name w:val="WW8Num27z1"/>
    <w:uiPriority w:val="99"/>
    <w:rsid w:val="004409B2"/>
    <w:rPr>
      <w:rFonts w:ascii="Courier New" w:hAnsi="Courier New" w:cs="Courier New" w:hint="default"/>
    </w:rPr>
  </w:style>
  <w:style w:type="character" w:customStyle="1" w:styleId="WW8Num27z2">
    <w:name w:val="WW8Num27z2"/>
    <w:uiPriority w:val="99"/>
    <w:rsid w:val="004409B2"/>
    <w:rPr>
      <w:rFonts w:ascii="Wingdings" w:hAnsi="Wingdings" w:cs="Wingdings" w:hint="default"/>
    </w:rPr>
  </w:style>
  <w:style w:type="character" w:customStyle="1" w:styleId="WW8Num28z0">
    <w:name w:val="WW8Num2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8z1">
    <w:name w:val="WW8Num28z1"/>
    <w:uiPriority w:val="99"/>
    <w:rsid w:val="004409B2"/>
    <w:rPr>
      <w:rFonts w:ascii="Courier New" w:hAnsi="Courier New" w:cs="Courier New" w:hint="default"/>
    </w:rPr>
  </w:style>
  <w:style w:type="character" w:customStyle="1" w:styleId="WW8Num28z2">
    <w:name w:val="WW8Num28z2"/>
    <w:uiPriority w:val="99"/>
    <w:rsid w:val="004409B2"/>
    <w:rPr>
      <w:rFonts w:ascii="Wingdings" w:hAnsi="Wingdings" w:cs="Wingdings" w:hint="default"/>
    </w:rPr>
  </w:style>
  <w:style w:type="character" w:customStyle="1" w:styleId="WW8Num29z0">
    <w:name w:val="WW8Num29z0"/>
    <w:uiPriority w:val="99"/>
    <w:rsid w:val="004409B2"/>
    <w:rPr>
      <w:rFonts w:ascii="Symbol" w:hAnsi="Symbol" w:cs="Symbol" w:hint="default"/>
    </w:rPr>
  </w:style>
  <w:style w:type="character" w:customStyle="1" w:styleId="WW8Num29z1">
    <w:name w:val="WW8Num29z1"/>
    <w:uiPriority w:val="99"/>
    <w:rsid w:val="004409B2"/>
    <w:rPr>
      <w:rFonts w:ascii="Courier New" w:hAnsi="Courier New" w:cs="Courier New" w:hint="default"/>
    </w:rPr>
  </w:style>
  <w:style w:type="character" w:customStyle="1" w:styleId="WW8Num29z2">
    <w:name w:val="WW8Num29z2"/>
    <w:uiPriority w:val="99"/>
    <w:rsid w:val="004409B2"/>
    <w:rPr>
      <w:rFonts w:ascii="Wingdings" w:hAnsi="Wingdings" w:cs="Wingdings" w:hint="default"/>
    </w:rPr>
  </w:style>
  <w:style w:type="character" w:customStyle="1" w:styleId="WW8Num30z0">
    <w:name w:val="WW8Num30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0z1">
    <w:name w:val="WW8Num30z1"/>
    <w:uiPriority w:val="99"/>
    <w:rsid w:val="004409B2"/>
    <w:rPr>
      <w:rFonts w:ascii="Courier New" w:hAnsi="Courier New" w:cs="Courier New" w:hint="default"/>
    </w:rPr>
  </w:style>
  <w:style w:type="character" w:customStyle="1" w:styleId="WW8Num30z2">
    <w:name w:val="WW8Num30z2"/>
    <w:uiPriority w:val="99"/>
    <w:rsid w:val="004409B2"/>
    <w:rPr>
      <w:rFonts w:ascii="Wingdings" w:hAnsi="Wingdings" w:cs="Wingdings" w:hint="default"/>
    </w:rPr>
  </w:style>
  <w:style w:type="character" w:customStyle="1" w:styleId="WW8Num31z0">
    <w:name w:val="WW8Num31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1z1">
    <w:name w:val="WW8Num31z1"/>
    <w:uiPriority w:val="99"/>
    <w:rsid w:val="004409B2"/>
    <w:rPr>
      <w:rFonts w:ascii="Courier New" w:hAnsi="Courier New" w:cs="Courier New" w:hint="default"/>
    </w:rPr>
  </w:style>
  <w:style w:type="character" w:customStyle="1" w:styleId="WW8Num31z2">
    <w:name w:val="WW8Num31z2"/>
    <w:uiPriority w:val="99"/>
    <w:rsid w:val="004409B2"/>
    <w:rPr>
      <w:rFonts w:ascii="Wingdings" w:hAnsi="Wingdings" w:cs="Wingdings" w:hint="default"/>
    </w:rPr>
  </w:style>
  <w:style w:type="character" w:customStyle="1" w:styleId="WW8Num32z0">
    <w:name w:val="WW8Num3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2z1">
    <w:name w:val="WW8Num32z1"/>
    <w:uiPriority w:val="99"/>
    <w:rsid w:val="004409B2"/>
    <w:rPr>
      <w:rFonts w:ascii="Courier New" w:hAnsi="Courier New" w:cs="Courier New" w:hint="default"/>
    </w:rPr>
  </w:style>
  <w:style w:type="character" w:customStyle="1" w:styleId="WW8Num32z2">
    <w:name w:val="WW8Num32z2"/>
    <w:uiPriority w:val="99"/>
    <w:rsid w:val="004409B2"/>
    <w:rPr>
      <w:rFonts w:ascii="Wingdings" w:hAnsi="Wingdings" w:cs="Wingdings" w:hint="default"/>
    </w:rPr>
  </w:style>
  <w:style w:type="character" w:customStyle="1" w:styleId="WW8Num33z0">
    <w:name w:val="WW8Num33z0"/>
    <w:uiPriority w:val="99"/>
    <w:rsid w:val="004409B2"/>
    <w:rPr>
      <w:rFonts w:ascii="Symbol" w:hAnsi="Symbol" w:cs="Symbol" w:hint="default"/>
    </w:rPr>
  </w:style>
  <w:style w:type="character" w:customStyle="1" w:styleId="WW8Num33z1">
    <w:name w:val="WW8Num33z1"/>
    <w:uiPriority w:val="99"/>
    <w:rsid w:val="004409B2"/>
    <w:rPr>
      <w:rFonts w:ascii="Courier New" w:hAnsi="Courier New" w:cs="Courier New" w:hint="default"/>
    </w:rPr>
  </w:style>
  <w:style w:type="character" w:customStyle="1" w:styleId="WW8Num33z2">
    <w:name w:val="WW8Num33z2"/>
    <w:uiPriority w:val="99"/>
    <w:rsid w:val="004409B2"/>
    <w:rPr>
      <w:rFonts w:ascii="Wingdings" w:hAnsi="Wingdings" w:cs="Wingdings" w:hint="default"/>
    </w:rPr>
  </w:style>
  <w:style w:type="character" w:customStyle="1" w:styleId="WW8Num34z0">
    <w:name w:val="WW8Num34z0"/>
    <w:uiPriority w:val="99"/>
    <w:rsid w:val="004409B2"/>
    <w:rPr>
      <w:rFonts w:ascii="Symbol" w:hAnsi="Symbol" w:cs="Symbol" w:hint="default"/>
    </w:rPr>
  </w:style>
  <w:style w:type="character" w:customStyle="1" w:styleId="WW8Num34z2">
    <w:name w:val="WW8Num34z2"/>
    <w:uiPriority w:val="99"/>
    <w:rsid w:val="004409B2"/>
    <w:rPr>
      <w:rFonts w:ascii="Wingdings" w:hAnsi="Wingdings" w:cs="Wingdings" w:hint="default"/>
    </w:rPr>
  </w:style>
  <w:style w:type="character" w:customStyle="1" w:styleId="WW8Num34z4">
    <w:name w:val="WW8Num34z4"/>
    <w:uiPriority w:val="99"/>
    <w:rsid w:val="004409B2"/>
    <w:rPr>
      <w:rFonts w:ascii="Courier New" w:hAnsi="Courier New" w:cs="Courier New" w:hint="default"/>
    </w:rPr>
  </w:style>
  <w:style w:type="character" w:customStyle="1" w:styleId="WW8Num35z0">
    <w:name w:val="WW8Num35z0"/>
    <w:uiPriority w:val="99"/>
    <w:rsid w:val="004409B2"/>
    <w:rPr>
      <w:rFonts w:ascii="Symbol" w:hAnsi="Symbol" w:cs="Symbol" w:hint="default"/>
    </w:rPr>
  </w:style>
  <w:style w:type="character" w:customStyle="1" w:styleId="WW8Num35z1">
    <w:name w:val="WW8Num35z1"/>
    <w:uiPriority w:val="99"/>
    <w:rsid w:val="004409B2"/>
    <w:rPr>
      <w:rFonts w:ascii="Courier New" w:hAnsi="Courier New" w:cs="Courier New" w:hint="default"/>
    </w:rPr>
  </w:style>
  <w:style w:type="character" w:customStyle="1" w:styleId="WW8Num35z2">
    <w:name w:val="WW8Num35z2"/>
    <w:uiPriority w:val="99"/>
    <w:rsid w:val="004409B2"/>
    <w:rPr>
      <w:rFonts w:ascii="Wingdings" w:hAnsi="Wingdings" w:cs="Wingdings" w:hint="default"/>
    </w:rPr>
  </w:style>
  <w:style w:type="character" w:customStyle="1" w:styleId="WW8Num36z0">
    <w:name w:val="WW8Num36z0"/>
    <w:uiPriority w:val="99"/>
    <w:rsid w:val="004409B2"/>
    <w:rPr>
      <w:rFonts w:ascii="Symbol" w:hAnsi="Symbol" w:cs="Symbol" w:hint="default"/>
    </w:rPr>
  </w:style>
  <w:style w:type="character" w:customStyle="1" w:styleId="WW8Num36z1">
    <w:name w:val="WW8Num36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6z2">
    <w:name w:val="WW8Num36z2"/>
    <w:uiPriority w:val="99"/>
    <w:rsid w:val="004409B2"/>
    <w:rPr>
      <w:rFonts w:ascii="Wingdings" w:hAnsi="Wingdings" w:cs="Wingdings" w:hint="default"/>
    </w:rPr>
  </w:style>
  <w:style w:type="character" w:customStyle="1" w:styleId="WW8Num36z4">
    <w:name w:val="WW8Num36z4"/>
    <w:uiPriority w:val="99"/>
    <w:rsid w:val="004409B2"/>
    <w:rPr>
      <w:rFonts w:ascii="Courier New" w:hAnsi="Courier New" w:cs="Courier New" w:hint="default"/>
    </w:rPr>
  </w:style>
  <w:style w:type="character" w:customStyle="1" w:styleId="11">
    <w:name w:val="Основной шрифт абзаца1"/>
    <w:uiPriority w:val="99"/>
    <w:rsid w:val="004409B2"/>
  </w:style>
  <w:style w:type="character" w:customStyle="1" w:styleId="110">
    <w:name w:val="Знак1 Знак Знак1"/>
    <w:uiPriority w:val="99"/>
    <w:rsid w:val="004409B2"/>
    <w:rPr>
      <w:rFonts w:cs="Times New Roman"/>
      <w:bCs/>
      <w:i/>
      <w:sz w:val="24"/>
      <w:szCs w:val="24"/>
      <w:lang w:val="uk-UA" w:bidi="ar-SA"/>
    </w:rPr>
  </w:style>
  <w:style w:type="character" w:customStyle="1" w:styleId="ad">
    <w:name w:val="Основной текст Знак"/>
    <w:uiPriority w:val="99"/>
    <w:rsid w:val="004409B2"/>
    <w:rPr>
      <w:sz w:val="24"/>
      <w:szCs w:val="24"/>
      <w:lang w:val="uk-UA" w:bidi="ar-SA"/>
    </w:rPr>
  </w:style>
  <w:style w:type="character" w:customStyle="1" w:styleId="HTML">
    <w:name w:val="Стандартный HTML Знак"/>
    <w:uiPriority w:val="99"/>
    <w:rsid w:val="004409B2"/>
    <w:rPr>
      <w:rFonts w:ascii="Arial Unicode MS" w:eastAsia="Arial Unicode MS" w:hAnsi="Arial Unicode MS" w:cs="Arial Unicode MS"/>
      <w:lang w:val="ru-RU" w:bidi="ar-SA"/>
    </w:rPr>
  </w:style>
  <w:style w:type="character" w:customStyle="1" w:styleId="ae">
    <w:name w:val="Основной текст с отступом Знак"/>
    <w:uiPriority w:val="99"/>
    <w:rsid w:val="004409B2"/>
    <w:rPr>
      <w:sz w:val="24"/>
      <w:szCs w:val="24"/>
      <w:lang w:val="uk-UA" w:bidi="ar-SA"/>
    </w:rPr>
  </w:style>
  <w:style w:type="character" w:customStyle="1" w:styleId="stile00text1">
    <w:name w:val="stile00text1"/>
    <w:uiPriority w:val="99"/>
    <w:rsid w:val="004409B2"/>
    <w:rPr>
      <w:rFonts w:ascii="Arial" w:hAnsi="Arial" w:cs="Arial" w:hint="default"/>
      <w:b w:val="0"/>
      <w:bCs w:val="0"/>
      <w:i w:val="0"/>
      <w:iCs w:val="0"/>
      <w:vanish w:val="0"/>
      <w:spacing w:val="0"/>
      <w:position w:val="0"/>
      <w:sz w:val="18"/>
      <w:szCs w:val="18"/>
      <w:vertAlign w:val="baseline"/>
    </w:rPr>
  </w:style>
  <w:style w:type="character" w:customStyle="1" w:styleId="af">
    <w:name w:val="Обичний Знак"/>
    <w:uiPriority w:val="99"/>
    <w:rsid w:val="004409B2"/>
    <w:rPr>
      <w:sz w:val="24"/>
      <w:szCs w:val="24"/>
      <w:lang w:val="ru-RU" w:bidi="ar-SA"/>
    </w:rPr>
  </w:style>
  <w:style w:type="character" w:customStyle="1" w:styleId="FontStyle11">
    <w:name w:val="Font Style11"/>
    <w:uiPriority w:val="99"/>
    <w:rsid w:val="004409B2"/>
    <w:rPr>
      <w:rFonts w:ascii="Times New Roman" w:hAnsi="Times New Roman" w:cs="Times New Roman"/>
      <w:sz w:val="22"/>
      <w:szCs w:val="22"/>
    </w:rPr>
  </w:style>
  <w:style w:type="character" w:styleId="af0">
    <w:name w:val="page number"/>
    <w:basedOn w:val="11"/>
    <w:uiPriority w:val="99"/>
    <w:rsid w:val="004409B2"/>
  </w:style>
  <w:style w:type="character" w:styleId="af1">
    <w:name w:val="Hyperlink"/>
    <w:uiPriority w:val="99"/>
    <w:rsid w:val="004409B2"/>
    <w:rPr>
      <w:color w:val="000080"/>
      <w:u w:val="single"/>
    </w:rPr>
  </w:style>
  <w:style w:type="paragraph" w:customStyle="1" w:styleId="12">
    <w:name w:val="Заголовок1"/>
    <w:basedOn w:val="a"/>
    <w:next w:val="a0"/>
    <w:uiPriority w:val="99"/>
    <w:rsid w:val="004409B2"/>
    <w:pPr>
      <w:suppressAutoHyphens/>
      <w:jc w:val="center"/>
    </w:pPr>
    <w:rPr>
      <w:b/>
      <w:sz w:val="28"/>
      <w:lang w:val="uk-UA" w:eastAsia="zh-CN"/>
    </w:rPr>
  </w:style>
  <w:style w:type="paragraph" w:styleId="a0">
    <w:name w:val="Body Text"/>
    <w:basedOn w:val="a"/>
    <w:link w:val="13"/>
    <w:uiPriority w:val="99"/>
    <w:rsid w:val="004409B2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13">
    <w:name w:val="Основной текст Знак1"/>
    <w:basedOn w:val="a1"/>
    <w:link w:val="a0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"/>
    <w:basedOn w:val="a0"/>
    <w:uiPriority w:val="99"/>
    <w:rsid w:val="004409B2"/>
    <w:rPr>
      <w:rFonts w:cs="FreeSans"/>
    </w:rPr>
  </w:style>
  <w:style w:type="paragraph" w:styleId="af3">
    <w:name w:val="caption"/>
    <w:basedOn w:val="a"/>
    <w:uiPriority w:val="99"/>
    <w:qFormat/>
    <w:rsid w:val="004409B2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customStyle="1" w:styleId="af4">
    <w:name w:val="Покажчик"/>
    <w:basedOn w:val="a"/>
    <w:uiPriority w:val="99"/>
    <w:rsid w:val="004409B2"/>
    <w:pPr>
      <w:suppressLineNumbers/>
      <w:suppressAutoHyphens/>
    </w:pPr>
    <w:rPr>
      <w:rFonts w:cs="FreeSans"/>
      <w:sz w:val="24"/>
      <w:szCs w:val="24"/>
      <w:lang w:eastAsia="zh-CN"/>
    </w:rPr>
  </w:style>
  <w:style w:type="paragraph" w:customStyle="1" w:styleId="14">
    <w:name w:val="Абзац списка1"/>
    <w:basedOn w:val="a"/>
    <w:uiPriority w:val="99"/>
    <w:rsid w:val="004409B2"/>
    <w:pPr>
      <w:suppressAutoHyphens/>
      <w:ind w:left="720"/>
      <w:contextualSpacing/>
    </w:pPr>
    <w:rPr>
      <w:rFonts w:eastAsia="Calibri"/>
      <w:sz w:val="24"/>
      <w:szCs w:val="24"/>
      <w:lang w:val="uk-UA" w:eastAsia="zh-CN"/>
    </w:rPr>
  </w:style>
  <w:style w:type="paragraph" w:styleId="HTML0">
    <w:name w:val="HTML Preformatted"/>
    <w:basedOn w:val="a"/>
    <w:link w:val="HTML1"/>
    <w:rsid w:val="0044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lang w:eastAsia="zh-CN"/>
    </w:rPr>
  </w:style>
  <w:style w:type="character" w:customStyle="1" w:styleId="HTML1">
    <w:name w:val="Стандартный HTML Знак1"/>
    <w:basedOn w:val="a1"/>
    <w:link w:val="HTML0"/>
    <w:uiPriority w:val="99"/>
    <w:rsid w:val="004409B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Знак Знак Знак1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uk-UA" w:eastAsia="zh-CN"/>
    </w:rPr>
  </w:style>
  <w:style w:type="paragraph" w:customStyle="1" w:styleId="22">
    <w:name w:val="Основной текст с отступом 22"/>
    <w:basedOn w:val="a"/>
    <w:uiPriority w:val="99"/>
    <w:rsid w:val="004409B2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16">
    <w:name w:val="Без интервала1"/>
    <w:uiPriority w:val="99"/>
    <w:rsid w:val="004409B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FR1">
    <w:name w:val="FR1"/>
    <w:uiPriority w:val="99"/>
    <w:rsid w:val="004409B2"/>
    <w:pPr>
      <w:widowControl w:val="0"/>
      <w:suppressAutoHyphens/>
      <w:spacing w:after="0" w:line="300" w:lineRule="auto"/>
      <w:ind w:firstLine="18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5">
    <w:name w:val="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Style3">
    <w:name w:val="Style3"/>
    <w:basedOn w:val="a"/>
    <w:uiPriority w:val="99"/>
    <w:rsid w:val="004409B2"/>
    <w:pPr>
      <w:widowControl w:val="0"/>
      <w:suppressAutoHyphens/>
      <w:autoSpaceDE w:val="0"/>
      <w:spacing w:line="319" w:lineRule="exact"/>
    </w:pPr>
    <w:rPr>
      <w:sz w:val="24"/>
      <w:szCs w:val="24"/>
      <w:lang w:eastAsia="zh-CN"/>
    </w:rPr>
  </w:style>
  <w:style w:type="paragraph" w:styleId="af6">
    <w:name w:val="Body Text Indent"/>
    <w:basedOn w:val="a"/>
    <w:link w:val="17"/>
    <w:uiPriority w:val="99"/>
    <w:rsid w:val="004409B2"/>
    <w:pPr>
      <w:suppressAutoHyphens/>
      <w:spacing w:after="120"/>
      <w:ind w:left="283"/>
    </w:pPr>
    <w:rPr>
      <w:sz w:val="24"/>
      <w:szCs w:val="24"/>
      <w:lang w:val="uk-UA" w:eastAsia="zh-CN"/>
    </w:rPr>
  </w:style>
  <w:style w:type="character" w:customStyle="1" w:styleId="17">
    <w:name w:val="Основной текст с отступом Знак1"/>
    <w:basedOn w:val="a1"/>
    <w:link w:val="af6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4409B2"/>
    <w:pPr>
      <w:suppressAutoHyphens/>
      <w:autoSpaceDE w:val="0"/>
      <w:spacing w:after="120" w:line="480" w:lineRule="auto"/>
      <w:ind w:left="283"/>
    </w:pPr>
    <w:rPr>
      <w:lang w:val="uk-UA" w:eastAsia="zh-CN"/>
    </w:rPr>
  </w:style>
  <w:style w:type="paragraph" w:customStyle="1" w:styleId="af7">
    <w:name w:val="Обичний"/>
    <w:uiPriority w:val="99"/>
    <w:rsid w:val="00440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210">
    <w:name w:val="Основной текст 21"/>
    <w:basedOn w:val="a"/>
    <w:uiPriority w:val="99"/>
    <w:rsid w:val="004409B2"/>
    <w:pPr>
      <w:suppressAutoHyphens/>
      <w:spacing w:after="120" w:line="480" w:lineRule="auto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4409B2"/>
    <w:pPr>
      <w:suppressAutoHyphens/>
      <w:spacing w:before="280" w:after="280"/>
    </w:pPr>
    <w:rPr>
      <w:sz w:val="24"/>
      <w:szCs w:val="24"/>
      <w:lang w:eastAsia="zh-CN"/>
    </w:rPr>
  </w:style>
  <w:style w:type="paragraph" w:styleId="af8">
    <w:name w:val="footer"/>
    <w:basedOn w:val="a"/>
    <w:link w:val="af9"/>
    <w:uiPriority w:val="99"/>
    <w:rsid w:val="004409B2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f9">
    <w:name w:val="Нижний колонтитул Знак"/>
    <w:basedOn w:val="a1"/>
    <w:link w:val="af8"/>
    <w:uiPriority w:val="99"/>
    <w:rsid w:val="004409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a">
    <w:name w:val="Содержимое таблицы"/>
    <w:basedOn w:val="a"/>
    <w:uiPriority w:val="99"/>
    <w:rsid w:val="004409B2"/>
    <w:pPr>
      <w:widowControl w:val="0"/>
      <w:suppressLineNumbers/>
      <w:suppressAutoHyphens/>
    </w:pPr>
    <w:rPr>
      <w:rFonts w:ascii="Nimbus Roman No9 L" w:eastAsia="DejaVu Sans" w:hAnsi="Nimbus Roman No9 L" w:cs="Nimbus Roman No9 L"/>
      <w:kern w:val="1"/>
      <w:sz w:val="24"/>
      <w:szCs w:val="24"/>
      <w:lang w:val="uk-UA" w:eastAsia="zh-CN"/>
    </w:rPr>
  </w:style>
  <w:style w:type="paragraph" w:customStyle="1" w:styleId="afb">
    <w:name w:val="Знак Знак Знак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afc">
    <w:name w:val="Вміст таблиці"/>
    <w:basedOn w:val="a"/>
    <w:uiPriority w:val="99"/>
    <w:rsid w:val="004409B2"/>
    <w:pPr>
      <w:widowControl w:val="0"/>
      <w:suppressLineNumbers/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fd">
    <w:name w:val="Вміст рамки"/>
    <w:basedOn w:val="a"/>
    <w:uiPriority w:val="99"/>
    <w:rsid w:val="004409B2"/>
    <w:pPr>
      <w:suppressAutoHyphens/>
    </w:pPr>
    <w:rPr>
      <w:sz w:val="24"/>
      <w:szCs w:val="24"/>
      <w:lang w:eastAsia="zh-CN"/>
    </w:rPr>
  </w:style>
  <w:style w:type="paragraph" w:customStyle="1" w:styleId="afe">
    <w:name w:val="Заголовок таблиці"/>
    <w:basedOn w:val="afc"/>
    <w:uiPriority w:val="99"/>
    <w:rsid w:val="004409B2"/>
    <w:pPr>
      <w:jc w:val="center"/>
    </w:pPr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84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844B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844B7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f">
    <w:name w:val="Title"/>
    <w:basedOn w:val="a"/>
    <w:link w:val="aff0"/>
    <w:uiPriority w:val="99"/>
    <w:qFormat/>
    <w:rsid w:val="00844B77"/>
    <w:pPr>
      <w:jc w:val="center"/>
    </w:pPr>
    <w:rPr>
      <w:sz w:val="28"/>
      <w:lang w:val="uk-UA"/>
    </w:rPr>
  </w:style>
  <w:style w:type="character" w:customStyle="1" w:styleId="aff0">
    <w:name w:val="Заголовок Знак"/>
    <w:basedOn w:val="a1"/>
    <w:link w:val="aff"/>
    <w:uiPriority w:val="99"/>
    <w:rsid w:val="00844B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Strong"/>
    <w:uiPriority w:val="99"/>
    <w:qFormat/>
    <w:rsid w:val="00844B77"/>
    <w:rPr>
      <w:b/>
      <w:bCs/>
    </w:rPr>
  </w:style>
  <w:style w:type="character" w:customStyle="1" w:styleId="apple-converted-space">
    <w:name w:val="apple-converted-space"/>
    <w:basedOn w:val="a1"/>
    <w:rsid w:val="00844B77"/>
  </w:style>
  <w:style w:type="table" w:styleId="aff2">
    <w:name w:val="Table Grid"/>
    <w:basedOn w:val="a2"/>
    <w:rsid w:val="00AE2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AE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FD1EA-2C79-4896-BF9F-44E29C1EB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4594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324</cp:revision>
  <cp:lastPrinted>2017-05-24T06:23:00Z</cp:lastPrinted>
  <dcterms:created xsi:type="dcterms:W3CDTF">2017-02-13T13:34:00Z</dcterms:created>
  <dcterms:modified xsi:type="dcterms:W3CDTF">2017-11-14T06:57:00Z</dcterms:modified>
</cp:coreProperties>
</file>