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FA3" w:rsidRPr="00F4180A" w:rsidRDefault="00401FA3" w:rsidP="00401FA3">
      <w:pPr>
        <w:spacing w:after="0"/>
        <w:jc w:val="center"/>
        <w:rPr>
          <w:rFonts w:ascii="Times New Roman" w:hAnsi="Times New Roman" w:cs="Times New Roman"/>
          <w:sz w:val="28"/>
          <w:szCs w:val="28"/>
        </w:rPr>
      </w:pPr>
      <w:r>
        <w:rPr>
          <w:rFonts w:ascii="Times New Roman" w:hAnsi="Times New Roman" w:cs="Times New Roman"/>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62" DrawAspect="Content" ObjectID="_1572414464" r:id="rId9"/>
        </w:object>
      </w:r>
      <w:r w:rsidRPr="00F4180A">
        <w:rPr>
          <w:rFonts w:ascii="Times New Roman" w:hAnsi="Times New Roman" w:cs="Times New Roman"/>
          <w:sz w:val="28"/>
          <w:szCs w:val="28"/>
        </w:rPr>
        <w:t>ЧАПЛИНСЬКА СЕЛИЩНА РАДА</w:t>
      </w:r>
    </w:p>
    <w:p w:rsidR="00401FA3" w:rsidRPr="00F4180A" w:rsidRDefault="00401FA3" w:rsidP="00401FA3">
      <w:pPr>
        <w:spacing w:after="0"/>
        <w:jc w:val="center"/>
        <w:rPr>
          <w:rFonts w:ascii="Times New Roman" w:hAnsi="Times New Roman" w:cs="Times New Roman"/>
          <w:sz w:val="28"/>
          <w:szCs w:val="28"/>
        </w:rPr>
      </w:pPr>
      <w:r w:rsidRPr="00F4180A">
        <w:rPr>
          <w:rFonts w:ascii="Times New Roman" w:hAnsi="Times New Roman" w:cs="Times New Roman"/>
          <w:sz w:val="28"/>
          <w:szCs w:val="28"/>
        </w:rPr>
        <w:t>ЧАПЛИНСЬКОГО РАЙОНУ ХЕРСОНСЬКОЇ ОБЛАСТІ</w:t>
      </w:r>
    </w:p>
    <w:p w:rsidR="00401FA3" w:rsidRPr="00F4180A" w:rsidRDefault="00401FA3" w:rsidP="00401FA3">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  ВОСЬМ</w:t>
      </w:r>
      <w:r w:rsidRPr="00F4180A">
        <w:rPr>
          <w:rFonts w:ascii="Times New Roman" w:hAnsi="Times New Roman" w:cs="Times New Roman"/>
          <w:sz w:val="28"/>
          <w:szCs w:val="28"/>
        </w:rPr>
        <w:t xml:space="preserve">А СЕСІЯ </w:t>
      </w:r>
      <w:r w:rsidRPr="00F4180A">
        <w:rPr>
          <w:rFonts w:ascii="Times New Roman" w:hAnsi="Times New Roman" w:cs="Times New Roman"/>
          <w:sz w:val="28"/>
          <w:szCs w:val="28"/>
          <w:lang w:val="en-US"/>
        </w:rPr>
        <w:t>V</w:t>
      </w:r>
      <w:r w:rsidRPr="00F4180A">
        <w:rPr>
          <w:rFonts w:ascii="Times New Roman" w:hAnsi="Times New Roman" w:cs="Times New Roman"/>
          <w:sz w:val="28"/>
          <w:szCs w:val="28"/>
        </w:rPr>
        <w:t>ІІІ СКЛИКАННЯ</w:t>
      </w:r>
    </w:p>
    <w:p w:rsidR="00401FA3" w:rsidRDefault="00401FA3" w:rsidP="00401FA3">
      <w:pPr>
        <w:spacing w:after="0"/>
        <w:jc w:val="center"/>
        <w:rPr>
          <w:rFonts w:ascii="Times New Roman" w:hAnsi="Times New Roman" w:cs="Times New Roman"/>
          <w:sz w:val="28"/>
          <w:szCs w:val="28"/>
        </w:rPr>
      </w:pPr>
      <w:r w:rsidRPr="00F4180A">
        <w:rPr>
          <w:rFonts w:ascii="Times New Roman" w:hAnsi="Times New Roman" w:cs="Times New Roman"/>
          <w:sz w:val="28"/>
          <w:szCs w:val="28"/>
        </w:rPr>
        <w:t>Р І Ш Е Н Н Я</w:t>
      </w:r>
    </w:p>
    <w:p w:rsidR="00401FA3" w:rsidRDefault="00401FA3" w:rsidP="00401FA3">
      <w:pPr>
        <w:spacing w:after="0"/>
        <w:ind w:right="-1050"/>
        <w:jc w:val="both"/>
        <w:rPr>
          <w:rFonts w:ascii="Times New Roman" w:hAnsi="Times New Roman" w:cs="Times New Roman"/>
          <w:sz w:val="28"/>
          <w:szCs w:val="28"/>
        </w:rPr>
      </w:pPr>
    </w:p>
    <w:p w:rsidR="00401FA3" w:rsidRPr="00F4180A" w:rsidRDefault="00401FA3" w:rsidP="00401FA3">
      <w:pPr>
        <w:spacing w:after="0"/>
        <w:ind w:right="-1050"/>
        <w:jc w:val="both"/>
        <w:rPr>
          <w:rFonts w:ascii="Times New Roman" w:hAnsi="Times New Roman" w:cs="Times New Roman"/>
          <w:sz w:val="28"/>
          <w:szCs w:val="28"/>
        </w:rPr>
      </w:pPr>
      <w:r>
        <w:rPr>
          <w:rFonts w:ascii="Times New Roman" w:hAnsi="Times New Roman" w:cs="Times New Roman"/>
          <w:sz w:val="28"/>
          <w:szCs w:val="28"/>
        </w:rPr>
        <w:t>від 10 лип</w:t>
      </w:r>
      <w:r w:rsidRPr="00F4180A">
        <w:rPr>
          <w:rFonts w:ascii="Times New Roman" w:hAnsi="Times New Roman" w:cs="Times New Roman"/>
          <w:sz w:val="28"/>
          <w:szCs w:val="28"/>
        </w:rPr>
        <w:t>ня 20</w:t>
      </w:r>
      <w:r>
        <w:rPr>
          <w:rFonts w:ascii="Times New Roman" w:hAnsi="Times New Roman" w:cs="Times New Roman"/>
          <w:sz w:val="28"/>
          <w:szCs w:val="28"/>
        </w:rPr>
        <w:t>17 року                      №142</w:t>
      </w:r>
    </w:p>
    <w:p w:rsidR="00401FA3" w:rsidRDefault="00401FA3" w:rsidP="00401FA3">
      <w:pPr>
        <w:tabs>
          <w:tab w:val="left" w:pos="2895"/>
        </w:tabs>
        <w:spacing w:after="0"/>
        <w:ind w:right="-1050"/>
        <w:jc w:val="both"/>
        <w:rPr>
          <w:rFonts w:ascii="Times New Roman" w:hAnsi="Times New Roman" w:cs="Times New Roman"/>
          <w:sz w:val="28"/>
          <w:szCs w:val="28"/>
        </w:rPr>
      </w:pPr>
      <w:r w:rsidRPr="00F4180A">
        <w:rPr>
          <w:rFonts w:ascii="Times New Roman" w:hAnsi="Times New Roman" w:cs="Times New Roman"/>
          <w:sz w:val="28"/>
          <w:szCs w:val="28"/>
        </w:rPr>
        <w:t>смт.Чаплинка</w:t>
      </w:r>
      <w:r>
        <w:rPr>
          <w:rFonts w:ascii="Times New Roman" w:hAnsi="Times New Roman" w:cs="Times New Roman"/>
          <w:sz w:val="28"/>
          <w:szCs w:val="28"/>
        </w:rPr>
        <w:tab/>
      </w:r>
    </w:p>
    <w:p w:rsidR="00401FA3" w:rsidRPr="0052386A" w:rsidRDefault="00401FA3" w:rsidP="00401FA3">
      <w:pPr>
        <w:tabs>
          <w:tab w:val="left" w:pos="4095"/>
        </w:tabs>
        <w:spacing w:after="0"/>
        <w:ind w:right="-1050"/>
        <w:jc w:val="both"/>
        <w:rPr>
          <w:rFonts w:ascii="Times New Roman" w:hAnsi="Times New Roman" w:cs="Times New Roman"/>
          <w:sz w:val="28"/>
          <w:szCs w:val="28"/>
          <w:u w:val="single"/>
        </w:rPr>
      </w:pPr>
      <w:r>
        <w:rPr>
          <w:rFonts w:ascii="Times New Roman" w:hAnsi="Times New Roman" w:cs="Times New Roman"/>
          <w:sz w:val="28"/>
          <w:szCs w:val="28"/>
        </w:rPr>
        <w:tab/>
      </w:r>
    </w:p>
    <w:p w:rsidR="00401FA3" w:rsidRPr="00C86BEE" w:rsidRDefault="00401FA3" w:rsidP="00401FA3">
      <w:pPr>
        <w:pStyle w:val="af9"/>
        <w:rPr>
          <w:rStyle w:val="ac"/>
          <w:b w:val="0"/>
          <w:color w:val="000000"/>
          <w:sz w:val="28"/>
          <w:szCs w:val="28"/>
        </w:rPr>
      </w:pPr>
      <w:r w:rsidRPr="00C86BEE">
        <w:rPr>
          <w:rStyle w:val="ac"/>
          <w:b w:val="0"/>
          <w:color w:val="000000"/>
          <w:sz w:val="28"/>
          <w:szCs w:val="28"/>
        </w:rPr>
        <w:t xml:space="preserve">Про </w:t>
      </w:r>
      <w:r>
        <w:rPr>
          <w:rStyle w:val="ac"/>
          <w:b w:val="0"/>
          <w:color w:val="000000"/>
          <w:sz w:val="28"/>
          <w:szCs w:val="28"/>
          <w:lang w:val="uk-UA"/>
        </w:rPr>
        <w:t>встановлення туристичного збору</w:t>
      </w:r>
    </w:p>
    <w:p w:rsidR="00401FA3" w:rsidRPr="00D26989" w:rsidRDefault="00401FA3" w:rsidP="00401FA3">
      <w:pPr>
        <w:pStyle w:val="af9"/>
        <w:rPr>
          <w:rStyle w:val="ac"/>
          <w:b w:val="0"/>
          <w:color w:val="000000"/>
          <w:sz w:val="28"/>
          <w:szCs w:val="28"/>
          <w:lang w:val="uk-UA"/>
        </w:rPr>
      </w:pPr>
      <w:r>
        <w:rPr>
          <w:rStyle w:val="ac"/>
          <w:b w:val="0"/>
          <w:color w:val="000000"/>
          <w:sz w:val="28"/>
          <w:szCs w:val="28"/>
          <w:lang w:val="uk-UA"/>
        </w:rPr>
        <w:t>на 2018 рік на території</w:t>
      </w:r>
      <w:r w:rsidRPr="00C86BEE">
        <w:rPr>
          <w:rStyle w:val="ac"/>
          <w:b w:val="0"/>
          <w:color w:val="000000"/>
          <w:sz w:val="28"/>
          <w:szCs w:val="28"/>
        </w:rPr>
        <w:t xml:space="preserve"> </w:t>
      </w:r>
      <w:r>
        <w:rPr>
          <w:rStyle w:val="ac"/>
          <w:b w:val="0"/>
          <w:color w:val="000000"/>
          <w:sz w:val="28"/>
          <w:szCs w:val="28"/>
          <w:lang w:val="uk-UA"/>
        </w:rPr>
        <w:t>смт Чаплинської</w:t>
      </w:r>
      <w:r w:rsidRPr="00C86BEE">
        <w:rPr>
          <w:rStyle w:val="ac"/>
          <w:b w:val="0"/>
          <w:color w:val="000000"/>
          <w:sz w:val="28"/>
          <w:szCs w:val="28"/>
          <w:lang w:val="uk-UA"/>
        </w:rPr>
        <w:t xml:space="preserve"> </w:t>
      </w:r>
    </w:p>
    <w:p w:rsidR="00401FA3" w:rsidRDefault="00401FA3" w:rsidP="00401FA3">
      <w:pPr>
        <w:pStyle w:val="af9"/>
        <w:rPr>
          <w:lang w:val="uk-UA"/>
        </w:rPr>
      </w:pPr>
      <w:r>
        <w:rPr>
          <w:rStyle w:val="ac"/>
          <w:b w:val="0"/>
          <w:color w:val="000000"/>
          <w:sz w:val="28"/>
          <w:szCs w:val="28"/>
          <w:lang w:val="uk-UA"/>
        </w:rPr>
        <w:t>селищної ради</w:t>
      </w:r>
      <w:r w:rsidRPr="00C86BEE">
        <w:rPr>
          <w:b/>
        </w:rPr>
        <w:t> </w:t>
      </w:r>
    </w:p>
    <w:p w:rsidR="00401FA3" w:rsidRPr="00817F21" w:rsidRDefault="00401FA3" w:rsidP="00401FA3">
      <w:pPr>
        <w:spacing w:after="0"/>
        <w:rPr>
          <w:rFonts w:ascii="Times New Roman" w:hAnsi="Times New Roman" w:cs="Times New Roman"/>
          <w:sz w:val="28"/>
          <w:szCs w:val="28"/>
        </w:rPr>
      </w:pPr>
    </w:p>
    <w:p w:rsidR="00401FA3"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У відповідності до пункту 24 частини 1 статті 26</w:t>
      </w:r>
      <w:r>
        <w:rPr>
          <w:rFonts w:ascii="Times New Roman" w:hAnsi="Times New Roman" w:cs="Times New Roman"/>
          <w:sz w:val="28"/>
          <w:szCs w:val="28"/>
        </w:rPr>
        <w:t>, статті 69 Закону України «Про</w:t>
      </w:r>
      <w:r w:rsidRPr="00817F21">
        <w:rPr>
          <w:rFonts w:ascii="Times New Roman" w:hAnsi="Times New Roman" w:cs="Times New Roman"/>
          <w:sz w:val="28"/>
          <w:szCs w:val="28"/>
        </w:rPr>
        <w:t xml:space="preserve"> </w:t>
      </w:r>
      <w:r>
        <w:rPr>
          <w:rFonts w:ascii="Times New Roman" w:hAnsi="Times New Roman" w:cs="Times New Roman"/>
          <w:sz w:val="28"/>
          <w:szCs w:val="28"/>
        </w:rPr>
        <w:t xml:space="preserve">місцеве самоврядування в Україні», </w:t>
      </w:r>
      <w:r w:rsidRPr="00817F21">
        <w:rPr>
          <w:rFonts w:ascii="Times New Roman" w:hAnsi="Times New Roman" w:cs="Times New Roman"/>
          <w:sz w:val="28"/>
          <w:szCs w:val="28"/>
        </w:rPr>
        <w:t xml:space="preserve">статті 10, пункту 10.2.2 ст. 12, ст. 268 Податкового кодексу України, з метою поповнення доходної частини міського бюджету, враховуючи пропозиції постійних комісій селищної ради, селищна рада </w:t>
      </w:r>
    </w:p>
    <w:p w:rsidR="00401FA3" w:rsidRPr="00817F21" w:rsidRDefault="00401FA3" w:rsidP="00401FA3">
      <w:pPr>
        <w:spacing w:after="0"/>
        <w:jc w:val="both"/>
        <w:rPr>
          <w:rFonts w:ascii="Times New Roman" w:hAnsi="Times New Roman" w:cs="Times New Roman"/>
          <w:sz w:val="28"/>
          <w:szCs w:val="28"/>
        </w:rPr>
      </w:pPr>
    </w:p>
    <w:p w:rsidR="00401FA3" w:rsidRPr="00817F21" w:rsidRDefault="00401FA3" w:rsidP="00401FA3">
      <w:pPr>
        <w:spacing w:after="0"/>
        <w:jc w:val="both"/>
        <w:rPr>
          <w:rFonts w:ascii="Times New Roman" w:hAnsi="Times New Roman" w:cs="Times New Roman"/>
          <w:sz w:val="28"/>
          <w:szCs w:val="28"/>
        </w:rPr>
      </w:pPr>
      <w:r w:rsidRPr="00817F21">
        <w:rPr>
          <w:rFonts w:ascii="Times New Roman" w:hAnsi="Times New Roman" w:cs="Times New Roman"/>
          <w:sz w:val="28"/>
          <w:szCs w:val="28"/>
        </w:rPr>
        <w:tab/>
        <w:t>ВИРІШИЛА:</w:t>
      </w:r>
    </w:p>
    <w:p w:rsidR="00401FA3" w:rsidRPr="00817F21" w:rsidRDefault="00401FA3" w:rsidP="00401FA3">
      <w:pPr>
        <w:spacing w:after="0"/>
        <w:ind w:firstLine="851"/>
        <w:jc w:val="both"/>
        <w:rPr>
          <w:rFonts w:ascii="Times New Roman" w:hAnsi="Times New Roman" w:cs="Times New Roman"/>
          <w:sz w:val="28"/>
          <w:szCs w:val="28"/>
        </w:rPr>
      </w:pPr>
    </w:p>
    <w:p w:rsidR="00401FA3" w:rsidRPr="00D26989" w:rsidRDefault="00401FA3" w:rsidP="00401FA3">
      <w:pPr>
        <w:pStyle w:val="a3"/>
        <w:numPr>
          <w:ilvl w:val="0"/>
          <w:numId w:val="44"/>
        </w:numPr>
        <w:spacing w:after="0"/>
        <w:ind w:left="0" w:firstLine="851"/>
        <w:jc w:val="both"/>
        <w:rPr>
          <w:rFonts w:ascii="Times New Roman" w:hAnsi="Times New Roman" w:cs="Times New Roman"/>
          <w:bCs/>
          <w:sz w:val="28"/>
          <w:szCs w:val="28"/>
        </w:rPr>
      </w:pPr>
      <w:r w:rsidRPr="00D26989">
        <w:rPr>
          <w:rFonts w:ascii="Times New Roman" w:hAnsi="Times New Roman" w:cs="Times New Roman"/>
          <w:sz w:val="28"/>
          <w:szCs w:val="28"/>
        </w:rPr>
        <w:t>Встановити на 2018 рік території Чаплинської селищної ради туристичний збір 1% до бази справляння збору</w:t>
      </w:r>
      <w:r w:rsidRPr="00D26989">
        <w:rPr>
          <w:rFonts w:ascii="Times New Roman" w:hAnsi="Times New Roman" w:cs="Times New Roman"/>
          <w:bCs/>
          <w:sz w:val="28"/>
          <w:szCs w:val="28"/>
        </w:rPr>
        <w:t>.</w:t>
      </w:r>
    </w:p>
    <w:p w:rsidR="00401FA3" w:rsidRDefault="00401FA3" w:rsidP="00401FA3">
      <w:pPr>
        <w:pStyle w:val="a3"/>
        <w:numPr>
          <w:ilvl w:val="0"/>
          <w:numId w:val="44"/>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Визначити податковим агентом, що здійснює справляння туристичного збору, адміністрацію готелю «Таврія».</w:t>
      </w:r>
    </w:p>
    <w:p w:rsidR="00401FA3" w:rsidRDefault="00401FA3" w:rsidP="00401FA3">
      <w:pPr>
        <w:pStyle w:val="a3"/>
        <w:numPr>
          <w:ilvl w:val="0"/>
          <w:numId w:val="44"/>
        </w:numPr>
        <w:spacing w:after="0"/>
        <w:ind w:left="0" w:firstLine="851"/>
        <w:jc w:val="both"/>
        <w:rPr>
          <w:rFonts w:ascii="Times New Roman" w:hAnsi="Times New Roman" w:cs="Times New Roman"/>
          <w:sz w:val="28"/>
          <w:szCs w:val="28"/>
        </w:rPr>
      </w:pPr>
      <w:r w:rsidRPr="00D26989">
        <w:rPr>
          <w:rFonts w:ascii="Times New Roman" w:hAnsi="Times New Roman" w:cs="Times New Roman"/>
          <w:sz w:val="28"/>
          <w:szCs w:val="28"/>
        </w:rPr>
        <w:t xml:space="preserve">Затвердити </w:t>
      </w:r>
      <w:r>
        <w:rPr>
          <w:rFonts w:ascii="Times New Roman" w:hAnsi="Times New Roman" w:cs="Times New Roman"/>
          <w:sz w:val="28"/>
          <w:szCs w:val="28"/>
        </w:rPr>
        <w:t>Порядок справляння туристичного збору</w:t>
      </w:r>
      <w:r w:rsidRPr="00D26989">
        <w:rPr>
          <w:rFonts w:ascii="Times New Roman" w:hAnsi="Times New Roman" w:cs="Times New Roman"/>
          <w:sz w:val="28"/>
          <w:szCs w:val="28"/>
        </w:rPr>
        <w:t xml:space="preserve"> (додається).</w:t>
      </w:r>
    </w:p>
    <w:p w:rsidR="00401FA3" w:rsidRDefault="00401FA3" w:rsidP="00401FA3">
      <w:pPr>
        <w:pStyle w:val="a3"/>
        <w:numPr>
          <w:ilvl w:val="0"/>
          <w:numId w:val="44"/>
        </w:numPr>
        <w:spacing w:after="0"/>
        <w:ind w:left="0" w:firstLine="851"/>
        <w:jc w:val="both"/>
        <w:rPr>
          <w:rFonts w:ascii="Times New Roman" w:hAnsi="Times New Roman" w:cs="Times New Roman"/>
          <w:sz w:val="28"/>
          <w:szCs w:val="28"/>
        </w:rPr>
      </w:pPr>
      <w:r w:rsidRPr="0004157E">
        <w:rPr>
          <w:rFonts w:ascii="Times New Roman" w:hAnsi="Times New Roman" w:cs="Times New Roman"/>
          <w:sz w:val="28"/>
          <w:szCs w:val="28"/>
        </w:rPr>
        <w:t xml:space="preserve">Секретарю </w:t>
      </w:r>
      <w:r>
        <w:rPr>
          <w:rFonts w:ascii="Times New Roman" w:hAnsi="Times New Roman" w:cs="Times New Roman"/>
          <w:sz w:val="28"/>
          <w:szCs w:val="28"/>
        </w:rPr>
        <w:t>селищної ради Котик І.І</w:t>
      </w:r>
      <w:r w:rsidRPr="0004157E">
        <w:rPr>
          <w:rFonts w:ascii="Times New Roman" w:hAnsi="Times New Roman" w:cs="Times New Roman"/>
          <w:sz w:val="28"/>
          <w:szCs w:val="28"/>
        </w:rPr>
        <w:t>.</w:t>
      </w:r>
      <w:r>
        <w:rPr>
          <w:rFonts w:ascii="Times New Roman" w:hAnsi="Times New Roman" w:cs="Times New Roman"/>
          <w:sz w:val="28"/>
          <w:szCs w:val="28"/>
        </w:rPr>
        <w:t xml:space="preserve"> забезпечити оприлюднення даного рішення в установленому порядку.</w:t>
      </w:r>
    </w:p>
    <w:p w:rsidR="00401FA3" w:rsidRDefault="00401FA3" w:rsidP="00401FA3">
      <w:pPr>
        <w:pStyle w:val="a3"/>
        <w:numPr>
          <w:ilvl w:val="0"/>
          <w:numId w:val="44"/>
        </w:numPr>
        <w:spacing w:after="0"/>
        <w:ind w:left="0" w:firstLine="851"/>
        <w:jc w:val="both"/>
        <w:rPr>
          <w:rFonts w:ascii="Times New Roman" w:hAnsi="Times New Roman" w:cs="Times New Roman"/>
          <w:sz w:val="28"/>
          <w:szCs w:val="28"/>
        </w:rPr>
      </w:pPr>
      <w:r w:rsidRPr="0004157E">
        <w:rPr>
          <w:rFonts w:ascii="Times New Roman" w:hAnsi="Times New Roman" w:cs="Times New Roman"/>
          <w:sz w:val="28"/>
          <w:szCs w:val="28"/>
        </w:rPr>
        <w:t>Дане рішення набуває чинності з 01.01.201</w:t>
      </w:r>
      <w:r>
        <w:rPr>
          <w:rFonts w:ascii="Times New Roman" w:hAnsi="Times New Roman" w:cs="Times New Roman"/>
          <w:sz w:val="28"/>
          <w:szCs w:val="28"/>
        </w:rPr>
        <w:t>8</w:t>
      </w:r>
      <w:r w:rsidRPr="0004157E">
        <w:rPr>
          <w:rFonts w:ascii="Times New Roman" w:hAnsi="Times New Roman" w:cs="Times New Roman"/>
          <w:sz w:val="28"/>
          <w:szCs w:val="28"/>
        </w:rPr>
        <w:t xml:space="preserve"> року.</w:t>
      </w:r>
    </w:p>
    <w:p w:rsidR="00401FA3" w:rsidRPr="0004157E" w:rsidRDefault="00401FA3" w:rsidP="00401FA3">
      <w:pPr>
        <w:pStyle w:val="a3"/>
        <w:numPr>
          <w:ilvl w:val="0"/>
          <w:numId w:val="44"/>
        </w:numPr>
        <w:spacing w:after="0"/>
        <w:ind w:left="0" w:firstLine="851"/>
        <w:jc w:val="both"/>
        <w:rPr>
          <w:rFonts w:ascii="Times New Roman" w:hAnsi="Times New Roman" w:cs="Times New Roman"/>
          <w:sz w:val="28"/>
          <w:szCs w:val="28"/>
        </w:rPr>
      </w:pPr>
      <w:r>
        <w:rPr>
          <w:rFonts w:ascii="Times New Roman" w:hAnsi="Times New Roman" w:cs="Times New Roman"/>
          <w:sz w:val="28"/>
          <w:szCs w:val="28"/>
        </w:rPr>
        <w:t>Контроль за виконанням</w:t>
      </w:r>
      <w:r w:rsidRPr="0004157E">
        <w:rPr>
          <w:rFonts w:ascii="Times New Roman" w:hAnsi="Times New Roman" w:cs="Times New Roman"/>
          <w:sz w:val="28"/>
          <w:szCs w:val="28"/>
        </w:rPr>
        <w:t xml:space="preserve"> цього </w:t>
      </w:r>
      <w:r>
        <w:rPr>
          <w:rFonts w:ascii="Times New Roman" w:hAnsi="Times New Roman" w:cs="Times New Roman"/>
          <w:sz w:val="28"/>
          <w:szCs w:val="28"/>
        </w:rPr>
        <w:t>рішення покласти на постійну  комісію</w:t>
      </w:r>
      <w:r w:rsidRPr="0004157E">
        <w:rPr>
          <w:rFonts w:ascii="Times New Roman" w:hAnsi="Times New Roman" w:cs="Times New Roman"/>
          <w:sz w:val="28"/>
          <w:szCs w:val="28"/>
        </w:rPr>
        <w:t xml:space="preserve"> </w:t>
      </w:r>
      <w:r>
        <w:rPr>
          <w:rFonts w:ascii="Times New Roman" w:hAnsi="Times New Roman" w:cs="Times New Roman"/>
          <w:sz w:val="28"/>
          <w:szCs w:val="28"/>
        </w:rPr>
        <w:t>з питань</w:t>
      </w:r>
      <w:r w:rsidRPr="0004157E">
        <w:rPr>
          <w:rFonts w:ascii="Times New Roman" w:hAnsi="Times New Roman" w:cs="Times New Roman"/>
          <w:sz w:val="28"/>
          <w:szCs w:val="28"/>
        </w:rPr>
        <w:t xml:space="preserve"> планування, фінансів, бюджету та соціально-економічного розвитку</w:t>
      </w:r>
      <w:r w:rsidRPr="0004157E">
        <w:rPr>
          <w:rFonts w:ascii="Times New Roman" w:hAnsi="Times New Roman" w:cs="Times New Roman"/>
          <w:color w:val="000000"/>
          <w:sz w:val="28"/>
          <w:szCs w:val="28"/>
        </w:rPr>
        <w:t>.</w:t>
      </w:r>
    </w:p>
    <w:p w:rsidR="00401FA3" w:rsidRDefault="00401FA3" w:rsidP="00401FA3">
      <w:pPr>
        <w:spacing w:after="0"/>
        <w:ind w:firstLine="851"/>
        <w:jc w:val="both"/>
        <w:rPr>
          <w:rFonts w:ascii="Times New Roman" w:hAnsi="Times New Roman" w:cs="Times New Roman"/>
          <w:color w:val="000000"/>
          <w:sz w:val="28"/>
          <w:szCs w:val="28"/>
        </w:rPr>
      </w:pPr>
    </w:p>
    <w:p w:rsidR="00401FA3" w:rsidRDefault="00401FA3" w:rsidP="00401FA3">
      <w:pPr>
        <w:spacing w:after="0"/>
        <w:jc w:val="both"/>
        <w:rPr>
          <w:rFonts w:ascii="Times New Roman" w:hAnsi="Times New Roman" w:cs="Times New Roman"/>
          <w:color w:val="000000"/>
          <w:sz w:val="28"/>
          <w:szCs w:val="28"/>
        </w:rPr>
      </w:pPr>
    </w:p>
    <w:p w:rsidR="00401FA3" w:rsidRDefault="00401FA3" w:rsidP="00401FA3">
      <w:pPr>
        <w:spacing w:after="0"/>
        <w:jc w:val="both"/>
        <w:rPr>
          <w:rFonts w:ascii="Times New Roman" w:hAnsi="Times New Roman" w:cs="Times New Roman"/>
          <w:color w:val="000000"/>
          <w:sz w:val="28"/>
          <w:szCs w:val="28"/>
        </w:rPr>
      </w:pPr>
    </w:p>
    <w:p w:rsidR="00401FA3" w:rsidRDefault="00401FA3" w:rsidP="00401FA3">
      <w:pPr>
        <w:spacing w:after="0"/>
        <w:jc w:val="both"/>
        <w:rPr>
          <w:rFonts w:ascii="Times New Roman" w:hAnsi="Times New Roman" w:cs="Times New Roman"/>
          <w:sz w:val="28"/>
          <w:szCs w:val="28"/>
        </w:rPr>
      </w:pPr>
      <w:r>
        <w:rPr>
          <w:rFonts w:ascii="Times New Roman" w:hAnsi="Times New Roman" w:cs="Times New Roman"/>
          <w:color w:val="000000"/>
          <w:sz w:val="28"/>
          <w:szCs w:val="28"/>
        </w:rPr>
        <w:t>Селищний голова</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О.Г.Фаустов</w:t>
      </w:r>
    </w:p>
    <w:p w:rsidR="00401FA3" w:rsidRDefault="00401FA3" w:rsidP="00401FA3">
      <w:pPr>
        <w:spacing w:after="0"/>
        <w:jc w:val="both"/>
        <w:rPr>
          <w:rFonts w:ascii="Times New Roman" w:hAnsi="Times New Roman" w:cs="Times New Roman"/>
          <w:sz w:val="28"/>
          <w:szCs w:val="28"/>
        </w:rPr>
      </w:pPr>
    </w:p>
    <w:p w:rsidR="00401FA3" w:rsidRDefault="00401FA3" w:rsidP="00401FA3">
      <w:pPr>
        <w:spacing w:after="0"/>
        <w:jc w:val="both"/>
        <w:rPr>
          <w:rFonts w:ascii="Times New Roman" w:hAnsi="Times New Roman" w:cs="Times New Roman"/>
          <w:sz w:val="28"/>
          <w:szCs w:val="28"/>
        </w:rPr>
      </w:pPr>
    </w:p>
    <w:p w:rsidR="00401FA3" w:rsidRPr="0052386A" w:rsidRDefault="00401FA3" w:rsidP="00401FA3">
      <w:pPr>
        <w:spacing w:after="0"/>
        <w:jc w:val="right"/>
        <w:rPr>
          <w:rFonts w:ascii="Times New Roman" w:hAnsi="Times New Roman" w:cs="Times New Roman"/>
          <w:sz w:val="24"/>
          <w:szCs w:val="24"/>
        </w:rPr>
      </w:pPr>
      <w:r w:rsidRPr="0052386A">
        <w:rPr>
          <w:rFonts w:ascii="Times New Roman" w:hAnsi="Times New Roman" w:cs="Times New Roman"/>
          <w:sz w:val="24"/>
          <w:szCs w:val="24"/>
        </w:rPr>
        <w:lastRenderedPageBreak/>
        <w:t>Додаток №1</w:t>
      </w:r>
    </w:p>
    <w:p w:rsidR="00401FA3" w:rsidRDefault="00401FA3" w:rsidP="00401FA3">
      <w:pPr>
        <w:pStyle w:val="af9"/>
        <w:jc w:val="right"/>
        <w:rPr>
          <w:lang w:val="uk-UA"/>
        </w:rPr>
      </w:pPr>
      <w:r w:rsidRPr="0052386A">
        <w:rPr>
          <w:lang w:val="uk-UA"/>
        </w:rPr>
        <w:t xml:space="preserve">                                                            </w:t>
      </w:r>
      <w:r>
        <w:rPr>
          <w:lang w:val="uk-UA"/>
        </w:rPr>
        <w:t xml:space="preserve">                    до рішення УІІІ </w:t>
      </w:r>
      <w:r w:rsidRPr="0052386A">
        <w:rPr>
          <w:lang w:val="uk-UA"/>
        </w:rPr>
        <w:t xml:space="preserve">сесії  </w:t>
      </w:r>
    </w:p>
    <w:p w:rsidR="00401FA3" w:rsidRPr="0052386A" w:rsidRDefault="00401FA3" w:rsidP="00401FA3">
      <w:pPr>
        <w:pStyle w:val="af9"/>
        <w:jc w:val="right"/>
        <w:rPr>
          <w:lang w:val="uk-UA"/>
        </w:rPr>
      </w:pPr>
      <w:r>
        <w:rPr>
          <w:lang w:val="uk-UA"/>
        </w:rPr>
        <w:t>селищної ради  УІІІ</w:t>
      </w:r>
      <w:r w:rsidRPr="0052386A">
        <w:rPr>
          <w:lang w:val="uk-UA"/>
        </w:rPr>
        <w:t xml:space="preserve"> </w:t>
      </w:r>
      <w:r w:rsidRPr="0052386A">
        <w:rPr>
          <w:lang w:val="en-US"/>
        </w:rPr>
        <w:t>c</w:t>
      </w:r>
      <w:r>
        <w:rPr>
          <w:lang w:val="uk-UA"/>
        </w:rPr>
        <w:t>кликання</w:t>
      </w:r>
      <w:r w:rsidRPr="0052386A">
        <w:rPr>
          <w:lang w:val="uk-UA"/>
        </w:rPr>
        <w:t xml:space="preserve"> </w:t>
      </w:r>
    </w:p>
    <w:p w:rsidR="00401FA3" w:rsidRPr="0052386A" w:rsidRDefault="00401FA3" w:rsidP="00401FA3">
      <w:pPr>
        <w:pStyle w:val="af9"/>
        <w:jc w:val="right"/>
        <w:rPr>
          <w:lang w:val="uk-UA"/>
        </w:rPr>
      </w:pPr>
      <w:r w:rsidRPr="0052386A">
        <w:rPr>
          <w:lang w:val="uk-UA"/>
        </w:rPr>
        <w:t xml:space="preserve">                                                                 </w:t>
      </w:r>
      <w:r>
        <w:rPr>
          <w:lang w:val="uk-UA"/>
        </w:rPr>
        <w:t xml:space="preserve">                      </w:t>
      </w:r>
      <w:r w:rsidRPr="0052386A">
        <w:rPr>
          <w:lang w:val="uk-UA"/>
        </w:rPr>
        <w:t xml:space="preserve"> від </w:t>
      </w:r>
      <w:r>
        <w:rPr>
          <w:lang w:val="uk-UA"/>
        </w:rPr>
        <w:t>10</w:t>
      </w:r>
      <w:r w:rsidRPr="0052386A">
        <w:rPr>
          <w:lang w:val="uk-UA"/>
        </w:rPr>
        <w:t>.</w:t>
      </w:r>
      <w:r>
        <w:rPr>
          <w:lang w:val="uk-UA"/>
        </w:rPr>
        <w:t>07</w:t>
      </w:r>
      <w:r w:rsidRPr="0052386A">
        <w:rPr>
          <w:lang w:val="uk-UA"/>
        </w:rPr>
        <w:t>.2017 року</w:t>
      </w:r>
      <w:r>
        <w:rPr>
          <w:lang w:val="uk-UA"/>
        </w:rPr>
        <w:t xml:space="preserve"> №142 </w:t>
      </w:r>
    </w:p>
    <w:p w:rsidR="00401FA3" w:rsidRPr="00817F21" w:rsidRDefault="00401FA3" w:rsidP="00401FA3">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Порядок</w:t>
      </w:r>
    </w:p>
    <w:p w:rsidR="00401FA3" w:rsidRPr="0052386A" w:rsidRDefault="00401FA3" w:rsidP="00401FA3">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справляння туристичного збору</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b/>
          <w:sz w:val="28"/>
          <w:szCs w:val="28"/>
        </w:rPr>
        <w:t>1. Туристичний збір</w:t>
      </w:r>
      <w:r w:rsidRPr="00817F21">
        <w:rPr>
          <w:rFonts w:ascii="Times New Roman" w:hAnsi="Times New Roman" w:cs="Times New Roman"/>
          <w:sz w:val="28"/>
          <w:szCs w:val="28"/>
        </w:rPr>
        <w:t xml:space="preserve"> - це місцевий збір, кошти від якого зараховуються до місцевого бюджету.</w:t>
      </w:r>
      <w:r>
        <w:rPr>
          <w:rFonts w:ascii="Times New Roman" w:hAnsi="Times New Roman" w:cs="Times New Roman"/>
          <w:sz w:val="28"/>
          <w:szCs w:val="28"/>
        </w:rPr>
        <w:t xml:space="preserve"> Туристичний збір встановлюється на підставі Закону України «Про місцеве самоврядування в Україні» та Податкового Кодексу України (ст.268 Розділ ХІІ).</w:t>
      </w:r>
    </w:p>
    <w:p w:rsidR="00401FA3" w:rsidRPr="00817F21" w:rsidRDefault="00401FA3" w:rsidP="00401FA3">
      <w:pPr>
        <w:spacing w:after="0"/>
        <w:ind w:firstLine="709"/>
        <w:jc w:val="both"/>
        <w:rPr>
          <w:rFonts w:ascii="Times New Roman" w:hAnsi="Times New Roman" w:cs="Times New Roman"/>
          <w:b/>
          <w:sz w:val="28"/>
          <w:szCs w:val="28"/>
        </w:rPr>
      </w:pPr>
      <w:r w:rsidRPr="00817F21">
        <w:rPr>
          <w:rFonts w:ascii="Times New Roman" w:hAnsi="Times New Roman" w:cs="Times New Roman"/>
          <w:b/>
          <w:sz w:val="28"/>
          <w:szCs w:val="28"/>
        </w:rPr>
        <w:t>2. Платники збору:</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2.1. Платниками збору є громадяни України, іноземці, а також особи без громадянства, які прибувають в смт. Нові Санжари, де діє рішення селищної ради про встановлення туристичного збору, та отримують (споживають) послуги з тимчасового проживання (ночівлі) із зобов’язанням залишити місце перебування в зазначений строк.</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2.2. Платниками збору не можуть бути особи, які:</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а) постійно проживають, у тому числі на умовах договорів найму</w:t>
      </w:r>
      <w:r>
        <w:rPr>
          <w:rFonts w:ascii="Times New Roman" w:hAnsi="Times New Roman" w:cs="Times New Roman"/>
          <w:sz w:val="28"/>
          <w:szCs w:val="28"/>
        </w:rPr>
        <w:t xml:space="preserve"> у селі, селищі, радою яких встановлено такий збір</w:t>
      </w:r>
      <w:r w:rsidRPr="00817F21">
        <w:rPr>
          <w:rFonts w:ascii="Times New Roman" w:hAnsi="Times New Roman" w:cs="Times New Roman"/>
          <w:sz w:val="28"/>
          <w:szCs w:val="28"/>
        </w:rPr>
        <w:t>;</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б) особи, які прибули у відрядження;</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в) інваліди, діти-інваліди та особи, що супроводжують інвалідів І групи або дітей-інвалідів (не більше одного супроводжуючого);</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г) ветерани війни;</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ґ) учасники ліквідації наслідків аварії на Чорнобильській АЕС;</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е) діти віком до 18 років;</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є) дитячі лікувально-профілактичні, фізкультурно-оздоровчі та санаторно-курортні заклади.</w:t>
      </w:r>
    </w:p>
    <w:p w:rsidR="00401FA3" w:rsidRPr="00817F21" w:rsidRDefault="00401FA3" w:rsidP="00401FA3">
      <w:pPr>
        <w:spacing w:after="0"/>
        <w:ind w:firstLine="709"/>
        <w:jc w:val="both"/>
        <w:rPr>
          <w:rFonts w:ascii="Times New Roman" w:hAnsi="Times New Roman" w:cs="Times New Roman"/>
          <w:b/>
          <w:sz w:val="28"/>
          <w:szCs w:val="28"/>
        </w:rPr>
      </w:pPr>
      <w:r w:rsidRPr="00817F21">
        <w:rPr>
          <w:rFonts w:ascii="Times New Roman" w:hAnsi="Times New Roman" w:cs="Times New Roman"/>
          <w:b/>
          <w:sz w:val="28"/>
          <w:szCs w:val="28"/>
        </w:rPr>
        <w:t>3. Ставка збору:</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3.1. Ставка встановлюється у розмірі 1 відсотка до бази справляння збору, визн</w:t>
      </w:r>
      <w:r>
        <w:rPr>
          <w:rFonts w:ascii="Times New Roman" w:hAnsi="Times New Roman" w:cs="Times New Roman"/>
          <w:sz w:val="28"/>
          <w:szCs w:val="28"/>
        </w:rPr>
        <w:t>аченої пунктом 4 цього Порядку</w:t>
      </w:r>
      <w:r w:rsidRPr="00817F21">
        <w:rPr>
          <w:rFonts w:ascii="Times New Roman" w:hAnsi="Times New Roman" w:cs="Times New Roman"/>
          <w:sz w:val="28"/>
          <w:szCs w:val="28"/>
        </w:rPr>
        <w:t>.</w:t>
      </w:r>
    </w:p>
    <w:p w:rsidR="00401FA3" w:rsidRPr="00817F21" w:rsidRDefault="00401FA3" w:rsidP="00401FA3">
      <w:pPr>
        <w:spacing w:after="0"/>
        <w:ind w:firstLine="709"/>
        <w:jc w:val="both"/>
        <w:rPr>
          <w:rFonts w:ascii="Times New Roman" w:hAnsi="Times New Roman" w:cs="Times New Roman"/>
          <w:b/>
          <w:sz w:val="28"/>
          <w:szCs w:val="28"/>
        </w:rPr>
      </w:pPr>
      <w:r w:rsidRPr="00817F21">
        <w:rPr>
          <w:rFonts w:ascii="Times New Roman" w:hAnsi="Times New Roman" w:cs="Times New Roman"/>
          <w:b/>
          <w:sz w:val="28"/>
          <w:szCs w:val="28"/>
        </w:rPr>
        <w:t>4. База справляння збору:</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4.1. Базою справляння є вартість усього періоду проживання (ночівлі) в місцях, визначених підпунктом 5.1 ц</w:t>
      </w:r>
      <w:r>
        <w:rPr>
          <w:rFonts w:ascii="Times New Roman" w:hAnsi="Times New Roman" w:cs="Times New Roman"/>
          <w:sz w:val="28"/>
          <w:szCs w:val="28"/>
        </w:rPr>
        <w:t>ього Порядку</w:t>
      </w:r>
      <w:r w:rsidRPr="00817F21">
        <w:rPr>
          <w:rFonts w:ascii="Times New Roman" w:hAnsi="Times New Roman" w:cs="Times New Roman"/>
          <w:sz w:val="28"/>
          <w:szCs w:val="28"/>
        </w:rPr>
        <w:t>, за вирахуванням податку на додану вартість.</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lastRenderedPageBreak/>
        <w:t>4.2. 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w:t>
      </w:r>
    </w:p>
    <w:p w:rsidR="00401FA3" w:rsidRPr="00817F21" w:rsidRDefault="00401FA3" w:rsidP="00401FA3">
      <w:pPr>
        <w:spacing w:after="0"/>
        <w:ind w:firstLine="709"/>
        <w:jc w:val="both"/>
        <w:rPr>
          <w:rFonts w:ascii="Times New Roman" w:hAnsi="Times New Roman" w:cs="Times New Roman"/>
          <w:b/>
          <w:sz w:val="28"/>
          <w:szCs w:val="28"/>
        </w:rPr>
      </w:pPr>
      <w:r w:rsidRPr="00817F21">
        <w:rPr>
          <w:rFonts w:ascii="Times New Roman" w:hAnsi="Times New Roman" w:cs="Times New Roman"/>
          <w:b/>
          <w:sz w:val="28"/>
          <w:szCs w:val="28"/>
        </w:rPr>
        <w:t>5. Податкові агенти:</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5.1. Згідно з рішенням селищної ради справляння збору здійснюється:</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а) адміністраці</w:t>
      </w:r>
      <w:r>
        <w:rPr>
          <w:rFonts w:ascii="Times New Roman" w:hAnsi="Times New Roman" w:cs="Times New Roman"/>
          <w:sz w:val="28"/>
          <w:szCs w:val="28"/>
        </w:rPr>
        <w:t xml:space="preserve">єю </w:t>
      </w:r>
      <w:r w:rsidRPr="00817F21">
        <w:rPr>
          <w:rFonts w:ascii="Times New Roman" w:hAnsi="Times New Roman" w:cs="Times New Roman"/>
          <w:sz w:val="28"/>
          <w:szCs w:val="28"/>
        </w:rPr>
        <w:t xml:space="preserve"> готел</w:t>
      </w:r>
      <w:r>
        <w:rPr>
          <w:rFonts w:ascii="Times New Roman" w:hAnsi="Times New Roman" w:cs="Times New Roman"/>
          <w:sz w:val="28"/>
          <w:szCs w:val="28"/>
        </w:rPr>
        <w:t>ю «Таврія»</w:t>
      </w:r>
      <w:r w:rsidRPr="00817F21">
        <w:rPr>
          <w:rFonts w:ascii="Times New Roman" w:hAnsi="Times New Roman" w:cs="Times New Roman"/>
          <w:sz w:val="28"/>
          <w:szCs w:val="28"/>
        </w:rPr>
        <w:t>.</w:t>
      </w:r>
    </w:p>
    <w:p w:rsidR="00401FA3" w:rsidRPr="00817F21" w:rsidRDefault="00401FA3" w:rsidP="00401FA3">
      <w:pPr>
        <w:spacing w:after="0"/>
        <w:ind w:firstLine="709"/>
        <w:jc w:val="both"/>
        <w:rPr>
          <w:rFonts w:ascii="Times New Roman" w:hAnsi="Times New Roman" w:cs="Times New Roman"/>
          <w:b/>
          <w:sz w:val="28"/>
          <w:szCs w:val="28"/>
        </w:rPr>
      </w:pPr>
      <w:r w:rsidRPr="00817F21">
        <w:rPr>
          <w:rFonts w:ascii="Times New Roman" w:hAnsi="Times New Roman" w:cs="Times New Roman"/>
          <w:b/>
          <w:sz w:val="28"/>
          <w:szCs w:val="28"/>
        </w:rPr>
        <w:t>6. Особливості справляння збору:</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6.1.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401FA3" w:rsidRPr="00817F21" w:rsidRDefault="00401FA3" w:rsidP="00401FA3">
      <w:pPr>
        <w:spacing w:after="0"/>
        <w:ind w:firstLine="709"/>
        <w:jc w:val="both"/>
        <w:rPr>
          <w:rFonts w:ascii="Times New Roman" w:hAnsi="Times New Roman" w:cs="Times New Roman"/>
          <w:b/>
          <w:sz w:val="28"/>
          <w:szCs w:val="28"/>
        </w:rPr>
      </w:pPr>
      <w:r w:rsidRPr="00817F21">
        <w:rPr>
          <w:rFonts w:ascii="Times New Roman" w:hAnsi="Times New Roman" w:cs="Times New Roman"/>
          <w:b/>
          <w:sz w:val="28"/>
          <w:szCs w:val="28"/>
        </w:rPr>
        <w:t>7. Порядок сплати збору:</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 xml:space="preserve">7.2. Податковий агент, який має підрозділ без статусу юридичної особи, що надає послуги з тимчасового проживання (ночівлі) </w:t>
      </w:r>
      <w:r>
        <w:rPr>
          <w:rFonts w:ascii="Times New Roman" w:hAnsi="Times New Roman" w:cs="Times New Roman"/>
          <w:sz w:val="28"/>
          <w:szCs w:val="28"/>
        </w:rPr>
        <w:t>не за місцем реєстрації такого податкового агента</w:t>
      </w:r>
      <w:r w:rsidRPr="00817F21">
        <w:rPr>
          <w:rFonts w:ascii="Times New Roman" w:hAnsi="Times New Roman" w:cs="Times New Roman"/>
          <w:sz w:val="28"/>
          <w:szCs w:val="28"/>
        </w:rPr>
        <w:t>,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7.3. Базовий податковий (звітний) період дорівнює календарному кварталу.</w:t>
      </w:r>
    </w:p>
    <w:p w:rsidR="00401FA3" w:rsidRPr="00817F21" w:rsidRDefault="00401FA3" w:rsidP="00401FA3">
      <w:pPr>
        <w:spacing w:after="0"/>
        <w:ind w:firstLine="709"/>
        <w:jc w:val="both"/>
        <w:rPr>
          <w:rFonts w:ascii="Times New Roman" w:hAnsi="Times New Roman" w:cs="Times New Roman"/>
          <w:b/>
          <w:sz w:val="28"/>
          <w:szCs w:val="28"/>
        </w:rPr>
      </w:pPr>
      <w:r w:rsidRPr="00817F21">
        <w:rPr>
          <w:rFonts w:ascii="Times New Roman" w:hAnsi="Times New Roman" w:cs="Times New Roman"/>
          <w:b/>
          <w:sz w:val="28"/>
          <w:szCs w:val="28"/>
        </w:rPr>
        <w:t>8. Податкова звітність:</w:t>
      </w:r>
    </w:p>
    <w:p w:rsidR="00401FA3" w:rsidRPr="00817F21"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8.1 Декларація збору подається до контролюючого органу.</w:t>
      </w:r>
    </w:p>
    <w:p w:rsidR="00401FA3" w:rsidRPr="00817F21" w:rsidRDefault="00401FA3" w:rsidP="00401FA3">
      <w:pPr>
        <w:spacing w:after="0"/>
        <w:ind w:firstLine="709"/>
        <w:jc w:val="both"/>
        <w:rPr>
          <w:rFonts w:ascii="Times New Roman" w:hAnsi="Times New Roman" w:cs="Times New Roman"/>
          <w:b/>
          <w:sz w:val="28"/>
          <w:szCs w:val="28"/>
        </w:rPr>
      </w:pPr>
      <w:r w:rsidRPr="00817F21">
        <w:rPr>
          <w:rFonts w:ascii="Times New Roman" w:hAnsi="Times New Roman" w:cs="Times New Roman"/>
          <w:b/>
          <w:sz w:val="28"/>
          <w:szCs w:val="28"/>
        </w:rPr>
        <w:t>9. Відповідальність:</w:t>
      </w:r>
    </w:p>
    <w:p w:rsidR="00401FA3" w:rsidRDefault="00401FA3" w:rsidP="00401FA3">
      <w:pPr>
        <w:spacing w:after="0"/>
        <w:ind w:firstLine="709"/>
        <w:jc w:val="both"/>
        <w:rPr>
          <w:rFonts w:ascii="Times New Roman" w:hAnsi="Times New Roman" w:cs="Times New Roman"/>
          <w:sz w:val="28"/>
          <w:szCs w:val="28"/>
        </w:rPr>
      </w:pPr>
      <w:r w:rsidRPr="00817F21">
        <w:rPr>
          <w:rFonts w:ascii="Times New Roman" w:hAnsi="Times New Roman" w:cs="Times New Roman"/>
          <w:sz w:val="28"/>
          <w:szCs w:val="28"/>
        </w:rPr>
        <w:t>9.1 Суб’єкти підприємницької діяльності, на яких покладатимуться обов’язки по справлянню збору, несуть відповідальність за неподання, несвоєчасне подання розрахунку збору до контролю</w:t>
      </w:r>
      <w:r>
        <w:rPr>
          <w:rFonts w:ascii="Times New Roman" w:hAnsi="Times New Roman" w:cs="Times New Roman"/>
          <w:sz w:val="28"/>
          <w:szCs w:val="28"/>
        </w:rPr>
        <w:t>ю</w:t>
      </w:r>
      <w:r w:rsidRPr="00817F21">
        <w:rPr>
          <w:rFonts w:ascii="Times New Roman" w:hAnsi="Times New Roman" w:cs="Times New Roman"/>
          <w:sz w:val="28"/>
          <w:szCs w:val="28"/>
        </w:rPr>
        <w:t>чого органу.</w:t>
      </w:r>
    </w:p>
    <w:p w:rsidR="00401FA3" w:rsidRDefault="00401FA3" w:rsidP="00401FA3">
      <w:pPr>
        <w:spacing w:after="0"/>
        <w:ind w:firstLine="709"/>
        <w:jc w:val="both"/>
        <w:rPr>
          <w:rFonts w:ascii="Times New Roman" w:hAnsi="Times New Roman" w:cs="Times New Roman"/>
          <w:sz w:val="28"/>
          <w:szCs w:val="28"/>
        </w:rPr>
      </w:pPr>
    </w:p>
    <w:p w:rsidR="00401FA3" w:rsidRDefault="00401FA3" w:rsidP="00401FA3">
      <w:pPr>
        <w:spacing w:after="0"/>
        <w:ind w:firstLine="709"/>
        <w:jc w:val="both"/>
        <w:rPr>
          <w:rFonts w:ascii="Times New Roman" w:hAnsi="Times New Roman" w:cs="Times New Roman"/>
          <w:sz w:val="28"/>
          <w:szCs w:val="28"/>
        </w:rPr>
      </w:pPr>
    </w:p>
    <w:p w:rsidR="00401FA3" w:rsidRDefault="00401FA3" w:rsidP="00401FA3">
      <w:pPr>
        <w:spacing w:after="0"/>
        <w:ind w:firstLine="709"/>
        <w:jc w:val="both"/>
        <w:rPr>
          <w:rFonts w:ascii="Times New Roman" w:hAnsi="Times New Roman" w:cs="Times New Roman"/>
          <w:sz w:val="28"/>
          <w:szCs w:val="28"/>
        </w:rPr>
      </w:pPr>
      <w:r>
        <w:rPr>
          <w:rFonts w:ascii="Times New Roman" w:hAnsi="Times New Roman" w:cs="Times New Roman"/>
          <w:sz w:val="28"/>
          <w:szCs w:val="28"/>
        </w:rPr>
        <w:t>Секретар селищної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І.І.Котик</w:t>
      </w:r>
    </w:p>
    <w:p w:rsidR="00401FA3" w:rsidRDefault="00401FA3" w:rsidP="00401FA3">
      <w:pPr>
        <w:spacing w:after="0"/>
        <w:ind w:firstLine="709"/>
        <w:jc w:val="both"/>
        <w:rPr>
          <w:rFonts w:ascii="Times New Roman" w:hAnsi="Times New Roman" w:cs="Times New Roman"/>
          <w:sz w:val="28"/>
          <w:szCs w:val="28"/>
        </w:rPr>
      </w:pPr>
    </w:p>
    <w:p w:rsidR="00401FA3" w:rsidRDefault="00401FA3" w:rsidP="00401FA3">
      <w:pPr>
        <w:spacing w:after="0"/>
        <w:ind w:firstLine="709"/>
        <w:jc w:val="both"/>
        <w:rPr>
          <w:rFonts w:ascii="Times New Roman" w:hAnsi="Times New Roman" w:cs="Times New Roman"/>
          <w:sz w:val="28"/>
          <w:szCs w:val="28"/>
        </w:rPr>
      </w:pPr>
    </w:p>
    <w:p w:rsidR="00401FA3" w:rsidRDefault="00401FA3" w:rsidP="00401FA3">
      <w:pPr>
        <w:spacing w:after="0"/>
        <w:ind w:firstLine="709"/>
        <w:jc w:val="both"/>
        <w:rPr>
          <w:rFonts w:ascii="Times New Roman" w:hAnsi="Times New Roman" w:cs="Times New Roman"/>
          <w:sz w:val="28"/>
          <w:szCs w:val="28"/>
        </w:rPr>
      </w:pPr>
    </w:p>
    <w:p w:rsidR="00401FA3" w:rsidRPr="00F4180A" w:rsidRDefault="00401FA3" w:rsidP="00401FA3">
      <w:pPr>
        <w:spacing w:after="0"/>
        <w:jc w:val="both"/>
        <w:rPr>
          <w:rFonts w:ascii="Times New Roman" w:hAnsi="Times New Roman" w:cs="Times New Roman"/>
          <w:sz w:val="28"/>
          <w:szCs w:val="28"/>
        </w:rPr>
      </w:pPr>
    </w:p>
    <w:p w:rsidR="00E41754" w:rsidRPr="00401FA3" w:rsidRDefault="00E41754" w:rsidP="00401FA3">
      <w:bookmarkStart w:id="0" w:name="_GoBack"/>
      <w:bookmarkEnd w:id="0"/>
    </w:p>
    <w:sectPr w:rsidR="00E41754" w:rsidRPr="00401FA3" w:rsidSect="00784BE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4BA" w:rsidRDefault="00E654BA" w:rsidP="001B6788">
      <w:pPr>
        <w:spacing w:after="0" w:line="240" w:lineRule="auto"/>
      </w:pPr>
      <w:r>
        <w:separator/>
      </w:r>
    </w:p>
  </w:endnote>
  <w:endnote w:type="continuationSeparator" w:id="0">
    <w:p w:rsidR="00E654BA" w:rsidRDefault="00E654BA" w:rsidP="001B6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DejaVu Sans">
    <w:charset w:val="CC"/>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4BA" w:rsidRDefault="00E654BA" w:rsidP="001B6788">
      <w:pPr>
        <w:spacing w:after="0" w:line="240" w:lineRule="auto"/>
      </w:pPr>
      <w:r>
        <w:separator/>
      </w:r>
    </w:p>
  </w:footnote>
  <w:footnote w:type="continuationSeparator" w:id="0">
    <w:p w:rsidR="00E654BA" w:rsidRDefault="00E654BA" w:rsidP="001B67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rPr>
        <w:rFonts w:eastAsia="DejaVu Sans"/>
        <w:kern w:val="1"/>
        <w:sz w:val="28"/>
        <w:szCs w:val="28"/>
        <w:lang w:val="uk-UA"/>
      </w:rPr>
    </w:lvl>
  </w:abstractNum>
  <w:abstractNum w:abstractNumId="1" w15:restartNumberingAfterBreak="0">
    <w:nsid w:val="00000003"/>
    <w:multiLevelType w:val="singleLevel"/>
    <w:tmpl w:val="00000003"/>
    <w:name w:val="WW8Num2"/>
    <w:lvl w:ilvl="0">
      <w:start w:val="1"/>
      <w:numFmt w:val="bullet"/>
      <w:lvlText w:val=""/>
      <w:lvlJc w:val="left"/>
      <w:pPr>
        <w:tabs>
          <w:tab w:val="num" w:pos="1440"/>
        </w:tabs>
        <w:ind w:left="1440" w:hanging="360"/>
      </w:pPr>
      <w:rPr>
        <w:rFonts w:ascii="Symbol" w:hAnsi="Symbol" w:cs="Symbol" w:hint="default"/>
        <w:lang w:val="uk-UA"/>
      </w:rPr>
    </w:lvl>
  </w:abstractNum>
  <w:abstractNum w:abstractNumId="2" w15:restartNumberingAfterBreak="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3" w15:restartNumberingAfterBreak="0">
    <w:nsid w:val="00000005"/>
    <w:multiLevelType w:val="singleLevel"/>
    <w:tmpl w:val="00000005"/>
    <w:name w:val="WW8Num4"/>
    <w:lvl w:ilvl="0">
      <w:start w:val="1"/>
      <w:numFmt w:val="bullet"/>
      <w:lvlText w:val=""/>
      <w:lvlJc w:val="left"/>
      <w:pPr>
        <w:tabs>
          <w:tab w:val="num" w:pos="1440"/>
        </w:tabs>
        <w:ind w:left="1440" w:hanging="360"/>
      </w:pPr>
      <w:rPr>
        <w:rFonts w:ascii="Symbol" w:hAnsi="Symbol" w:cs="Symbol" w:hint="default"/>
        <w:lang w:val="uk-UA"/>
      </w:rPr>
    </w:lvl>
  </w:abstractNum>
  <w:abstractNum w:abstractNumId="4" w15:restartNumberingAfterBreak="0">
    <w:nsid w:val="00000006"/>
    <w:multiLevelType w:val="singleLevel"/>
    <w:tmpl w:val="00000006"/>
    <w:name w:val="WW8Num5"/>
    <w:lvl w:ilvl="0">
      <w:start w:val="1"/>
      <w:numFmt w:val="bullet"/>
      <w:lvlText w:val=""/>
      <w:lvlJc w:val="left"/>
      <w:pPr>
        <w:tabs>
          <w:tab w:val="num" w:pos="928"/>
        </w:tabs>
        <w:ind w:left="928" w:hanging="360"/>
      </w:pPr>
      <w:rPr>
        <w:rFonts w:ascii="Symbol" w:hAnsi="Symbol" w:cs="Symbol" w:hint="default"/>
        <w:lang w:val="uk-UA"/>
      </w:r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hint="default"/>
        <w:color w:val="000000"/>
        <w:lang w:val="uk-UA"/>
      </w:rPr>
    </w:lvl>
    <w:lvl w:ilvl="1">
      <w:start w:val="1"/>
      <w:numFmt w:val="bullet"/>
      <w:lvlText w:val=""/>
      <w:lvlJc w:val="left"/>
      <w:pPr>
        <w:tabs>
          <w:tab w:val="num" w:pos="1440"/>
        </w:tabs>
        <w:ind w:left="1440" w:hanging="360"/>
      </w:pPr>
      <w:rPr>
        <w:rFonts w:ascii="Symbol" w:hAnsi="Symbol" w:cs="Symbol" w:hint="default"/>
        <w:color w:val="000000"/>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000000"/>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Symbol" w:hAnsi="Symbol" w:cs="Symbol" w:hint="default"/>
        <w:lang w:val="uk-UA"/>
      </w:rPr>
    </w:lvl>
  </w:abstractNum>
  <w:abstractNum w:abstractNumId="7"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9" w15:restartNumberingAfterBreak="0">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10" w15:restartNumberingAfterBreak="0">
    <w:nsid w:val="0000000C"/>
    <w:multiLevelType w:val="singleLevel"/>
    <w:tmpl w:val="0000000C"/>
    <w:name w:val="WW8Num14"/>
    <w:lvl w:ilvl="0">
      <w:start w:val="1"/>
      <w:numFmt w:val="bullet"/>
      <w:lvlText w:val=""/>
      <w:lvlJc w:val="left"/>
      <w:pPr>
        <w:tabs>
          <w:tab w:val="num" w:pos="1440"/>
        </w:tabs>
        <w:ind w:left="1440" w:hanging="360"/>
      </w:pPr>
      <w:rPr>
        <w:rFonts w:ascii="Symbol" w:hAnsi="Symbol" w:cs="Symbol" w:hint="default"/>
        <w:spacing w:val="-6"/>
        <w:lang w:val="uk-UA"/>
      </w:rPr>
    </w:lvl>
  </w:abstractNum>
  <w:abstractNum w:abstractNumId="11" w15:restartNumberingAfterBreak="0">
    <w:nsid w:val="0000000D"/>
    <w:multiLevelType w:val="singleLevel"/>
    <w:tmpl w:val="0000000D"/>
    <w:name w:val="WW8Num15"/>
    <w:lvl w:ilvl="0">
      <w:start w:val="1"/>
      <w:numFmt w:val="bullet"/>
      <w:lvlText w:val=""/>
      <w:lvlJc w:val="left"/>
      <w:pPr>
        <w:tabs>
          <w:tab w:val="num" w:pos="1440"/>
        </w:tabs>
        <w:ind w:left="1440" w:hanging="360"/>
      </w:pPr>
      <w:rPr>
        <w:rFonts w:ascii="Symbol" w:hAnsi="Symbol" w:cs="Symbol" w:hint="default"/>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3" w15:restartNumberingAfterBreak="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4" w15:restartNumberingAfterBreak="0">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5" w15:restartNumberingAfterBreak="0">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00013"/>
    <w:multiLevelType w:val="singleLevel"/>
    <w:tmpl w:val="00000013"/>
    <w:name w:val="WW8Num23"/>
    <w:lvl w:ilvl="0">
      <w:start w:val="1"/>
      <w:numFmt w:val="bullet"/>
      <w:lvlText w:val=""/>
      <w:lvlJc w:val="left"/>
      <w:pPr>
        <w:tabs>
          <w:tab w:val="num" w:pos="1440"/>
        </w:tabs>
        <w:ind w:left="1440" w:hanging="360"/>
      </w:pPr>
      <w:rPr>
        <w:rFonts w:ascii="Symbol" w:hAnsi="Symbol" w:cs="Symbol" w:hint="default"/>
        <w:lang w:val="uk-UA"/>
      </w:rPr>
    </w:lvl>
  </w:abstractNum>
  <w:abstractNum w:abstractNumId="17" w15:restartNumberingAfterBreak="0">
    <w:nsid w:val="00000014"/>
    <w:multiLevelType w:val="multilevel"/>
    <w:tmpl w:val="00000014"/>
    <w:name w:val="WW8Num24"/>
    <w:lvl w:ilvl="0">
      <w:start w:val="1"/>
      <w:numFmt w:val="bullet"/>
      <w:lvlText w:val=""/>
      <w:lvlJc w:val="left"/>
      <w:pPr>
        <w:tabs>
          <w:tab w:val="num" w:pos="2160"/>
        </w:tabs>
        <w:ind w:left="2160" w:hanging="360"/>
      </w:pPr>
      <w:rPr>
        <w:rFonts w:ascii="Symbol" w:hAnsi="Symbol" w:cs="Symbol" w:hint="default"/>
        <w:lang w:val="uk-UA"/>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lang w:val="uk-UA"/>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lang w:val="uk-UA"/>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9" w15:restartNumberingAfterBreak="0">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20" w15:restartNumberingAfterBreak="0">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21" w15:restartNumberingAfterBreak="0">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22" w15:restartNumberingAfterBreak="0">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23" w15:restartNumberingAfterBreak="0">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4" w15:restartNumberingAfterBreak="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5" w15:restartNumberingAfterBreak="0">
    <w:nsid w:val="008E7411"/>
    <w:multiLevelType w:val="hybridMultilevel"/>
    <w:tmpl w:val="116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09A77A2F"/>
    <w:multiLevelType w:val="hybridMultilevel"/>
    <w:tmpl w:val="3E76C87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0A6452A4"/>
    <w:multiLevelType w:val="hybridMultilevel"/>
    <w:tmpl w:val="046C0D12"/>
    <w:lvl w:ilvl="0" w:tplc="AEE644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0BD52C36"/>
    <w:multiLevelType w:val="multilevel"/>
    <w:tmpl w:val="DF2C4A0E"/>
    <w:lvl w:ilvl="0">
      <w:start w:val="12"/>
      <w:numFmt w:val="bullet"/>
      <w:lvlText w:val="-"/>
      <w:lvlJc w:val="left"/>
      <w:pPr>
        <w:tabs>
          <w:tab w:val="num" w:pos="780"/>
        </w:tabs>
        <w:ind w:left="78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0D7319E9"/>
    <w:multiLevelType w:val="hybridMultilevel"/>
    <w:tmpl w:val="FBAA70E0"/>
    <w:lvl w:ilvl="0" w:tplc="1B5C01F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0E4C22E8"/>
    <w:multiLevelType w:val="hybridMultilevel"/>
    <w:tmpl w:val="418892F0"/>
    <w:lvl w:ilvl="0" w:tplc="7A2E977E">
      <w:start w:val="5"/>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2" w15:restartNumberingAfterBreak="0">
    <w:nsid w:val="0FA140E6"/>
    <w:multiLevelType w:val="hybridMultilevel"/>
    <w:tmpl w:val="B358D2FC"/>
    <w:lvl w:ilvl="0" w:tplc="E0721AC0">
      <w:start w:val="4"/>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15:restartNumberingAfterBreak="0">
    <w:nsid w:val="0FFD7E50"/>
    <w:multiLevelType w:val="hybridMultilevel"/>
    <w:tmpl w:val="B89CB73A"/>
    <w:lvl w:ilvl="0" w:tplc="48FC5C98">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4" w15:restartNumberingAfterBreak="0">
    <w:nsid w:val="14943130"/>
    <w:multiLevelType w:val="hybridMultilevel"/>
    <w:tmpl w:val="7E1696F6"/>
    <w:lvl w:ilvl="0" w:tplc="B0A8C1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159E09CB"/>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15B85747"/>
    <w:multiLevelType w:val="hybridMultilevel"/>
    <w:tmpl w:val="EF24C99C"/>
    <w:lvl w:ilvl="0" w:tplc="F490DF66">
      <w:start w:val="4"/>
      <w:numFmt w:val="bullet"/>
      <w:lvlText w:val="-"/>
      <w:lvlJc w:val="left"/>
      <w:pPr>
        <w:ind w:left="1288" w:hanging="360"/>
      </w:pPr>
      <w:rPr>
        <w:rFonts w:ascii="Times New Roman" w:eastAsia="Times New Roman" w:hAnsi="Times New Roman" w:cs="Times New Roman"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7" w15:restartNumberingAfterBreak="0">
    <w:nsid w:val="16670FD5"/>
    <w:multiLevelType w:val="hybridMultilevel"/>
    <w:tmpl w:val="AC0A792C"/>
    <w:lvl w:ilvl="0" w:tplc="BF82967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170B3361"/>
    <w:multiLevelType w:val="hybridMultilevel"/>
    <w:tmpl w:val="BC7EE64C"/>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9" w15:restartNumberingAfterBreak="0">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C89588D"/>
    <w:multiLevelType w:val="hybridMultilevel"/>
    <w:tmpl w:val="B73CE974"/>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1CEB077F"/>
    <w:multiLevelType w:val="hybridMultilevel"/>
    <w:tmpl w:val="FEDAA728"/>
    <w:lvl w:ilvl="0" w:tplc="2F9A91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1D8B13DD"/>
    <w:multiLevelType w:val="hybridMultilevel"/>
    <w:tmpl w:val="E4D44150"/>
    <w:lvl w:ilvl="0" w:tplc="F53A45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15:restartNumberingAfterBreak="0">
    <w:nsid w:val="1E380202"/>
    <w:multiLevelType w:val="hybridMultilevel"/>
    <w:tmpl w:val="77FC9612"/>
    <w:lvl w:ilvl="0" w:tplc="991A052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15:restartNumberingAfterBreak="0">
    <w:nsid w:val="1ED63F6A"/>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0B45010"/>
    <w:multiLevelType w:val="hybridMultilevel"/>
    <w:tmpl w:val="4530B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2666C28"/>
    <w:multiLevelType w:val="hybridMultilevel"/>
    <w:tmpl w:val="13CA9C0E"/>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7" w15:restartNumberingAfterBreak="0">
    <w:nsid w:val="2D844C9C"/>
    <w:multiLevelType w:val="hybridMultilevel"/>
    <w:tmpl w:val="1F88F57E"/>
    <w:lvl w:ilvl="0" w:tplc="EDD0EB8C">
      <w:start w:val="1"/>
      <w:numFmt w:val="decimal"/>
      <w:lvlText w:val="%1."/>
      <w:lvlJc w:val="left"/>
      <w:pPr>
        <w:ind w:left="1908" w:hanging="1125"/>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48" w15:restartNumberingAfterBreak="0">
    <w:nsid w:val="2EE4200E"/>
    <w:multiLevelType w:val="multilevel"/>
    <w:tmpl w:val="1898F6D2"/>
    <w:lvl w:ilvl="0">
      <w:start w:val="1"/>
      <w:numFmt w:val="decimal"/>
      <w:lvlText w:val="%1."/>
      <w:lvlJc w:val="left"/>
      <w:pPr>
        <w:ind w:left="900" w:hanging="360"/>
      </w:pPr>
    </w:lvl>
    <w:lvl w:ilvl="1">
      <w:start w:val="2"/>
      <w:numFmt w:val="decimal"/>
      <w:isLgl/>
      <w:lvlText w:val="%1.%2."/>
      <w:lvlJc w:val="left"/>
      <w:pPr>
        <w:ind w:left="1287" w:hanging="720"/>
      </w:pPr>
    </w:lvl>
    <w:lvl w:ilvl="2">
      <w:start w:val="1"/>
      <w:numFmt w:val="decimal"/>
      <w:isLgl/>
      <w:lvlText w:val="%1.%2.%3."/>
      <w:lvlJc w:val="left"/>
      <w:pPr>
        <w:ind w:left="1314" w:hanging="720"/>
      </w:pPr>
    </w:lvl>
    <w:lvl w:ilvl="3">
      <w:start w:val="1"/>
      <w:numFmt w:val="decimal"/>
      <w:isLgl/>
      <w:lvlText w:val="%1.%2.%3.%4."/>
      <w:lvlJc w:val="left"/>
      <w:pPr>
        <w:ind w:left="1701" w:hanging="1080"/>
      </w:pPr>
    </w:lvl>
    <w:lvl w:ilvl="4">
      <w:start w:val="1"/>
      <w:numFmt w:val="decimal"/>
      <w:isLgl/>
      <w:lvlText w:val="%1.%2.%3.%4.%5."/>
      <w:lvlJc w:val="left"/>
      <w:pPr>
        <w:ind w:left="1728" w:hanging="1080"/>
      </w:pPr>
    </w:lvl>
    <w:lvl w:ilvl="5">
      <w:start w:val="1"/>
      <w:numFmt w:val="decimal"/>
      <w:isLgl/>
      <w:lvlText w:val="%1.%2.%3.%4.%5.%6."/>
      <w:lvlJc w:val="left"/>
      <w:pPr>
        <w:ind w:left="2115" w:hanging="1440"/>
      </w:pPr>
    </w:lvl>
    <w:lvl w:ilvl="6">
      <w:start w:val="1"/>
      <w:numFmt w:val="decimal"/>
      <w:isLgl/>
      <w:lvlText w:val="%1.%2.%3.%4.%5.%6.%7."/>
      <w:lvlJc w:val="left"/>
      <w:pPr>
        <w:ind w:left="2502" w:hanging="1800"/>
      </w:pPr>
    </w:lvl>
    <w:lvl w:ilvl="7">
      <w:start w:val="1"/>
      <w:numFmt w:val="decimal"/>
      <w:isLgl/>
      <w:lvlText w:val="%1.%2.%3.%4.%5.%6.%7.%8."/>
      <w:lvlJc w:val="left"/>
      <w:pPr>
        <w:ind w:left="2529" w:hanging="1800"/>
      </w:pPr>
    </w:lvl>
    <w:lvl w:ilvl="8">
      <w:start w:val="1"/>
      <w:numFmt w:val="decimal"/>
      <w:isLgl/>
      <w:lvlText w:val="%1.%2.%3.%4.%5.%6.%7.%8.%9."/>
      <w:lvlJc w:val="left"/>
      <w:pPr>
        <w:ind w:left="2916" w:hanging="2160"/>
      </w:pPr>
    </w:lvl>
  </w:abstractNum>
  <w:abstractNum w:abstractNumId="49" w15:restartNumberingAfterBreak="0">
    <w:nsid w:val="331F5ACD"/>
    <w:multiLevelType w:val="hybridMultilevel"/>
    <w:tmpl w:val="03B8F176"/>
    <w:lvl w:ilvl="0" w:tplc="A60EF6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39AD6904"/>
    <w:multiLevelType w:val="multilevel"/>
    <w:tmpl w:val="1D1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B2776C8"/>
    <w:multiLevelType w:val="multilevel"/>
    <w:tmpl w:val="39BE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A64D21"/>
    <w:multiLevelType w:val="hybridMultilevel"/>
    <w:tmpl w:val="0100D2F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3" w15:restartNumberingAfterBreak="0">
    <w:nsid w:val="4C1342AB"/>
    <w:multiLevelType w:val="hybridMultilevel"/>
    <w:tmpl w:val="89888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1BA23AF"/>
    <w:multiLevelType w:val="hybridMultilevel"/>
    <w:tmpl w:val="5C0A81DA"/>
    <w:lvl w:ilvl="0" w:tplc="88F6CF2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2CC1B58"/>
    <w:multiLevelType w:val="hybridMultilevel"/>
    <w:tmpl w:val="76A4C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43C3BA0"/>
    <w:multiLevelType w:val="hybridMultilevel"/>
    <w:tmpl w:val="43FED228"/>
    <w:lvl w:ilvl="0" w:tplc="2FCADC9E">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57" w15:restartNumberingAfterBreak="0">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5560AEB"/>
    <w:multiLevelType w:val="multilevel"/>
    <w:tmpl w:val="F0F0DB1A"/>
    <w:lvl w:ilvl="0">
      <w:start w:val="3"/>
      <w:numFmt w:val="decimal"/>
      <w:lvlText w:val="%1"/>
      <w:lvlJc w:val="left"/>
      <w:pPr>
        <w:tabs>
          <w:tab w:val="num" w:pos="420"/>
        </w:tabs>
        <w:ind w:left="420" w:hanging="420"/>
      </w:pPr>
      <w:rPr>
        <w:rFonts w:hint="default"/>
      </w:rPr>
    </w:lvl>
    <w:lvl w:ilvl="1">
      <w:start w:val="1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5833CB1"/>
    <w:multiLevelType w:val="hybridMultilevel"/>
    <w:tmpl w:val="21AE5538"/>
    <w:lvl w:ilvl="0" w:tplc="FD983F9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0" w15:restartNumberingAfterBreak="0">
    <w:nsid w:val="55D34739"/>
    <w:multiLevelType w:val="hybridMultilevel"/>
    <w:tmpl w:val="677EDF76"/>
    <w:lvl w:ilvl="0" w:tplc="04BE6A52">
      <w:start w:val="1"/>
      <w:numFmt w:val="decimal"/>
      <w:lvlText w:val="%1."/>
      <w:lvlJc w:val="left"/>
      <w:pPr>
        <w:ind w:left="915" w:hanging="360"/>
      </w:pPr>
      <w:rPr>
        <w:rFonts w:hint="default"/>
      </w:rPr>
    </w:lvl>
    <w:lvl w:ilvl="1" w:tplc="04190019">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61" w15:restartNumberingAfterBreak="0">
    <w:nsid w:val="5BFB7AE8"/>
    <w:multiLevelType w:val="hybridMultilevel"/>
    <w:tmpl w:val="4670A7FE"/>
    <w:lvl w:ilvl="0" w:tplc="C70216E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15:restartNumberingAfterBreak="0">
    <w:nsid w:val="5D030470"/>
    <w:multiLevelType w:val="hybridMultilevel"/>
    <w:tmpl w:val="2EE427FC"/>
    <w:lvl w:ilvl="0" w:tplc="AA8C3582">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63" w15:restartNumberingAfterBreak="0">
    <w:nsid w:val="5FEC1D7F"/>
    <w:multiLevelType w:val="multilevel"/>
    <w:tmpl w:val="520AC7AE"/>
    <w:lvl w:ilvl="0">
      <w:start w:val="1"/>
      <w:numFmt w:val="decimal"/>
      <w:lvlText w:val="%1."/>
      <w:lvlJc w:val="left"/>
      <w:pPr>
        <w:ind w:left="90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64" w15:restartNumberingAfterBreak="0">
    <w:nsid w:val="61136854"/>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3F04799"/>
    <w:multiLevelType w:val="multilevel"/>
    <w:tmpl w:val="C9E29F2E"/>
    <w:lvl w:ilvl="0">
      <w:start w:val="2"/>
      <w:numFmt w:val="decimal"/>
      <w:lvlText w:val="%1."/>
      <w:lvlJc w:val="left"/>
      <w:pPr>
        <w:ind w:left="360" w:hanging="360"/>
      </w:pPr>
      <w:rPr>
        <w:rFonts w:hint="default"/>
      </w:rPr>
    </w:lvl>
    <w:lvl w:ilvl="1">
      <w:start w:val="1"/>
      <w:numFmt w:val="decimal"/>
      <w:lvlText w:val="%2."/>
      <w:lvlJc w:val="left"/>
      <w:pPr>
        <w:ind w:left="1080" w:hanging="360"/>
      </w:pPr>
      <w:rPr>
        <w:rFonts w:ascii="Times New Roman" w:eastAsia="Times New Roman" w:hAnsi="Times New Roman" w:cs="Times New Roman"/>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6" w15:restartNumberingAfterBreak="0">
    <w:nsid w:val="67270DC8"/>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69890992"/>
    <w:multiLevelType w:val="hybridMultilevel"/>
    <w:tmpl w:val="CF52335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15:restartNumberingAfterBreak="0">
    <w:nsid w:val="6FB54DCD"/>
    <w:multiLevelType w:val="hybridMultilevel"/>
    <w:tmpl w:val="C73E11EE"/>
    <w:lvl w:ilvl="0" w:tplc="D9ECEF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9" w15:restartNumberingAfterBreak="0">
    <w:nsid w:val="70B23ED1"/>
    <w:multiLevelType w:val="hybridMultilevel"/>
    <w:tmpl w:val="B36E2ACE"/>
    <w:lvl w:ilvl="0" w:tplc="88B2BC1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0" w15:restartNumberingAfterBreak="0">
    <w:nsid w:val="72393C81"/>
    <w:multiLevelType w:val="multilevel"/>
    <w:tmpl w:val="A05E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35D0D81"/>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749B364F"/>
    <w:multiLevelType w:val="multilevel"/>
    <w:tmpl w:val="734A627C"/>
    <w:lvl w:ilvl="0">
      <w:start w:val="6"/>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3" w15:restartNumberingAfterBreak="0">
    <w:nsid w:val="76D34810"/>
    <w:multiLevelType w:val="hybridMultilevel"/>
    <w:tmpl w:val="7F5C705A"/>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4" w15:restartNumberingAfterBreak="0">
    <w:nsid w:val="78133680"/>
    <w:multiLevelType w:val="hybridMultilevel"/>
    <w:tmpl w:val="51081C1E"/>
    <w:lvl w:ilvl="0" w:tplc="5372B2A8">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75" w15:restartNumberingAfterBreak="0">
    <w:nsid w:val="78297EE1"/>
    <w:multiLevelType w:val="hybridMultilevel"/>
    <w:tmpl w:val="62A4A228"/>
    <w:lvl w:ilvl="0" w:tplc="8DC43A50">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6" w15:restartNumberingAfterBreak="0">
    <w:nsid w:val="7ABB1D8B"/>
    <w:multiLevelType w:val="hybridMultilevel"/>
    <w:tmpl w:val="8C1ECB12"/>
    <w:lvl w:ilvl="0" w:tplc="693EF4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15:restartNumberingAfterBreak="0">
    <w:nsid w:val="7D172C5C"/>
    <w:multiLevelType w:val="hybridMultilevel"/>
    <w:tmpl w:val="FF609394"/>
    <w:lvl w:ilvl="0" w:tplc="43940818">
      <w:start w:val="1"/>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8" w15:restartNumberingAfterBreak="0">
    <w:nsid w:val="7D445B6B"/>
    <w:multiLevelType w:val="hybridMultilevel"/>
    <w:tmpl w:val="63F06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DC24037"/>
    <w:multiLevelType w:val="multilevel"/>
    <w:tmpl w:val="89D64000"/>
    <w:lvl w:ilvl="0">
      <w:start w:val="2"/>
      <w:numFmt w:val="decimal"/>
      <w:lvlText w:val="%1."/>
      <w:lvlJc w:val="left"/>
      <w:pPr>
        <w:ind w:left="450" w:hanging="450"/>
      </w:pPr>
      <w:rPr>
        <w:rFonts w:hint="default"/>
      </w:rPr>
    </w:lvl>
    <w:lvl w:ilvl="1">
      <w:start w:val="1"/>
      <w:numFmt w:val="decimal"/>
      <w:lvlText w:val="%2."/>
      <w:lvlJc w:val="left"/>
      <w:pPr>
        <w:ind w:left="1440" w:hanging="72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66"/>
  </w:num>
  <w:num w:numId="2">
    <w:abstractNumId w:val="71"/>
  </w:num>
  <w:num w:numId="3">
    <w:abstractNumId w:val="35"/>
  </w:num>
  <w:num w:numId="4">
    <w:abstractNumId w:val="57"/>
  </w:num>
  <w:num w:numId="5">
    <w:abstractNumId w:val="44"/>
  </w:num>
  <w:num w:numId="6">
    <w:abstractNumId w:val="64"/>
  </w:num>
  <w:num w:numId="7">
    <w:abstractNumId w:val="70"/>
  </w:num>
  <w:num w:numId="8">
    <w:abstractNumId w:val="51"/>
  </w:num>
  <w:num w:numId="9">
    <w:abstractNumId w:val="50"/>
  </w:num>
  <w:num w:numId="10">
    <w:abstractNumId w:val="26"/>
  </w:num>
  <w:num w:numId="11">
    <w:abstractNumId w:val="56"/>
  </w:num>
  <w:num w:numId="12">
    <w:abstractNumId w:val="52"/>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3"/>
  </w:num>
  <w:num w:numId="15">
    <w:abstractNumId w:val="42"/>
  </w:num>
  <w:num w:numId="16">
    <w:abstractNumId w:val="73"/>
  </w:num>
  <w:num w:numId="17">
    <w:abstractNumId w:val="46"/>
  </w:num>
  <w:num w:numId="18">
    <w:abstractNumId w:val="38"/>
  </w:num>
  <w:num w:numId="19">
    <w:abstractNumId w:val="69"/>
  </w:num>
  <w:num w:numId="20">
    <w:abstractNumId w:val="75"/>
  </w:num>
  <w:num w:numId="21">
    <w:abstractNumId w:val="31"/>
  </w:num>
  <w:num w:numId="22">
    <w:abstractNumId w:val="58"/>
  </w:num>
  <w:num w:numId="23">
    <w:abstractNumId w:val="36"/>
  </w:num>
  <w:num w:numId="24">
    <w:abstractNumId w:val="77"/>
  </w:num>
  <w:num w:numId="25">
    <w:abstractNumId w:val="74"/>
  </w:num>
  <w:num w:numId="26">
    <w:abstractNumId w:val="65"/>
  </w:num>
  <w:num w:numId="27">
    <w:abstractNumId w:val="61"/>
  </w:num>
  <w:num w:numId="28">
    <w:abstractNumId w:val="49"/>
  </w:num>
  <w:num w:numId="29">
    <w:abstractNumId w:val="33"/>
  </w:num>
  <w:num w:numId="30">
    <w:abstractNumId w:val="76"/>
  </w:num>
  <w:num w:numId="31">
    <w:abstractNumId w:val="37"/>
  </w:num>
  <w:num w:numId="32">
    <w:abstractNumId w:val="60"/>
  </w:num>
  <w:num w:numId="33">
    <w:abstractNumId w:val="34"/>
  </w:num>
  <w:num w:numId="3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num>
  <w:num w:numId="38">
    <w:abstractNumId w:val="30"/>
  </w:num>
  <w:num w:numId="39">
    <w:abstractNumId w:val="72"/>
  </w:num>
  <w:num w:numId="40">
    <w:abstractNumId w:val="41"/>
  </w:num>
  <w:num w:numId="41">
    <w:abstractNumId w:val="79"/>
  </w:num>
  <w:num w:numId="42">
    <w:abstractNumId w:val="32"/>
  </w:num>
  <w:num w:numId="43">
    <w:abstractNumId w:val="25"/>
  </w:num>
  <w:num w:numId="44">
    <w:abstractNumId w:val="47"/>
  </w:num>
  <w:num w:numId="45">
    <w:abstractNumId w:val="68"/>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1"/>
  </w:num>
  <w:num w:numId="49">
    <w:abstractNumId w:val="2"/>
  </w:num>
  <w:num w:numId="50">
    <w:abstractNumId w:val="3"/>
  </w:num>
  <w:num w:numId="51">
    <w:abstractNumId w:val="4"/>
  </w:num>
  <w:num w:numId="52">
    <w:abstractNumId w:val="5"/>
  </w:num>
  <w:num w:numId="53">
    <w:abstractNumId w:val="6"/>
  </w:num>
  <w:num w:numId="54">
    <w:abstractNumId w:val="7"/>
  </w:num>
  <w:num w:numId="55">
    <w:abstractNumId w:val="8"/>
  </w:num>
  <w:num w:numId="56">
    <w:abstractNumId w:val="9"/>
  </w:num>
  <w:num w:numId="57">
    <w:abstractNumId w:val="10"/>
  </w:num>
  <w:num w:numId="58">
    <w:abstractNumId w:val="11"/>
  </w:num>
  <w:num w:numId="59">
    <w:abstractNumId w:val="12"/>
  </w:num>
  <w:num w:numId="60">
    <w:abstractNumId w:val="13"/>
  </w:num>
  <w:num w:numId="61">
    <w:abstractNumId w:val="14"/>
  </w:num>
  <w:num w:numId="62">
    <w:abstractNumId w:val="15"/>
  </w:num>
  <w:num w:numId="63">
    <w:abstractNumId w:val="16"/>
  </w:num>
  <w:num w:numId="64">
    <w:abstractNumId w:val="17"/>
  </w:num>
  <w:num w:numId="65">
    <w:abstractNumId w:val="18"/>
  </w:num>
  <w:num w:numId="66">
    <w:abstractNumId w:val="19"/>
  </w:num>
  <w:num w:numId="67">
    <w:abstractNumId w:val="20"/>
  </w:num>
  <w:num w:numId="68">
    <w:abstractNumId w:val="21"/>
  </w:num>
  <w:num w:numId="69">
    <w:abstractNumId w:val="22"/>
  </w:num>
  <w:num w:numId="70">
    <w:abstractNumId w:val="23"/>
  </w:num>
  <w:num w:numId="71">
    <w:abstractNumId w:val="24"/>
  </w:num>
  <w:num w:numId="7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num>
  <w:num w:numId="74">
    <w:abstractNumId w:val="62"/>
  </w:num>
  <w:num w:numId="75">
    <w:abstractNumId w:val="59"/>
  </w:num>
  <w:num w:numId="76">
    <w:abstractNumId w:val="53"/>
  </w:num>
  <w:num w:numId="77">
    <w:abstractNumId w:val="78"/>
  </w:num>
  <w:num w:numId="78">
    <w:abstractNumId w:val="45"/>
  </w:num>
  <w:num w:numId="79">
    <w:abstractNumId w:val="55"/>
  </w:num>
  <w:num w:numId="80">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2ED"/>
    <w:rsid w:val="0000087E"/>
    <w:rsid w:val="00011E90"/>
    <w:rsid w:val="00014612"/>
    <w:rsid w:val="00021043"/>
    <w:rsid w:val="000407F1"/>
    <w:rsid w:val="000456B2"/>
    <w:rsid w:val="00052031"/>
    <w:rsid w:val="00057E36"/>
    <w:rsid w:val="000729F2"/>
    <w:rsid w:val="00073AE6"/>
    <w:rsid w:val="000764B7"/>
    <w:rsid w:val="000860EE"/>
    <w:rsid w:val="00093325"/>
    <w:rsid w:val="0009615C"/>
    <w:rsid w:val="0009634C"/>
    <w:rsid w:val="000B4526"/>
    <w:rsid w:val="000B49DE"/>
    <w:rsid w:val="000B66E6"/>
    <w:rsid w:val="000B74BD"/>
    <w:rsid w:val="000C0424"/>
    <w:rsid w:val="000C0B26"/>
    <w:rsid w:val="000D4F26"/>
    <w:rsid w:val="000E72ED"/>
    <w:rsid w:val="000F0D7C"/>
    <w:rsid w:val="000F0E60"/>
    <w:rsid w:val="0010422F"/>
    <w:rsid w:val="001821EF"/>
    <w:rsid w:val="001823A8"/>
    <w:rsid w:val="00186F66"/>
    <w:rsid w:val="001938B6"/>
    <w:rsid w:val="00196498"/>
    <w:rsid w:val="001A36E5"/>
    <w:rsid w:val="001A536A"/>
    <w:rsid w:val="001A5834"/>
    <w:rsid w:val="001A6F98"/>
    <w:rsid w:val="001B6788"/>
    <w:rsid w:val="001C00EB"/>
    <w:rsid w:val="001E1723"/>
    <w:rsid w:val="002023C6"/>
    <w:rsid w:val="0020346B"/>
    <w:rsid w:val="0020596D"/>
    <w:rsid w:val="0022352D"/>
    <w:rsid w:val="002410D4"/>
    <w:rsid w:val="00264431"/>
    <w:rsid w:val="002713CF"/>
    <w:rsid w:val="00275AA5"/>
    <w:rsid w:val="00277DA1"/>
    <w:rsid w:val="00285B32"/>
    <w:rsid w:val="00286E12"/>
    <w:rsid w:val="00290B85"/>
    <w:rsid w:val="00293C34"/>
    <w:rsid w:val="002D2414"/>
    <w:rsid w:val="002D5F78"/>
    <w:rsid w:val="002E6EBE"/>
    <w:rsid w:val="002F1ED2"/>
    <w:rsid w:val="003021EF"/>
    <w:rsid w:val="0031095A"/>
    <w:rsid w:val="00315C02"/>
    <w:rsid w:val="00323A2D"/>
    <w:rsid w:val="003240C3"/>
    <w:rsid w:val="003273EB"/>
    <w:rsid w:val="00333A9D"/>
    <w:rsid w:val="00341F10"/>
    <w:rsid w:val="00353B68"/>
    <w:rsid w:val="00393B15"/>
    <w:rsid w:val="003A1A42"/>
    <w:rsid w:val="003B4F65"/>
    <w:rsid w:val="003B5694"/>
    <w:rsid w:val="003C4D96"/>
    <w:rsid w:val="003D4096"/>
    <w:rsid w:val="003D409A"/>
    <w:rsid w:val="003E27E2"/>
    <w:rsid w:val="00401FA3"/>
    <w:rsid w:val="00402D48"/>
    <w:rsid w:val="00406469"/>
    <w:rsid w:val="004073FB"/>
    <w:rsid w:val="00423205"/>
    <w:rsid w:val="00446920"/>
    <w:rsid w:val="004477A6"/>
    <w:rsid w:val="00463D4C"/>
    <w:rsid w:val="00480CB9"/>
    <w:rsid w:val="00486FC2"/>
    <w:rsid w:val="00497A4C"/>
    <w:rsid w:val="004A1830"/>
    <w:rsid w:val="004A2035"/>
    <w:rsid w:val="004A655E"/>
    <w:rsid w:val="004B128A"/>
    <w:rsid w:val="004D13AD"/>
    <w:rsid w:val="004D3957"/>
    <w:rsid w:val="004D5128"/>
    <w:rsid w:val="00503E4F"/>
    <w:rsid w:val="00506F04"/>
    <w:rsid w:val="005075FE"/>
    <w:rsid w:val="0052386A"/>
    <w:rsid w:val="00532E73"/>
    <w:rsid w:val="005422BA"/>
    <w:rsid w:val="00587769"/>
    <w:rsid w:val="005A311C"/>
    <w:rsid w:val="005B06DB"/>
    <w:rsid w:val="005B5A45"/>
    <w:rsid w:val="005B7D4E"/>
    <w:rsid w:val="005C6225"/>
    <w:rsid w:val="005D0A75"/>
    <w:rsid w:val="005E1AED"/>
    <w:rsid w:val="005F32D6"/>
    <w:rsid w:val="005F60CD"/>
    <w:rsid w:val="00604923"/>
    <w:rsid w:val="0060693E"/>
    <w:rsid w:val="00610DBB"/>
    <w:rsid w:val="00666896"/>
    <w:rsid w:val="00670CF6"/>
    <w:rsid w:val="00683A16"/>
    <w:rsid w:val="00694E17"/>
    <w:rsid w:val="006A71C3"/>
    <w:rsid w:val="006B172A"/>
    <w:rsid w:val="006B5F09"/>
    <w:rsid w:val="006C6C1C"/>
    <w:rsid w:val="006F3395"/>
    <w:rsid w:val="006F3998"/>
    <w:rsid w:val="0070605C"/>
    <w:rsid w:val="00706E1E"/>
    <w:rsid w:val="00714AA2"/>
    <w:rsid w:val="007174B7"/>
    <w:rsid w:val="00727037"/>
    <w:rsid w:val="00736B57"/>
    <w:rsid w:val="00737EAB"/>
    <w:rsid w:val="00740C0A"/>
    <w:rsid w:val="00741B0F"/>
    <w:rsid w:val="00745DED"/>
    <w:rsid w:val="00754873"/>
    <w:rsid w:val="007571F1"/>
    <w:rsid w:val="00757421"/>
    <w:rsid w:val="007647CF"/>
    <w:rsid w:val="00773939"/>
    <w:rsid w:val="00784BE8"/>
    <w:rsid w:val="00786749"/>
    <w:rsid w:val="0078753C"/>
    <w:rsid w:val="007A52A4"/>
    <w:rsid w:val="007B1900"/>
    <w:rsid w:val="007B50CE"/>
    <w:rsid w:val="007C507A"/>
    <w:rsid w:val="007D0DEB"/>
    <w:rsid w:val="007D5935"/>
    <w:rsid w:val="007E09A1"/>
    <w:rsid w:val="007E7938"/>
    <w:rsid w:val="00806A7F"/>
    <w:rsid w:val="00815B58"/>
    <w:rsid w:val="008242E1"/>
    <w:rsid w:val="008321B5"/>
    <w:rsid w:val="0083550C"/>
    <w:rsid w:val="00835DBE"/>
    <w:rsid w:val="0085120C"/>
    <w:rsid w:val="0085231A"/>
    <w:rsid w:val="00854280"/>
    <w:rsid w:val="00872090"/>
    <w:rsid w:val="00894343"/>
    <w:rsid w:val="008B4977"/>
    <w:rsid w:val="008C73B2"/>
    <w:rsid w:val="008D4765"/>
    <w:rsid w:val="008E032F"/>
    <w:rsid w:val="008F4C73"/>
    <w:rsid w:val="00901823"/>
    <w:rsid w:val="00902AA8"/>
    <w:rsid w:val="009221F4"/>
    <w:rsid w:val="00926144"/>
    <w:rsid w:val="00927756"/>
    <w:rsid w:val="00940624"/>
    <w:rsid w:val="009465F9"/>
    <w:rsid w:val="00946717"/>
    <w:rsid w:val="00966143"/>
    <w:rsid w:val="009673BA"/>
    <w:rsid w:val="009702BC"/>
    <w:rsid w:val="00970F65"/>
    <w:rsid w:val="009760F7"/>
    <w:rsid w:val="00987434"/>
    <w:rsid w:val="009A04E5"/>
    <w:rsid w:val="009A276D"/>
    <w:rsid w:val="009B59D7"/>
    <w:rsid w:val="009B6736"/>
    <w:rsid w:val="009C0C90"/>
    <w:rsid w:val="009D43F9"/>
    <w:rsid w:val="009D4640"/>
    <w:rsid w:val="009E0E99"/>
    <w:rsid w:val="009F63AD"/>
    <w:rsid w:val="00A169D3"/>
    <w:rsid w:val="00A20124"/>
    <w:rsid w:val="00A224F4"/>
    <w:rsid w:val="00A2451A"/>
    <w:rsid w:val="00A43755"/>
    <w:rsid w:val="00A56CE6"/>
    <w:rsid w:val="00A82C32"/>
    <w:rsid w:val="00A83E9D"/>
    <w:rsid w:val="00A915C7"/>
    <w:rsid w:val="00A92103"/>
    <w:rsid w:val="00AB0809"/>
    <w:rsid w:val="00AB0FB0"/>
    <w:rsid w:val="00AC1861"/>
    <w:rsid w:val="00AC7254"/>
    <w:rsid w:val="00AF4A10"/>
    <w:rsid w:val="00B112C0"/>
    <w:rsid w:val="00B66609"/>
    <w:rsid w:val="00B80073"/>
    <w:rsid w:val="00B81575"/>
    <w:rsid w:val="00BA2825"/>
    <w:rsid w:val="00BA415D"/>
    <w:rsid w:val="00BB4F71"/>
    <w:rsid w:val="00BB6EFE"/>
    <w:rsid w:val="00BB7027"/>
    <w:rsid w:val="00BC1CD9"/>
    <w:rsid w:val="00BE231D"/>
    <w:rsid w:val="00BF3020"/>
    <w:rsid w:val="00C04B77"/>
    <w:rsid w:val="00C0774D"/>
    <w:rsid w:val="00C11417"/>
    <w:rsid w:val="00C211BC"/>
    <w:rsid w:val="00C2664E"/>
    <w:rsid w:val="00C43380"/>
    <w:rsid w:val="00C47653"/>
    <w:rsid w:val="00C50E0B"/>
    <w:rsid w:val="00C534F9"/>
    <w:rsid w:val="00C655DE"/>
    <w:rsid w:val="00C708D0"/>
    <w:rsid w:val="00C80762"/>
    <w:rsid w:val="00CD6221"/>
    <w:rsid w:val="00CF3C6F"/>
    <w:rsid w:val="00D00FFA"/>
    <w:rsid w:val="00D024E6"/>
    <w:rsid w:val="00D05CA9"/>
    <w:rsid w:val="00D33DB8"/>
    <w:rsid w:val="00D448B4"/>
    <w:rsid w:val="00D646B7"/>
    <w:rsid w:val="00D66DAD"/>
    <w:rsid w:val="00D81AFE"/>
    <w:rsid w:val="00D90496"/>
    <w:rsid w:val="00D911EF"/>
    <w:rsid w:val="00DB4DA3"/>
    <w:rsid w:val="00DB6DE6"/>
    <w:rsid w:val="00DC4A62"/>
    <w:rsid w:val="00DD1AC8"/>
    <w:rsid w:val="00DD2620"/>
    <w:rsid w:val="00DE6480"/>
    <w:rsid w:val="00DF2AB9"/>
    <w:rsid w:val="00E34323"/>
    <w:rsid w:val="00E35AB1"/>
    <w:rsid w:val="00E409D3"/>
    <w:rsid w:val="00E41754"/>
    <w:rsid w:val="00E41A4F"/>
    <w:rsid w:val="00E45B3A"/>
    <w:rsid w:val="00E50A7A"/>
    <w:rsid w:val="00E52DB4"/>
    <w:rsid w:val="00E57D8C"/>
    <w:rsid w:val="00E60C02"/>
    <w:rsid w:val="00E654BA"/>
    <w:rsid w:val="00E9640D"/>
    <w:rsid w:val="00EA2D63"/>
    <w:rsid w:val="00EC0804"/>
    <w:rsid w:val="00EC3661"/>
    <w:rsid w:val="00EC6EC4"/>
    <w:rsid w:val="00EC7876"/>
    <w:rsid w:val="00EE3E5E"/>
    <w:rsid w:val="00EF2D49"/>
    <w:rsid w:val="00EF2D4C"/>
    <w:rsid w:val="00EF495E"/>
    <w:rsid w:val="00EF53BE"/>
    <w:rsid w:val="00F02A38"/>
    <w:rsid w:val="00F04E4F"/>
    <w:rsid w:val="00F12870"/>
    <w:rsid w:val="00F12F9F"/>
    <w:rsid w:val="00F31CC3"/>
    <w:rsid w:val="00F335AD"/>
    <w:rsid w:val="00F67153"/>
    <w:rsid w:val="00F72AC3"/>
    <w:rsid w:val="00F76AB2"/>
    <w:rsid w:val="00F84E11"/>
    <w:rsid w:val="00F94BC5"/>
    <w:rsid w:val="00FA7204"/>
    <w:rsid w:val="00FC775A"/>
    <w:rsid w:val="00FD0A7B"/>
    <w:rsid w:val="00FD16BC"/>
    <w:rsid w:val="00FE1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991B05-B384-48A8-B32E-87627CF28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2ED"/>
    <w:rPr>
      <w:lang w:val="uk-UA"/>
    </w:rPr>
  </w:style>
  <w:style w:type="paragraph" w:styleId="1">
    <w:name w:val="heading 1"/>
    <w:basedOn w:val="a"/>
    <w:next w:val="a"/>
    <w:link w:val="10"/>
    <w:qFormat/>
    <w:rsid w:val="00F12F9F"/>
    <w:pPr>
      <w:keepNext/>
      <w:spacing w:after="0" w:line="240" w:lineRule="auto"/>
      <w:jc w:val="both"/>
      <w:outlineLvl w:val="0"/>
    </w:pPr>
    <w:rPr>
      <w:rFonts w:ascii="Times New Roman" w:eastAsia="Times New Roman" w:hAnsi="Times New Roman" w:cs="Times New Roman"/>
      <w:b/>
      <w:bCs/>
      <w:sz w:val="20"/>
      <w:szCs w:val="28"/>
      <w:lang w:eastAsia="ru-RU"/>
    </w:rPr>
  </w:style>
  <w:style w:type="paragraph" w:styleId="2">
    <w:name w:val="heading 2"/>
    <w:basedOn w:val="a"/>
    <w:next w:val="a"/>
    <w:link w:val="20"/>
    <w:qFormat/>
    <w:rsid w:val="00F12F9F"/>
    <w:pPr>
      <w:keepNext/>
      <w:spacing w:after="0" w:line="240" w:lineRule="auto"/>
      <w:jc w:val="both"/>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E72ED"/>
    <w:pPr>
      <w:ind w:left="720"/>
      <w:contextualSpacing/>
    </w:pPr>
  </w:style>
  <w:style w:type="character" w:customStyle="1" w:styleId="a4">
    <w:name w:val="Обычный (веб) Знак"/>
    <w:aliases w:val="Обычный (Web) Знак,Знак Знак Знак"/>
    <w:link w:val="a5"/>
    <w:locked/>
    <w:rsid w:val="00A20124"/>
    <w:rPr>
      <w:sz w:val="24"/>
      <w:szCs w:val="24"/>
    </w:rPr>
  </w:style>
  <w:style w:type="paragraph" w:styleId="a5">
    <w:name w:val="Normal (Web)"/>
    <w:aliases w:val="Обычный (Web),Знак Знак"/>
    <w:basedOn w:val="a"/>
    <w:link w:val="a4"/>
    <w:unhideWhenUsed/>
    <w:qFormat/>
    <w:rsid w:val="00A20124"/>
    <w:pPr>
      <w:spacing w:after="120" w:line="240" w:lineRule="auto"/>
      <w:ind w:left="283"/>
    </w:pPr>
    <w:rPr>
      <w:sz w:val="24"/>
      <w:szCs w:val="24"/>
      <w:lang w:val="ru-RU"/>
    </w:rPr>
  </w:style>
  <w:style w:type="paragraph" w:styleId="a6">
    <w:name w:val="Balloon Text"/>
    <w:basedOn w:val="a"/>
    <w:link w:val="a7"/>
    <w:uiPriority w:val="99"/>
    <w:unhideWhenUsed/>
    <w:rsid w:val="006A71C3"/>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6A71C3"/>
    <w:rPr>
      <w:rFonts w:ascii="Tahoma" w:hAnsi="Tahoma" w:cs="Tahoma"/>
      <w:sz w:val="16"/>
      <w:szCs w:val="16"/>
      <w:lang w:val="uk-UA"/>
    </w:rPr>
  </w:style>
  <w:style w:type="paragraph" w:styleId="a8">
    <w:name w:val="header"/>
    <w:basedOn w:val="a"/>
    <w:link w:val="a9"/>
    <w:uiPriority w:val="99"/>
    <w:rsid w:val="005B06DB"/>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9">
    <w:name w:val="Верхний колонтитул Знак"/>
    <w:basedOn w:val="a0"/>
    <w:link w:val="a8"/>
    <w:uiPriority w:val="99"/>
    <w:rsid w:val="005B06DB"/>
    <w:rPr>
      <w:rFonts w:ascii="Times New Roman" w:eastAsia="Times New Roman" w:hAnsi="Times New Roman" w:cs="Times New Roman"/>
      <w:sz w:val="20"/>
      <w:szCs w:val="20"/>
      <w:lang w:eastAsia="ru-RU"/>
    </w:rPr>
  </w:style>
  <w:style w:type="paragraph" w:styleId="aa">
    <w:name w:val="Body Text"/>
    <w:basedOn w:val="a"/>
    <w:link w:val="ab"/>
    <w:uiPriority w:val="99"/>
    <w:rsid w:val="005F32D6"/>
    <w:pPr>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uiPriority w:val="99"/>
    <w:rsid w:val="005F32D6"/>
    <w:rPr>
      <w:rFonts w:ascii="Times New Roman" w:eastAsia="Times New Roman" w:hAnsi="Times New Roman" w:cs="Times New Roman"/>
      <w:sz w:val="28"/>
      <w:szCs w:val="20"/>
      <w:lang w:val="uk-UA" w:eastAsia="ru-RU"/>
    </w:rPr>
  </w:style>
  <w:style w:type="paragraph" w:customStyle="1" w:styleId="Default">
    <w:name w:val="Default"/>
    <w:rsid w:val="005F32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F12F9F"/>
    <w:rPr>
      <w:rFonts w:ascii="Times New Roman" w:eastAsia="Times New Roman" w:hAnsi="Times New Roman" w:cs="Times New Roman"/>
      <w:b/>
      <w:bCs/>
      <w:sz w:val="20"/>
      <w:szCs w:val="28"/>
      <w:lang w:val="uk-UA" w:eastAsia="ru-RU"/>
    </w:rPr>
  </w:style>
  <w:style w:type="character" w:customStyle="1" w:styleId="20">
    <w:name w:val="Заголовок 2 Знак"/>
    <w:basedOn w:val="a0"/>
    <w:link w:val="2"/>
    <w:rsid w:val="00F12F9F"/>
    <w:rPr>
      <w:rFonts w:ascii="Times New Roman" w:eastAsia="Times New Roman" w:hAnsi="Times New Roman" w:cs="Times New Roman"/>
      <w:b/>
      <w:bCs/>
      <w:sz w:val="28"/>
      <w:szCs w:val="24"/>
      <w:lang w:val="uk-UA" w:eastAsia="ru-RU"/>
    </w:rPr>
  </w:style>
  <w:style w:type="character" w:customStyle="1" w:styleId="apple-converted-space">
    <w:name w:val="apple-converted-space"/>
    <w:basedOn w:val="a0"/>
    <w:rsid w:val="00F12F9F"/>
  </w:style>
  <w:style w:type="paragraph" w:customStyle="1" w:styleId="Style4">
    <w:name w:val="Style4"/>
    <w:basedOn w:val="a"/>
    <w:uiPriority w:val="99"/>
    <w:rsid w:val="00F12F9F"/>
    <w:pPr>
      <w:widowControl w:val="0"/>
      <w:autoSpaceDE w:val="0"/>
      <w:autoSpaceDN w:val="0"/>
      <w:adjustRightInd w:val="0"/>
      <w:spacing w:after="0" w:line="312" w:lineRule="exact"/>
      <w:ind w:firstLine="1373"/>
    </w:pPr>
    <w:rPr>
      <w:rFonts w:ascii="Times New Roman" w:eastAsia="Times New Roman" w:hAnsi="Times New Roman" w:cs="Times New Roman"/>
      <w:sz w:val="24"/>
      <w:szCs w:val="24"/>
      <w:lang w:val="ru-RU" w:eastAsia="ru-RU"/>
    </w:rPr>
  </w:style>
  <w:style w:type="paragraph" w:customStyle="1" w:styleId="Style18">
    <w:name w:val="Style18"/>
    <w:basedOn w:val="a"/>
    <w:uiPriority w:val="99"/>
    <w:rsid w:val="00F12F9F"/>
    <w:pPr>
      <w:widowControl w:val="0"/>
      <w:autoSpaceDE w:val="0"/>
      <w:autoSpaceDN w:val="0"/>
      <w:adjustRightInd w:val="0"/>
      <w:spacing w:after="0" w:line="275" w:lineRule="exact"/>
      <w:ind w:firstLine="701"/>
      <w:jc w:val="both"/>
    </w:pPr>
    <w:rPr>
      <w:rFonts w:ascii="Times New Roman" w:eastAsia="Times New Roman" w:hAnsi="Times New Roman" w:cs="Times New Roman"/>
      <w:sz w:val="24"/>
      <w:szCs w:val="24"/>
      <w:lang w:val="ru-RU" w:eastAsia="ru-RU"/>
    </w:rPr>
  </w:style>
  <w:style w:type="character" w:customStyle="1" w:styleId="FontStyle26">
    <w:name w:val="Font Style26"/>
    <w:uiPriority w:val="99"/>
    <w:rsid w:val="00F12F9F"/>
    <w:rPr>
      <w:rFonts w:ascii="Times New Roman" w:hAnsi="Times New Roman" w:cs="Times New Roman" w:hint="default"/>
      <w:sz w:val="20"/>
      <w:szCs w:val="20"/>
    </w:rPr>
  </w:style>
  <w:style w:type="paragraph" w:customStyle="1" w:styleId="StyleZakonu">
    <w:name w:val="StyleZakonu"/>
    <w:basedOn w:val="a"/>
    <w:uiPriority w:val="99"/>
    <w:rsid w:val="00F12F9F"/>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
    <w:name w:val="StyleProp"/>
    <w:basedOn w:val="a"/>
    <w:uiPriority w:val="99"/>
    <w:rsid w:val="00F12F9F"/>
    <w:pPr>
      <w:spacing w:after="0" w:line="200" w:lineRule="exact"/>
      <w:ind w:firstLine="227"/>
      <w:jc w:val="both"/>
    </w:pPr>
    <w:rPr>
      <w:rFonts w:ascii="Times New Roman" w:eastAsia="Times New Roman" w:hAnsi="Times New Roman" w:cs="Times New Roman"/>
      <w:sz w:val="18"/>
      <w:szCs w:val="20"/>
      <w:lang w:eastAsia="ru-RU"/>
    </w:rPr>
  </w:style>
  <w:style w:type="paragraph" w:customStyle="1" w:styleId="rvps2">
    <w:name w:val="rvps2"/>
    <w:basedOn w:val="a"/>
    <w:rsid w:val="00F12F9F"/>
    <w:pPr>
      <w:suppressAutoHyphens/>
      <w:spacing w:before="280" w:after="280" w:line="240" w:lineRule="auto"/>
    </w:pPr>
    <w:rPr>
      <w:rFonts w:ascii="Times New Roman" w:eastAsia="Times New Roman" w:hAnsi="Times New Roman" w:cs="Times New Roman"/>
      <w:sz w:val="24"/>
      <w:szCs w:val="24"/>
      <w:lang w:val="ru-RU" w:eastAsia="zh-CN"/>
    </w:rPr>
  </w:style>
  <w:style w:type="character" w:styleId="ac">
    <w:name w:val="Strong"/>
    <w:basedOn w:val="a0"/>
    <w:uiPriority w:val="22"/>
    <w:qFormat/>
    <w:rsid w:val="00F12F9F"/>
    <w:rPr>
      <w:b/>
      <w:bCs/>
    </w:rPr>
  </w:style>
  <w:style w:type="character" w:styleId="ad">
    <w:name w:val="Hyperlink"/>
    <w:uiPriority w:val="99"/>
    <w:unhideWhenUsed/>
    <w:rsid w:val="00F12F9F"/>
    <w:rPr>
      <w:color w:val="0000FF"/>
      <w:u w:val="single"/>
    </w:rPr>
  </w:style>
  <w:style w:type="paragraph" w:customStyle="1" w:styleId="Standard">
    <w:name w:val="Standard"/>
    <w:rsid w:val="00F12F9F"/>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table" w:styleId="ae">
    <w:name w:val="Table Grid"/>
    <w:basedOn w:val="a1"/>
    <w:uiPriority w:val="59"/>
    <w:rsid w:val="00F12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интервала1"/>
    <w:rsid w:val="00F12F9F"/>
    <w:pPr>
      <w:spacing w:after="0" w:line="240" w:lineRule="auto"/>
    </w:pPr>
    <w:rPr>
      <w:rFonts w:ascii="Calibri" w:eastAsia="Times New Roman" w:hAnsi="Calibri" w:cs="Times New Roman"/>
    </w:rPr>
  </w:style>
  <w:style w:type="paragraph" w:customStyle="1" w:styleId="Just">
    <w:name w:val="Just"/>
    <w:rsid w:val="00F12F9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f">
    <w:name w:val="footer"/>
    <w:basedOn w:val="a"/>
    <w:link w:val="af0"/>
    <w:rsid w:val="00F12F9F"/>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0">
    <w:name w:val="Нижний колонтитул Знак"/>
    <w:basedOn w:val="a0"/>
    <w:link w:val="af"/>
    <w:uiPriority w:val="99"/>
    <w:rsid w:val="00F12F9F"/>
    <w:rPr>
      <w:rFonts w:ascii="Times New Roman" w:eastAsia="Times New Roman" w:hAnsi="Times New Roman" w:cs="Times New Roman"/>
      <w:sz w:val="24"/>
      <w:szCs w:val="24"/>
      <w:lang w:eastAsia="ru-RU"/>
    </w:rPr>
  </w:style>
  <w:style w:type="character" w:styleId="af1">
    <w:name w:val="page number"/>
    <w:basedOn w:val="a0"/>
    <w:rsid w:val="00F12F9F"/>
  </w:style>
  <w:style w:type="paragraph" w:styleId="21">
    <w:name w:val="Body Text 2"/>
    <w:basedOn w:val="a"/>
    <w:link w:val="22"/>
    <w:rsid w:val="00F12F9F"/>
    <w:pPr>
      <w:spacing w:after="120" w:line="480" w:lineRule="auto"/>
    </w:pPr>
    <w:rPr>
      <w:rFonts w:ascii="Times New Roman" w:eastAsia="Times New Roman" w:hAnsi="Times New Roman" w:cs="Times New Roman"/>
      <w:sz w:val="24"/>
      <w:szCs w:val="24"/>
      <w:lang w:val="ru-RU" w:eastAsia="ru-RU"/>
    </w:rPr>
  </w:style>
  <w:style w:type="character" w:customStyle="1" w:styleId="22">
    <w:name w:val="Основной текст 2 Знак"/>
    <w:basedOn w:val="a0"/>
    <w:link w:val="21"/>
    <w:rsid w:val="00F12F9F"/>
    <w:rPr>
      <w:rFonts w:ascii="Times New Roman" w:eastAsia="Times New Roman" w:hAnsi="Times New Roman" w:cs="Times New Roman"/>
      <w:sz w:val="24"/>
      <w:szCs w:val="24"/>
      <w:lang w:eastAsia="ru-RU"/>
    </w:rPr>
  </w:style>
  <w:style w:type="character" w:customStyle="1" w:styleId="FontStyle24">
    <w:name w:val="Font Style24"/>
    <w:rsid w:val="00F12F9F"/>
    <w:rPr>
      <w:rFonts w:ascii="Times New Roman" w:hAnsi="Times New Roman" w:cs="Times New Roman"/>
      <w:b/>
      <w:bCs/>
      <w:sz w:val="22"/>
      <w:szCs w:val="22"/>
    </w:rPr>
  </w:style>
  <w:style w:type="character" w:customStyle="1" w:styleId="FontStyle30">
    <w:name w:val="Font Style30"/>
    <w:rsid w:val="00F12F9F"/>
    <w:rPr>
      <w:rFonts w:ascii="Times New Roman" w:hAnsi="Times New Roman" w:cs="Times New Roman"/>
      <w:sz w:val="22"/>
      <w:szCs w:val="22"/>
    </w:rPr>
  </w:style>
  <w:style w:type="character" w:customStyle="1" w:styleId="FontStyle32">
    <w:name w:val="Font Style32"/>
    <w:rsid w:val="00F12F9F"/>
    <w:rPr>
      <w:rFonts w:ascii="Times New Roman" w:hAnsi="Times New Roman" w:cs="Times New Roman"/>
      <w:b/>
      <w:bCs/>
      <w:sz w:val="18"/>
      <w:szCs w:val="18"/>
    </w:rPr>
  </w:style>
  <w:style w:type="character" w:customStyle="1" w:styleId="FontStyle40">
    <w:name w:val="Font Style40"/>
    <w:rsid w:val="00F12F9F"/>
    <w:rPr>
      <w:rFonts w:ascii="Times New Roman" w:hAnsi="Times New Roman" w:cs="Times New Roman"/>
      <w:sz w:val="22"/>
      <w:szCs w:val="22"/>
    </w:rPr>
  </w:style>
  <w:style w:type="character" w:styleId="af2">
    <w:name w:val="annotation reference"/>
    <w:uiPriority w:val="99"/>
    <w:unhideWhenUsed/>
    <w:rsid w:val="00F12F9F"/>
    <w:rPr>
      <w:sz w:val="16"/>
      <w:szCs w:val="16"/>
    </w:rPr>
  </w:style>
  <w:style w:type="paragraph" w:styleId="af3">
    <w:name w:val="Body Text Indent"/>
    <w:basedOn w:val="a"/>
    <w:link w:val="af4"/>
    <w:uiPriority w:val="99"/>
    <w:rsid w:val="00F12F9F"/>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0"/>
    <w:link w:val="af3"/>
    <w:uiPriority w:val="99"/>
    <w:rsid w:val="00F12F9F"/>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F12F9F"/>
    <w:pPr>
      <w:tabs>
        <w:tab w:val="left" w:pos="810"/>
      </w:tabs>
      <w:spacing w:after="0" w:line="240" w:lineRule="auto"/>
      <w:ind w:left="360"/>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F12F9F"/>
    <w:rPr>
      <w:rFonts w:ascii="Times New Roman" w:eastAsia="Times New Roman" w:hAnsi="Times New Roman" w:cs="Times New Roman"/>
      <w:sz w:val="24"/>
      <w:szCs w:val="24"/>
      <w:lang w:val="uk-UA" w:eastAsia="ru-RU"/>
    </w:rPr>
  </w:style>
  <w:style w:type="paragraph" w:styleId="3">
    <w:name w:val="Body Text Indent 3"/>
    <w:basedOn w:val="a"/>
    <w:link w:val="30"/>
    <w:uiPriority w:val="99"/>
    <w:rsid w:val="00F12F9F"/>
    <w:pPr>
      <w:spacing w:after="0" w:line="240" w:lineRule="auto"/>
      <w:ind w:left="540"/>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rsid w:val="00F12F9F"/>
    <w:rPr>
      <w:rFonts w:ascii="Times New Roman" w:eastAsia="Times New Roman" w:hAnsi="Times New Roman" w:cs="Times New Roman"/>
      <w:sz w:val="24"/>
      <w:szCs w:val="24"/>
      <w:lang w:val="uk-UA" w:eastAsia="ru-RU"/>
    </w:rPr>
  </w:style>
  <w:style w:type="paragraph" w:styleId="af5">
    <w:name w:val="annotation text"/>
    <w:basedOn w:val="a"/>
    <w:link w:val="af6"/>
    <w:uiPriority w:val="99"/>
    <w:rsid w:val="00F12F9F"/>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rsid w:val="00F12F9F"/>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rsid w:val="00F12F9F"/>
    <w:rPr>
      <w:b/>
      <w:bCs/>
    </w:rPr>
  </w:style>
  <w:style w:type="character" w:customStyle="1" w:styleId="af8">
    <w:name w:val="Тема примечания Знак"/>
    <w:basedOn w:val="af6"/>
    <w:link w:val="af7"/>
    <w:uiPriority w:val="99"/>
    <w:rsid w:val="00F12F9F"/>
    <w:rPr>
      <w:rFonts w:ascii="Times New Roman" w:eastAsia="Times New Roman" w:hAnsi="Times New Roman" w:cs="Times New Roman"/>
      <w:b/>
      <w:bCs/>
      <w:sz w:val="20"/>
      <w:szCs w:val="20"/>
      <w:lang w:val="uk-UA" w:eastAsia="ru-RU"/>
    </w:rPr>
  </w:style>
  <w:style w:type="paragraph" w:customStyle="1" w:styleId="AB630D60F59F403CB531B268FE76FA17">
    <w:name w:val="AB630D60F59F403CB531B268FE76FA17"/>
    <w:rsid w:val="00F12F9F"/>
    <w:rPr>
      <w:rFonts w:ascii="Calibri" w:eastAsia="Times New Roman" w:hAnsi="Calibri" w:cs="Times New Roman"/>
      <w:lang w:eastAsia="ru-RU"/>
    </w:rPr>
  </w:style>
  <w:style w:type="paragraph" w:customStyle="1" w:styleId="110">
    <w:name w:val="Знак Знак Знак1 Знак Знак Знак Знак Знак Знак1 Знак"/>
    <w:basedOn w:val="a"/>
    <w:rsid w:val="00F12F9F"/>
    <w:pPr>
      <w:spacing w:after="0" w:line="240" w:lineRule="auto"/>
    </w:pPr>
    <w:rPr>
      <w:rFonts w:ascii="Verdana" w:eastAsia="Times New Roman" w:hAnsi="Verdana" w:cs="Verdana"/>
      <w:sz w:val="20"/>
      <w:szCs w:val="20"/>
      <w:lang w:val="en-US"/>
    </w:rPr>
  </w:style>
  <w:style w:type="paragraph" w:customStyle="1" w:styleId="12">
    <w:name w:val="Абзац списка1"/>
    <w:basedOn w:val="a"/>
    <w:qFormat/>
    <w:rsid w:val="00F12F9F"/>
    <w:pPr>
      <w:ind w:left="720"/>
      <w:contextualSpacing/>
    </w:pPr>
    <w:rPr>
      <w:rFonts w:ascii="Calibri" w:eastAsia="Times New Roman" w:hAnsi="Calibri" w:cs="Times New Roman"/>
    </w:rPr>
  </w:style>
  <w:style w:type="character" w:customStyle="1" w:styleId="rvts0">
    <w:name w:val="rvts0"/>
    <w:rsid w:val="00F12F9F"/>
  </w:style>
  <w:style w:type="paragraph" w:styleId="af9">
    <w:name w:val="No Spacing"/>
    <w:uiPriority w:val="1"/>
    <w:qFormat/>
    <w:rsid w:val="00F12F9F"/>
    <w:pPr>
      <w:spacing w:after="0" w:line="240" w:lineRule="auto"/>
    </w:pPr>
    <w:rPr>
      <w:rFonts w:ascii="Times New Roman" w:eastAsia="Times New Roman" w:hAnsi="Times New Roman" w:cs="Times New Roman"/>
      <w:sz w:val="24"/>
      <w:szCs w:val="24"/>
      <w:lang w:eastAsia="ru-RU"/>
    </w:rPr>
  </w:style>
  <w:style w:type="paragraph" w:customStyle="1" w:styleId="afa">
    <w:name w:val="Знак"/>
    <w:basedOn w:val="a"/>
    <w:rsid w:val="00F12F9F"/>
    <w:pPr>
      <w:spacing w:after="0" w:line="240" w:lineRule="auto"/>
    </w:pPr>
    <w:rPr>
      <w:rFonts w:ascii="Verdana" w:eastAsia="Times New Roman" w:hAnsi="Verdana" w:cs="Verdana"/>
      <w:sz w:val="20"/>
      <w:szCs w:val="20"/>
      <w:lang w:val="en-US"/>
    </w:rPr>
  </w:style>
  <w:style w:type="paragraph" w:styleId="HTML">
    <w:name w:val="HTML Preformatted"/>
    <w:basedOn w:val="a"/>
    <w:link w:val="HTML0"/>
    <w:rsid w:val="00C80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80762"/>
    <w:rPr>
      <w:rFonts w:ascii="Arial Unicode MS" w:eastAsia="Arial Unicode MS" w:hAnsi="Arial Unicode MS" w:cs="Arial Unicode MS"/>
      <w:sz w:val="20"/>
      <w:szCs w:val="20"/>
      <w:lang w:eastAsia="zh-CN"/>
    </w:rPr>
  </w:style>
  <w:style w:type="paragraph" w:customStyle="1" w:styleId="afb">
    <w:name w:val="Вміст таблиці"/>
    <w:basedOn w:val="a"/>
    <w:rsid w:val="00C80762"/>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364329">
      <w:bodyDiv w:val="1"/>
      <w:marLeft w:val="0"/>
      <w:marRight w:val="0"/>
      <w:marTop w:val="0"/>
      <w:marBottom w:val="0"/>
      <w:divBdr>
        <w:top w:val="none" w:sz="0" w:space="0" w:color="auto"/>
        <w:left w:val="none" w:sz="0" w:space="0" w:color="auto"/>
        <w:bottom w:val="none" w:sz="0" w:space="0" w:color="auto"/>
        <w:right w:val="none" w:sz="0" w:space="0" w:color="auto"/>
      </w:divBdr>
    </w:div>
    <w:div w:id="10663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F26B5-6373-436B-8890-566FF6704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2129</TotalTime>
  <Pages>3</Pages>
  <Words>739</Words>
  <Characters>4214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213</cp:revision>
  <cp:lastPrinted>2017-11-09T09:31:00Z</cp:lastPrinted>
  <dcterms:created xsi:type="dcterms:W3CDTF">2017-06-25T09:26:00Z</dcterms:created>
  <dcterms:modified xsi:type="dcterms:W3CDTF">2017-11-17T07:01:00Z</dcterms:modified>
</cp:coreProperties>
</file>