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11" w:rsidRDefault="002D4211" w:rsidP="002661B1"/>
    <w:p w:rsidR="002661B1" w:rsidRPr="00F4180A" w:rsidRDefault="002661B1" w:rsidP="002661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1736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2661B1" w:rsidRPr="00F4180A" w:rsidRDefault="002661B1" w:rsidP="002661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2661B1" w:rsidRPr="00F4180A" w:rsidRDefault="002661B1" w:rsidP="002661B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2661B1" w:rsidRPr="00F4180A" w:rsidRDefault="002661B1" w:rsidP="002661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2661B1" w:rsidRPr="00F4180A" w:rsidRDefault="002661B1" w:rsidP="002661B1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2661B1" w:rsidRPr="00F4180A" w:rsidRDefault="002661B1" w:rsidP="002661B1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№100</w:t>
      </w:r>
    </w:p>
    <w:p w:rsidR="002661B1" w:rsidRDefault="002661B1" w:rsidP="002661B1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2661B1" w:rsidRPr="002B3A28" w:rsidRDefault="002661B1" w:rsidP="002661B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2661B1" w:rsidRPr="002B3A28" w:rsidRDefault="002661B1" w:rsidP="002661B1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Про призначення директора</w:t>
      </w:r>
    </w:p>
    <w:p w:rsidR="002661B1" w:rsidRPr="002B3A28" w:rsidRDefault="002661B1" w:rsidP="002661B1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комунального закладу</w:t>
      </w:r>
    </w:p>
    <w:p w:rsidR="002661B1" w:rsidRDefault="002661B1" w:rsidP="002661B1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«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Чаплинський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селищний будинок</w:t>
      </w:r>
    </w:p>
    <w:p w:rsidR="002661B1" w:rsidRPr="002B3A28" w:rsidRDefault="002661B1" w:rsidP="002661B1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творчості дітей та юнацтва»</w:t>
      </w:r>
    </w:p>
    <w:p w:rsidR="002661B1" w:rsidRPr="002B3A28" w:rsidRDefault="002661B1" w:rsidP="002661B1">
      <w:pPr>
        <w:spacing w:after="0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2661B1" w:rsidRPr="00B64390" w:rsidRDefault="002661B1" w:rsidP="002661B1">
      <w:pPr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ab/>
        <w:t>Відповідно до статті 43 Закону України «Про місцеве самовряд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ування в Україні», рішення селищної ради від 11.04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 20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р. №</w:t>
      </w:r>
      <w:r w:rsidRPr="00B64390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81 </w:t>
      </w:r>
      <w:r w:rsidRPr="00B64390">
        <w:rPr>
          <w:rFonts w:ascii="Times New Roman" w:hAnsi="Times New Roman" w:cs="Times New Roman"/>
          <w:sz w:val="28"/>
          <w:szCs w:val="28"/>
        </w:rPr>
        <w:t xml:space="preserve">«Про затвердження порядку призначення та звільнення з посади керівників загальноосвітніх, дошкільних та позашкільних закладів комунальної власності </w:t>
      </w:r>
      <w:proofErr w:type="spellStart"/>
      <w:r w:rsidRPr="00B64390">
        <w:rPr>
          <w:rFonts w:ascii="Times New Roman" w:hAnsi="Times New Roman" w:cs="Times New Roman"/>
          <w:sz w:val="28"/>
          <w:szCs w:val="28"/>
        </w:rPr>
        <w:t>Чаплинської</w:t>
      </w:r>
      <w:proofErr w:type="spellEnd"/>
      <w:r w:rsidRPr="00B64390">
        <w:rPr>
          <w:rFonts w:ascii="Times New Roman" w:hAnsi="Times New Roman" w:cs="Times New Roman"/>
          <w:sz w:val="28"/>
          <w:szCs w:val="28"/>
        </w:rPr>
        <w:t xml:space="preserve"> селищної ради»</w:t>
      </w:r>
      <w:r w:rsidRPr="00B64390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на підставі подання відділу 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освіти, молоді та спорту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Чаплинської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селищної ради від 20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7 р. №138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, рекомендацій постійної комісії з </w:t>
      </w:r>
      <w:r w:rsidRPr="00B64390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, селищна </w:t>
      </w:r>
      <w:r w:rsidRPr="00B64390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рада</w:t>
      </w:r>
    </w:p>
    <w:p w:rsidR="002661B1" w:rsidRPr="002B3A28" w:rsidRDefault="002661B1" w:rsidP="002661B1">
      <w:pP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ВИРІШИЛА:</w:t>
      </w:r>
    </w:p>
    <w:p w:rsidR="002661B1" w:rsidRPr="002B3A28" w:rsidRDefault="002661B1" w:rsidP="002661B1">
      <w:pPr>
        <w:numPr>
          <w:ilvl w:val="0"/>
          <w:numId w:val="12"/>
        </w:numPr>
        <w:spacing w:after="0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Призн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ачити Клімову Тетяну Василівну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на посаду директора комунального закладу «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Чаплинський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селищний будинок творчості дітей та юнацтва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:rsidR="002661B1" w:rsidRPr="002B3A28" w:rsidRDefault="002661B1" w:rsidP="002661B1">
      <w:pPr>
        <w:numPr>
          <w:ilvl w:val="0"/>
          <w:numId w:val="12"/>
        </w:numPr>
        <w:spacing w:after="0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Доручити голові 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селищної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ради укладення трудової угоди (контракту) з директором комунального закладу «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Чаплинський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селищний будинок творчості дітей та юнацтва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Клімовою</w:t>
      </w:r>
      <w:proofErr w:type="spellEnd"/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Т.В. 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строком на 1 (один) рік.</w:t>
      </w:r>
    </w:p>
    <w:p w:rsidR="002661B1" w:rsidRPr="002B3A28" w:rsidRDefault="002661B1" w:rsidP="002661B1">
      <w:pPr>
        <w:numPr>
          <w:ilvl w:val="0"/>
          <w:numId w:val="12"/>
        </w:numPr>
        <w:spacing w:after="0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виконанням рішення доручити постійній комісії з </w:t>
      </w:r>
      <w:r w:rsidRPr="00B64390">
        <w:rPr>
          <w:rFonts w:ascii="Times New Roman" w:hAnsi="Times New Roman" w:cs="Times New Roman"/>
          <w:sz w:val="28"/>
          <w:szCs w:val="28"/>
        </w:rPr>
        <w:t>питань освіти, культури, молоді, фізкультури і спорту, охорони здоров’я та соціального захисту</w:t>
      </w:r>
      <w:r w:rsidRPr="002B3A28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661B1" w:rsidRDefault="002661B1" w:rsidP="002661B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661B1" w:rsidRDefault="002661B1" w:rsidP="002661B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661B1" w:rsidRPr="002661B1" w:rsidRDefault="002661B1" w:rsidP="002661B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О.Г.Фаустов</w:t>
      </w:r>
      <w:bookmarkStart w:id="0" w:name="_GoBack"/>
      <w:bookmarkEnd w:id="0"/>
      <w:proofErr w:type="spellEnd"/>
    </w:p>
    <w:sectPr w:rsidR="002661B1" w:rsidRPr="002661B1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661B1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40E5551C"/>
  <w15:docId w15:val="{A41D1C67-5C80-4982-AB59-07FCB13D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C7841-2337-4BAD-876A-721FCB00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2017-11-15T07:02:00Z</dcterms:modified>
</cp:coreProperties>
</file>