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79E" w:rsidRDefault="0035779E" w:rsidP="0035779E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4370" r:id="rId9"/>
        </w:object>
      </w:r>
      <w:r>
        <w:rPr>
          <w:sz w:val="28"/>
          <w:szCs w:val="28"/>
        </w:rPr>
        <w:t>ЧАПЛИНСЬКА СЕЛИЩНА РАДА</w:t>
      </w:r>
    </w:p>
    <w:p w:rsidR="0035779E" w:rsidRDefault="0035779E" w:rsidP="0035779E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35779E" w:rsidRDefault="0035779E" w:rsidP="0035779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35779E" w:rsidRDefault="0035779E" w:rsidP="003577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35779E" w:rsidRDefault="0035779E" w:rsidP="0035779E">
      <w:pPr>
        <w:ind w:right="-1050"/>
        <w:jc w:val="both"/>
        <w:rPr>
          <w:sz w:val="28"/>
          <w:szCs w:val="28"/>
        </w:rPr>
      </w:pPr>
    </w:p>
    <w:p w:rsidR="0035779E" w:rsidRPr="00A0607D" w:rsidRDefault="0035779E" w:rsidP="0035779E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56</w:t>
      </w:r>
    </w:p>
    <w:p w:rsidR="0035779E" w:rsidRDefault="0035779E" w:rsidP="0035779E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35779E" w:rsidRDefault="0035779E" w:rsidP="0035779E">
      <w:pPr>
        <w:spacing w:line="240" w:lineRule="exact"/>
        <w:rPr>
          <w:bCs/>
          <w:spacing w:val="-4"/>
          <w:sz w:val="28"/>
          <w:szCs w:val="28"/>
          <w:lang w:val="uk-UA"/>
        </w:rPr>
      </w:pPr>
    </w:p>
    <w:p w:rsidR="0035779E" w:rsidRPr="00AE2F33" w:rsidRDefault="0035779E" w:rsidP="0035779E">
      <w:pPr>
        <w:rPr>
          <w:sz w:val="28"/>
          <w:szCs w:val="28"/>
          <w:lang w:val="uk-UA"/>
        </w:rPr>
      </w:pPr>
      <w:r w:rsidRPr="00AE2F33">
        <w:rPr>
          <w:sz w:val="28"/>
          <w:szCs w:val="28"/>
          <w:lang w:val="uk-UA"/>
        </w:rPr>
        <w:t>Про затвердження актів прийому-передачі майна</w:t>
      </w:r>
    </w:p>
    <w:p w:rsidR="0035779E" w:rsidRPr="00AE2F33" w:rsidRDefault="0035779E" w:rsidP="0035779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комунальних закладів та установ</w:t>
      </w:r>
    </w:p>
    <w:p w:rsidR="0035779E" w:rsidRDefault="0035779E" w:rsidP="0035779E">
      <w:pPr>
        <w:ind w:firstLine="708"/>
        <w:jc w:val="both"/>
        <w:rPr>
          <w:spacing w:val="-4"/>
          <w:sz w:val="28"/>
          <w:szCs w:val="28"/>
          <w:lang w:val="uk-UA"/>
        </w:rPr>
      </w:pPr>
    </w:p>
    <w:p w:rsidR="0035779E" w:rsidRDefault="0035779E" w:rsidP="0035779E">
      <w:pPr>
        <w:ind w:firstLine="708"/>
        <w:jc w:val="both"/>
        <w:rPr>
          <w:spacing w:val="-4"/>
          <w:sz w:val="28"/>
          <w:szCs w:val="28"/>
          <w:lang w:val="uk-UA"/>
        </w:rPr>
      </w:pPr>
    </w:p>
    <w:p w:rsidR="0035779E" w:rsidRDefault="0035779E" w:rsidP="0035779E">
      <w:pPr>
        <w:ind w:firstLine="708"/>
        <w:jc w:val="both"/>
        <w:rPr>
          <w:spacing w:val="-4"/>
          <w:sz w:val="28"/>
          <w:szCs w:val="28"/>
          <w:lang w:val="uk-UA"/>
        </w:rPr>
      </w:pPr>
    </w:p>
    <w:p w:rsidR="0035779E" w:rsidRPr="00A10E48" w:rsidRDefault="0035779E" w:rsidP="0035779E">
      <w:pPr>
        <w:ind w:firstLine="708"/>
        <w:jc w:val="both"/>
        <w:rPr>
          <w:sz w:val="27"/>
          <w:szCs w:val="27"/>
          <w:lang w:val="uk-UA"/>
        </w:rPr>
      </w:pPr>
      <w:r w:rsidRPr="004279EC">
        <w:rPr>
          <w:sz w:val="28"/>
          <w:szCs w:val="28"/>
          <w:lang w:val="uk-UA"/>
        </w:rPr>
        <w:t xml:space="preserve">Розглянувши акти прийому-передачі майна переданого відповідно до </w:t>
      </w:r>
      <w:r>
        <w:rPr>
          <w:sz w:val="28"/>
          <w:szCs w:val="28"/>
          <w:lang w:val="uk-UA"/>
        </w:rPr>
        <w:t>р</w:t>
      </w:r>
      <w:r w:rsidRPr="004279E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шення №36 другої сесії </w:t>
      </w:r>
      <w:proofErr w:type="spellStart"/>
      <w:r>
        <w:rPr>
          <w:sz w:val="28"/>
          <w:szCs w:val="28"/>
          <w:lang w:val="uk-UA"/>
        </w:rPr>
        <w:t>Чаплин</w:t>
      </w:r>
      <w:r w:rsidRPr="004279EC">
        <w:rPr>
          <w:sz w:val="28"/>
          <w:szCs w:val="28"/>
          <w:lang w:val="uk-UA"/>
        </w:rPr>
        <w:t>ської</w:t>
      </w:r>
      <w:proofErr w:type="spellEnd"/>
      <w:r w:rsidRPr="004279EC">
        <w:rPr>
          <w:sz w:val="28"/>
          <w:szCs w:val="28"/>
          <w:lang w:val="uk-UA"/>
        </w:rPr>
        <w:t xml:space="preserve"> районної ради сьомого скликання «</w:t>
      </w:r>
      <w:r w:rsidRPr="004279EC">
        <w:rPr>
          <w:sz w:val="28"/>
          <w:lang w:val="uk-UA"/>
        </w:rPr>
        <w:t>Про передач</w:t>
      </w:r>
      <w:r>
        <w:rPr>
          <w:sz w:val="28"/>
          <w:lang w:val="uk-UA"/>
        </w:rPr>
        <w:t xml:space="preserve">у у комунальну власність </w:t>
      </w:r>
      <w:proofErr w:type="spellStart"/>
      <w:r>
        <w:rPr>
          <w:sz w:val="28"/>
          <w:lang w:val="uk-UA"/>
        </w:rPr>
        <w:t>Чаплин</w:t>
      </w:r>
      <w:r w:rsidRPr="004279EC">
        <w:rPr>
          <w:sz w:val="28"/>
          <w:lang w:val="uk-UA"/>
        </w:rPr>
        <w:t>ської</w:t>
      </w:r>
      <w:proofErr w:type="spellEnd"/>
      <w:r w:rsidRPr="004279EC">
        <w:rPr>
          <w:sz w:val="28"/>
          <w:lang w:val="uk-UA"/>
        </w:rPr>
        <w:t xml:space="preserve"> селищної територіальної громади загальноосвітніх закладів, закладів охорони здоров’я, закладів культури та майна»</w:t>
      </w:r>
      <w:r w:rsidRPr="004279EC">
        <w:rPr>
          <w:sz w:val="28"/>
          <w:szCs w:val="28"/>
          <w:lang w:val="uk-UA"/>
        </w:rPr>
        <w:t xml:space="preserve"> від 27.12.2015р.  Керуючись ст. 25, частиною п’ятою статті 60 Закону України «Про місцеве са</w:t>
      </w:r>
      <w:r>
        <w:rPr>
          <w:sz w:val="28"/>
          <w:szCs w:val="28"/>
          <w:lang w:val="uk-UA"/>
        </w:rPr>
        <w:t xml:space="preserve">моврядування в Україні» селищної </w:t>
      </w:r>
      <w:r w:rsidRPr="004279EC">
        <w:rPr>
          <w:sz w:val="28"/>
          <w:szCs w:val="28"/>
          <w:lang w:val="uk-UA"/>
        </w:rPr>
        <w:t>ради.</w:t>
      </w:r>
    </w:p>
    <w:p w:rsidR="0035779E" w:rsidRDefault="0035779E" w:rsidP="0035779E">
      <w:pPr>
        <w:jc w:val="both"/>
        <w:rPr>
          <w:b/>
          <w:sz w:val="27"/>
          <w:szCs w:val="27"/>
          <w:lang w:val="uk-UA"/>
        </w:rPr>
      </w:pPr>
    </w:p>
    <w:p w:rsidR="0035779E" w:rsidRDefault="0035779E" w:rsidP="0035779E">
      <w:pPr>
        <w:jc w:val="both"/>
        <w:rPr>
          <w:b/>
          <w:sz w:val="27"/>
          <w:szCs w:val="27"/>
          <w:lang w:val="uk-UA"/>
        </w:rPr>
      </w:pPr>
    </w:p>
    <w:p w:rsidR="0035779E" w:rsidRDefault="0035779E" w:rsidP="0035779E">
      <w:pPr>
        <w:jc w:val="both"/>
        <w:rPr>
          <w:b/>
          <w:sz w:val="27"/>
          <w:szCs w:val="27"/>
          <w:lang w:val="uk-UA"/>
        </w:rPr>
      </w:pPr>
    </w:p>
    <w:p w:rsidR="0035779E" w:rsidRPr="00A10E48" w:rsidRDefault="0035779E" w:rsidP="0035779E">
      <w:pPr>
        <w:jc w:val="both"/>
        <w:rPr>
          <w:sz w:val="28"/>
          <w:szCs w:val="28"/>
          <w:lang w:val="uk-UA"/>
        </w:rPr>
      </w:pPr>
      <w:r w:rsidRPr="00A10E48">
        <w:rPr>
          <w:sz w:val="28"/>
          <w:szCs w:val="28"/>
          <w:lang w:val="uk-UA"/>
        </w:rPr>
        <w:t>ВИРІШИЛА:</w:t>
      </w:r>
    </w:p>
    <w:p w:rsidR="0035779E" w:rsidRPr="00A10E48" w:rsidRDefault="0035779E" w:rsidP="0035779E">
      <w:pPr>
        <w:jc w:val="both"/>
        <w:rPr>
          <w:szCs w:val="24"/>
          <w:lang w:val="uk-UA"/>
        </w:rPr>
      </w:pPr>
    </w:p>
    <w:p w:rsidR="0035779E" w:rsidRPr="004279EC" w:rsidRDefault="0035779E" w:rsidP="0035779E">
      <w:pPr>
        <w:ind w:firstLine="708"/>
        <w:jc w:val="both"/>
        <w:rPr>
          <w:rFonts w:eastAsia="Calibri"/>
          <w:sz w:val="28"/>
          <w:szCs w:val="22"/>
          <w:lang w:val="uk-UA" w:eastAsia="en-US"/>
        </w:rPr>
      </w:pPr>
      <w:r w:rsidRPr="004279EC">
        <w:rPr>
          <w:sz w:val="28"/>
          <w:szCs w:val="28"/>
          <w:lang w:val="uk-UA"/>
        </w:rPr>
        <w:t>1. Затвердити акти приймання-передачі</w:t>
      </w:r>
      <w:r w:rsidRPr="004279EC">
        <w:rPr>
          <w:sz w:val="28"/>
          <w:lang w:val="uk-UA"/>
        </w:rPr>
        <w:t xml:space="preserve"> із спільної </w:t>
      </w:r>
      <w:r>
        <w:rPr>
          <w:sz w:val="28"/>
          <w:lang w:val="uk-UA"/>
        </w:rPr>
        <w:t xml:space="preserve">(комунальної) </w:t>
      </w:r>
      <w:r w:rsidRPr="004279EC">
        <w:rPr>
          <w:sz w:val="28"/>
          <w:lang w:val="uk-UA"/>
        </w:rPr>
        <w:t>власності територіал</w:t>
      </w:r>
      <w:r>
        <w:rPr>
          <w:sz w:val="28"/>
          <w:lang w:val="uk-UA"/>
        </w:rPr>
        <w:t xml:space="preserve">ьних громад </w:t>
      </w:r>
      <w:proofErr w:type="spellStart"/>
      <w:r>
        <w:rPr>
          <w:sz w:val="28"/>
          <w:lang w:val="uk-UA"/>
        </w:rPr>
        <w:t>Чаплин</w:t>
      </w:r>
      <w:r w:rsidRPr="004279EC">
        <w:rPr>
          <w:sz w:val="28"/>
          <w:lang w:val="uk-UA"/>
        </w:rPr>
        <w:t>ського</w:t>
      </w:r>
      <w:proofErr w:type="spellEnd"/>
      <w:r w:rsidRPr="004279EC">
        <w:rPr>
          <w:sz w:val="28"/>
          <w:lang w:val="uk-UA"/>
        </w:rPr>
        <w:t xml:space="preserve"> району д</w:t>
      </w:r>
      <w:r>
        <w:rPr>
          <w:sz w:val="28"/>
          <w:lang w:val="uk-UA"/>
        </w:rPr>
        <w:t xml:space="preserve">о комунальної власності територіальної громади </w:t>
      </w:r>
      <w:proofErr w:type="spellStart"/>
      <w:r>
        <w:rPr>
          <w:sz w:val="28"/>
          <w:lang w:val="uk-UA"/>
        </w:rPr>
        <w:t>Чаплин</w:t>
      </w:r>
      <w:r w:rsidRPr="004279EC">
        <w:rPr>
          <w:sz w:val="28"/>
          <w:lang w:val="uk-UA"/>
        </w:rPr>
        <w:t>ської</w:t>
      </w:r>
      <w:proofErr w:type="spellEnd"/>
      <w:r w:rsidRPr="004279EC">
        <w:rPr>
          <w:sz w:val="28"/>
          <w:lang w:val="uk-UA"/>
        </w:rPr>
        <w:t xml:space="preserve"> селищно</w:t>
      </w:r>
      <w:r>
        <w:rPr>
          <w:sz w:val="28"/>
          <w:lang w:val="uk-UA"/>
        </w:rPr>
        <w:t xml:space="preserve">ї територіальної громади майна комунальних </w:t>
      </w:r>
      <w:r w:rsidRPr="004279EC">
        <w:rPr>
          <w:sz w:val="28"/>
          <w:lang w:val="uk-UA"/>
        </w:rPr>
        <w:t>закладів</w:t>
      </w:r>
      <w:r>
        <w:rPr>
          <w:sz w:val="28"/>
          <w:lang w:val="uk-UA"/>
        </w:rPr>
        <w:t xml:space="preserve"> та установ</w:t>
      </w:r>
      <w:r w:rsidRPr="004279EC">
        <w:rPr>
          <w:sz w:val="28"/>
          <w:lang w:val="uk-UA"/>
        </w:rPr>
        <w:t xml:space="preserve"> згідно додатку № 1 (додається).</w:t>
      </w:r>
    </w:p>
    <w:p w:rsidR="0035779E" w:rsidRPr="004279EC" w:rsidRDefault="0035779E" w:rsidP="003577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право голові </w:t>
      </w:r>
      <w:proofErr w:type="spellStart"/>
      <w:r>
        <w:rPr>
          <w:sz w:val="28"/>
          <w:szCs w:val="28"/>
          <w:lang w:val="uk-UA"/>
        </w:rPr>
        <w:t>Чаплин</w:t>
      </w:r>
      <w:r w:rsidRPr="004279EC">
        <w:rPr>
          <w:sz w:val="28"/>
          <w:szCs w:val="28"/>
          <w:lang w:val="uk-UA"/>
        </w:rPr>
        <w:t>ської</w:t>
      </w:r>
      <w:proofErr w:type="spellEnd"/>
      <w:r w:rsidRPr="004279EC">
        <w:rPr>
          <w:sz w:val="28"/>
          <w:szCs w:val="28"/>
          <w:lang w:val="uk-UA"/>
        </w:rPr>
        <w:t xml:space="preserve"> селищної ради на підписання вищезазначених актів прийому-передачі.</w:t>
      </w:r>
    </w:p>
    <w:p w:rsidR="0035779E" w:rsidRPr="004279EC" w:rsidRDefault="0035779E" w:rsidP="0035779E">
      <w:pPr>
        <w:ind w:firstLine="708"/>
        <w:jc w:val="both"/>
        <w:rPr>
          <w:sz w:val="28"/>
          <w:szCs w:val="28"/>
          <w:lang w:val="uk-UA"/>
        </w:rPr>
      </w:pPr>
      <w:r w:rsidRPr="004279EC">
        <w:rPr>
          <w:sz w:val="28"/>
          <w:szCs w:val="28"/>
          <w:lang w:val="uk-UA"/>
        </w:rPr>
        <w:t>3</w:t>
      </w:r>
      <w:r w:rsidRPr="004279EC">
        <w:rPr>
          <w:sz w:val="28"/>
          <w:szCs w:val="28"/>
        </w:rPr>
        <w:t>.</w:t>
      </w:r>
      <w:r w:rsidRPr="004279EC">
        <w:rPr>
          <w:sz w:val="28"/>
          <w:szCs w:val="28"/>
          <w:lang w:val="uk-UA"/>
        </w:rPr>
        <w:t xml:space="preserve"> </w:t>
      </w:r>
      <w:r w:rsidRPr="004279EC">
        <w:rPr>
          <w:bCs/>
          <w:sz w:val="28"/>
          <w:szCs w:val="28"/>
          <w:lang w:val="uk-UA"/>
        </w:rPr>
        <w:t xml:space="preserve">Контроль за виконанням даного рішення покласти  на постійну комісію селищної ради з </w:t>
      </w:r>
      <w:r w:rsidRPr="004279EC">
        <w:rPr>
          <w:sz w:val="28"/>
          <w:szCs w:val="28"/>
          <w:lang w:val="uk-UA"/>
        </w:rPr>
        <w:t>питань розвитку інфраструктури, комунальної власності, житлово-комунального господарства та благоустрою території селища.</w:t>
      </w: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sz w:val="28"/>
          <w:szCs w:val="28"/>
          <w:lang w:val="uk-UA"/>
        </w:rPr>
      </w:pPr>
      <w:r w:rsidRPr="00711811">
        <w:rPr>
          <w:sz w:val="28"/>
          <w:szCs w:val="28"/>
          <w:lang w:val="uk-UA"/>
        </w:rPr>
        <w:t>Селищний голова</w:t>
      </w:r>
      <w:r w:rsidRPr="00711811">
        <w:rPr>
          <w:sz w:val="28"/>
          <w:szCs w:val="28"/>
          <w:lang w:val="uk-UA"/>
        </w:rPr>
        <w:tab/>
      </w:r>
      <w:r w:rsidRPr="00711811">
        <w:rPr>
          <w:sz w:val="28"/>
          <w:szCs w:val="28"/>
          <w:lang w:val="uk-UA"/>
        </w:rPr>
        <w:tab/>
      </w:r>
      <w:r w:rsidRPr="00711811">
        <w:rPr>
          <w:sz w:val="28"/>
          <w:szCs w:val="28"/>
          <w:lang w:val="uk-UA"/>
        </w:rPr>
        <w:tab/>
      </w:r>
      <w:r w:rsidRPr="00711811">
        <w:rPr>
          <w:sz w:val="28"/>
          <w:szCs w:val="28"/>
          <w:lang w:val="uk-UA"/>
        </w:rPr>
        <w:tab/>
      </w:r>
      <w:r w:rsidRPr="00711811">
        <w:rPr>
          <w:sz w:val="28"/>
          <w:szCs w:val="28"/>
          <w:lang w:val="uk-UA"/>
        </w:rPr>
        <w:tab/>
      </w:r>
      <w:r w:rsidRPr="00711811">
        <w:rPr>
          <w:sz w:val="28"/>
          <w:szCs w:val="28"/>
          <w:lang w:val="uk-UA"/>
        </w:rPr>
        <w:tab/>
      </w:r>
      <w:proofErr w:type="spellStart"/>
      <w:r w:rsidRPr="00711811">
        <w:rPr>
          <w:sz w:val="28"/>
          <w:szCs w:val="28"/>
          <w:lang w:val="uk-UA"/>
        </w:rPr>
        <w:t>О.Г.Фаустов</w:t>
      </w:r>
      <w:proofErr w:type="spellEnd"/>
    </w:p>
    <w:p w:rsidR="0035779E" w:rsidRDefault="0035779E" w:rsidP="0035779E">
      <w:pPr>
        <w:rPr>
          <w:sz w:val="28"/>
          <w:szCs w:val="28"/>
          <w:lang w:val="uk-UA"/>
        </w:rPr>
      </w:pPr>
    </w:p>
    <w:p w:rsidR="0035779E" w:rsidRDefault="0035779E" w:rsidP="0035779E">
      <w:pPr>
        <w:rPr>
          <w:sz w:val="28"/>
          <w:szCs w:val="28"/>
          <w:lang w:val="uk-UA"/>
        </w:rPr>
      </w:pPr>
    </w:p>
    <w:p w:rsidR="0035779E" w:rsidRDefault="0035779E" w:rsidP="0035779E">
      <w:pPr>
        <w:jc w:val="right"/>
        <w:rPr>
          <w:sz w:val="22"/>
          <w:szCs w:val="22"/>
          <w:lang w:val="uk-UA"/>
        </w:rPr>
      </w:pPr>
    </w:p>
    <w:p w:rsidR="0035779E" w:rsidRPr="0009425D" w:rsidRDefault="0035779E" w:rsidP="0035779E">
      <w:pPr>
        <w:jc w:val="right"/>
        <w:rPr>
          <w:sz w:val="22"/>
          <w:szCs w:val="22"/>
          <w:lang w:val="uk-UA"/>
        </w:rPr>
      </w:pPr>
      <w:bookmarkStart w:id="0" w:name="_GoBack"/>
      <w:bookmarkEnd w:id="0"/>
      <w:r w:rsidRPr="0009425D">
        <w:rPr>
          <w:sz w:val="22"/>
          <w:szCs w:val="22"/>
          <w:lang w:val="uk-UA"/>
        </w:rPr>
        <w:lastRenderedPageBreak/>
        <w:t>Додаток №1</w:t>
      </w:r>
    </w:p>
    <w:p w:rsidR="0035779E" w:rsidRDefault="0035779E" w:rsidP="0035779E">
      <w:pPr>
        <w:jc w:val="right"/>
        <w:rPr>
          <w:sz w:val="22"/>
          <w:szCs w:val="22"/>
          <w:lang w:val="uk-UA"/>
        </w:rPr>
      </w:pPr>
      <w:r w:rsidRPr="0009425D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У сесії</w:t>
      </w:r>
    </w:p>
    <w:p w:rsidR="0035779E" w:rsidRDefault="0035779E" w:rsidP="0035779E">
      <w:pPr>
        <w:jc w:val="right"/>
        <w:rPr>
          <w:sz w:val="22"/>
          <w:szCs w:val="22"/>
          <w:lang w:val="uk-UA"/>
        </w:rPr>
      </w:pPr>
      <w:r w:rsidRPr="0009425D">
        <w:rPr>
          <w:sz w:val="22"/>
          <w:szCs w:val="22"/>
          <w:lang w:val="uk-UA"/>
        </w:rPr>
        <w:t xml:space="preserve"> </w:t>
      </w:r>
      <w:proofErr w:type="spellStart"/>
      <w:r w:rsidRPr="0009425D">
        <w:rPr>
          <w:sz w:val="22"/>
          <w:szCs w:val="22"/>
          <w:lang w:val="uk-UA"/>
        </w:rPr>
        <w:t>Чаплинської</w:t>
      </w:r>
      <w:proofErr w:type="spellEnd"/>
      <w:r w:rsidRPr="0009425D">
        <w:rPr>
          <w:sz w:val="22"/>
          <w:szCs w:val="22"/>
          <w:lang w:val="uk-UA"/>
        </w:rPr>
        <w:t xml:space="preserve"> селищної ради</w:t>
      </w:r>
    </w:p>
    <w:p w:rsidR="0035779E" w:rsidRPr="0009425D" w:rsidRDefault="0035779E" w:rsidP="0035779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УІІІ скликання</w:t>
      </w:r>
    </w:p>
    <w:p w:rsidR="0035779E" w:rsidRDefault="0035779E" w:rsidP="0035779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№56 від 24.02.2017</w:t>
      </w:r>
    </w:p>
    <w:p w:rsidR="0035779E" w:rsidRPr="00711811" w:rsidRDefault="0035779E" w:rsidP="0035779E">
      <w:pPr>
        <w:rPr>
          <w:sz w:val="28"/>
          <w:szCs w:val="28"/>
          <w:lang w:val="uk-UA"/>
        </w:rPr>
      </w:pPr>
    </w:p>
    <w:p w:rsidR="0035779E" w:rsidRPr="0077431E" w:rsidRDefault="0035779E" w:rsidP="0035779E">
      <w:pPr>
        <w:numPr>
          <w:ilvl w:val="0"/>
          <w:numId w:val="5"/>
        </w:numPr>
        <w:jc w:val="both"/>
        <w:rPr>
          <w:sz w:val="28"/>
          <w:szCs w:val="28"/>
        </w:rPr>
      </w:pPr>
      <w:r w:rsidRPr="0077431E">
        <w:rPr>
          <w:color w:val="000000"/>
          <w:sz w:val="28"/>
          <w:szCs w:val="28"/>
          <w:shd w:val="clear" w:color="auto" w:fill="FFFFFF"/>
          <w:lang w:val="uk-UA"/>
        </w:rPr>
        <w:t>Майно КЗ «</w:t>
      </w:r>
      <w:proofErr w:type="spellStart"/>
      <w:r w:rsidRPr="0077431E">
        <w:rPr>
          <w:color w:val="000000"/>
          <w:sz w:val="28"/>
          <w:szCs w:val="28"/>
          <w:shd w:val="clear" w:color="auto" w:fill="FFFFFF"/>
          <w:lang w:val="uk-UA"/>
        </w:rPr>
        <w:t>Чаплинська</w:t>
      </w:r>
      <w:proofErr w:type="spellEnd"/>
      <w:r w:rsidRPr="0077431E">
        <w:rPr>
          <w:color w:val="000000"/>
          <w:sz w:val="28"/>
          <w:szCs w:val="28"/>
          <w:shd w:val="clear" w:color="auto" w:fill="FFFFFF"/>
          <w:lang w:val="uk-UA"/>
        </w:rPr>
        <w:t xml:space="preserve"> центральна бібліотека» (ідентифікаційний код ЄДРПОУ 36350308), яке знаходиться за </w:t>
      </w:r>
      <w:proofErr w:type="spellStart"/>
      <w:r w:rsidRPr="0077431E"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77431E">
        <w:rPr>
          <w:color w:val="000000"/>
          <w:sz w:val="28"/>
          <w:szCs w:val="28"/>
          <w:shd w:val="clear" w:color="auto" w:fill="FFFFFF"/>
          <w:lang w:val="uk-UA"/>
        </w:rPr>
        <w:t xml:space="preserve">: 75200, Херсонська область, смт </w:t>
      </w:r>
      <w:proofErr w:type="spellStart"/>
      <w:r w:rsidRPr="0077431E">
        <w:rPr>
          <w:color w:val="000000"/>
          <w:sz w:val="28"/>
          <w:szCs w:val="28"/>
          <w:shd w:val="clear" w:color="auto" w:fill="FFFFFF"/>
          <w:lang w:val="uk-UA"/>
        </w:rPr>
        <w:t>Чаплинка</w:t>
      </w:r>
      <w:proofErr w:type="spellEnd"/>
      <w:r w:rsidRPr="0077431E">
        <w:rPr>
          <w:color w:val="000000"/>
          <w:sz w:val="28"/>
          <w:szCs w:val="28"/>
          <w:shd w:val="clear" w:color="auto" w:fill="FFFFFF"/>
          <w:lang w:val="uk-UA"/>
        </w:rPr>
        <w:t>, вул. Грушевського, 38.</w:t>
      </w:r>
    </w:p>
    <w:p w:rsidR="0035779E" w:rsidRPr="00C562F4" w:rsidRDefault="0035779E" w:rsidP="003577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Будівля КЗ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Чаплинський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культурно-мистецький центр» з майном (ідентифікаційний код ЄДРПОУ 36350292), яка знаходиться за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: 75200, Херсонська область, смт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Чаплинка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вул. Грушевського, 38.</w:t>
      </w:r>
    </w:p>
    <w:p w:rsidR="0035779E" w:rsidRPr="00DC579E" w:rsidRDefault="0035779E" w:rsidP="003577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Майно КЗ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Чаплинський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краєзнавчий музей» (ідентифікаційний код ЄДРПОУ 36350402), яке знаходиться за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: 75200, Херсонська область, смт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Чаплинка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вул. Паркова, 9.</w:t>
      </w:r>
    </w:p>
    <w:p w:rsidR="0035779E" w:rsidRPr="0077431E" w:rsidRDefault="0035779E" w:rsidP="003577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Будівля КЗ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Балтазарівський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сільський будинок культури» з майном (ідентифікаційний код ЄДРПОУ 40644620), яка знаходиться за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: 75212, Херсонська область,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Балтазарівка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вул. Торгова, 17.</w:t>
      </w:r>
    </w:p>
    <w:p w:rsidR="0035779E" w:rsidRPr="000132BF" w:rsidRDefault="0035779E" w:rsidP="0035779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КУ «Фінансово-господарська група з централізованого обслуговування закладів та установ освіти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Чаплинського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району» з майном (ідентифікаційний код ЄДРПОУ 38232158), яка знаходиться за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: 75200, Херсонська область, смт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Чаплинка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, вул. Паркова, 38.</w:t>
      </w:r>
    </w:p>
    <w:p w:rsidR="0035779E" w:rsidRDefault="0035779E" w:rsidP="0035779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5779E" w:rsidRDefault="0035779E" w:rsidP="0035779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5779E" w:rsidRDefault="0035779E" w:rsidP="0035779E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5779E" w:rsidRPr="006074B1" w:rsidRDefault="0035779E" w:rsidP="0035779E">
      <w:pPr>
        <w:ind w:left="1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Секретар селищної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І.І.Котик</w:t>
      </w:r>
      <w:proofErr w:type="spellEnd"/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35779E" w:rsidRDefault="0035779E" w:rsidP="0035779E">
      <w:pPr>
        <w:rPr>
          <w:lang w:val="uk-UA"/>
        </w:rPr>
      </w:pPr>
    </w:p>
    <w:p w:rsidR="004409B2" w:rsidRPr="0035779E" w:rsidRDefault="004409B2" w:rsidP="0035779E">
      <w:pPr>
        <w:rPr>
          <w:lang w:val="uk-UA"/>
        </w:rPr>
      </w:pPr>
    </w:p>
    <w:sectPr w:rsidR="004409B2" w:rsidRPr="0035779E" w:rsidSect="0035779E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66A" w:rsidRDefault="00FA166A">
      <w:r>
        <w:separator/>
      </w:r>
    </w:p>
  </w:endnote>
  <w:endnote w:type="continuationSeparator" w:id="0">
    <w:p w:rsidR="00FA166A" w:rsidRDefault="00FA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66A" w:rsidRDefault="00FA166A">
      <w:r>
        <w:separator/>
      </w:r>
    </w:p>
  </w:footnote>
  <w:footnote w:type="continuationSeparator" w:id="0">
    <w:p w:rsidR="00FA166A" w:rsidRDefault="00FA1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5779E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166A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53125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5E3F-F561-4C23-B19C-B07261A6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2017-11-13T14:06:00Z</dcterms:modified>
</cp:coreProperties>
</file>