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DC2" w:rsidRDefault="00365DC2" w:rsidP="00365DC2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156392" r:id="rId9"/>
        </w:object>
      </w:r>
      <w:r>
        <w:rPr>
          <w:sz w:val="28"/>
          <w:szCs w:val="28"/>
        </w:rPr>
        <w:t>ЧАПЛИНСЬКА СЕЛИЩНА РАДА</w:t>
      </w:r>
    </w:p>
    <w:p w:rsidR="00365DC2" w:rsidRDefault="00365DC2" w:rsidP="00365DC2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365DC2" w:rsidRDefault="00365DC2" w:rsidP="00365D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365DC2" w:rsidRDefault="00365DC2" w:rsidP="00365D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365DC2" w:rsidRPr="00A0607D" w:rsidRDefault="00365DC2" w:rsidP="00365DC2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66</w:t>
      </w:r>
    </w:p>
    <w:p w:rsidR="00365DC2" w:rsidRDefault="00365DC2" w:rsidP="00365DC2">
      <w:pPr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смт.Чаплинка</w:t>
      </w:r>
      <w:proofErr w:type="spellEnd"/>
      <w:proofErr w:type="gramEnd"/>
    </w:p>
    <w:p w:rsidR="00365DC2" w:rsidRDefault="00365DC2" w:rsidP="00365DC2">
      <w:pPr>
        <w:jc w:val="both"/>
        <w:rPr>
          <w:sz w:val="28"/>
          <w:szCs w:val="28"/>
          <w:lang w:val="uk-UA"/>
        </w:rPr>
      </w:pPr>
    </w:p>
    <w:p w:rsidR="00365DC2" w:rsidRDefault="00365DC2" w:rsidP="00365DC2">
      <w:pPr>
        <w:jc w:val="both"/>
        <w:rPr>
          <w:sz w:val="28"/>
          <w:szCs w:val="28"/>
          <w:lang w:val="uk-UA"/>
        </w:rPr>
      </w:pPr>
    </w:p>
    <w:p w:rsidR="00365DC2" w:rsidRDefault="00365DC2" w:rsidP="00365D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зміну класифікатора КВЕД</w:t>
      </w:r>
    </w:p>
    <w:p w:rsidR="00365DC2" w:rsidRDefault="00365DC2" w:rsidP="00365DC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Скадовської</w:t>
      </w:r>
      <w:proofErr w:type="spellEnd"/>
      <w:r>
        <w:rPr>
          <w:sz w:val="28"/>
          <w:szCs w:val="28"/>
          <w:lang w:val="uk-UA"/>
        </w:rPr>
        <w:t xml:space="preserve"> ЗОШ І-ІІІ ступенів</w:t>
      </w:r>
    </w:p>
    <w:p w:rsidR="00365DC2" w:rsidRDefault="00365DC2" w:rsidP="00365DC2">
      <w:pPr>
        <w:jc w:val="both"/>
        <w:rPr>
          <w:sz w:val="28"/>
          <w:szCs w:val="28"/>
          <w:lang w:val="uk-UA"/>
        </w:rPr>
      </w:pPr>
    </w:p>
    <w:p w:rsidR="00365DC2" w:rsidRDefault="00365DC2" w:rsidP="00365DC2">
      <w:pPr>
        <w:jc w:val="both"/>
        <w:rPr>
          <w:sz w:val="28"/>
          <w:szCs w:val="28"/>
          <w:lang w:val="uk-UA"/>
        </w:rPr>
      </w:pPr>
    </w:p>
    <w:p w:rsidR="00365DC2" w:rsidRDefault="00365DC2" w:rsidP="00365D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лист директора </w:t>
      </w:r>
      <w:proofErr w:type="spellStart"/>
      <w:r>
        <w:rPr>
          <w:sz w:val="28"/>
          <w:szCs w:val="28"/>
          <w:lang w:val="uk-UA"/>
        </w:rPr>
        <w:t>Скадовської</w:t>
      </w:r>
      <w:proofErr w:type="spellEnd"/>
      <w:r>
        <w:rPr>
          <w:sz w:val="28"/>
          <w:szCs w:val="28"/>
          <w:lang w:val="uk-UA"/>
        </w:rPr>
        <w:t xml:space="preserve"> ЗОШ І-ІІІ ступенів </w:t>
      </w:r>
      <w:proofErr w:type="spellStart"/>
      <w:r>
        <w:rPr>
          <w:sz w:val="28"/>
          <w:szCs w:val="28"/>
          <w:lang w:val="uk-UA"/>
        </w:rPr>
        <w:t>Горкуши</w:t>
      </w:r>
      <w:proofErr w:type="spellEnd"/>
      <w:r>
        <w:rPr>
          <w:sz w:val="28"/>
          <w:szCs w:val="28"/>
          <w:lang w:val="uk-UA"/>
        </w:rPr>
        <w:t xml:space="preserve"> В.В., відповідно до пункту 1 наказу Державного комітету України з питань технічного регулювання та споживчої політики від 10.11.2010 року №457 «Про затвердження та скасування національних класифікаторів», який з 01.01.2012 року набрав чинності, керуючись пунктом 24 статті 26 Закону України «Про місцеве самоврядування в Україні», селищна рада </w:t>
      </w:r>
    </w:p>
    <w:p w:rsidR="00365DC2" w:rsidRDefault="00365DC2" w:rsidP="00365DC2">
      <w:pPr>
        <w:jc w:val="both"/>
        <w:rPr>
          <w:sz w:val="28"/>
          <w:szCs w:val="28"/>
          <w:lang w:val="uk-UA"/>
        </w:rPr>
      </w:pPr>
    </w:p>
    <w:p w:rsidR="00365DC2" w:rsidRDefault="00365DC2" w:rsidP="00365D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65DC2" w:rsidRDefault="00365DC2" w:rsidP="00365DC2">
      <w:pPr>
        <w:jc w:val="both"/>
        <w:rPr>
          <w:sz w:val="28"/>
          <w:szCs w:val="28"/>
          <w:lang w:val="uk-UA"/>
        </w:rPr>
      </w:pPr>
    </w:p>
    <w:p w:rsidR="00365DC2" w:rsidRPr="00407D3E" w:rsidRDefault="00365DC2" w:rsidP="00365DC2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Привести у відповідність КВЕД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Скадовської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ЗОШ І-ІІІ ступенів з 80.21.2 «Повна загальна середня освіта» на 85.31 «Загальна середня освіта» відповідно до національного класифікатора.</w:t>
      </w:r>
    </w:p>
    <w:p w:rsidR="00365DC2" w:rsidRPr="0087094D" w:rsidRDefault="00365DC2" w:rsidP="00365DC2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Скадовської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ЗОШ І-ІІІ ступенів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Горкуші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відповідні зміни до ЄДР.</w:t>
      </w:r>
    </w:p>
    <w:p w:rsidR="00365DC2" w:rsidRPr="0087094D" w:rsidRDefault="00365DC2" w:rsidP="00365DC2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залишаю за собою.</w:t>
      </w:r>
    </w:p>
    <w:p w:rsidR="00365DC2" w:rsidRDefault="00365DC2" w:rsidP="00365DC2">
      <w:pPr>
        <w:jc w:val="both"/>
        <w:rPr>
          <w:sz w:val="28"/>
          <w:szCs w:val="28"/>
          <w:lang w:val="uk-UA"/>
        </w:rPr>
      </w:pPr>
    </w:p>
    <w:p w:rsidR="00365DC2" w:rsidRDefault="00365DC2" w:rsidP="00365DC2">
      <w:pPr>
        <w:jc w:val="both"/>
        <w:rPr>
          <w:sz w:val="28"/>
          <w:szCs w:val="28"/>
          <w:lang w:val="uk-UA"/>
        </w:rPr>
      </w:pPr>
    </w:p>
    <w:p w:rsidR="00365DC2" w:rsidRDefault="00365DC2" w:rsidP="00365D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О.Г.Фаустов</w:t>
      </w:r>
      <w:proofErr w:type="spellEnd"/>
    </w:p>
    <w:p w:rsidR="004409B2" w:rsidRPr="00365DC2" w:rsidRDefault="004409B2" w:rsidP="00365DC2">
      <w:bookmarkStart w:id="0" w:name="_GoBack"/>
      <w:bookmarkEnd w:id="0"/>
    </w:p>
    <w:sectPr w:rsidR="004409B2" w:rsidRPr="00365DC2" w:rsidSect="00365DC2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458" w:rsidRDefault="00645458">
      <w:r>
        <w:separator/>
      </w:r>
    </w:p>
  </w:endnote>
  <w:endnote w:type="continuationSeparator" w:id="0">
    <w:p w:rsidR="00645458" w:rsidRDefault="0064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458" w:rsidRDefault="00645458">
      <w:r>
        <w:separator/>
      </w:r>
    </w:p>
  </w:footnote>
  <w:footnote w:type="continuationSeparator" w:id="0">
    <w:p w:rsidR="00645458" w:rsidRDefault="00645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65DC2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45458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24C58-EF0D-4A2E-89DC-8E460C09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2017-11-14T07:20:00Z</dcterms:modified>
</cp:coreProperties>
</file>