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A21" w:rsidRPr="00CD359D" w:rsidRDefault="00FD3A21" w:rsidP="00FD3A21">
      <w:pPr>
        <w:spacing w:after="0"/>
        <w:jc w:val="center"/>
        <w:rPr>
          <w:rFonts w:ascii="Times New Roman" w:hAnsi="Times New Roman" w:cs="Times New Roman"/>
          <w:sz w:val="28"/>
          <w:szCs w:val="28"/>
        </w:rPr>
      </w:pPr>
      <w:r>
        <w:rPr>
          <w:rFonts w:ascii="Times New Roman" w:hAnsi="Times New Roman" w:cs="Times New Roman"/>
          <w:sz w:val="28"/>
          <w:szCs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0" type="#_x0000_t75" style="position:absolute;left:0;text-align:left;margin-left:221.15pt;margin-top:5.75pt;width:35.35pt;height:45.2pt;z-index:-251657216;visibility:visible;mso-wrap-edited:f" fillcolor="window">
            <v:imagedata r:id="rId7" o:title="" gain="86232f" grayscale="t" bilevel="t"/>
            <w10:wrap type="topAndBottom"/>
          </v:shape>
          <o:OLEObject Type="Embed" ProgID="Word.Picture.8" ShapeID="_x0000_s1070" DrawAspect="Content" ObjectID="_1584967619" r:id="rId8"/>
        </w:pict>
      </w:r>
      <w:r w:rsidRPr="00CD359D">
        <w:rPr>
          <w:rFonts w:ascii="Times New Roman" w:hAnsi="Times New Roman" w:cs="Times New Roman"/>
          <w:sz w:val="28"/>
          <w:szCs w:val="28"/>
        </w:rPr>
        <w:t>ЧАПЛИНСЬКА СЕЛИЩНА РАДА</w:t>
      </w:r>
    </w:p>
    <w:p w:rsidR="00FD3A21" w:rsidRPr="00CD359D" w:rsidRDefault="00FD3A21" w:rsidP="00FD3A21">
      <w:pPr>
        <w:spacing w:after="0"/>
        <w:jc w:val="center"/>
        <w:rPr>
          <w:rFonts w:ascii="Times New Roman" w:hAnsi="Times New Roman" w:cs="Times New Roman"/>
          <w:sz w:val="28"/>
          <w:szCs w:val="28"/>
        </w:rPr>
      </w:pPr>
      <w:r w:rsidRPr="00CD359D">
        <w:rPr>
          <w:rFonts w:ascii="Times New Roman" w:hAnsi="Times New Roman" w:cs="Times New Roman"/>
          <w:sz w:val="28"/>
          <w:szCs w:val="28"/>
        </w:rPr>
        <w:t>ЧАПЛИНСЬКОГО РАЙОНУ ХЕРСОНСЬКОЇ ОБЛАСТІ</w:t>
      </w:r>
    </w:p>
    <w:p w:rsidR="00FD3A21" w:rsidRPr="00CD359D" w:rsidRDefault="00FD3A21" w:rsidP="00FD3A21">
      <w:pPr>
        <w:widowControl w:val="0"/>
        <w:autoSpaceDE w:val="0"/>
        <w:autoSpaceDN w:val="0"/>
        <w:adjustRightInd w:val="0"/>
        <w:spacing w:after="0"/>
        <w:jc w:val="center"/>
        <w:rPr>
          <w:rFonts w:ascii="Times New Roman" w:hAnsi="Times New Roman" w:cs="Times New Roman"/>
          <w:sz w:val="28"/>
          <w:szCs w:val="28"/>
        </w:rPr>
      </w:pPr>
      <w:r w:rsidRPr="00CD359D">
        <w:rPr>
          <w:rFonts w:ascii="Times New Roman" w:hAnsi="Times New Roman" w:cs="Times New Roman"/>
          <w:sz w:val="28"/>
          <w:szCs w:val="28"/>
        </w:rPr>
        <w:t xml:space="preserve">  </w:t>
      </w:r>
      <w:r>
        <w:rPr>
          <w:rFonts w:ascii="Times New Roman" w:hAnsi="Times New Roman" w:cs="Times New Roman"/>
          <w:sz w:val="28"/>
          <w:szCs w:val="28"/>
        </w:rPr>
        <w:t>П</w:t>
      </w:r>
      <w:r w:rsidRPr="004A31E5">
        <w:rPr>
          <w:rFonts w:ascii="Times New Roman" w:hAnsi="Times New Roman" w:cs="Times New Roman"/>
          <w:sz w:val="28"/>
          <w:szCs w:val="28"/>
          <w:lang w:val="ru-RU"/>
        </w:rPr>
        <w:t>’</w:t>
      </w:r>
      <w:r>
        <w:rPr>
          <w:rFonts w:ascii="Times New Roman" w:hAnsi="Times New Roman" w:cs="Times New Roman"/>
          <w:sz w:val="28"/>
          <w:szCs w:val="28"/>
        </w:rPr>
        <w:t>ЯТ</w:t>
      </w:r>
      <w:r w:rsidRPr="00CD359D">
        <w:rPr>
          <w:rFonts w:ascii="Times New Roman" w:hAnsi="Times New Roman" w:cs="Times New Roman"/>
          <w:sz w:val="28"/>
          <w:szCs w:val="28"/>
        </w:rPr>
        <w:t xml:space="preserve">НАДЦЯТА СЕСІЯ </w:t>
      </w:r>
      <w:r w:rsidRPr="00CD359D">
        <w:rPr>
          <w:rFonts w:ascii="Times New Roman" w:hAnsi="Times New Roman" w:cs="Times New Roman"/>
          <w:sz w:val="28"/>
          <w:szCs w:val="28"/>
          <w:lang w:val="en-US"/>
        </w:rPr>
        <w:t>V</w:t>
      </w:r>
      <w:r w:rsidRPr="00CD359D">
        <w:rPr>
          <w:rFonts w:ascii="Times New Roman" w:hAnsi="Times New Roman" w:cs="Times New Roman"/>
          <w:sz w:val="28"/>
          <w:szCs w:val="28"/>
        </w:rPr>
        <w:t>ІІ СКЛИКАННЯ</w:t>
      </w:r>
    </w:p>
    <w:p w:rsidR="00FD3A21" w:rsidRPr="00CD359D" w:rsidRDefault="00FD3A21" w:rsidP="00FD3A21">
      <w:pPr>
        <w:spacing w:after="0"/>
        <w:jc w:val="center"/>
        <w:rPr>
          <w:rFonts w:ascii="Times New Roman" w:hAnsi="Times New Roman" w:cs="Times New Roman"/>
          <w:sz w:val="28"/>
          <w:szCs w:val="28"/>
        </w:rPr>
      </w:pPr>
      <w:r w:rsidRPr="00CD359D">
        <w:rPr>
          <w:rFonts w:ascii="Times New Roman" w:hAnsi="Times New Roman" w:cs="Times New Roman"/>
          <w:sz w:val="28"/>
          <w:szCs w:val="28"/>
        </w:rPr>
        <w:t>Р І Ш Е Н Н Я</w:t>
      </w:r>
    </w:p>
    <w:p w:rsidR="00FD3A21" w:rsidRPr="00CD359D" w:rsidRDefault="00FD3A21" w:rsidP="00FD3A21">
      <w:pPr>
        <w:spacing w:after="0"/>
        <w:ind w:right="-1050"/>
        <w:jc w:val="both"/>
        <w:rPr>
          <w:rFonts w:ascii="Times New Roman" w:hAnsi="Times New Roman" w:cs="Times New Roman"/>
          <w:sz w:val="28"/>
          <w:szCs w:val="28"/>
        </w:rPr>
      </w:pPr>
    </w:p>
    <w:p w:rsidR="00FD3A21" w:rsidRPr="00CD359D" w:rsidRDefault="00FD3A21" w:rsidP="00FD3A21">
      <w:pPr>
        <w:spacing w:after="0"/>
        <w:ind w:right="-1050"/>
        <w:jc w:val="both"/>
        <w:rPr>
          <w:rFonts w:ascii="Times New Roman" w:hAnsi="Times New Roman" w:cs="Times New Roman"/>
          <w:sz w:val="28"/>
          <w:szCs w:val="28"/>
        </w:rPr>
      </w:pPr>
      <w:r w:rsidRPr="00CD359D">
        <w:rPr>
          <w:rFonts w:ascii="Times New Roman" w:hAnsi="Times New Roman" w:cs="Times New Roman"/>
          <w:sz w:val="28"/>
          <w:szCs w:val="28"/>
        </w:rPr>
        <w:t xml:space="preserve">від </w:t>
      </w:r>
      <w:r>
        <w:rPr>
          <w:rFonts w:ascii="Times New Roman" w:hAnsi="Times New Roman" w:cs="Times New Roman"/>
          <w:sz w:val="28"/>
          <w:szCs w:val="28"/>
        </w:rPr>
        <w:t>15</w:t>
      </w:r>
      <w:r w:rsidRPr="00CD359D">
        <w:rPr>
          <w:rFonts w:ascii="Times New Roman" w:hAnsi="Times New Roman" w:cs="Times New Roman"/>
          <w:sz w:val="28"/>
          <w:szCs w:val="28"/>
        </w:rPr>
        <w:t xml:space="preserve"> </w:t>
      </w:r>
      <w:r>
        <w:rPr>
          <w:rFonts w:ascii="Times New Roman" w:hAnsi="Times New Roman" w:cs="Times New Roman"/>
          <w:sz w:val="28"/>
          <w:szCs w:val="28"/>
        </w:rPr>
        <w:t>берез</w:t>
      </w:r>
      <w:r w:rsidRPr="00CD359D">
        <w:rPr>
          <w:rFonts w:ascii="Times New Roman" w:hAnsi="Times New Roman" w:cs="Times New Roman"/>
          <w:sz w:val="28"/>
          <w:szCs w:val="28"/>
        </w:rPr>
        <w:t>ня 201</w:t>
      </w:r>
      <w:r>
        <w:rPr>
          <w:rFonts w:ascii="Times New Roman" w:hAnsi="Times New Roman" w:cs="Times New Roman"/>
          <w:sz w:val="28"/>
          <w:szCs w:val="28"/>
        </w:rPr>
        <w:t>8</w:t>
      </w:r>
      <w:r w:rsidRPr="00CD359D">
        <w:rPr>
          <w:rFonts w:ascii="Times New Roman" w:hAnsi="Times New Roman" w:cs="Times New Roman"/>
          <w:sz w:val="28"/>
          <w:szCs w:val="28"/>
        </w:rPr>
        <w:t xml:space="preserve"> року                №</w:t>
      </w:r>
      <w:r>
        <w:rPr>
          <w:rFonts w:ascii="Times New Roman" w:hAnsi="Times New Roman" w:cs="Times New Roman"/>
          <w:sz w:val="28"/>
          <w:szCs w:val="28"/>
        </w:rPr>
        <w:t>283</w:t>
      </w:r>
    </w:p>
    <w:p w:rsidR="00FD3A21" w:rsidRDefault="00FD3A21" w:rsidP="00FD3A21">
      <w:pPr>
        <w:tabs>
          <w:tab w:val="left" w:pos="2895"/>
        </w:tabs>
        <w:spacing w:after="0"/>
        <w:ind w:right="-1050"/>
        <w:jc w:val="both"/>
        <w:rPr>
          <w:rFonts w:ascii="Times New Roman" w:hAnsi="Times New Roman" w:cs="Times New Roman"/>
          <w:sz w:val="28"/>
          <w:szCs w:val="28"/>
        </w:rPr>
      </w:pPr>
      <w:r w:rsidRPr="00CD359D">
        <w:rPr>
          <w:rFonts w:ascii="Times New Roman" w:hAnsi="Times New Roman" w:cs="Times New Roman"/>
          <w:sz w:val="28"/>
          <w:szCs w:val="28"/>
        </w:rPr>
        <w:t>смт.Чаплинка</w:t>
      </w:r>
    </w:p>
    <w:p w:rsidR="00FD3A21" w:rsidRDefault="00FD3A21" w:rsidP="00FD3A2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8"/>
          <w:szCs w:val="28"/>
        </w:rPr>
      </w:pPr>
    </w:p>
    <w:p w:rsidR="00FD3A21" w:rsidRDefault="00FD3A21" w:rsidP="00FD3A21">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Про затвердження проектів землеустрою,</w:t>
      </w:r>
    </w:p>
    <w:p w:rsidR="00FD3A21" w:rsidRDefault="00FD3A21" w:rsidP="00FD3A21">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технічних документацій</w:t>
      </w:r>
    </w:p>
    <w:p w:rsidR="00FD3A21" w:rsidRDefault="00FD3A21" w:rsidP="00FD3A21">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та надання земельних ділянок</w:t>
      </w:r>
    </w:p>
    <w:p w:rsidR="00FD3A21" w:rsidRDefault="00FD3A21" w:rsidP="00FD3A21">
      <w:pPr>
        <w:tabs>
          <w:tab w:val="left" w:pos="0"/>
        </w:tabs>
        <w:spacing w:after="0"/>
        <w:ind w:right="-58"/>
        <w:jc w:val="both"/>
        <w:rPr>
          <w:rFonts w:ascii="Times New Roman" w:hAnsi="Times New Roman" w:cs="Times New Roman"/>
          <w:sz w:val="28"/>
          <w:szCs w:val="28"/>
        </w:rPr>
      </w:pPr>
    </w:p>
    <w:p w:rsidR="00FD3A21" w:rsidRDefault="00FD3A21" w:rsidP="00FD3A21">
      <w:pPr>
        <w:tabs>
          <w:tab w:val="left" w:pos="0"/>
        </w:tabs>
        <w:ind w:right="-58"/>
        <w:jc w:val="both"/>
        <w:rPr>
          <w:rFonts w:ascii="Times New Roman" w:hAnsi="Times New Roman" w:cs="Times New Roman"/>
          <w:sz w:val="28"/>
          <w:szCs w:val="28"/>
        </w:rPr>
      </w:pPr>
      <w:r>
        <w:rPr>
          <w:rFonts w:ascii="Times New Roman" w:hAnsi="Times New Roman" w:cs="Times New Roman"/>
          <w:sz w:val="28"/>
          <w:szCs w:val="28"/>
        </w:rPr>
        <w:tab/>
        <w:t>Розглянувши заяви фізичних та юридичних осіб про надання земельних ділянок, враховуючи погодження відповідних служб і організацій, згоду суміжних землекористувачів та землевласників на надання та вилучення земельних ділянок, керуючись ст.ст.12, 20, 81, 116, 121, 122, 123, 124, 134 Земельного кодексу України, ст.416 Цивільного кодексу України, стаття 30 Закону України «Про землеустрій», ст.26, 33 Закону України “Про місцеве самоврядування в Україні”, сесія селищної ради</w:t>
      </w:r>
    </w:p>
    <w:p w:rsidR="00FD3A21" w:rsidRDefault="00FD3A21" w:rsidP="00FD3A21">
      <w:pPr>
        <w:tabs>
          <w:tab w:val="left" w:pos="0"/>
        </w:tabs>
        <w:ind w:right="-58"/>
        <w:jc w:val="both"/>
        <w:rPr>
          <w:rFonts w:ascii="Times New Roman" w:hAnsi="Times New Roman" w:cs="Times New Roman"/>
          <w:sz w:val="28"/>
          <w:szCs w:val="28"/>
        </w:rPr>
      </w:pPr>
      <w:r>
        <w:rPr>
          <w:rFonts w:ascii="Times New Roman" w:hAnsi="Times New Roman" w:cs="Times New Roman"/>
          <w:sz w:val="28"/>
          <w:szCs w:val="28"/>
        </w:rPr>
        <w:t xml:space="preserve">              ВИРІШИЛА :</w:t>
      </w:r>
    </w:p>
    <w:p w:rsidR="00FD3A21" w:rsidRDefault="00FD3A21" w:rsidP="00FD3A21">
      <w:pPr>
        <w:tabs>
          <w:tab w:val="left" w:pos="0"/>
        </w:tabs>
        <w:spacing w:after="0"/>
        <w:ind w:right="-1"/>
        <w:jc w:val="both"/>
        <w:rPr>
          <w:rFonts w:ascii="Times New Roman" w:hAnsi="Times New Roman" w:cs="Times New Roman"/>
          <w:sz w:val="28"/>
          <w:szCs w:val="28"/>
        </w:rPr>
      </w:pPr>
      <w:r>
        <w:rPr>
          <w:rFonts w:ascii="Times New Roman" w:hAnsi="Times New Roman" w:cs="Times New Roman"/>
          <w:sz w:val="28"/>
          <w:szCs w:val="28"/>
        </w:rPr>
        <w:tab/>
        <w:t xml:space="preserve">1. Затвердити технічну документацію із землеустрою щодо встановлення меж земельної ділянки в натурі (на місцевості) загальною площею 0,1500 га, громадянці Назаровій Любові Василівні, для будівництва та обслуговування житлового будинку, господарських будівель та споруд, розташованої за адресою вулиця Хліборобів,28 смт.Чаплинка, Чаплинського району, Херсонської області. </w:t>
      </w:r>
    </w:p>
    <w:p w:rsidR="00FD3A21" w:rsidRDefault="00FD3A21" w:rsidP="00FD3A21">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ab/>
        <w:t>1.1. Надати у власність земельну ділянку загальною площею 0,1500 га, громадянці Назаровій Любові Василівні для будівництва та обслуговування житлового будинку, господарських будівель і споруд, розташовану за адресою вулиця Хліборобів,28 смт.Чаплинка Чаплинського району, Херсонської області, кадастровий номер земельної ділянки 6525455100:03:001:0568.</w:t>
      </w:r>
    </w:p>
    <w:p w:rsidR="00FD3A21" w:rsidRDefault="00FD3A21" w:rsidP="00FD3A21">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ab/>
        <w:t>1.2. Землевласнику Назаровій Л.В. використовувати вищезазначену земельну ділянку згідно зі ст.91 Земельного Кодексу України.</w:t>
      </w:r>
      <w:r>
        <w:rPr>
          <w:rFonts w:ascii="Times New Roman" w:hAnsi="Times New Roman" w:cs="Times New Roman"/>
          <w:sz w:val="28"/>
          <w:szCs w:val="28"/>
        </w:rPr>
        <w:tab/>
      </w:r>
      <w:r>
        <w:rPr>
          <w:rFonts w:ascii="Times New Roman" w:hAnsi="Times New Roman" w:cs="Times New Roman"/>
          <w:sz w:val="28"/>
          <w:szCs w:val="28"/>
        </w:rPr>
        <w:tab/>
      </w:r>
    </w:p>
    <w:p w:rsidR="00FD3A21" w:rsidRDefault="00FD3A21" w:rsidP="00FD3A21">
      <w:pPr>
        <w:tabs>
          <w:tab w:val="left" w:pos="0"/>
        </w:tabs>
        <w:spacing w:after="0"/>
        <w:ind w:right="-58"/>
        <w:jc w:val="both"/>
        <w:rPr>
          <w:rFonts w:ascii="Times New Roman" w:hAnsi="Times New Roman" w:cs="Times New Roman"/>
          <w:sz w:val="28"/>
          <w:szCs w:val="28"/>
        </w:rPr>
      </w:pPr>
      <w:r>
        <w:rPr>
          <w:rFonts w:ascii="Times New Roman" w:hAnsi="Times New Roman" w:cs="Times New Roman"/>
          <w:sz w:val="28"/>
          <w:szCs w:val="28"/>
        </w:rPr>
        <w:lastRenderedPageBreak/>
        <w:tab/>
        <w:t>2. Затвердити технічну документацію із землеустрою щодо встановлення меж земельної ділянки в натурі (на місцевості) загальною площею 0,1139 га., громадянам Біляєву Анатолію Володимировичу, Біляєвій Світлані Володимирівні, Біляєву Олексію Анатолійовичу, Біляєву Станіславу Анатолійовичу, Шрамовій Яні Анатоліївні, для будівництва та обслуговування житлового будинку, господарських будівель та споруд, розташованої за адресою вулиця Оборонна,17 смт.Чаплинка, Чаплинського району, Херсонської області.</w:t>
      </w:r>
    </w:p>
    <w:p w:rsidR="00FD3A21" w:rsidRDefault="00FD3A21" w:rsidP="00FD3A21">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ab/>
        <w:t>2.1. Надати у власність земельну ділянку загальною площею 0,1139 га., громадянам Біляєву Анатолію Володимировичу, Біляєвій Світлані Володимирівні, Біляєву Олексію Анатолійовичу, Біляєву Станіславу Анатолійовичу, Шрамовій Яні Анатоліївні, для будівництва та обслуговування житлового будинку, господарських будівель і споруд, розташовану за адресою вулиця Оборонна,17 смт.Чаплинка Чаплинського району, Херсонської області, кадастровий номер земельної ділянки 6525455100:03:001:0553.</w:t>
      </w:r>
    </w:p>
    <w:p w:rsidR="00FD3A21" w:rsidRDefault="00FD3A21" w:rsidP="00FD3A21">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ab/>
        <w:t>2.2. Землевласникам Біляєву А.В., Біляєвій С.В., Біляєву О.А., Біляєву С.А., Шрамовій Я.А. використовувати вищезазначену земельну ділянку згідно зі ст.91 Земельного Кодексу України.</w:t>
      </w:r>
      <w:r>
        <w:rPr>
          <w:rFonts w:ascii="Times New Roman" w:hAnsi="Times New Roman" w:cs="Times New Roman"/>
          <w:sz w:val="28"/>
          <w:szCs w:val="28"/>
        </w:rPr>
        <w:tab/>
      </w:r>
    </w:p>
    <w:p w:rsidR="00FD3A21" w:rsidRDefault="00FD3A21" w:rsidP="00FD3A21">
      <w:pPr>
        <w:tabs>
          <w:tab w:val="left" w:pos="0"/>
        </w:tabs>
        <w:spacing w:after="0"/>
        <w:ind w:right="-58"/>
        <w:jc w:val="both"/>
        <w:rPr>
          <w:rFonts w:ascii="Times New Roman" w:hAnsi="Times New Roman" w:cs="Times New Roman"/>
          <w:sz w:val="28"/>
          <w:szCs w:val="28"/>
        </w:rPr>
      </w:pPr>
      <w:r>
        <w:rPr>
          <w:rFonts w:ascii="Times New Roman" w:hAnsi="Times New Roman" w:cs="Times New Roman"/>
          <w:sz w:val="28"/>
          <w:szCs w:val="28"/>
        </w:rPr>
        <w:tab/>
        <w:t>3. Затвердити технічну документацію із землеустрою щодо встановлення меж земельної ділянки в натурі (на місцевості) загальною площею 0,1370 га, громадянину Жабченку Миколі Марковичу для будівництва та обслуговування житлового будинку, господарських будівель та споруд, розташованої за адресою вулиця Молодіжна, 2, смт.Чаплинка, Чаплинського району, Херсонської області.</w:t>
      </w:r>
    </w:p>
    <w:p w:rsidR="00FD3A21" w:rsidRDefault="00FD3A21" w:rsidP="00FD3A21">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ab/>
        <w:t>3.1. Надати у власність земельну ділянку загальною площею 0,1370 га., громадянину Жабченку Миколі Марковичу для будівництва та обслуговування житлового будинку, господарських будівель і споруд, розташовану за адресою вулиця Молодіжна,2, смт.Чаплинка Чаплинського району, Херсонської області, кадастровий номер земельної ділянки 6525455100:03:001:0564.</w:t>
      </w:r>
    </w:p>
    <w:p w:rsidR="00FD3A21" w:rsidRDefault="00FD3A21" w:rsidP="00FD3A21">
      <w:pPr>
        <w:tabs>
          <w:tab w:val="left" w:pos="0"/>
        </w:tabs>
        <w:spacing w:after="0"/>
        <w:ind w:right="-58"/>
        <w:jc w:val="both"/>
        <w:rPr>
          <w:rFonts w:ascii="Times New Roman" w:hAnsi="Times New Roman" w:cs="Times New Roman"/>
          <w:sz w:val="28"/>
          <w:szCs w:val="28"/>
        </w:rPr>
      </w:pPr>
      <w:r>
        <w:rPr>
          <w:rFonts w:ascii="Times New Roman" w:hAnsi="Times New Roman" w:cs="Times New Roman"/>
          <w:sz w:val="28"/>
          <w:szCs w:val="28"/>
        </w:rPr>
        <w:tab/>
        <w:t>3.2. Землевласнику Жабченку М.М. використовувати вищезазначену земельну ділянку згідно зі ст.91 Земельного Кодексу України.</w:t>
      </w:r>
      <w:r>
        <w:rPr>
          <w:rFonts w:ascii="Times New Roman" w:hAnsi="Times New Roman" w:cs="Times New Roman"/>
          <w:sz w:val="28"/>
          <w:szCs w:val="28"/>
        </w:rPr>
        <w:tab/>
      </w:r>
    </w:p>
    <w:p w:rsidR="00FD3A21" w:rsidRDefault="00FD3A21" w:rsidP="00FD3A21">
      <w:pPr>
        <w:tabs>
          <w:tab w:val="left" w:pos="0"/>
        </w:tabs>
        <w:spacing w:after="0"/>
        <w:ind w:right="-58"/>
        <w:jc w:val="both"/>
        <w:rPr>
          <w:rFonts w:ascii="Times New Roman" w:hAnsi="Times New Roman" w:cs="Times New Roman"/>
          <w:sz w:val="28"/>
          <w:szCs w:val="28"/>
        </w:rPr>
      </w:pPr>
      <w:r>
        <w:rPr>
          <w:rFonts w:ascii="Times New Roman" w:hAnsi="Times New Roman" w:cs="Times New Roman"/>
          <w:sz w:val="28"/>
          <w:szCs w:val="28"/>
        </w:rPr>
        <w:tab/>
        <w:t>4. Затвердити технічну документацію із землеустрою щодо встановлення меж земельної ділянки в натурі (на місцевості) загальною площею 0,1500 га, громадянці Романюк Надії Юхимівна, для будівництва та обслуговування житлового будинку, господарських будівель та споруд, розташованої за адресою вулиця Південна,8 смт.Чаплинка, Чаплинського району, Херсонської області.</w:t>
      </w:r>
    </w:p>
    <w:p w:rsidR="00FD3A21" w:rsidRDefault="00FD3A21" w:rsidP="00FD3A21">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lastRenderedPageBreak/>
        <w:tab/>
        <w:t>4.1. Надати у власність земельну ділянку загальною площею 0,1500 га., громадянці Романюк Надії Юхимівні, для будівництва та обслуговування житлового будинку, господарських будівель і споруд, розташовану за адресою вулиця Південна,8 смт.Чаплинка Чаплинського району, Херсонської області, кадастровий номер земельної ділянки 6525455100:03:001:0569.</w:t>
      </w:r>
    </w:p>
    <w:p w:rsidR="00FD3A21" w:rsidRDefault="00FD3A21" w:rsidP="00FD3A21">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ab/>
        <w:t>4.2. Землевласнику Романюк Н.Ю. використовувати вищезазначену земельну ділянку згідно зі ст.91 Земельного Кодексу України.</w:t>
      </w:r>
    </w:p>
    <w:p w:rsidR="00FD3A21" w:rsidRDefault="00FD3A21" w:rsidP="00FD3A21">
      <w:pPr>
        <w:tabs>
          <w:tab w:val="left" w:pos="0"/>
        </w:tabs>
        <w:spacing w:after="0"/>
        <w:ind w:right="-58"/>
        <w:jc w:val="both"/>
        <w:rPr>
          <w:rFonts w:ascii="Times New Roman" w:hAnsi="Times New Roman" w:cs="Times New Roman"/>
          <w:sz w:val="28"/>
          <w:szCs w:val="28"/>
        </w:rPr>
      </w:pPr>
      <w:r>
        <w:rPr>
          <w:rFonts w:ascii="Times New Roman" w:hAnsi="Times New Roman" w:cs="Times New Roman"/>
          <w:sz w:val="28"/>
          <w:szCs w:val="28"/>
        </w:rPr>
        <w:tab/>
        <w:t>5. Затвердити технічну документацію із землеустрою щодо встановлення меж земельної ділянки в натурі (на місцевості) загальною площею 0,1500 га., громадянці Злоказовій Наталії Василівні, для будівництва та обслуговування житлового будинку, господарських будівель та споруд, розташованої за адресою вулиця Шкільна, 49, смт.Чаплинка, Чаплинського району, Херсонської області.</w:t>
      </w:r>
    </w:p>
    <w:p w:rsidR="00FD3A21" w:rsidRDefault="00FD3A21" w:rsidP="00FD3A21">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ab/>
        <w:t>5.1. Надати у власність земельну ділянку загальною площею 0,1500 га., громадянці Злоказовій Наталії Василівні, для будівництва та обслуговування житлового будинку, господарських будівель і споруд, розташовану за адресою вулиці Шкільна,49, смт.Чаплинка Чаплинського району, Херсонської області, кадастровий номер земельної ділянки 6525455100:03:001:0556.</w:t>
      </w:r>
    </w:p>
    <w:p w:rsidR="00FD3A21" w:rsidRDefault="00FD3A21" w:rsidP="00FD3A21">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ab/>
        <w:t>5.2. Землевласнику  Злоказовій Н.В. використовувати вищезазначену земельну ділянку згідно зі ст.91 Земельного Кодексу України.</w:t>
      </w:r>
      <w:r>
        <w:rPr>
          <w:rFonts w:ascii="Times New Roman" w:hAnsi="Times New Roman" w:cs="Times New Roman"/>
          <w:sz w:val="28"/>
          <w:szCs w:val="28"/>
        </w:rPr>
        <w:tab/>
      </w:r>
    </w:p>
    <w:p w:rsidR="00FD3A21" w:rsidRPr="005F51C7" w:rsidRDefault="00FD3A21" w:rsidP="00FD3A21">
      <w:pPr>
        <w:tabs>
          <w:tab w:val="left" w:pos="0"/>
        </w:tabs>
        <w:spacing w:after="0"/>
        <w:ind w:right="-58"/>
        <w:jc w:val="both"/>
        <w:rPr>
          <w:rFonts w:ascii="Times New Roman" w:hAnsi="Times New Roman" w:cs="Times New Roman"/>
          <w:sz w:val="28"/>
          <w:szCs w:val="28"/>
        </w:rPr>
      </w:pPr>
      <w:r>
        <w:rPr>
          <w:rFonts w:ascii="Times New Roman" w:hAnsi="Times New Roman" w:cs="Times New Roman"/>
          <w:sz w:val="28"/>
          <w:szCs w:val="28"/>
        </w:rPr>
        <w:tab/>
        <w:t xml:space="preserve">6. Затвердити технічну документацію із землеустрою щодо встановлення меж земельної ділянки в натурі (на місцевості) загальною площею 0,1493га., Чаплинської районної ради для обслуговування лабораторного корпусу ВАТ «Преображенський», </w:t>
      </w:r>
      <w:r w:rsidRPr="00C97C98">
        <w:rPr>
          <w:rFonts w:ascii="Times New Roman" w:hAnsi="Times New Roman" w:cs="Times New Roman"/>
          <w:sz w:val="28"/>
          <w:szCs w:val="28"/>
        </w:rPr>
        <w:t>розташован</w:t>
      </w:r>
      <w:r>
        <w:rPr>
          <w:rFonts w:ascii="Times New Roman" w:hAnsi="Times New Roman" w:cs="Times New Roman"/>
          <w:sz w:val="28"/>
          <w:szCs w:val="28"/>
        </w:rPr>
        <w:t>ої</w:t>
      </w:r>
      <w:r w:rsidRPr="00C97C98">
        <w:rPr>
          <w:rFonts w:ascii="Times New Roman" w:hAnsi="Times New Roman" w:cs="Times New Roman"/>
          <w:sz w:val="28"/>
          <w:szCs w:val="28"/>
        </w:rPr>
        <w:t xml:space="preserve"> за адресою вулиця </w:t>
      </w:r>
      <w:r>
        <w:rPr>
          <w:rFonts w:ascii="Times New Roman" w:hAnsi="Times New Roman" w:cs="Times New Roman"/>
          <w:sz w:val="28"/>
          <w:szCs w:val="28"/>
        </w:rPr>
        <w:t xml:space="preserve">Космонавтів, 23 </w:t>
      </w:r>
      <w:r w:rsidRPr="00C97C98">
        <w:rPr>
          <w:rFonts w:ascii="Times New Roman" w:hAnsi="Times New Roman" w:cs="Times New Roman"/>
          <w:sz w:val="28"/>
          <w:szCs w:val="28"/>
        </w:rPr>
        <w:t>смт.Чаплинка Чаплинськ</w:t>
      </w:r>
      <w:r>
        <w:rPr>
          <w:rFonts w:ascii="Times New Roman" w:hAnsi="Times New Roman" w:cs="Times New Roman"/>
          <w:sz w:val="28"/>
          <w:szCs w:val="28"/>
        </w:rPr>
        <w:t>ого району, Херсонської області.</w:t>
      </w:r>
    </w:p>
    <w:p w:rsidR="00FD3A21" w:rsidRPr="00C97C98" w:rsidRDefault="00FD3A21" w:rsidP="00FD3A21">
      <w:pPr>
        <w:tabs>
          <w:tab w:val="left" w:pos="0"/>
        </w:tabs>
        <w:spacing w:after="0"/>
        <w:ind w:right="-58"/>
        <w:jc w:val="both"/>
        <w:rPr>
          <w:rFonts w:ascii="Times New Roman" w:hAnsi="Times New Roman" w:cs="Times New Roman"/>
          <w:sz w:val="28"/>
          <w:szCs w:val="28"/>
        </w:rPr>
      </w:pPr>
      <w:r w:rsidRPr="00C97C98">
        <w:rPr>
          <w:rFonts w:ascii="Times New Roman" w:hAnsi="Times New Roman" w:cs="Times New Roman"/>
          <w:sz w:val="28"/>
          <w:szCs w:val="28"/>
        </w:rPr>
        <w:tab/>
      </w:r>
      <w:r>
        <w:rPr>
          <w:rFonts w:ascii="Times New Roman" w:hAnsi="Times New Roman" w:cs="Times New Roman"/>
          <w:sz w:val="28"/>
          <w:szCs w:val="28"/>
        </w:rPr>
        <w:t>6.1. Надати в постійне користування Чаплинській районній раді земельну ділянку загальною площею 0,1493</w:t>
      </w:r>
      <w:r w:rsidRPr="00C97C98">
        <w:rPr>
          <w:rFonts w:ascii="Times New Roman" w:hAnsi="Times New Roman" w:cs="Times New Roman"/>
          <w:sz w:val="28"/>
          <w:szCs w:val="28"/>
        </w:rPr>
        <w:t>га</w:t>
      </w:r>
      <w:r>
        <w:rPr>
          <w:rFonts w:ascii="Times New Roman" w:hAnsi="Times New Roman" w:cs="Times New Roman"/>
          <w:sz w:val="28"/>
          <w:szCs w:val="28"/>
        </w:rPr>
        <w:t>.,</w:t>
      </w:r>
      <w:r w:rsidRPr="00C97C98">
        <w:rPr>
          <w:rFonts w:ascii="Times New Roman" w:hAnsi="Times New Roman" w:cs="Times New Roman"/>
          <w:sz w:val="28"/>
          <w:szCs w:val="28"/>
        </w:rPr>
        <w:t xml:space="preserve"> </w:t>
      </w:r>
      <w:r>
        <w:rPr>
          <w:rFonts w:ascii="Times New Roman" w:hAnsi="Times New Roman" w:cs="Times New Roman"/>
          <w:sz w:val="28"/>
          <w:szCs w:val="28"/>
        </w:rPr>
        <w:t>для обслуговування лабораторного корпусу</w:t>
      </w:r>
      <w:r w:rsidRPr="00C97C98">
        <w:rPr>
          <w:rFonts w:ascii="Times New Roman" w:hAnsi="Times New Roman" w:cs="Times New Roman"/>
          <w:sz w:val="28"/>
          <w:szCs w:val="28"/>
        </w:rPr>
        <w:t>, розташован</w:t>
      </w:r>
      <w:r>
        <w:rPr>
          <w:rFonts w:ascii="Times New Roman" w:hAnsi="Times New Roman" w:cs="Times New Roman"/>
          <w:sz w:val="28"/>
          <w:szCs w:val="28"/>
        </w:rPr>
        <w:t>у</w:t>
      </w:r>
      <w:r w:rsidRPr="00C97C98">
        <w:rPr>
          <w:rFonts w:ascii="Times New Roman" w:hAnsi="Times New Roman" w:cs="Times New Roman"/>
          <w:sz w:val="28"/>
          <w:szCs w:val="28"/>
        </w:rPr>
        <w:t xml:space="preserve"> за адресою вулиця </w:t>
      </w:r>
      <w:r>
        <w:rPr>
          <w:rFonts w:ascii="Times New Roman" w:hAnsi="Times New Roman" w:cs="Times New Roman"/>
          <w:sz w:val="28"/>
          <w:szCs w:val="28"/>
        </w:rPr>
        <w:t xml:space="preserve">Космонавтів, 23 </w:t>
      </w:r>
      <w:r w:rsidRPr="00C97C98">
        <w:rPr>
          <w:rFonts w:ascii="Times New Roman" w:hAnsi="Times New Roman" w:cs="Times New Roman"/>
          <w:sz w:val="28"/>
          <w:szCs w:val="28"/>
        </w:rPr>
        <w:t>смт.Чаплинка Чаплинськ</w:t>
      </w:r>
      <w:r>
        <w:rPr>
          <w:rFonts w:ascii="Times New Roman" w:hAnsi="Times New Roman" w:cs="Times New Roman"/>
          <w:sz w:val="28"/>
          <w:szCs w:val="28"/>
        </w:rPr>
        <w:t xml:space="preserve">ого району, Херсонської області, </w:t>
      </w:r>
      <w:r w:rsidRPr="00C97C98">
        <w:rPr>
          <w:rFonts w:ascii="Times New Roman" w:hAnsi="Times New Roman" w:cs="Times New Roman"/>
          <w:sz w:val="28"/>
          <w:szCs w:val="28"/>
        </w:rPr>
        <w:t>кадастровий номер земельної ділянки 6525455100:03:001:0</w:t>
      </w:r>
      <w:r>
        <w:rPr>
          <w:rFonts w:ascii="Times New Roman" w:hAnsi="Times New Roman" w:cs="Times New Roman"/>
          <w:sz w:val="28"/>
          <w:szCs w:val="28"/>
        </w:rPr>
        <w:t>559.</w:t>
      </w:r>
    </w:p>
    <w:p w:rsidR="00FD3A21" w:rsidRDefault="00FD3A21" w:rsidP="00FD3A21">
      <w:pPr>
        <w:tabs>
          <w:tab w:val="left" w:pos="0"/>
        </w:tabs>
        <w:spacing w:after="0"/>
        <w:ind w:right="-58"/>
        <w:jc w:val="both"/>
        <w:rPr>
          <w:rFonts w:ascii="Times New Roman" w:hAnsi="Times New Roman" w:cs="Times New Roman"/>
          <w:sz w:val="28"/>
          <w:szCs w:val="28"/>
        </w:rPr>
      </w:pPr>
      <w:r w:rsidRPr="00C97C98">
        <w:rPr>
          <w:rFonts w:ascii="Times New Roman" w:hAnsi="Times New Roman" w:cs="Times New Roman"/>
          <w:sz w:val="28"/>
          <w:szCs w:val="28"/>
        </w:rPr>
        <w:tab/>
      </w:r>
      <w:r>
        <w:rPr>
          <w:rFonts w:ascii="Times New Roman" w:hAnsi="Times New Roman" w:cs="Times New Roman"/>
          <w:sz w:val="28"/>
          <w:szCs w:val="28"/>
        </w:rPr>
        <w:t>6</w:t>
      </w:r>
      <w:r w:rsidRPr="006A068D">
        <w:rPr>
          <w:rFonts w:ascii="Times New Roman" w:hAnsi="Times New Roman" w:cs="Times New Roman"/>
          <w:sz w:val="28"/>
          <w:szCs w:val="28"/>
        </w:rPr>
        <w:t xml:space="preserve">.2. Землекористувачу Чаплинській </w:t>
      </w:r>
      <w:r>
        <w:rPr>
          <w:rFonts w:ascii="Times New Roman" w:hAnsi="Times New Roman" w:cs="Times New Roman"/>
          <w:sz w:val="28"/>
          <w:szCs w:val="28"/>
        </w:rPr>
        <w:t xml:space="preserve">районній раді </w:t>
      </w:r>
      <w:r w:rsidRPr="006A068D">
        <w:rPr>
          <w:rFonts w:ascii="Times New Roman" w:hAnsi="Times New Roman" w:cs="Times New Roman"/>
          <w:sz w:val="28"/>
          <w:szCs w:val="28"/>
        </w:rPr>
        <w:t>використовувати вищезазначену земельну ділянку згідно зі  ст</w:t>
      </w:r>
      <w:r>
        <w:rPr>
          <w:rFonts w:ascii="Times New Roman" w:hAnsi="Times New Roman" w:cs="Times New Roman"/>
          <w:sz w:val="28"/>
          <w:szCs w:val="28"/>
        </w:rPr>
        <w:t>.96 Земельного Кодексу України.</w:t>
      </w:r>
    </w:p>
    <w:p w:rsidR="00FD3A21" w:rsidRPr="00376E73" w:rsidRDefault="00FD3A21" w:rsidP="00FD3A21">
      <w:pPr>
        <w:spacing w:after="0"/>
        <w:jc w:val="both"/>
        <w:rPr>
          <w:rFonts w:ascii="Times New Roman" w:hAnsi="Times New Roman" w:cs="Times New Roman"/>
          <w:sz w:val="28"/>
          <w:szCs w:val="28"/>
        </w:rPr>
      </w:pPr>
      <w:r>
        <w:rPr>
          <w:rFonts w:ascii="Times New Roman" w:hAnsi="Times New Roman" w:cs="Times New Roman"/>
          <w:sz w:val="28"/>
          <w:szCs w:val="28"/>
        </w:rPr>
        <w:tab/>
        <w:t>7. Надати в оренду земельну ділянку загальною площею 4,8464 га ТОВ «Чаплинський комбікормовий завод», в особі директора Куцак М.Т.,</w:t>
      </w:r>
      <w:r w:rsidRPr="00376E73">
        <w:rPr>
          <w:rFonts w:ascii="Times New Roman" w:hAnsi="Times New Roman" w:cs="Times New Roman"/>
          <w:sz w:val="28"/>
          <w:szCs w:val="28"/>
        </w:rPr>
        <w:t xml:space="preserve"> для </w:t>
      </w:r>
      <w:r>
        <w:rPr>
          <w:rFonts w:ascii="Times New Roman" w:hAnsi="Times New Roman" w:cs="Times New Roman"/>
          <w:sz w:val="28"/>
          <w:szCs w:val="28"/>
        </w:rPr>
        <w:t>обслуговування виробничого комплексу, розташовану за адресою вул.Кудрі,1а,</w:t>
      </w:r>
      <w:r w:rsidRPr="00376E73">
        <w:rPr>
          <w:rFonts w:ascii="Times New Roman" w:hAnsi="Times New Roman" w:cs="Times New Roman"/>
          <w:sz w:val="28"/>
          <w:szCs w:val="28"/>
        </w:rPr>
        <w:t xml:space="preserve"> </w:t>
      </w:r>
      <w:r>
        <w:rPr>
          <w:rFonts w:ascii="Times New Roman" w:hAnsi="Times New Roman" w:cs="Times New Roman"/>
          <w:sz w:val="28"/>
          <w:szCs w:val="28"/>
        </w:rPr>
        <w:t xml:space="preserve">смт.Чаплинка, Чаплинського рапйону, Херсонської області, </w:t>
      </w:r>
      <w:r w:rsidRPr="00376E73">
        <w:rPr>
          <w:rFonts w:ascii="Times New Roman" w:hAnsi="Times New Roman" w:cs="Times New Roman"/>
          <w:sz w:val="28"/>
          <w:szCs w:val="28"/>
        </w:rPr>
        <w:t>кадастровий номер</w:t>
      </w:r>
      <w:r>
        <w:rPr>
          <w:rFonts w:ascii="Times New Roman" w:hAnsi="Times New Roman" w:cs="Times New Roman"/>
          <w:sz w:val="28"/>
          <w:szCs w:val="28"/>
        </w:rPr>
        <w:t xml:space="preserve"> земельної ділянки 6525455100:06</w:t>
      </w:r>
      <w:r w:rsidRPr="00376E73">
        <w:rPr>
          <w:rFonts w:ascii="Times New Roman" w:hAnsi="Times New Roman" w:cs="Times New Roman"/>
          <w:sz w:val="28"/>
          <w:szCs w:val="28"/>
        </w:rPr>
        <w:t>:0</w:t>
      </w:r>
      <w:r>
        <w:rPr>
          <w:rFonts w:ascii="Times New Roman" w:hAnsi="Times New Roman" w:cs="Times New Roman"/>
          <w:sz w:val="28"/>
          <w:szCs w:val="28"/>
        </w:rPr>
        <w:t>07</w:t>
      </w:r>
      <w:r w:rsidRPr="00376E73">
        <w:rPr>
          <w:rFonts w:ascii="Times New Roman" w:hAnsi="Times New Roman" w:cs="Times New Roman"/>
          <w:sz w:val="28"/>
          <w:szCs w:val="28"/>
        </w:rPr>
        <w:t>:000</w:t>
      </w:r>
      <w:r>
        <w:rPr>
          <w:rFonts w:ascii="Times New Roman" w:hAnsi="Times New Roman" w:cs="Times New Roman"/>
          <w:sz w:val="28"/>
          <w:szCs w:val="28"/>
        </w:rPr>
        <w:t>1</w:t>
      </w:r>
      <w:r w:rsidRPr="00376E73">
        <w:rPr>
          <w:rFonts w:ascii="Times New Roman" w:hAnsi="Times New Roman" w:cs="Times New Roman"/>
          <w:sz w:val="28"/>
          <w:szCs w:val="28"/>
        </w:rPr>
        <w:t xml:space="preserve"> та встановити: </w:t>
      </w:r>
    </w:p>
    <w:p w:rsidR="00FD3A21" w:rsidRPr="00376E73" w:rsidRDefault="00FD3A21" w:rsidP="00FD3A21">
      <w:pPr>
        <w:spacing w:after="0"/>
        <w:ind w:firstLine="708"/>
        <w:jc w:val="both"/>
        <w:rPr>
          <w:rFonts w:ascii="Times New Roman" w:hAnsi="Times New Roman" w:cs="Times New Roman"/>
          <w:sz w:val="28"/>
          <w:szCs w:val="28"/>
        </w:rPr>
      </w:pPr>
      <w:r>
        <w:rPr>
          <w:rFonts w:ascii="Times New Roman" w:hAnsi="Times New Roman" w:cs="Times New Roman"/>
          <w:sz w:val="28"/>
          <w:szCs w:val="28"/>
        </w:rPr>
        <w:t>7</w:t>
      </w:r>
      <w:r w:rsidRPr="00376E73">
        <w:rPr>
          <w:rFonts w:ascii="Times New Roman" w:hAnsi="Times New Roman" w:cs="Times New Roman"/>
          <w:sz w:val="28"/>
          <w:szCs w:val="28"/>
        </w:rPr>
        <w:t xml:space="preserve">.1. Термін дії договору оренди – </w:t>
      </w:r>
      <w:r>
        <w:rPr>
          <w:rFonts w:ascii="Times New Roman" w:hAnsi="Times New Roman" w:cs="Times New Roman"/>
          <w:sz w:val="28"/>
          <w:szCs w:val="28"/>
        </w:rPr>
        <w:t>1 рік</w:t>
      </w:r>
      <w:r w:rsidRPr="00376E73">
        <w:rPr>
          <w:rFonts w:ascii="Times New Roman" w:hAnsi="Times New Roman" w:cs="Times New Roman"/>
          <w:sz w:val="28"/>
          <w:szCs w:val="28"/>
        </w:rPr>
        <w:t>.</w:t>
      </w:r>
    </w:p>
    <w:p w:rsidR="00FD3A21" w:rsidRPr="00376E73" w:rsidRDefault="00FD3A21" w:rsidP="00FD3A21">
      <w:pPr>
        <w:spacing w:after="0"/>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7.2. Орендну плату встановити 3 </w:t>
      </w:r>
      <w:r w:rsidRPr="00376E73">
        <w:rPr>
          <w:rFonts w:ascii="Times New Roman" w:hAnsi="Times New Roman" w:cs="Times New Roman"/>
          <w:sz w:val="28"/>
          <w:szCs w:val="28"/>
        </w:rPr>
        <w:t>% від нормативної грошової оцінки земельної ділянки.</w:t>
      </w:r>
    </w:p>
    <w:p w:rsidR="00FD3A21" w:rsidRPr="00376E73" w:rsidRDefault="00FD3A21" w:rsidP="00FD3A21">
      <w:p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ab/>
        <w:t>7</w:t>
      </w:r>
      <w:r w:rsidRPr="00376E73">
        <w:rPr>
          <w:rFonts w:ascii="Times New Roman" w:hAnsi="Times New Roman" w:cs="Times New Roman"/>
          <w:sz w:val="28"/>
          <w:szCs w:val="28"/>
        </w:rPr>
        <w:t>.3. Доручити селищному голові Фаустову Олексію Георгійовичу укласти від імені селищної ради</w:t>
      </w:r>
      <w:r>
        <w:rPr>
          <w:rFonts w:ascii="Times New Roman" w:hAnsi="Times New Roman" w:cs="Times New Roman"/>
          <w:sz w:val="28"/>
          <w:szCs w:val="28"/>
        </w:rPr>
        <w:t xml:space="preserve"> договір </w:t>
      </w:r>
      <w:r w:rsidRPr="00376E73">
        <w:rPr>
          <w:rFonts w:ascii="Times New Roman" w:hAnsi="Times New Roman" w:cs="Times New Roman"/>
          <w:sz w:val="28"/>
          <w:szCs w:val="28"/>
        </w:rPr>
        <w:t>оренди земельної ділянки, зазначеної в п.</w:t>
      </w:r>
      <w:r>
        <w:rPr>
          <w:rFonts w:ascii="Times New Roman" w:hAnsi="Times New Roman" w:cs="Times New Roman"/>
          <w:sz w:val="28"/>
          <w:szCs w:val="28"/>
        </w:rPr>
        <w:t>7</w:t>
      </w:r>
      <w:r w:rsidRPr="00376E73">
        <w:rPr>
          <w:rFonts w:ascii="Times New Roman" w:hAnsi="Times New Roman" w:cs="Times New Roman"/>
          <w:sz w:val="28"/>
          <w:szCs w:val="28"/>
        </w:rPr>
        <w:t xml:space="preserve"> даного рішення, а також оформити інші необхідні документи для вчинення цієї угоди.</w:t>
      </w:r>
    </w:p>
    <w:p w:rsidR="00FD3A21" w:rsidRDefault="00FD3A21" w:rsidP="00FD3A21">
      <w:pPr>
        <w:tabs>
          <w:tab w:val="left" w:pos="0"/>
        </w:tabs>
        <w:spacing w:after="0"/>
        <w:jc w:val="both"/>
        <w:rPr>
          <w:rFonts w:ascii="Times New Roman" w:hAnsi="Times New Roman" w:cs="Times New Roman"/>
          <w:sz w:val="28"/>
          <w:szCs w:val="28"/>
        </w:rPr>
      </w:pPr>
      <w:r w:rsidRPr="00376E73">
        <w:rPr>
          <w:rFonts w:ascii="Times New Roman" w:hAnsi="Times New Roman" w:cs="Times New Roman"/>
          <w:sz w:val="28"/>
          <w:szCs w:val="28"/>
        </w:rPr>
        <w:tab/>
      </w:r>
      <w:r>
        <w:rPr>
          <w:rFonts w:ascii="Times New Roman" w:hAnsi="Times New Roman" w:cs="Times New Roman"/>
          <w:sz w:val="28"/>
          <w:szCs w:val="28"/>
        </w:rPr>
        <w:t>7</w:t>
      </w:r>
      <w:r w:rsidRPr="00376E73">
        <w:rPr>
          <w:rFonts w:ascii="Times New Roman" w:hAnsi="Times New Roman" w:cs="Times New Roman"/>
          <w:sz w:val="28"/>
          <w:szCs w:val="28"/>
        </w:rPr>
        <w:t xml:space="preserve">.4. Орендарю утримувати в належному стані територію – використовувати її за призначенням відповідно до генерального плану населеного пункту, іншої містобудівної документації, місцевих правил забудови, правил благоустрою території населеного пункту, а також санітарне очищення території, її озеленення, збереження та відновлення об’єктів благоустрою. </w:t>
      </w:r>
    </w:p>
    <w:p w:rsidR="00FD3A21" w:rsidRPr="00376E73" w:rsidRDefault="00FD3A21" w:rsidP="00FD3A21">
      <w:pPr>
        <w:spacing w:after="0"/>
        <w:ind w:firstLine="708"/>
        <w:jc w:val="both"/>
        <w:rPr>
          <w:rFonts w:ascii="Times New Roman" w:hAnsi="Times New Roman" w:cs="Times New Roman"/>
          <w:sz w:val="28"/>
          <w:szCs w:val="28"/>
        </w:rPr>
      </w:pPr>
      <w:r>
        <w:rPr>
          <w:rFonts w:ascii="Times New Roman" w:hAnsi="Times New Roman" w:cs="Times New Roman"/>
          <w:sz w:val="28"/>
          <w:szCs w:val="28"/>
        </w:rPr>
        <w:t>8</w:t>
      </w:r>
      <w:r w:rsidRPr="00376E73">
        <w:rPr>
          <w:rFonts w:ascii="Times New Roman" w:hAnsi="Times New Roman" w:cs="Times New Roman"/>
          <w:sz w:val="28"/>
          <w:szCs w:val="28"/>
        </w:rPr>
        <w:t>.</w:t>
      </w:r>
      <w:r>
        <w:rPr>
          <w:rFonts w:ascii="Times New Roman" w:hAnsi="Times New Roman" w:cs="Times New Roman"/>
          <w:sz w:val="28"/>
          <w:szCs w:val="28"/>
        </w:rPr>
        <w:t xml:space="preserve"> Надати в </w:t>
      </w:r>
      <w:r w:rsidRPr="00376E73">
        <w:rPr>
          <w:rFonts w:ascii="Times New Roman" w:hAnsi="Times New Roman" w:cs="Times New Roman"/>
          <w:sz w:val="28"/>
          <w:szCs w:val="28"/>
        </w:rPr>
        <w:t>ор</w:t>
      </w:r>
      <w:r>
        <w:rPr>
          <w:rFonts w:ascii="Times New Roman" w:hAnsi="Times New Roman" w:cs="Times New Roman"/>
          <w:sz w:val="28"/>
          <w:szCs w:val="28"/>
        </w:rPr>
        <w:t>енду</w:t>
      </w:r>
      <w:r w:rsidRPr="00376E73">
        <w:rPr>
          <w:rFonts w:ascii="Times New Roman" w:hAnsi="Times New Roman" w:cs="Times New Roman"/>
          <w:sz w:val="28"/>
          <w:szCs w:val="28"/>
        </w:rPr>
        <w:t xml:space="preserve"> земел</w:t>
      </w:r>
      <w:r>
        <w:rPr>
          <w:rFonts w:ascii="Times New Roman" w:hAnsi="Times New Roman" w:cs="Times New Roman"/>
          <w:sz w:val="28"/>
          <w:szCs w:val="28"/>
        </w:rPr>
        <w:t>ьну ділянку загальною площею 0.0100 га</w:t>
      </w:r>
      <w:r w:rsidRPr="00376E73">
        <w:rPr>
          <w:rFonts w:ascii="Times New Roman" w:hAnsi="Times New Roman" w:cs="Times New Roman"/>
          <w:sz w:val="28"/>
          <w:szCs w:val="28"/>
        </w:rPr>
        <w:t xml:space="preserve">, </w:t>
      </w:r>
      <w:r>
        <w:rPr>
          <w:rFonts w:ascii="Times New Roman" w:hAnsi="Times New Roman" w:cs="Times New Roman"/>
          <w:sz w:val="28"/>
          <w:szCs w:val="28"/>
        </w:rPr>
        <w:t xml:space="preserve">приватному акціонерному товариству «Київстар» </w:t>
      </w:r>
      <w:r w:rsidRPr="00376E73">
        <w:rPr>
          <w:rFonts w:ascii="Times New Roman" w:hAnsi="Times New Roman" w:cs="Times New Roman"/>
          <w:sz w:val="28"/>
          <w:szCs w:val="28"/>
        </w:rPr>
        <w:t>для</w:t>
      </w:r>
      <w:r>
        <w:rPr>
          <w:rFonts w:ascii="Times New Roman" w:hAnsi="Times New Roman" w:cs="Times New Roman"/>
          <w:sz w:val="28"/>
          <w:szCs w:val="28"/>
        </w:rPr>
        <w:t xml:space="preserve"> розміщення базової станції мобільного зв</w:t>
      </w:r>
      <w:r w:rsidRPr="007477F1">
        <w:rPr>
          <w:rFonts w:ascii="Times New Roman" w:hAnsi="Times New Roman" w:cs="Times New Roman"/>
          <w:sz w:val="28"/>
          <w:szCs w:val="28"/>
        </w:rPr>
        <w:t>`</w:t>
      </w:r>
      <w:r>
        <w:rPr>
          <w:rFonts w:ascii="Times New Roman" w:hAnsi="Times New Roman" w:cs="Times New Roman"/>
          <w:sz w:val="28"/>
          <w:szCs w:val="28"/>
        </w:rPr>
        <w:t xml:space="preserve">язку, </w:t>
      </w:r>
      <w:r w:rsidRPr="00376E73">
        <w:rPr>
          <w:rFonts w:ascii="Times New Roman" w:hAnsi="Times New Roman" w:cs="Times New Roman"/>
          <w:sz w:val="28"/>
          <w:szCs w:val="28"/>
        </w:rPr>
        <w:t>роз</w:t>
      </w:r>
      <w:r>
        <w:rPr>
          <w:rFonts w:ascii="Times New Roman" w:hAnsi="Times New Roman" w:cs="Times New Roman"/>
          <w:sz w:val="28"/>
          <w:szCs w:val="28"/>
        </w:rPr>
        <w:t>ташовану за адресою вул.Космічна, 45,</w:t>
      </w:r>
      <w:r w:rsidRPr="00376E73">
        <w:rPr>
          <w:rFonts w:ascii="Times New Roman" w:hAnsi="Times New Roman" w:cs="Times New Roman"/>
          <w:sz w:val="28"/>
          <w:szCs w:val="28"/>
        </w:rPr>
        <w:t xml:space="preserve"> </w:t>
      </w:r>
      <w:r>
        <w:rPr>
          <w:rFonts w:ascii="Times New Roman" w:hAnsi="Times New Roman" w:cs="Times New Roman"/>
          <w:sz w:val="28"/>
          <w:szCs w:val="28"/>
        </w:rPr>
        <w:t xml:space="preserve">с.Кучерявоволодимирівка, Чаплинського району, Херсонської області, </w:t>
      </w:r>
      <w:r w:rsidRPr="00376E73">
        <w:rPr>
          <w:rFonts w:ascii="Times New Roman" w:hAnsi="Times New Roman" w:cs="Times New Roman"/>
          <w:sz w:val="28"/>
          <w:szCs w:val="28"/>
        </w:rPr>
        <w:t>кадастровий номер</w:t>
      </w:r>
      <w:r>
        <w:rPr>
          <w:rFonts w:ascii="Times New Roman" w:hAnsi="Times New Roman" w:cs="Times New Roman"/>
          <w:sz w:val="28"/>
          <w:szCs w:val="28"/>
        </w:rPr>
        <w:t xml:space="preserve"> земельної ділянки 6525482000:01:</w:t>
      </w:r>
      <w:r w:rsidRPr="00376E73">
        <w:rPr>
          <w:rFonts w:ascii="Times New Roman" w:hAnsi="Times New Roman" w:cs="Times New Roman"/>
          <w:sz w:val="28"/>
          <w:szCs w:val="28"/>
        </w:rPr>
        <w:t>0</w:t>
      </w:r>
      <w:r>
        <w:rPr>
          <w:rFonts w:ascii="Times New Roman" w:hAnsi="Times New Roman" w:cs="Times New Roman"/>
          <w:sz w:val="28"/>
          <w:szCs w:val="28"/>
        </w:rPr>
        <w:t>15</w:t>
      </w:r>
      <w:r w:rsidRPr="00376E73">
        <w:rPr>
          <w:rFonts w:ascii="Times New Roman" w:hAnsi="Times New Roman" w:cs="Times New Roman"/>
          <w:sz w:val="28"/>
          <w:szCs w:val="28"/>
        </w:rPr>
        <w:t>:00</w:t>
      </w:r>
      <w:r>
        <w:rPr>
          <w:rFonts w:ascii="Times New Roman" w:hAnsi="Times New Roman" w:cs="Times New Roman"/>
          <w:sz w:val="28"/>
          <w:szCs w:val="28"/>
        </w:rPr>
        <w:t>40</w:t>
      </w:r>
      <w:r w:rsidRPr="00376E73">
        <w:rPr>
          <w:rFonts w:ascii="Times New Roman" w:hAnsi="Times New Roman" w:cs="Times New Roman"/>
          <w:sz w:val="28"/>
          <w:szCs w:val="28"/>
        </w:rPr>
        <w:t xml:space="preserve"> та встановити: </w:t>
      </w:r>
    </w:p>
    <w:p w:rsidR="00FD3A21" w:rsidRPr="00376E73" w:rsidRDefault="00FD3A21" w:rsidP="00FD3A21">
      <w:pPr>
        <w:spacing w:after="0"/>
        <w:ind w:firstLine="708"/>
        <w:jc w:val="both"/>
        <w:rPr>
          <w:rFonts w:ascii="Times New Roman" w:hAnsi="Times New Roman" w:cs="Times New Roman"/>
          <w:sz w:val="28"/>
          <w:szCs w:val="28"/>
        </w:rPr>
      </w:pPr>
      <w:r>
        <w:rPr>
          <w:rFonts w:ascii="Times New Roman" w:hAnsi="Times New Roman" w:cs="Times New Roman"/>
          <w:sz w:val="28"/>
          <w:szCs w:val="28"/>
        </w:rPr>
        <w:t>8</w:t>
      </w:r>
      <w:r w:rsidRPr="00376E73">
        <w:rPr>
          <w:rFonts w:ascii="Times New Roman" w:hAnsi="Times New Roman" w:cs="Times New Roman"/>
          <w:sz w:val="28"/>
          <w:szCs w:val="28"/>
        </w:rPr>
        <w:t>.1. Термін дії договору оренди – 3 роки.</w:t>
      </w:r>
    </w:p>
    <w:p w:rsidR="00FD3A21" w:rsidRPr="00376E73" w:rsidRDefault="00FD3A21" w:rsidP="00FD3A21">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8.2. Орендну плату встановити 12 </w:t>
      </w:r>
      <w:r w:rsidRPr="00376E73">
        <w:rPr>
          <w:rFonts w:ascii="Times New Roman" w:hAnsi="Times New Roman" w:cs="Times New Roman"/>
          <w:sz w:val="28"/>
          <w:szCs w:val="28"/>
        </w:rPr>
        <w:t>% від нормативної грошової оцінки земельної ділянки.</w:t>
      </w:r>
    </w:p>
    <w:p w:rsidR="00FD3A21" w:rsidRPr="00376E73" w:rsidRDefault="00FD3A21" w:rsidP="00FD3A21">
      <w:pPr>
        <w:tabs>
          <w:tab w:val="left" w:pos="0"/>
        </w:tabs>
        <w:spacing w:after="0"/>
        <w:jc w:val="both"/>
        <w:rPr>
          <w:rFonts w:ascii="Times New Roman" w:hAnsi="Times New Roman" w:cs="Times New Roman"/>
          <w:sz w:val="28"/>
          <w:szCs w:val="28"/>
        </w:rPr>
      </w:pPr>
      <w:r w:rsidRPr="00376E73">
        <w:rPr>
          <w:rFonts w:ascii="Times New Roman" w:hAnsi="Times New Roman" w:cs="Times New Roman"/>
          <w:sz w:val="28"/>
          <w:szCs w:val="28"/>
        </w:rPr>
        <w:tab/>
      </w:r>
      <w:r>
        <w:rPr>
          <w:rFonts w:ascii="Times New Roman" w:hAnsi="Times New Roman" w:cs="Times New Roman"/>
          <w:sz w:val="28"/>
          <w:szCs w:val="28"/>
        </w:rPr>
        <w:t>8</w:t>
      </w:r>
      <w:r w:rsidRPr="00376E73">
        <w:rPr>
          <w:rFonts w:ascii="Times New Roman" w:hAnsi="Times New Roman" w:cs="Times New Roman"/>
          <w:sz w:val="28"/>
          <w:szCs w:val="28"/>
        </w:rPr>
        <w:t xml:space="preserve">.3. Доручити селищному голові Фаустову Олексію Георгійовичу укласти від імені селищної ради </w:t>
      </w:r>
      <w:r>
        <w:rPr>
          <w:rFonts w:ascii="Times New Roman" w:hAnsi="Times New Roman" w:cs="Times New Roman"/>
          <w:sz w:val="28"/>
          <w:szCs w:val="28"/>
        </w:rPr>
        <w:t xml:space="preserve">договір </w:t>
      </w:r>
      <w:r w:rsidRPr="00376E73">
        <w:rPr>
          <w:rFonts w:ascii="Times New Roman" w:hAnsi="Times New Roman" w:cs="Times New Roman"/>
          <w:sz w:val="28"/>
          <w:szCs w:val="28"/>
        </w:rPr>
        <w:t>оренди зем</w:t>
      </w:r>
      <w:r>
        <w:rPr>
          <w:rFonts w:ascii="Times New Roman" w:hAnsi="Times New Roman" w:cs="Times New Roman"/>
          <w:sz w:val="28"/>
          <w:szCs w:val="28"/>
        </w:rPr>
        <w:t>ельної ділянки, зазначеної в п.8</w:t>
      </w:r>
      <w:r w:rsidRPr="00376E73">
        <w:rPr>
          <w:rFonts w:ascii="Times New Roman" w:hAnsi="Times New Roman" w:cs="Times New Roman"/>
          <w:sz w:val="28"/>
          <w:szCs w:val="28"/>
        </w:rPr>
        <w:t xml:space="preserve"> даного рішення, а також оформити інші необхідні документи для вчинення цієї угоди.</w:t>
      </w:r>
    </w:p>
    <w:p w:rsidR="00FD3A21" w:rsidRDefault="00FD3A21" w:rsidP="00FD3A21">
      <w:pPr>
        <w:tabs>
          <w:tab w:val="left" w:pos="0"/>
        </w:tabs>
        <w:spacing w:after="0"/>
        <w:jc w:val="both"/>
        <w:rPr>
          <w:rFonts w:ascii="Times New Roman" w:hAnsi="Times New Roman" w:cs="Times New Roman"/>
          <w:sz w:val="28"/>
          <w:szCs w:val="28"/>
        </w:rPr>
      </w:pPr>
      <w:r w:rsidRPr="00376E73">
        <w:rPr>
          <w:rFonts w:ascii="Times New Roman" w:hAnsi="Times New Roman" w:cs="Times New Roman"/>
          <w:sz w:val="28"/>
          <w:szCs w:val="28"/>
        </w:rPr>
        <w:tab/>
      </w:r>
      <w:r>
        <w:rPr>
          <w:rFonts w:ascii="Times New Roman" w:hAnsi="Times New Roman" w:cs="Times New Roman"/>
          <w:sz w:val="28"/>
          <w:szCs w:val="28"/>
        </w:rPr>
        <w:t>8</w:t>
      </w:r>
      <w:r w:rsidRPr="00376E73">
        <w:rPr>
          <w:rFonts w:ascii="Times New Roman" w:hAnsi="Times New Roman" w:cs="Times New Roman"/>
          <w:sz w:val="28"/>
          <w:szCs w:val="28"/>
        </w:rPr>
        <w:t xml:space="preserve">.4. Орендарю утримувати в належному стані територію – використовувати її за призначенням відповідно до генерального плану населеного пункту, іншої містобудівної документації, місцевих правил забудови, правил благоустрою території населеного пункту, а також санітарне очищення території, її озеленення, збереження та відновлення об’єктів благоустрою. </w:t>
      </w:r>
    </w:p>
    <w:p w:rsidR="00FD3A21" w:rsidRDefault="00FD3A21" w:rsidP="00FD3A21">
      <w:pPr>
        <w:tabs>
          <w:tab w:val="left" w:pos="0"/>
        </w:tabs>
        <w:spacing w:after="0"/>
        <w:ind w:right="-58"/>
        <w:jc w:val="both"/>
        <w:rPr>
          <w:rFonts w:ascii="Times New Roman" w:hAnsi="Times New Roman" w:cs="Times New Roman"/>
          <w:sz w:val="28"/>
          <w:szCs w:val="28"/>
        </w:rPr>
      </w:pPr>
      <w:r>
        <w:rPr>
          <w:rFonts w:ascii="Times New Roman" w:hAnsi="Times New Roman" w:cs="Times New Roman"/>
          <w:sz w:val="28"/>
          <w:szCs w:val="28"/>
        </w:rPr>
        <w:tab/>
        <w:t>9.Контроль за виконанням цього рішення покласти на постійну комісію з питань містобудування, будівництва, земельних відносин та охорони природи.</w:t>
      </w:r>
    </w:p>
    <w:p w:rsidR="00FD3A21" w:rsidRDefault="00FD3A21" w:rsidP="00FD3A21">
      <w:pPr>
        <w:tabs>
          <w:tab w:val="left" w:pos="0"/>
        </w:tabs>
        <w:ind w:right="-57"/>
        <w:jc w:val="both"/>
        <w:rPr>
          <w:rFonts w:ascii="Times New Roman" w:hAnsi="Times New Roman" w:cs="Times New Roman"/>
          <w:sz w:val="28"/>
          <w:szCs w:val="28"/>
        </w:rPr>
      </w:pPr>
    </w:p>
    <w:p w:rsidR="00FD3A21" w:rsidRDefault="00FD3A21" w:rsidP="00FD3A21">
      <w:pPr>
        <w:tabs>
          <w:tab w:val="left" w:pos="0"/>
        </w:tabs>
        <w:ind w:right="-57"/>
        <w:jc w:val="both"/>
        <w:rPr>
          <w:rFonts w:ascii="Times New Roman" w:hAnsi="Times New Roman" w:cs="Times New Roman"/>
          <w:sz w:val="28"/>
          <w:szCs w:val="28"/>
        </w:rPr>
      </w:pPr>
      <w:r>
        <w:rPr>
          <w:rFonts w:ascii="Times New Roman" w:hAnsi="Times New Roman" w:cs="Times New Roman"/>
          <w:sz w:val="28"/>
          <w:szCs w:val="28"/>
        </w:rPr>
        <w:t>Селищний голова                                                          О.Г. Фаустов</w:t>
      </w:r>
    </w:p>
    <w:p w:rsidR="00FD3A21" w:rsidRDefault="00FD3A21" w:rsidP="00FD3A21">
      <w:pPr>
        <w:spacing w:after="0"/>
        <w:jc w:val="both"/>
        <w:rPr>
          <w:rFonts w:ascii="Times New Roman" w:hAnsi="Times New Roman"/>
          <w:b/>
          <w:sz w:val="28"/>
          <w:szCs w:val="28"/>
        </w:rPr>
      </w:pPr>
    </w:p>
    <w:p w:rsidR="00FD3A21" w:rsidRDefault="00FD3A21" w:rsidP="00FD3A21">
      <w:pPr>
        <w:spacing w:after="0"/>
        <w:jc w:val="both"/>
        <w:rPr>
          <w:rFonts w:ascii="Times New Roman" w:hAnsi="Times New Roman"/>
          <w:b/>
          <w:sz w:val="28"/>
          <w:szCs w:val="28"/>
        </w:rPr>
      </w:pPr>
    </w:p>
    <w:p w:rsidR="004760D8" w:rsidRPr="00FD3A21" w:rsidRDefault="004760D8" w:rsidP="00FD3A21">
      <w:bookmarkStart w:id="0" w:name="_GoBack"/>
      <w:bookmarkEnd w:id="0"/>
    </w:p>
    <w:sectPr w:rsidR="004760D8" w:rsidRPr="00FD3A21" w:rsidSect="005B39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5F"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2020603050405020304"/>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3"/>
    <w:lvl w:ilvl="0">
      <w:start w:val="1"/>
      <w:numFmt w:val="bullet"/>
      <w:lvlText w:val=""/>
      <w:lvlJc w:val="left"/>
      <w:pPr>
        <w:tabs>
          <w:tab w:val="num" w:pos="1440"/>
        </w:tabs>
        <w:ind w:left="1440" w:hanging="360"/>
      </w:pPr>
      <w:rPr>
        <w:rFonts w:ascii="Symbol" w:hAnsi="Symbol" w:cs="Symbol" w:hint="default"/>
      </w:rPr>
    </w:lvl>
  </w:abstractNum>
  <w:abstractNum w:abstractNumId="1">
    <w:nsid w:val="00000006"/>
    <w:multiLevelType w:val="hybridMultilevel"/>
    <w:tmpl w:val="7C83E45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7"/>
    <w:multiLevelType w:val="hybridMultilevel"/>
    <w:tmpl w:val="257130A2"/>
    <w:lvl w:ilvl="0" w:tplc="FFFFFFFF">
      <w:start w:val="1"/>
      <w:numFmt w:val="bullet"/>
      <w:lvlText w:val="в"/>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8"/>
    <w:multiLevelType w:val="hybridMultilevel"/>
    <w:tmpl w:val="62BBD9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9"/>
    <w:multiLevelType w:val="singleLevel"/>
    <w:tmpl w:val="00000009"/>
    <w:name w:val="WW8Num11"/>
    <w:lvl w:ilvl="0">
      <w:start w:val="1"/>
      <w:numFmt w:val="bullet"/>
      <w:lvlText w:val=""/>
      <w:lvlJc w:val="left"/>
      <w:pPr>
        <w:tabs>
          <w:tab w:val="num" w:pos="720"/>
        </w:tabs>
        <w:ind w:left="720" w:hanging="360"/>
      </w:pPr>
      <w:rPr>
        <w:rFonts w:ascii="Symbol" w:hAnsi="Symbol" w:cs="Symbol" w:hint="default"/>
      </w:rPr>
    </w:lvl>
  </w:abstractNum>
  <w:abstractNum w:abstractNumId="5">
    <w:nsid w:val="0000000A"/>
    <w:multiLevelType w:val="singleLevel"/>
    <w:tmpl w:val="0000000A"/>
    <w:name w:val="WW8Num12"/>
    <w:lvl w:ilvl="0">
      <w:start w:val="1"/>
      <w:numFmt w:val="bullet"/>
      <w:lvlText w:val=""/>
      <w:lvlJc w:val="left"/>
      <w:pPr>
        <w:tabs>
          <w:tab w:val="num" w:pos="1440"/>
        </w:tabs>
        <w:ind w:left="1440" w:hanging="360"/>
      </w:pPr>
      <w:rPr>
        <w:rFonts w:ascii="Symbol" w:hAnsi="Symbol" w:cs="Symbol" w:hint="default"/>
        <w:lang w:val="uk-UA"/>
      </w:rPr>
    </w:lvl>
  </w:abstractNum>
  <w:abstractNum w:abstractNumId="6">
    <w:nsid w:val="0000000B"/>
    <w:multiLevelType w:val="singleLevel"/>
    <w:tmpl w:val="0000000B"/>
    <w:name w:val="WW8Num13"/>
    <w:lvl w:ilvl="0">
      <w:start w:val="1"/>
      <w:numFmt w:val="bullet"/>
      <w:lvlText w:val=""/>
      <w:lvlJc w:val="left"/>
      <w:pPr>
        <w:tabs>
          <w:tab w:val="num" w:pos="1440"/>
        </w:tabs>
        <w:ind w:left="1440" w:hanging="360"/>
      </w:pPr>
      <w:rPr>
        <w:rFonts w:ascii="Symbol" w:hAnsi="Symbol" w:cs="Symbol" w:hint="default"/>
        <w:lang w:val="uk-UA"/>
      </w:rPr>
    </w:lvl>
  </w:abstractNum>
  <w:abstractNum w:abstractNumId="7">
    <w:nsid w:val="0000000C"/>
    <w:multiLevelType w:val="hybridMultilevel"/>
    <w:tmpl w:val="721DA316"/>
    <w:lvl w:ilvl="0" w:tplc="FFFFFFFF">
      <w:start w:val="1"/>
      <w:numFmt w:val="bullet"/>
      <w:lvlText w:val="-"/>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D"/>
    <w:multiLevelType w:val="hybridMultilevel"/>
    <w:tmpl w:val="2443A858"/>
    <w:lvl w:ilvl="0" w:tplc="FFFFFFFF">
      <w:start w:val="1"/>
      <w:numFmt w:val="bullet"/>
      <w:lvlText w:val="-"/>
      <w:lvlJc w:val="left"/>
    </w:lvl>
    <w:lvl w:ilvl="1" w:tplc="FFFFFFFF">
      <w:start w:val="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E"/>
    <w:multiLevelType w:val="singleLevel"/>
    <w:tmpl w:val="0000000E"/>
    <w:name w:val="WW8Num16"/>
    <w:lvl w:ilvl="0">
      <w:start w:val="1"/>
      <w:numFmt w:val="bullet"/>
      <w:lvlText w:val=""/>
      <w:lvlJc w:val="left"/>
      <w:pPr>
        <w:tabs>
          <w:tab w:val="num" w:pos="1440"/>
        </w:tabs>
        <w:ind w:left="1440" w:hanging="360"/>
      </w:pPr>
      <w:rPr>
        <w:rFonts w:ascii="Symbol" w:hAnsi="Symbol" w:cs="Symbol" w:hint="default"/>
        <w:lang w:val="uk-UA"/>
      </w:rPr>
    </w:lvl>
  </w:abstractNum>
  <w:abstractNum w:abstractNumId="10">
    <w:nsid w:val="0000000F"/>
    <w:multiLevelType w:val="singleLevel"/>
    <w:tmpl w:val="0000000F"/>
    <w:name w:val="WW8Num17"/>
    <w:lvl w:ilvl="0">
      <w:start w:val="1"/>
      <w:numFmt w:val="bullet"/>
      <w:lvlText w:val=""/>
      <w:lvlJc w:val="left"/>
      <w:pPr>
        <w:tabs>
          <w:tab w:val="num" w:pos="1724"/>
        </w:tabs>
        <w:ind w:left="1724" w:hanging="360"/>
      </w:pPr>
      <w:rPr>
        <w:rFonts w:ascii="Symbol" w:hAnsi="Symbol" w:cs="Symbol" w:hint="default"/>
        <w:color w:val="000000"/>
      </w:rPr>
    </w:lvl>
  </w:abstractNum>
  <w:abstractNum w:abstractNumId="11">
    <w:nsid w:val="00000010"/>
    <w:multiLevelType w:val="singleLevel"/>
    <w:tmpl w:val="00000010"/>
    <w:name w:val="WW8Num19"/>
    <w:lvl w:ilvl="0">
      <w:start w:val="1"/>
      <w:numFmt w:val="bullet"/>
      <w:lvlText w:val=""/>
      <w:lvlJc w:val="left"/>
      <w:pPr>
        <w:tabs>
          <w:tab w:val="num" w:pos="1440"/>
        </w:tabs>
        <w:ind w:left="1440" w:hanging="360"/>
      </w:pPr>
      <w:rPr>
        <w:rFonts w:ascii="Symbol" w:hAnsi="Symbol" w:cs="Symbol" w:hint="default"/>
        <w:color w:val="000000"/>
        <w:lang w:val="uk-UA"/>
      </w:rPr>
    </w:lvl>
  </w:abstractNum>
  <w:abstractNum w:abstractNumId="12">
    <w:nsid w:val="00000011"/>
    <w:multiLevelType w:val="multilevel"/>
    <w:tmpl w:val="00000011"/>
    <w:name w:val="WW8Num20"/>
    <w:lvl w:ilvl="0">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Symbol" w:hAnsi="Symbol" w:cs="Symbol" w:hint="default"/>
        <w:lang w:val="uk-UA"/>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lang w:val="uk-UA"/>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lang w:val="uk-UA"/>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nsid w:val="00000014"/>
    <w:multiLevelType w:val="hybridMultilevel"/>
    <w:tmpl w:val="0B03E0C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5"/>
    <w:multiLevelType w:val="singleLevel"/>
    <w:tmpl w:val="00000015"/>
    <w:name w:val="WW8Num25"/>
    <w:lvl w:ilvl="0">
      <w:start w:val="1"/>
      <w:numFmt w:val="bullet"/>
      <w:lvlText w:val=""/>
      <w:lvlJc w:val="left"/>
      <w:pPr>
        <w:tabs>
          <w:tab w:val="num" w:pos="1440"/>
        </w:tabs>
        <w:ind w:left="1440" w:hanging="360"/>
      </w:pPr>
      <w:rPr>
        <w:rFonts w:ascii="Symbol" w:hAnsi="Symbol" w:cs="Symbol" w:hint="default"/>
      </w:rPr>
    </w:lvl>
  </w:abstractNum>
  <w:abstractNum w:abstractNumId="15">
    <w:nsid w:val="00000016"/>
    <w:multiLevelType w:val="singleLevel"/>
    <w:tmpl w:val="00000016"/>
    <w:name w:val="WW8Num26"/>
    <w:lvl w:ilvl="0">
      <w:start w:val="1"/>
      <w:numFmt w:val="bullet"/>
      <w:lvlText w:val=""/>
      <w:lvlJc w:val="left"/>
      <w:pPr>
        <w:tabs>
          <w:tab w:val="num" w:pos="1440"/>
        </w:tabs>
        <w:ind w:left="1440" w:hanging="360"/>
      </w:pPr>
      <w:rPr>
        <w:rFonts w:ascii="Symbol" w:hAnsi="Symbol" w:cs="Symbol" w:hint="default"/>
        <w:lang w:val="uk-UA"/>
      </w:rPr>
    </w:lvl>
  </w:abstractNum>
  <w:abstractNum w:abstractNumId="16">
    <w:nsid w:val="00000017"/>
    <w:multiLevelType w:val="singleLevel"/>
    <w:tmpl w:val="00000017"/>
    <w:name w:val="WW8Num28"/>
    <w:lvl w:ilvl="0">
      <w:start w:val="1"/>
      <w:numFmt w:val="bullet"/>
      <w:lvlText w:val=""/>
      <w:lvlJc w:val="left"/>
      <w:pPr>
        <w:tabs>
          <w:tab w:val="num" w:pos="1800"/>
        </w:tabs>
        <w:ind w:left="1800" w:hanging="360"/>
      </w:pPr>
      <w:rPr>
        <w:rFonts w:ascii="Symbol" w:hAnsi="Symbol" w:cs="Symbol" w:hint="default"/>
        <w:lang w:val="uk-UA"/>
      </w:rPr>
    </w:lvl>
  </w:abstractNum>
  <w:abstractNum w:abstractNumId="17">
    <w:nsid w:val="00000019"/>
    <w:multiLevelType w:val="singleLevel"/>
    <w:tmpl w:val="00000019"/>
    <w:name w:val="WW8Num30"/>
    <w:lvl w:ilvl="0">
      <w:start w:val="1"/>
      <w:numFmt w:val="bullet"/>
      <w:lvlText w:val=""/>
      <w:lvlJc w:val="left"/>
      <w:pPr>
        <w:tabs>
          <w:tab w:val="num" w:pos="1440"/>
        </w:tabs>
        <w:ind w:left="1440" w:hanging="360"/>
      </w:pPr>
      <w:rPr>
        <w:rFonts w:ascii="Symbol" w:hAnsi="Symbol" w:cs="Symbol" w:hint="default"/>
        <w:lang w:val="uk-UA"/>
      </w:rPr>
    </w:lvl>
  </w:abstractNum>
  <w:abstractNum w:abstractNumId="18">
    <w:nsid w:val="0000001A"/>
    <w:multiLevelType w:val="singleLevel"/>
    <w:tmpl w:val="0000001A"/>
    <w:name w:val="WW8Num31"/>
    <w:lvl w:ilvl="0">
      <w:start w:val="1"/>
      <w:numFmt w:val="bullet"/>
      <w:lvlText w:val=""/>
      <w:lvlJc w:val="left"/>
      <w:pPr>
        <w:tabs>
          <w:tab w:val="num" w:pos="1440"/>
        </w:tabs>
        <w:ind w:left="1440" w:hanging="360"/>
      </w:pPr>
      <w:rPr>
        <w:rFonts w:ascii="Symbol" w:hAnsi="Symbol" w:cs="Symbol" w:hint="default"/>
        <w:lang w:val="uk-UA"/>
      </w:rPr>
    </w:lvl>
  </w:abstractNum>
  <w:abstractNum w:abstractNumId="19">
    <w:nsid w:val="0000001B"/>
    <w:multiLevelType w:val="singleLevel"/>
    <w:tmpl w:val="0000001B"/>
    <w:name w:val="WW8Num32"/>
    <w:lvl w:ilvl="0">
      <w:start w:val="1"/>
      <w:numFmt w:val="bullet"/>
      <w:lvlText w:val=""/>
      <w:lvlJc w:val="left"/>
      <w:pPr>
        <w:tabs>
          <w:tab w:val="num" w:pos="2160"/>
        </w:tabs>
        <w:ind w:left="2160" w:hanging="360"/>
      </w:pPr>
      <w:rPr>
        <w:rFonts w:ascii="Symbol" w:hAnsi="Symbol" w:cs="Symbol" w:hint="default"/>
        <w:lang w:val="uk-UA"/>
      </w:rPr>
    </w:lvl>
  </w:abstractNum>
  <w:abstractNum w:abstractNumId="20">
    <w:nsid w:val="0000001C"/>
    <w:multiLevelType w:val="singleLevel"/>
    <w:tmpl w:val="0000001C"/>
    <w:name w:val="WW8Num36"/>
    <w:lvl w:ilvl="0">
      <w:start w:val="1"/>
      <w:numFmt w:val="bullet"/>
      <w:lvlText w:val=""/>
      <w:lvlJc w:val="left"/>
      <w:pPr>
        <w:tabs>
          <w:tab w:val="num" w:pos="1440"/>
        </w:tabs>
        <w:ind w:left="1440" w:hanging="360"/>
      </w:pPr>
      <w:rPr>
        <w:rFonts w:ascii="Symbol" w:hAnsi="Symbol" w:cs="Symbol" w:hint="default"/>
      </w:rPr>
    </w:lvl>
  </w:abstractNum>
  <w:abstractNum w:abstractNumId="21">
    <w:nsid w:val="0000001D"/>
    <w:multiLevelType w:val="hybridMultilevel"/>
    <w:tmpl w:val="1E7FF520"/>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5E711DC"/>
    <w:multiLevelType w:val="hybridMultilevel"/>
    <w:tmpl w:val="CC9AE1E8"/>
    <w:lvl w:ilvl="0" w:tplc="6F9AD6BE">
      <w:start w:val="1"/>
      <w:numFmt w:val="decimal"/>
      <w:lvlText w:val="%1."/>
      <w:lvlJc w:val="left"/>
      <w:pPr>
        <w:ind w:left="720" w:hanging="360"/>
      </w:pPr>
      <w:rPr>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06995E06"/>
    <w:multiLevelType w:val="multilevel"/>
    <w:tmpl w:val="06995E06"/>
    <w:lvl w:ilvl="0">
      <w:start w:val="7"/>
      <w:numFmt w:val="bullet"/>
      <w:lvlText w:val="-"/>
      <w:lvlJc w:val="left"/>
      <w:pPr>
        <w:ind w:left="0" w:firstLine="539"/>
      </w:pPr>
      <w:rPr>
        <w:rFonts w:ascii="Times New Roman" w:eastAsia="Times New Roman" w:hAnsi="Times New Roman" w:cs="Times New Roman" w:hint="default"/>
      </w:rPr>
    </w:lvl>
    <w:lvl w:ilvl="1">
      <w:start w:val="1"/>
      <w:numFmt w:val="bullet"/>
      <w:lvlText w:val="o"/>
      <w:lvlJc w:val="left"/>
      <w:pPr>
        <w:ind w:left="1619" w:hanging="360"/>
      </w:pPr>
      <w:rPr>
        <w:rFonts w:ascii="Courier New" w:hAnsi="Courier New" w:cs="Courier New" w:hint="default"/>
      </w:rPr>
    </w:lvl>
    <w:lvl w:ilvl="2">
      <w:start w:val="1"/>
      <w:numFmt w:val="bullet"/>
      <w:lvlText w:val=""/>
      <w:lvlJc w:val="left"/>
      <w:pPr>
        <w:ind w:left="2339" w:hanging="360"/>
      </w:pPr>
      <w:rPr>
        <w:rFonts w:ascii="Wingdings" w:hAnsi="Wingdings" w:hint="default"/>
      </w:rPr>
    </w:lvl>
    <w:lvl w:ilvl="3">
      <w:start w:val="1"/>
      <w:numFmt w:val="bullet"/>
      <w:lvlText w:val=""/>
      <w:lvlJc w:val="left"/>
      <w:pPr>
        <w:ind w:left="3059" w:hanging="360"/>
      </w:pPr>
      <w:rPr>
        <w:rFonts w:ascii="Symbol" w:hAnsi="Symbol" w:hint="default"/>
      </w:rPr>
    </w:lvl>
    <w:lvl w:ilvl="4">
      <w:start w:val="1"/>
      <w:numFmt w:val="bullet"/>
      <w:lvlText w:val="o"/>
      <w:lvlJc w:val="left"/>
      <w:pPr>
        <w:ind w:left="3779" w:hanging="360"/>
      </w:pPr>
      <w:rPr>
        <w:rFonts w:ascii="Courier New" w:hAnsi="Courier New" w:cs="Courier New" w:hint="default"/>
      </w:rPr>
    </w:lvl>
    <w:lvl w:ilvl="5">
      <w:start w:val="1"/>
      <w:numFmt w:val="bullet"/>
      <w:lvlText w:val=""/>
      <w:lvlJc w:val="left"/>
      <w:pPr>
        <w:ind w:left="4499" w:hanging="360"/>
      </w:pPr>
      <w:rPr>
        <w:rFonts w:ascii="Wingdings" w:hAnsi="Wingdings" w:hint="default"/>
      </w:rPr>
    </w:lvl>
    <w:lvl w:ilvl="6">
      <w:start w:val="1"/>
      <w:numFmt w:val="bullet"/>
      <w:lvlText w:val=""/>
      <w:lvlJc w:val="left"/>
      <w:pPr>
        <w:ind w:left="5219" w:hanging="360"/>
      </w:pPr>
      <w:rPr>
        <w:rFonts w:ascii="Symbol" w:hAnsi="Symbol" w:hint="default"/>
      </w:rPr>
    </w:lvl>
    <w:lvl w:ilvl="7">
      <w:start w:val="1"/>
      <w:numFmt w:val="bullet"/>
      <w:lvlText w:val="o"/>
      <w:lvlJc w:val="left"/>
      <w:pPr>
        <w:ind w:left="5939" w:hanging="360"/>
      </w:pPr>
      <w:rPr>
        <w:rFonts w:ascii="Courier New" w:hAnsi="Courier New" w:cs="Courier New" w:hint="default"/>
      </w:rPr>
    </w:lvl>
    <w:lvl w:ilvl="8">
      <w:start w:val="1"/>
      <w:numFmt w:val="bullet"/>
      <w:lvlText w:val=""/>
      <w:lvlJc w:val="left"/>
      <w:pPr>
        <w:ind w:left="6659" w:hanging="360"/>
      </w:pPr>
      <w:rPr>
        <w:rFonts w:ascii="Wingdings" w:hAnsi="Wingdings" w:hint="default"/>
      </w:rPr>
    </w:lvl>
  </w:abstractNum>
  <w:abstractNum w:abstractNumId="24">
    <w:nsid w:val="08F00C33"/>
    <w:multiLevelType w:val="hybridMultilevel"/>
    <w:tmpl w:val="D41E0C92"/>
    <w:lvl w:ilvl="0" w:tplc="20780EC4">
      <w:start w:val="1"/>
      <w:numFmt w:val="decimal"/>
      <w:lvlText w:val="%1."/>
      <w:lvlJc w:val="left"/>
      <w:pPr>
        <w:ind w:left="1108" w:hanging="360"/>
      </w:pPr>
      <w:rPr>
        <w:rFonts w:hint="default"/>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abstractNum w:abstractNumId="25">
    <w:nsid w:val="12132787"/>
    <w:multiLevelType w:val="multilevel"/>
    <w:tmpl w:val="C59A3B10"/>
    <w:lvl w:ilvl="0">
      <w:start w:val="1"/>
      <w:numFmt w:val="decimal"/>
      <w:lvlText w:val="%1."/>
      <w:lvlJc w:val="left"/>
      <w:pPr>
        <w:ind w:left="660" w:hanging="360"/>
      </w:pPr>
      <w:rPr>
        <w:rFonts w:hint="default"/>
      </w:rPr>
    </w:lvl>
    <w:lvl w:ilvl="1">
      <w:start w:val="1"/>
      <w:numFmt w:val="decimal"/>
      <w:isLgl/>
      <w:lvlText w:val="%1.%2."/>
      <w:lvlJc w:val="left"/>
      <w:pPr>
        <w:ind w:left="1020" w:hanging="720"/>
      </w:pPr>
      <w:rPr>
        <w:rFonts w:hint="default"/>
      </w:rPr>
    </w:lvl>
    <w:lvl w:ilvl="2">
      <w:start w:val="1"/>
      <w:numFmt w:val="decimal"/>
      <w:isLgl/>
      <w:lvlText w:val="%1.%2.%3."/>
      <w:lvlJc w:val="left"/>
      <w:pPr>
        <w:ind w:left="1020" w:hanging="720"/>
      </w:pPr>
      <w:rPr>
        <w:rFonts w:hint="default"/>
      </w:rPr>
    </w:lvl>
    <w:lvl w:ilvl="3">
      <w:start w:val="1"/>
      <w:numFmt w:val="decimal"/>
      <w:isLgl/>
      <w:lvlText w:val="%1.%2.%3.%4."/>
      <w:lvlJc w:val="left"/>
      <w:pPr>
        <w:ind w:left="1380" w:hanging="1080"/>
      </w:pPr>
      <w:rPr>
        <w:rFonts w:hint="default"/>
      </w:rPr>
    </w:lvl>
    <w:lvl w:ilvl="4">
      <w:start w:val="1"/>
      <w:numFmt w:val="decimal"/>
      <w:isLgl/>
      <w:lvlText w:val="%1.%2.%3.%4.%5."/>
      <w:lvlJc w:val="left"/>
      <w:pPr>
        <w:ind w:left="1380"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2100" w:hanging="1800"/>
      </w:pPr>
      <w:rPr>
        <w:rFonts w:hint="default"/>
      </w:rPr>
    </w:lvl>
    <w:lvl w:ilvl="7">
      <w:start w:val="1"/>
      <w:numFmt w:val="decimal"/>
      <w:isLgl/>
      <w:lvlText w:val="%1.%2.%3.%4.%5.%6.%7.%8."/>
      <w:lvlJc w:val="left"/>
      <w:pPr>
        <w:ind w:left="2100" w:hanging="1800"/>
      </w:pPr>
      <w:rPr>
        <w:rFonts w:hint="default"/>
      </w:rPr>
    </w:lvl>
    <w:lvl w:ilvl="8">
      <w:start w:val="1"/>
      <w:numFmt w:val="decimal"/>
      <w:isLgl/>
      <w:lvlText w:val="%1.%2.%3.%4.%5.%6.%7.%8.%9."/>
      <w:lvlJc w:val="left"/>
      <w:pPr>
        <w:ind w:left="2460" w:hanging="2160"/>
      </w:pPr>
      <w:rPr>
        <w:rFonts w:hint="default"/>
      </w:rPr>
    </w:lvl>
  </w:abstractNum>
  <w:abstractNum w:abstractNumId="26">
    <w:nsid w:val="166A1EFF"/>
    <w:multiLevelType w:val="hybridMultilevel"/>
    <w:tmpl w:val="632E49EC"/>
    <w:lvl w:ilvl="0" w:tplc="B8A06AFA">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27">
    <w:nsid w:val="17640D61"/>
    <w:multiLevelType w:val="hybridMultilevel"/>
    <w:tmpl w:val="4FF8719A"/>
    <w:lvl w:ilvl="0" w:tplc="4164E6FE">
      <w:numFmt w:val="bullet"/>
      <w:lvlText w:val="-"/>
      <w:lvlJc w:val="left"/>
      <w:pPr>
        <w:ind w:left="600" w:hanging="360"/>
      </w:pPr>
      <w:rPr>
        <w:rFonts w:ascii="Times New Roman" w:eastAsia="Times New Roman" w:hAnsi="Times New Roman" w:hint="default"/>
      </w:rPr>
    </w:lvl>
    <w:lvl w:ilvl="1" w:tplc="04190003" w:tentative="1">
      <w:start w:val="1"/>
      <w:numFmt w:val="bullet"/>
      <w:lvlText w:val="o"/>
      <w:lvlJc w:val="left"/>
      <w:pPr>
        <w:ind w:left="1320" w:hanging="360"/>
      </w:pPr>
      <w:rPr>
        <w:rFonts w:ascii="Courier New" w:hAnsi="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28">
    <w:nsid w:val="18E70A5A"/>
    <w:multiLevelType w:val="hybridMultilevel"/>
    <w:tmpl w:val="008AEFAA"/>
    <w:lvl w:ilvl="0" w:tplc="6C08005E">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1A463231"/>
    <w:multiLevelType w:val="hybridMultilevel"/>
    <w:tmpl w:val="612651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2543788"/>
    <w:multiLevelType w:val="multilevel"/>
    <w:tmpl w:val="45D09F36"/>
    <w:lvl w:ilvl="0">
      <w:start w:val="1"/>
      <w:numFmt w:val="decimal"/>
      <w:lvlText w:val="%1."/>
      <w:lvlJc w:val="left"/>
      <w:pPr>
        <w:ind w:left="900" w:hanging="360"/>
      </w:pPr>
      <w:rPr>
        <w:b/>
        <w:vertAlign w:val="baseline"/>
      </w:rPr>
    </w:lvl>
    <w:lvl w:ilvl="1">
      <w:start w:val="1"/>
      <w:numFmt w:val="decimal"/>
      <w:lvlText w:val="%1.%2."/>
      <w:lvlJc w:val="left"/>
      <w:pPr>
        <w:ind w:left="1080" w:hanging="720"/>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440" w:hanging="108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800" w:hanging="1440"/>
      </w:pPr>
      <w:rPr>
        <w:vertAlign w:val="baseline"/>
      </w:rPr>
    </w:lvl>
    <w:lvl w:ilvl="6">
      <w:start w:val="1"/>
      <w:numFmt w:val="decimal"/>
      <w:lvlText w:val="%1.%2.%3.%4.%5.%6.%7."/>
      <w:lvlJc w:val="left"/>
      <w:pPr>
        <w:ind w:left="2160" w:hanging="1800"/>
      </w:pPr>
      <w:rPr>
        <w:vertAlign w:val="baseline"/>
      </w:rPr>
    </w:lvl>
    <w:lvl w:ilvl="7">
      <w:start w:val="1"/>
      <w:numFmt w:val="decimal"/>
      <w:lvlText w:val="%1.%2.%3.%4.%5.%6.%7.%8."/>
      <w:lvlJc w:val="left"/>
      <w:pPr>
        <w:ind w:left="2160" w:hanging="1800"/>
      </w:pPr>
      <w:rPr>
        <w:vertAlign w:val="baseline"/>
      </w:rPr>
    </w:lvl>
    <w:lvl w:ilvl="8">
      <w:start w:val="1"/>
      <w:numFmt w:val="decimal"/>
      <w:lvlText w:val="%1.%2.%3.%4.%5.%6.%7.%8.%9."/>
      <w:lvlJc w:val="left"/>
      <w:pPr>
        <w:ind w:left="2520" w:hanging="2160"/>
      </w:pPr>
      <w:rPr>
        <w:vertAlign w:val="baseline"/>
      </w:rPr>
    </w:lvl>
  </w:abstractNum>
  <w:abstractNum w:abstractNumId="31">
    <w:nsid w:val="246A3E0C"/>
    <w:multiLevelType w:val="multilevel"/>
    <w:tmpl w:val="97646DDE"/>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2">
    <w:nsid w:val="25B8410B"/>
    <w:multiLevelType w:val="hybridMultilevel"/>
    <w:tmpl w:val="EB7ECB8E"/>
    <w:lvl w:ilvl="0" w:tplc="4B440754">
      <w:start w:val="3"/>
      <w:numFmt w:val="decimal"/>
      <w:lvlText w:val="%1."/>
      <w:lvlJc w:val="left"/>
      <w:pPr>
        <w:ind w:left="1080" w:hanging="360"/>
      </w:pPr>
      <w:rPr>
        <w:rFonts w:hint="default"/>
      </w:rPr>
    </w:lvl>
    <w:lvl w:ilvl="1" w:tplc="9274F832">
      <w:start w:val="1"/>
      <w:numFmt w:val="decimal"/>
      <w:lvlText w:val="%2."/>
      <w:lvlJc w:val="left"/>
      <w:pPr>
        <w:ind w:left="1800" w:hanging="360"/>
      </w:pPr>
      <w:rPr>
        <w:rFonts w:ascii="Times New Roman" w:eastAsia="Times New Roman" w:hAnsi="Times New Roman" w:cs="Times New Roman"/>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26787AE0"/>
    <w:multiLevelType w:val="hybridMultilevel"/>
    <w:tmpl w:val="596A90DC"/>
    <w:lvl w:ilvl="0" w:tplc="16FC4286">
      <w:start w:val="4"/>
      <w:numFmt w:val="decimal"/>
      <w:lvlText w:val="%1."/>
      <w:lvlJc w:val="left"/>
      <w:pPr>
        <w:ind w:left="735" w:hanging="360"/>
      </w:pPr>
      <w:rPr>
        <w:rFonts w:ascii="Times New Roman" w:hAnsi="Times New Roman" w:hint="default"/>
        <w:b/>
        <w:sz w:val="28"/>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34">
    <w:nsid w:val="29F54E20"/>
    <w:multiLevelType w:val="hybridMultilevel"/>
    <w:tmpl w:val="2D3A7E18"/>
    <w:lvl w:ilvl="0" w:tplc="7AAA481E">
      <w:start w:val="2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5">
    <w:nsid w:val="2EE4200E"/>
    <w:multiLevelType w:val="multilevel"/>
    <w:tmpl w:val="1898F6D2"/>
    <w:lvl w:ilvl="0">
      <w:start w:val="1"/>
      <w:numFmt w:val="decimal"/>
      <w:lvlText w:val="%1."/>
      <w:lvlJc w:val="left"/>
      <w:pPr>
        <w:ind w:left="900"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502" w:hanging="180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36">
    <w:nsid w:val="33C67AB2"/>
    <w:multiLevelType w:val="multilevel"/>
    <w:tmpl w:val="ABDEF436"/>
    <w:lvl w:ilvl="0">
      <w:start w:val="1"/>
      <w:numFmt w:val="decimal"/>
      <w:lvlText w:val="%1."/>
      <w:lvlJc w:val="left"/>
      <w:pPr>
        <w:ind w:left="720" w:hanging="360"/>
      </w:pPr>
      <w:rPr>
        <w:rFonts w:hint="default"/>
      </w:rPr>
    </w:lvl>
    <w:lvl w:ilvl="1">
      <w:start w:val="6"/>
      <w:numFmt w:val="decimal"/>
      <w:isLgl/>
      <w:lvlText w:val="%1.%2."/>
      <w:lvlJc w:val="left"/>
      <w:pPr>
        <w:ind w:left="1889" w:hanging="1350"/>
      </w:pPr>
      <w:rPr>
        <w:rFonts w:hint="default"/>
      </w:rPr>
    </w:lvl>
    <w:lvl w:ilvl="2">
      <w:start w:val="1"/>
      <w:numFmt w:val="decimal"/>
      <w:isLgl/>
      <w:lvlText w:val="%1.%2.%3."/>
      <w:lvlJc w:val="left"/>
      <w:pPr>
        <w:ind w:left="2068" w:hanging="1350"/>
      </w:pPr>
      <w:rPr>
        <w:rFonts w:hint="default"/>
      </w:rPr>
    </w:lvl>
    <w:lvl w:ilvl="3">
      <w:start w:val="1"/>
      <w:numFmt w:val="decimal"/>
      <w:isLgl/>
      <w:lvlText w:val="%1.%2.%3.%4."/>
      <w:lvlJc w:val="left"/>
      <w:pPr>
        <w:ind w:left="2247" w:hanging="1350"/>
      </w:pPr>
      <w:rPr>
        <w:rFonts w:hint="default"/>
      </w:rPr>
    </w:lvl>
    <w:lvl w:ilvl="4">
      <w:start w:val="1"/>
      <w:numFmt w:val="decimal"/>
      <w:isLgl/>
      <w:lvlText w:val="%1.%2.%3.%4.%5."/>
      <w:lvlJc w:val="left"/>
      <w:pPr>
        <w:ind w:left="2426" w:hanging="1350"/>
      </w:pPr>
      <w:rPr>
        <w:rFonts w:hint="default"/>
      </w:rPr>
    </w:lvl>
    <w:lvl w:ilvl="5">
      <w:start w:val="1"/>
      <w:numFmt w:val="decimal"/>
      <w:isLgl/>
      <w:lvlText w:val="%1.%2.%3.%4.%5.%6."/>
      <w:lvlJc w:val="left"/>
      <w:pPr>
        <w:ind w:left="2695" w:hanging="1440"/>
      </w:pPr>
      <w:rPr>
        <w:rFonts w:hint="default"/>
      </w:rPr>
    </w:lvl>
    <w:lvl w:ilvl="6">
      <w:start w:val="1"/>
      <w:numFmt w:val="decimal"/>
      <w:isLgl/>
      <w:lvlText w:val="%1.%2.%3.%4.%5.%6.%7."/>
      <w:lvlJc w:val="left"/>
      <w:pPr>
        <w:ind w:left="3234" w:hanging="1800"/>
      </w:pPr>
      <w:rPr>
        <w:rFonts w:hint="default"/>
      </w:rPr>
    </w:lvl>
    <w:lvl w:ilvl="7">
      <w:start w:val="1"/>
      <w:numFmt w:val="decimal"/>
      <w:isLgl/>
      <w:lvlText w:val="%1.%2.%3.%4.%5.%6.%7.%8."/>
      <w:lvlJc w:val="left"/>
      <w:pPr>
        <w:ind w:left="3413" w:hanging="1800"/>
      </w:pPr>
      <w:rPr>
        <w:rFonts w:hint="default"/>
      </w:rPr>
    </w:lvl>
    <w:lvl w:ilvl="8">
      <w:start w:val="1"/>
      <w:numFmt w:val="decimal"/>
      <w:isLgl/>
      <w:lvlText w:val="%1.%2.%3.%4.%5.%6.%7.%8.%9."/>
      <w:lvlJc w:val="left"/>
      <w:pPr>
        <w:ind w:left="3952" w:hanging="2160"/>
      </w:pPr>
      <w:rPr>
        <w:rFonts w:hint="default"/>
      </w:rPr>
    </w:lvl>
  </w:abstractNum>
  <w:abstractNum w:abstractNumId="37">
    <w:nsid w:val="36575492"/>
    <w:multiLevelType w:val="hybridMultilevel"/>
    <w:tmpl w:val="B6A8EB16"/>
    <w:lvl w:ilvl="0" w:tplc="6C08005E">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37115479"/>
    <w:multiLevelType w:val="hybridMultilevel"/>
    <w:tmpl w:val="E3B4019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nsid w:val="37480847"/>
    <w:multiLevelType w:val="hybridMultilevel"/>
    <w:tmpl w:val="53705D4A"/>
    <w:lvl w:ilvl="0" w:tplc="A1AA74F2">
      <w:start w:val="1"/>
      <w:numFmt w:val="decimal"/>
      <w:lvlText w:val="%1."/>
      <w:lvlJc w:val="left"/>
      <w:pPr>
        <w:ind w:left="928" w:hanging="360"/>
      </w:pPr>
      <w:rPr>
        <w:rFonts w:cs="Times New Roman"/>
        <w:b w:val="0"/>
        <w:strike w:val="0"/>
        <w:dstrike w:val="0"/>
        <w:u w:val="none"/>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3FAF5221"/>
    <w:multiLevelType w:val="hybridMultilevel"/>
    <w:tmpl w:val="B1082866"/>
    <w:lvl w:ilvl="0" w:tplc="43B0479C">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1">
    <w:nsid w:val="41521CFE"/>
    <w:multiLevelType w:val="hybridMultilevel"/>
    <w:tmpl w:val="2ED64324"/>
    <w:lvl w:ilvl="0" w:tplc="2D04802A">
      <w:start w:val="1"/>
      <w:numFmt w:val="decimal"/>
      <w:lvlText w:val="%1."/>
      <w:lvlJc w:val="left"/>
      <w:pPr>
        <w:ind w:left="644"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2">
    <w:nsid w:val="4198177E"/>
    <w:multiLevelType w:val="hybridMultilevel"/>
    <w:tmpl w:val="B2DC1E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41AD4278"/>
    <w:multiLevelType w:val="hybridMultilevel"/>
    <w:tmpl w:val="28606C36"/>
    <w:lvl w:ilvl="0" w:tplc="201E6F30">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4063788"/>
    <w:multiLevelType w:val="hybridMultilevel"/>
    <w:tmpl w:val="1B9221A0"/>
    <w:lvl w:ilvl="0" w:tplc="C0424808">
      <w:numFmt w:val="bullet"/>
      <w:lvlText w:val="-"/>
      <w:lvlJc w:val="left"/>
      <w:pPr>
        <w:tabs>
          <w:tab w:val="num" w:pos="1069"/>
        </w:tabs>
        <w:ind w:left="0" w:firstLine="709"/>
      </w:pPr>
      <w:rPr>
        <w:rFonts w:ascii="Times New Roman" w:eastAsia="Times New Roman" w:hAnsi="Times New Roman" w:cs="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5">
    <w:nsid w:val="554E5F00"/>
    <w:multiLevelType w:val="hybridMultilevel"/>
    <w:tmpl w:val="22BC0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6B63C33"/>
    <w:multiLevelType w:val="hybridMultilevel"/>
    <w:tmpl w:val="D7906A54"/>
    <w:lvl w:ilvl="0" w:tplc="B3C8A77C">
      <w:start w:val="1"/>
      <w:numFmt w:val="decimal"/>
      <w:lvlText w:val="%1."/>
      <w:lvlJc w:val="left"/>
      <w:pPr>
        <w:ind w:left="1352" w:hanging="360"/>
      </w:pPr>
      <w:rPr>
        <w:rFonts w:hint="default"/>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47">
    <w:nsid w:val="5A08C557"/>
    <w:multiLevelType w:val="multilevel"/>
    <w:tmpl w:val="5A08C557"/>
    <w:name w:val="Нумерованный список 3"/>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lef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lef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left"/>
      <w:pPr>
        <w:tabs>
          <w:tab w:val="left" w:pos="6480"/>
        </w:tabs>
        <w:ind w:left="6480" w:hanging="180"/>
      </w:pPr>
    </w:lvl>
  </w:abstractNum>
  <w:abstractNum w:abstractNumId="48">
    <w:nsid w:val="5AE96DF1"/>
    <w:multiLevelType w:val="multilevel"/>
    <w:tmpl w:val="26D04CD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9">
    <w:nsid w:val="5C450046"/>
    <w:multiLevelType w:val="hybridMultilevel"/>
    <w:tmpl w:val="BE24E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62214AEE"/>
    <w:multiLevelType w:val="hybridMultilevel"/>
    <w:tmpl w:val="377A9D52"/>
    <w:lvl w:ilvl="0" w:tplc="35E4FD20">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51">
    <w:nsid w:val="62F93C60"/>
    <w:multiLevelType w:val="hybridMultilevel"/>
    <w:tmpl w:val="71F8C846"/>
    <w:lvl w:ilvl="0" w:tplc="750CBDD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63B96A65"/>
    <w:multiLevelType w:val="hybridMultilevel"/>
    <w:tmpl w:val="05365826"/>
    <w:lvl w:ilvl="0" w:tplc="CE7E3950">
      <w:start w:val="1"/>
      <w:numFmt w:val="bullet"/>
      <w:lvlText w:val="-"/>
      <w:lvlJc w:val="left"/>
      <w:pPr>
        <w:tabs>
          <w:tab w:val="num" w:pos="264"/>
        </w:tabs>
        <w:ind w:left="264" w:hanging="360"/>
      </w:pPr>
      <w:rPr>
        <w:rFonts w:ascii="Times New Roman" w:eastAsia="Times New Roman" w:hAnsi="Times New Roman" w:cs="Times New Roman" w:hint="default"/>
      </w:rPr>
    </w:lvl>
    <w:lvl w:ilvl="1" w:tplc="04190003" w:tentative="1">
      <w:start w:val="1"/>
      <w:numFmt w:val="bullet"/>
      <w:lvlText w:val="o"/>
      <w:lvlJc w:val="left"/>
      <w:pPr>
        <w:tabs>
          <w:tab w:val="num" w:pos="984"/>
        </w:tabs>
        <w:ind w:left="984" w:hanging="360"/>
      </w:pPr>
      <w:rPr>
        <w:rFonts w:ascii="Courier New" w:hAnsi="Courier New" w:cs="Courier New" w:hint="default"/>
      </w:rPr>
    </w:lvl>
    <w:lvl w:ilvl="2" w:tplc="04190005" w:tentative="1">
      <w:start w:val="1"/>
      <w:numFmt w:val="bullet"/>
      <w:lvlText w:val=""/>
      <w:lvlJc w:val="left"/>
      <w:pPr>
        <w:tabs>
          <w:tab w:val="num" w:pos="1704"/>
        </w:tabs>
        <w:ind w:left="1704" w:hanging="360"/>
      </w:pPr>
      <w:rPr>
        <w:rFonts w:ascii="Wingdings" w:hAnsi="Wingdings" w:hint="default"/>
      </w:rPr>
    </w:lvl>
    <w:lvl w:ilvl="3" w:tplc="04190001" w:tentative="1">
      <w:start w:val="1"/>
      <w:numFmt w:val="bullet"/>
      <w:lvlText w:val=""/>
      <w:lvlJc w:val="left"/>
      <w:pPr>
        <w:tabs>
          <w:tab w:val="num" w:pos="2424"/>
        </w:tabs>
        <w:ind w:left="2424" w:hanging="360"/>
      </w:pPr>
      <w:rPr>
        <w:rFonts w:ascii="Symbol" w:hAnsi="Symbol" w:hint="default"/>
      </w:rPr>
    </w:lvl>
    <w:lvl w:ilvl="4" w:tplc="04190003" w:tentative="1">
      <w:start w:val="1"/>
      <w:numFmt w:val="bullet"/>
      <w:lvlText w:val="o"/>
      <w:lvlJc w:val="left"/>
      <w:pPr>
        <w:tabs>
          <w:tab w:val="num" w:pos="3144"/>
        </w:tabs>
        <w:ind w:left="3144" w:hanging="360"/>
      </w:pPr>
      <w:rPr>
        <w:rFonts w:ascii="Courier New" w:hAnsi="Courier New" w:cs="Courier New" w:hint="default"/>
      </w:rPr>
    </w:lvl>
    <w:lvl w:ilvl="5" w:tplc="04190005" w:tentative="1">
      <w:start w:val="1"/>
      <w:numFmt w:val="bullet"/>
      <w:lvlText w:val=""/>
      <w:lvlJc w:val="left"/>
      <w:pPr>
        <w:tabs>
          <w:tab w:val="num" w:pos="3864"/>
        </w:tabs>
        <w:ind w:left="3864" w:hanging="360"/>
      </w:pPr>
      <w:rPr>
        <w:rFonts w:ascii="Wingdings" w:hAnsi="Wingdings" w:hint="default"/>
      </w:rPr>
    </w:lvl>
    <w:lvl w:ilvl="6" w:tplc="04190001" w:tentative="1">
      <w:start w:val="1"/>
      <w:numFmt w:val="bullet"/>
      <w:lvlText w:val=""/>
      <w:lvlJc w:val="left"/>
      <w:pPr>
        <w:tabs>
          <w:tab w:val="num" w:pos="4584"/>
        </w:tabs>
        <w:ind w:left="4584" w:hanging="360"/>
      </w:pPr>
      <w:rPr>
        <w:rFonts w:ascii="Symbol" w:hAnsi="Symbol" w:hint="default"/>
      </w:rPr>
    </w:lvl>
    <w:lvl w:ilvl="7" w:tplc="04190003" w:tentative="1">
      <w:start w:val="1"/>
      <w:numFmt w:val="bullet"/>
      <w:lvlText w:val="o"/>
      <w:lvlJc w:val="left"/>
      <w:pPr>
        <w:tabs>
          <w:tab w:val="num" w:pos="5304"/>
        </w:tabs>
        <w:ind w:left="5304" w:hanging="360"/>
      </w:pPr>
      <w:rPr>
        <w:rFonts w:ascii="Courier New" w:hAnsi="Courier New" w:cs="Courier New" w:hint="default"/>
      </w:rPr>
    </w:lvl>
    <w:lvl w:ilvl="8" w:tplc="04190005" w:tentative="1">
      <w:start w:val="1"/>
      <w:numFmt w:val="bullet"/>
      <w:lvlText w:val=""/>
      <w:lvlJc w:val="left"/>
      <w:pPr>
        <w:tabs>
          <w:tab w:val="num" w:pos="6024"/>
        </w:tabs>
        <w:ind w:left="6024" w:hanging="360"/>
      </w:pPr>
      <w:rPr>
        <w:rFonts w:ascii="Wingdings" w:hAnsi="Wingdings" w:hint="default"/>
      </w:rPr>
    </w:lvl>
  </w:abstractNum>
  <w:abstractNum w:abstractNumId="53">
    <w:nsid w:val="649D385C"/>
    <w:multiLevelType w:val="hybridMultilevel"/>
    <w:tmpl w:val="F84413FE"/>
    <w:lvl w:ilvl="0" w:tplc="02E8E342">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54">
    <w:nsid w:val="6A05122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5">
    <w:nsid w:val="6C0D7BE7"/>
    <w:multiLevelType w:val="hybridMultilevel"/>
    <w:tmpl w:val="2DF8F7C4"/>
    <w:lvl w:ilvl="0" w:tplc="98347AE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79F5B70"/>
    <w:multiLevelType w:val="hybridMultilevel"/>
    <w:tmpl w:val="3F981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9EF0B60"/>
    <w:multiLevelType w:val="hybridMultilevel"/>
    <w:tmpl w:val="3970DD0C"/>
    <w:lvl w:ilvl="0" w:tplc="56C6529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8">
    <w:nsid w:val="7B6D5A6B"/>
    <w:multiLevelType w:val="multilevel"/>
    <w:tmpl w:val="09CE957A"/>
    <w:lvl w:ilvl="0">
      <w:start w:val="1"/>
      <w:numFmt w:val="decimal"/>
      <w:lvlText w:val="%1."/>
      <w:lvlJc w:val="left"/>
      <w:pPr>
        <w:ind w:left="735" w:hanging="360"/>
      </w:pPr>
      <w:rPr>
        <w:rFonts w:hint="default"/>
      </w:rPr>
    </w:lvl>
    <w:lvl w:ilvl="1">
      <w:start w:val="1"/>
      <w:numFmt w:val="decimal"/>
      <w:isLgl/>
      <w:lvlText w:val="%1.%2."/>
      <w:lvlJc w:val="left"/>
      <w:pPr>
        <w:ind w:left="1395" w:hanging="720"/>
      </w:pPr>
      <w:rPr>
        <w:rFonts w:hint="default"/>
      </w:rPr>
    </w:lvl>
    <w:lvl w:ilvl="2">
      <w:start w:val="1"/>
      <w:numFmt w:val="decimal"/>
      <w:isLgl/>
      <w:lvlText w:val="%1.%2.%3."/>
      <w:lvlJc w:val="left"/>
      <w:pPr>
        <w:ind w:left="1695" w:hanging="720"/>
      </w:pPr>
      <w:rPr>
        <w:rFonts w:hint="default"/>
      </w:rPr>
    </w:lvl>
    <w:lvl w:ilvl="3">
      <w:start w:val="1"/>
      <w:numFmt w:val="decimal"/>
      <w:isLgl/>
      <w:lvlText w:val="%1.%2.%3.%4."/>
      <w:lvlJc w:val="left"/>
      <w:pPr>
        <w:ind w:left="2355" w:hanging="1080"/>
      </w:pPr>
      <w:rPr>
        <w:rFonts w:hint="default"/>
      </w:rPr>
    </w:lvl>
    <w:lvl w:ilvl="4">
      <w:start w:val="1"/>
      <w:numFmt w:val="decimal"/>
      <w:isLgl/>
      <w:lvlText w:val="%1.%2.%3.%4.%5."/>
      <w:lvlJc w:val="left"/>
      <w:pPr>
        <w:ind w:left="2655" w:hanging="1080"/>
      </w:pPr>
      <w:rPr>
        <w:rFonts w:hint="default"/>
      </w:rPr>
    </w:lvl>
    <w:lvl w:ilvl="5">
      <w:start w:val="1"/>
      <w:numFmt w:val="decimal"/>
      <w:isLgl/>
      <w:lvlText w:val="%1.%2.%3.%4.%5.%6."/>
      <w:lvlJc w:val="left"/>
      <w:pPr>
        <w:ind w:left="3315" w:hanging="1440"/>
      </w:pPr>
      <w:rPr>
        <w:rFonts w:hint="default"/>
      </w:rPr>
    </w:lvl>
    <w:lvl w:ilvl="6">
      <w:start w:val="1"/>
      <w:numFmt w:val="decimal"/>
      <w:isLgl/>
      <w:lvlText w:val="%1.%2.%3.%4.%5.%6.%7."/>
      <w:lvlJc w:val="left"/>
      <w:pPr>
        <w:ind w:left="3975" w:hanging="1800"/>
      </w:pPr>
      <w:rPr>
        <w:rFonts w:hint="default"/>
      </w:rPr>
    </w:lvl>
    <w:lvl w:ilvl="7">
      <w:start w:val="1"/>
      <w:numFmt w:val="decimal"/>
      <w:isLgl/>
      <w:lvlText w:val="%1.%2.%3.%4.%5.%6.%7.%8."/>
      <w:lvlJc w:val="left"/>
      <w:pPr>
        <w:ind w:left="4275" w:hanging="1800"/>
      </w:pPr>
      <w:rPr>
        <w:rFonts w:hint="default"/>
      </w:rPr>
    </w:lvl>
    <w:lvl w:ilvl="8">
      <w:start w:val="1"/>
      <w:numFmt w:val="decimal"/>
      <w:isLgl/>
      <w:lvlText w:val="%1.%2.%3.%4.%5.%6.%7.%8.%9."/>
      <w:lvlJc w:val="left"/>
      <w:pPr>
        <w:ind w:left="4935" w:hanging="2160"/>
      </w:pPr>
      <w:rPr>
        <w:rFonts w:hint="default"/>
      </w:rPr>
    </w:lvl>
  </w:abstractNum>
  <w:abstractNum w:abstractNumId="59">
    <w:nsid w:val="7D1B5992"/>
    <w:multiLevelType w:val="hybridMultilevel"/>
    <w:tmpl w:val="33140BF0"/>
    <w:lvl w:ilvl="0" w:tplc="3E10494A">
      <w:start w:val="1"/>
      <w:numFmt w:val="decimal"/>
      <w:lvlText w:val="%1."/>
      <w:lvlJc w:val="left"/>
      <w:pPr>
        <w:ind w:left="480" w:hanging="360"/>
      </w:pPr>
      <w:rPr>
        <w:rFonts w:hint="default"/>
        <w:color w:val="auto"/>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29"/>
  </w:num>
  <w:num w:numId="2">
    <w:abstractNumId w:val="35"/>
  </w:num>
  <w:num w:numId="3">
    <w:abstractNumId w:val="39"/>
  </w:num>
  <w:num w:numId="4">
    <w:abstractNumId w:val="47"/>
  </w:num>
  <w:num w:numId="5">
    <w:abstractNumId w:val="57"/>
  </w:num>
  <w:num w:numId="6">
    <w:abstractNumId w:val="32"/>
  </w:num>
  <w:num w:numId="7">
    <w:abstractNumId w:val="45"/>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48"/>
  </w:num>
  <w:num w:numId="11">
    <w:abstractNumId w:val="56"/>
  </w:num>
  <w:num w:numId="12">
    <w:abstractNumId w:val="24"/>
  </w:num>
  <w:num w:numId="13">
    <w:abstractNumId w:val="36"/>
  </w:num>
  <w:num w:numId="1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7"/>
  </w:num>
  <w:num w:numId="16">
    <w:abstractNumId w:val="52"/>
  </w:num>
  <w:num w:numId="17">
    <w:abstractNumId w:val="28"/>
  </w:num>
  <w:num w:numId="18">
    <w:abstractNumId w:val="59"/>
  </w:num>
  <w:num w:numId="19">
    <w:abstractNumId w:val="33"/>
  </w:num>
  <w:num w:numId="20">
    <w:abstractNumId w:val="1"/>
  </w:num>
  <w:num w:numId="21">
    <w:abstractNumId w:val="2"/>
  </w:num>
  <w:num w:numId="22">
    <w:abstractNumId w:val="3"/>
  </w:num>
  <w:num w:numId="23">
    <w:abstractNumId w:val="7"/>
  </w:num>
  <w:num w:numId="24">
    <w:abstractNumId w:val="8"/>
  </w:num>
  <w:num w:numId="25">
    <w:abstractNumId w:val="13"/>
  </w:num>
  <w:num w:numId="26">
    <w:abstractNumId w:val="21"/>
  </w:num>
  <w:num w:numId="27">
    <w:abstractNumId w:val="44"/>
  </w:num>
  <w:num w:numId="28">
    <w:abstractNumId w:val="34"/>
  </w:num>
  <w:num w:numId="29">
    <w:abstractNumId w:val="51"/>
  </w:num>
  <w:num w:numId="30">
    <w:abstractNumId w:val="27"/>
  </w:num>
  <w:num w:numId="31">
    <w:abstractNumId w:val="38"/>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58"/>
  </w:num>
  <w:num w:numId="35">
    <w:abstractNumId w:val="55"/>
  </w:num>
  <w:num w:numId="36">
    <w:abstractNumId w:val="50"/>
  </w:num>
  <w:num w:numId="37">
    <w:abstractNumId w:val="53"/>
  </w:num>
  <w:num w:numId="38">
    <w:abstractNumId w:val="43"/>
  </w:num>
  <w:num w:numId="39">
    <w:abstractNumId w:val="25"/>
  </w:num>
  <w:num w:numId="40">
    <w:abstractNumId w:val="46"/>
  </w:num>
  <w:num w:numId="41">
    <w:abstractNumId w:val="41"/>
  </w:num>
  <w:num w:numId="42">
    <w:abstractNumId w:val="40"/>
  </w:num>
  <w:num w:numId="43">
    <w:abstractNumId w:val="49"/>
  </w:num>
  <w:num w:numId="44">
    <w:abstractNumId w:val="23"/>
  </w:num>
  <w:num w:numId="45">
    <w:abstractNumId w:val="30"/>
  </w:num>
  <w:num w:numId="46">
    <w:abstractNumId w:val="0"/>
  </w:num>
  <w:num w:numId="47">
    <w:abstractNumId w:val="4"/>
  </w:num>
  <w:num w:numId="48">
    <w:abstractNumId w:val="5"/>
  </w:num>
  <w:num w:numId="49">
    <w:abstractNumId w:val="6"/>
  </w:num>
  <w:num w:numId="50">
    <w:abstractNumId w:val="9"/>
  </w:num>
  <w:num w:numId="51">
    <w:abstractNumId w:val="10"/>
  </w:num>
  <w:num w:numId="52">
    <w:abstractNumId w:val="11"/>
  </w:num>
  <w:num w:numId="53">
    <w:abstractNumId w:val="12"/>
  </w:num>
  <w:num w:numId="54">
    <w:abstractNumId w:val="14"/>
  </w:num>
  <w:num w:numId="55">
    <w:abstractNumId w:val="15"/>
  </w:num>
  <w:num w:numId="56">
    <w:abstractNumId w:val="16"/>
  </w:num>
  <w:num w:numId="57">
    <w:abstractNumId w:val="17"/>
  </w:num>
  <w:num w:numId="58">
    <w:abstractNumId w:val="18"/>
  </w:num>
  <w:num w:numId="59">
    <w:abstractNumId w:val="19"/>
  </w:num>
  <w:num w:numId="60">
    <w:abstractNumId w:val="2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grammar="clean"/>
  <w:defaultTabStop w:val="708"/>
  <w:characterSpacingControl w:val="doNotCompress"/>
  <w:compat>
    <w:compatSetting w:name="compatibilityMode" w:uri="http://schemas.microsoft.com/office/word" w:val="12"/>
  </w:compat>
  <w:rsids>
    <w:rsidRoot w:val="006352FF"/>
    <w:rsid w:val="00004AA1"/>
    <w:rsid w:val="00006C91"/>
    <w:rsid w:val="00016E56"/>
    <w:rsid w:val="000219C0"/>
    <w:rsid w:val="000528AC"/>
    <w:rsid w:val="00063364"/>
    <w:rsid w:val="00087897"/>
    <w:rsid w:val="000A37E5"/>
    <w:rsid w:val="000B07CC"/>
    <w:rsid w:val="000B5997"/>
    <w:rsid w:val="000D7FB6"/>
    <w:rsid w:val="000F61C3"/>
    <w:rsid w:val="000F78D5"/>
    <w:rsid w:val="00104FE2"/>
    <w:rsid w:val="0011046D"/>
    <w:rsid w:val="00112845"/>
    <w:rsid w:val="00116C48"/>
    <w:rsid w:val="00124262"/>
    <w:rsid w:val="001308E7"/>
    <w:rsid w:val="00132928"/>
    <w:rsid w:val="00132BAF"/>
    <w:rsid w:val="00156E8F"/>
    <w:rsid w:val="00164629"/>
    <w:rsid w:val="00177A28"/>
    <w:rsid w:val="001827B0"/>
    <w:rsid w:val="00183142"/>
    <w:rsid w:val="00183BF0"/>
    <w:rsid w:val="00193B5A"/>
    <w:rsid w:val="00195101"/>
    <w:rsid w:val="001B2BB2"/>
    <w:rsid w:val="001B3124"/>
    <w:rsid w:val="001C0F4A"/>
    <w:rsid w:val="001C27FE"/>
    <w:rsid w:val="001C6259"/>
    <w:rsid w:val="001C7F02"/>
    <w:rsid w:val="001D5032"/>
    <w:rsid w:val="001E1B2C"/>
    <w:rsid w:val="001E360A"/>
    <w:rsid w:val="00202318"/>
    <w:rsid w:val="0020755E"/>
    <w:rsid w:val="00226231"/>
    <w:rsid w:val="00226E08"/>
    <w:rsid w:val="00232A34"/>
    <w:rsid w:val="00252F4C"/>
    <w:rsid w:val="002743C2"/>
    <w:rsid w:val="0027592F"/>
    <w:rsid w:val="0028248B"/>
    <w:rsid w:val="00285405"/>
    <w:rsid w:val="002915F7"/>
    <w:rsid w:val="0029196C"/>
    <w:rsid w:val="00292DD7"/>
    <w:rsid w:val="002A0736"/>
    <w:rsid w:val="002B23EC"/>
    <w:rsid w:val="002C3B6E"/>
    <w:rsid w:val="002C452B"/>
    <w:rsid w:val="002C6BAE"/>
    <w:rsid w:val="002E2E6C"/>
    <w:rsid w:val="002F0E80"/>
    <w:rsid w:val="002F4C65"/>
    <w:rsid w:val="002F7236"/>
    <w:rsid w:val="003008A9"/>
    <w:rsid w:val="0032542A"/>
    <w:rsid w:val="00333C2E"/>
    <w:rsid w:val="003354DB"/>
    <w:rsid w:val="0033620A"/>
    <w:rsid w:val="003373EE"/>
    <w:rsid w:val="00344962"/>
    <w:rsid w:val="00362355"/>
    <w:rsid w:val="003633A1"/>
    <w:rsid w:val="003637D7"/>
    <w:rsid w:val="00387A76"/>
    <w:rsid w:val="003A22A1"/>
    <w:rsid w:val="003A2A4C"/>
    <w:rsid w:val="003A7982"/>
    <w:rsid w:val="003B0F61"/>
    <w:rsid w:val="003B3895"/>
    <w:rsid w:val="003D3D23"/>
    <w:rsid w:val="003F0561"/>
    <w:rsid w:val="003F298B"/>
    <w:rsid w:val="00402CB0"/>
    <w:rsid w:val="00412E23"/>
    <w:rsid w:val="00415BDF"/>
    <w:rsid w:val="004548B2"/>
    <w:rsid w:val="00461017"/>
    <w:rsid w:val="00474DE5"/>
    <w:rsid w:val="00474FC7"/>
    <w:rsid w:val="004760D8"/>
    <w:rsid w:val="00482593"/>
    <w:rsid w:val="00494035"/>
    <w:rsid w:val="004A31E5"/>
    <w:rsid w:val="004C2C9F"/>
    <w:rsid w:val="004C7492"/>
    <w:rsid w:val="004D5575"/>
    <w:rsid w:val="004D5BF5"/>
    <w:rsid w:val="00502C21"/>
    <w:rsid w:val="005311D7"/>
    <w:rsid w:val="0053591E"/>
    <w:rsid w:val="00556D48"/>
    <w:rsid w:val="005721F0"/>
    <w:rsid w:val="005747CB"/>
    <w:rsid w:val="005775BA"/>
    <w:rsid w:val="005815BD"/>
    <w:rsid w:val="005867A6"/>
    <w:rsid w:val="00587DD6"/>
    <w:rsid w:val="00595265"/>
    <w:rsid w:val="005B397E"/>
    <w:rsid w:val="005C6857"/>
    <w:rsid w:val="005D42C0"/>
    <w:rsid w:val="005E111E"/>
    <w:rsid w:val="005F7E02"/>
    <w:rsid w:val="006006E5"/>
    <w:rsid w:val="006010E0"/>
    <w:rsid w:val="00602D5E"/>
    <w:rsid w:val="00604A7D"/>
    <w:rsid w:val="00625AD5"/>
    <w:rsid w:val="006335C6"/>
    <w:rsid w:val="00633903"/>
    <w:rsid w:val="006352FF"/>
    <w:rsid w:val="006444B7"/>
    <w:rsid w:val="00653606"/>
    <w:rsid w:val="00664388"/>
    <w:rsid w:val="00666E7F"/>
    <w:rsid w:val="0067325F"/>
    <w:rsid w:val="00681109"/>
    <w:rsid w:val="00691EC4"/>
    <w:rsid w:val="006A111A"/>
    <w:rsid w:val="006A35D0"/>
    <w:rsid w:val="006A751D"/>
    <w:rsid w:val="006C624C"/>
    <w:rsid w:val="006D71C7"/>
    <w:rsid w:val="00707652"/>
    <w:rsid w:val="0071209A"/>
    <w:rsid w:val="007124C9"/>
    <w:rsid w:val="00715DF2"/>
    <w:rsid w:val="0073179A"/>
    <w:rsid w:val="007406E1"/>
    <w:rsid w:val="00756BA1"/>
    <w:rsid w:val="00784927"/>
    <w:rsid w:val="00785C2D"/>
    <w:rsid w:val="00786D99"/>
    <w:rsid w:val="00790631"/>
    <w:rsid w:val="007B3D5B"/>
    <w:rsid w:val="007C7018"/>
    <w:rsid w:val="007D0E19"/>
    <w:rsid w:val="007D23A4"/>
    <w:rsid w:val="007D25B1"/>
    <w:rsid w:val="007D5CCA"/>
    <w:rsid w:val="007E2B36"/>
    <w:rsid w:val="007F25DE"/>
    <w:rsid w:val="007F416A"/>
    <w:rsid w:val="007F4806"/>
    <w:rsid w:val="0080228A"/>
    <w:rsid w:val="00802307"/>
    <w:rsid w:val="00803BD0"/>
    <w:rsid w:val="008269E0"/>
    <w:rsid w:val="00827253"/>
    <w:rsid w:val="008308D7"/>
    <w:rsid w:val="008412FF"/>
    <w:rsid w:val="00847D76"/>
    <w:rsid w:val="008551F6"/>
    <w:rsid w:val="0085755A"/>
    <w:rsid w:val="00871F63"/>
    <w:rsid w:val="0087752E"/>
    <w:rsid w:val="0087762B"/>
    <w:rsid w:val="008904C8"/>
    <w:rsid w:val="008A2CDE"/>
    <w:rsid w:val="008B7371"/>
    <w:rsid w:val="008C09EB"/>
    <w:rsid w:val="008D0C1C"/>
    <w:rsid w:val="008D62FD"/>
    <w:rsid w:val="008F05B9"/>
    <w:rsid w:val="008F5064"/>
    <w:rsid w:val="008F5FED"/>
    <w:rsid w:val="009025CA"/>
    <w:rsid w:val="009072AC"/>
    <w:rsid w:val="00911005"/>
    <w:rsid w:val="009251D2"/>
    <w:rsid w:val="0093024C"/>
    <w:rsid w:val="00931783"/>
    <w:rsid w:val="00932584"/>
    <w:rsid w:val="00933945"/>
    <w:rsid w:val="00941C08"/>
    <w:rsid w:val="00971216"/>
    <w:rsid w:val="00972359"/>
    <w:rsid w:val="009723E8"/>
    <w:rsid w:val="00983446"/>
    <w:rsid w:val="0099193C"/>
    <w:rsid w:val="0099481C"/>
    <w:rsid w:val="009A1D13"/>
    <w:rsid w:val="009A6562"/>
    <w:rsid w:val="009B403D"/>
    <w:rsid w:val="009B5F35"/>
    <w:rsid w:val="009B7501"/>
    <w:rsid w:val="009C009E"/>
    <w:rsid w:val="009C070E"/>
    <w:rsid w:val="009C2F6C"/>
    <w:rsid w:val="009D1982"/>
    <w:rsid w:val="009E41CD"/>
    <w:rsid w:val="009E5C6E"/>
    <w:rsid w:val="009F1779"/>
    <w:rsid w:val="009F6352"/>
    <w:rsid w:val="00A05C36"/>
    <w:rsid w:val="00A06766"/>
    <w:rsid w:val="00A13438"/>
    <w:rsid w:val="00A154D6"/>
    <w:rsid w:val="00A333DD"/>
    <w:rsid w:val="00A33B2B"/>
    <w:rsid w:val="00A440F9"/>
    <w:rsid w:val="00A54A98"/>
    <w:rsid w:val="00A553CF"/>
    <w:rsid w:val="00A719C9"/>
    <w:rsid w:val="00A80F5D"/>
    <w:rsid w:val="00A81873"/>
    <w:rsid w:val="00A907C4"/>
    <w:rsid w:val="00A94885"/>
    <w:rsid w:val="00A96FCD"/>
    <w:rsid w:val="00AA2884"/>
    <w:rsid w:val="00AA4E35"/>
    <w:rsid w:val="00AA6916"/>
    <w:rsid w:val="00AB6947"/>
    <w:rsid w:val="00AC25CC"/>
    <w:rsid w:val="00AC4258"/>
    <w:rsid w:val="00AD5375"/>
    <w:rsid w:val="00AD6164"/>
    <w:rsid w:val="00AD7445"/>
    <w:rsid w:val="00AD76DF"/>
    <w:rsid w:val="00AE53F1"/>
    <w:rsid w:val="00AE6995"/>
    <w:rsid w:val="00AE7A2D"/>
    <w:rsid w:val="00AE7B9C"/>
    <w:rsid w:val="00AF2C68"/>
    <w:rsid w:val="00AF75EE"/>
    <w:rsid w:val="00AF7E53"/>
    <w:rsid w:val="00B00AB5"/>
    <w:rsid w:val="00B171C4"/>
    <w:rsid w:val="00B25541"/>
    <w:rsid w:val="00B25A86"/>
    <w:rsid w:val="00B2675C"/>
    <w:rsid w:val="00B276C4"/>
    <w:rsid w:val="00B46FD2"/>
    <w:rsid w:val="00B52DF5"/>
    <w:rsid w:val="00B60078"/>
    <w:rsid w:val="00B71541"/>
    <w:rsid w:val="00B7276C"/>
    <w:rsid w:val="00B73638"/>
    <w:rsid w:val="00B75953"/>
    <w:rsid w:val="00B81B08"/>
    <w:rsid w:val="00B82A65"/>
    <w:rsid w:val="00B93D31"/>
    <w:rsid w:val="00B97EF1"/>
    <w:rsid w:val="00BA16F4"/>
    <w:rsid w:val="00BA29EF"/>
    <w:rsid w:val="00BC7B5F"/>
    <w:rsid w:val="00BD6AE0"/>
    <w:rsid w:val="00BE6101"/>
    <w:rsid w:val="00C02866"/>
    <w:rsid w:val="00C07695"/>
    <w:rsid w:val="00C1426B"/>
    <w:rsid w:val="00C158DC"/>
    <w:rsid w:val="00C15BE3"/>
    <w:rsid w:val="00C42F32"/>
    <w:rsid w:val="00C527C3"/>
    <w:rsid w:val="00C54F0C"/>
    <w:rsid w:val="00C663EB"/>
    <w:rsid w:val="00C67B33"/>
    <w:rsid w:val="00C763B5"/>
    <w:rsid w:val="00C76A98"/>
    <w:rsid w:val="00C9566F"/>
    <w:rsid w:val="00C9731A"/>
    <w:rsid w:val="00C97ED3"/>
    <w:rsid w:val="00CA3FAF"/>
    <w:rsid w:val="00CA4B71"/>
    <w:rsid w:val="00CB4796"/>
    <w:rsid w:val="00CD536B"/>
    <w:rsid w:val="00CE000E"/>
    <w:rsid w:val="00CE4ECA"/>
    <w:rsid w:val="00CF1ED8"/>
    <w:rsid w:val="00D05D7A"/>
    <w:rsid w:val="00D21D12"/>
    <w:rsid w:val="00D23F4F"/>
    <w:rsid w:val="00D25AB0"/>
    <w:rsid w:val="00D42D05"/>
    <w:rsid w:val="00D47067"/>
    <w:rsid w:val="00D54A1D"/>
    <w:rsid w:val="00D74B79"/>
    <w:rsid w:val="00D80D16"/>
    <w:rsid w:val="00D81165"/>
    <w:rsid w:val="00D8407B"/>
    <w:rsid w:val="00D93702"/>
    <w:rsid w:val="00D95989"/>
    <w:rsid w:val="00DA3920"/>
    <w:rsid w:val="00DB6388"/>
    <w:rsid w:val="00DC1BDA"/>
    <w:rsid w:val="00DC1BF5"/>
    <w:rsid w:val="00DD0B28"/>
    <w:rsid w:val="00DD10FA"/>
    <w:rsid w:val="00DD6C02"/>
    <w:rsid w:val="00DE0184"/>
    <w:rsid w:val="00DF78AC"/>
    <w:rsid w:val="00E002D2"/>
    <w:rsid w:val="00E11D5D"/>
    <w:rsid w:val="00E2173D"/>
    <w:rsid w:val="00E21C37"/>
    <w:rsid w:val="00E30824"/>
    <w:rsid w:val="00E32DAB"/>
    <w:rsid w:val="00E34A5B"/>
    <w:rsid w:val="00E357D0"/>
    <w:rsid w:val="00E37FA4"/>
    <w:rsid w:val="00E45537"/>
    <w:rsid w:val="00E512E2"/>
    <w:rsid w:val="00E53B7D"/>
    <w:rsid w:val="00E67D03"/>
    <w:rsid w:val="00E958D1"/>
    <w:rsid w:val="00E97BD3"/>
    <w:rsid w:val="00EA197C"/>
    <w:rsid w:val="00EA3F2E"/>
    <w:rsid w:val="00ED19A0"/>
    <w:rsid w:val="00EE231D"/>
    <w:rsid w:val="00EE4F15"/>
    <w:rsid w:val="00EE52EC"/>
    <w:rsid w:val="00EE6C8E"/>
    <w:rsid w:val="00EE6C9A"/>
    <w:rsid w:val="00EF31E9"/>
    <w:rsid w:val="00F00407"/>
    <w:rsid w:val="00F0290F"/>
    <w:rsid w:val="00F05233"/>
    <w:rsid w:val="00F078A7"/>
    <w:rsid w:val="00F106F6"/>
    <w:rsid w:val="00F15B1F"/>
    <w:rsid w:val="00F27403"/>
    <w:rsid w:val="00F36E9F"/>
    <w:rsid w:val="00F52828"/>
    <w:rsid w:val="00F66759"/>
    <w:rsid w:val="00F75410"/>
    <w:rsid w:val="00F82027"/>
    <w:rsid w:val="00F91DE2"/>
    <w:rsid w:val="00F92157"/>
    <w:rsid w:val="00F97A54"/>
    <w:rsid w:val="00FB489B"/>
    <w:rsid w:val="00FC1E72"/>
    <w:rsid w:val="00FD32E3"/>
    <w:rsid w:val="00FD3A21"/>
    <w:rsid w:val="00FF4F1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51D"/>
    <w:rPr>
      <w:lang w:val="uk-UA"/>
    </w:rPr>
  </w:style>
  <w:style w:type="paragraph" w:styleId="1">
    <w:name w:val="heading 1"/>
    <w:basedOn w:val="a"/>
    <w:next w:val="a"/>
    <w:link w:val="10"/>
    <w:uiPriority w:val="9"/>
    <w:qFormat/>
    <w:rsid w:val="00AD53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D537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FD32E3"/>
    <w:pPr>
      <w:spacing w:after="0"/>
      <w:jc w:val="center"/>
      <w:outlineLvl w:val="2"/>
    </w:pPr>
    <w:rPr>
      <w:rFonts w:ascii="Times New Roman CYR" w:eastAsia="Calibri" w:hAnsi="Times New Roman CYR" w:cs="Times New Roman"/>
      <w:b/>
      <w:bCs/>
      <w:sz w:val="28"/>
      <w:szCs w:val="28"/>
      <w:lang w:eastAsia="ru-RU"/>
    </w:rPr>
  </w:style>
  <w:style w:type="paragraph" w:styleId="4">
    <w:name w:val="heading 4"/>
    <w:basedOn w:val="a"/>
    <w:next w:val="a"/>
    <w:link w:val="40"/>
    <w:uiPriority w:val="9"/>
    <w:semiHidden/>
    <w:unhideWhenUsed/>
    <w:qFormat/>
    <w:rsid w:val="00AD537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En tête 1"/>
    <w:basedOn w:val="a"/>
    <w:link w:val="a4"/>
    <w:uiPriority w:val="99"/>
    <w:qFormat/>
    <w:rsid w:val="006A751D"/>
    <w:pPr>
      <w:ind w:left="720"/>
      <w:contextualSpacing/>
    </w:pPr>
  </w:style>
  <w:style w:type="paragraph" w:styleId="a5">
    <w:name w:val="Body Text"/>
    <w:basedOn w:val="a"/>
    <w:link w:val="a6"/>
    <w:uiPriority w:val="99"/>
    <w:rsid w:val="00C67B33"/>
    <w:pPr>
      <w:spacing w:after="0" w:line="240" w:lineRule="auto"/>
      <w:jc w:val="both"/>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uiPriority w:val="99"/>
    <w:rsid w:val="00C67B33"/>
    <w:rPr>
      <w:rFonts w:ascii="Times New Roman" w:eastAsia="Times New Roman" w:hAnsi="Times New Roman" w:cs="Times New Roman"/>
      <w:sz w:val="28"/>
      <w:szCs w:val="20"/>
      <w:lang w:val="uk-UA" w:eastAsia="ru-RU"/>
    </w:rPr>
  </w:style>
  <w:style w:type="paragraph" w:styleId="HTML">
    <w:name w:val="HTML Preformatted"/>
    <w:basedOn w:val="a"/>
    <w:link w:val="HTML0"/>
    <w:rsid w:val="00C67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Arial Unicode MS" w:eastAsia="Arial Unicode MS" w:hAnsi="Arial Unicode MS" w:cs="Arial Unicode MS"/>
      <w:sz w:val="20"/>
      <w:szCs w:val="20"/>
      <w:lang w:val="ru-RU" w:eastAsia="zh-CN"/>
    </w:rPr>
  </w:style>
  <w:style w:type="character" w:customStyle="1" w:styleId="HTML0">
    <w:name w:val="Стандартный HTML Знак"/>
    <w:basedOn w:val="a0"/>
    <w:link w:val="HTML"/>
    <w:rsid w:val="00C67B33"/>
    <w:rPr>
      <w:rFonts w:ascii="Arial Unicode MS" w:eastAsia="Arial Unicode MS" w:hAnsi="Arial Unicode MS" w:cs="Arial Unicode MS"/>
      <w:sz w:val="20"/>
      <w:szCs w:val="20"/>
      <w:lang w:eastAsia="zh-CN"/>
    </w:rPr>
  </w:style>
  <w:style w:type="paragraph" w:customStyle="1" w:styleId="a7">
    <w:name w:val="Вміст таблиці"/>
    <w:basedOn w:val="a"/>
    <w:rsid w:val="00C67B33"/>
    <w:pPr>
      <w:widowControl w:val="0"/>
      <w:suppressLineNumbers/>
      <w:suppressAutoHyphens/>
      <w:spacing w:after="0" w:line="240" w:lineRule="auto"/>
    </w:pPr>
    <w:rPr>
      <w:rFonts w:ascii="Liberation Serif" w:eastAsia="SimSun" w:hAnsi="Liberation Serif" w:cs="Lucida Sans"/>
      <w:kern w:val="1"/>
      <w:sz w:val="24"/>
      <w:szCs w:val="24"/>
      <w:lang w:val="ru-RU" w:eastAsia="zh-CN" w:bidi="hi-IN"/>
    </w:rPr>
  </w:style>
  <w:style w:type="paragraph" w:customStyle="1" w:styleId="11">
    <w:name w:val="Абзац списка1"/>
    <w:basedOn w:val="a"/>
    <w:uiPriority w:val="99"/>
    <w:rsid w:val="000F78D5"/>
    <w:pPr>
      <w:ind w:left="720"/>
    </w:pPr>
    <w:rPr>
      <w:rFonts w:ascii="Calibri" w:eastAsia="Calibri" w:hAnsi="Calibri" w:cs="Times New Roman"/>
      <w:lang w:val="ru-RU"/>
    </w:rPr>
  </w:style>
  <w:style w:type="paragraph" w:styleId="a8">
    <w:name w:val="Normal (Web)"/>
    <w:aliases w:val="Обычный (Web),Знак Знак"/>
    <w:basedOn w:val="a"/>
    <w:link w:val="a9"/>
    <w:uiPriority w:val="99"/>
    <w:qFormat/>
    <w:rsid w:val="000F61C3"/>
    <w:pPr>
      <w:spacing w:before="100" w:beforeAutospacing="1" w:after="100" w:afterAutospacing="1" w:line="240" w:lineRule="auto"/>
    </w:pPr>
    <w:rPr>
      <w:rFonts w:ascii="Times New Roman" w:eastAsia="Times New Roman" w:hAnsi="Times New Roman" w:cs="Berlin Sans FB Demi"/>
      <w:color w:val="000000"/>
      <w:sz w:val="24"/>
      <w:szCs w:val="24"/>
      <w:lang w:val="ru-RU" w:eastAsia="ru-RU"/>
    </w:rPr>
  </w:style>
  <w:style w:type="character" w:customStyle="1" w:styleId="30">
    <w:name w:val="Заголовок 3 Знак"/>
    <w:basedOn w:val="a0"/>
    <w:link w:val="3"/>
    <w:rsid w:val="00FD32E3"/>
    <w:rPr>
      <w:rFonts w:ascii="Times New Roman CYR" w:eastAsia="Calibri" w:hAnsi="Times New Roman CYR" w:cs="Times New Roman"/>
      <w:b/>
      <w:bCs/>
      <w:sz w:val="28"/>
      <w:szCs w:val="28"/>
      <w:lang w:val="uk-UA" w:eastAsia="ru-RU"/>
    </w:rPr>
  </w:style>
  <w:style w:type="paragraph" w:styleId="aa">
    <w:name w:val="Title"/>
    <w:basedOn w:val="a"/>
    <w:link w:val="ab"/>
    <w:uiPriority w:val="99"/>
    <w:qFormat/>
    <w:rsid w:val="00FD32E3"/>
    <w:pPr>
      <w:spacing w:after="0" w:line="240" w:lineRule="auto"/>
      <w:jc w:val="center"/>
    </w:pPr>
    <w:rPr>
      <w:rFonts w:ascii="Times New Roman" w:eastAsia="Times New Roman" w:hAnsi="Times New Roman" w:cs="Times New Roman"/>
      <w:sz w:val="24"/>
      <w:szCs w:val="20"/>
      <w:lang w:eastAsia="ru-RU"/>
    </w:rPr>
  </w:style>
  <w:style w:type="character" w:customStyle="1" w:styleId="ab">
    <w:name w:val="Название Знак"/>
    <w:basedOn w:val="a0"/>
    <w:link w:val="aa"/>
    <w:uiPriority w:val="99"/>
    <w:rsid w:val="00FD32E3"/>
    <w:rPr>
      <w:rFonts w:ascii="Times New Roman" w:eastAsia="Times New Roman" w:hAnsi="Times New Roman" w:cs="Times New Roman"/>
      <w:sz w:val="24"/>
      <w:szCs w:val="20"/>
      <w:lang w:val="uk-UA" w:eastAsia="ru-RU"/>
    </w:rPr>
  </w:style>
  <w:style w:type="paragraph" w:customStyle="1" w:styleId="21">
    <w:name w:val="Основной текст 21"/>
    <w:basedOn w:val="a"/>
    <w:rsid w:val="00FD32E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10">
    <w:name w:val="Основний текст 21"/>
    <w:basedOn w:val="a"/>
    <w:uiPriority w:val="99"/>
    <w:rsid w:val="00FD32E3"/>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4">
    <w:name w:val="Абзац списка Знак"/>
    <w:aliases w:val="En tête 1 Знак"/>
    <w:link w:val="a3"/>
    <w:uiPriority w:val="34"/>
    <w:locked/>
    <w:rsid w:val="00715DF2"/>
    <w:rPr>
      <w:lang w:val="uk-UA"/>
    </w:rPr>
  </w:style>
  <w:style w:type="paragraph" w:styleId="ac">
    <w:name w:val="Balloon Text"/>
    <w:basedOn w:val="a"/>
    <w:link w:val="ad"/>
    <w:uiPriority w:val="99"/>
    <w:semiHidden/>
    <w:unhideWhenUsed/>
    <w:rsid w:val="005815B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815BD"/>
    <w:rPr>
      <w:rFonts w:ascii="Tahoma" w:hAnsi="Tahoma" w:cs="Tahoma"/>
      <w:sz w:val="16"/>
      <w:szCs w:val="16"/>
      <w:lang w:val="uk-UA"/>
    </w:rPr>
  </w:style>
  <w:style w:type="character" w:styleId="ae">
    <w:name w:val="Strong"/>
    <w:basedOn w:val="a0"/>
    <w:qFormat/>
    <w:rsid w:val="007F416A"/>
    <w:rPr>
      <w:b/>
      <w:bCs/>
    </w:rPr>
  </w:style>
  <w:style w:type="paragraph" w:styleId="af">
    <w:name w:val="Body Text Indent"/>
    <w:basedOn w:val="a"/>
    <w:link w:val="af0"/>
    <w:uiPriority w:val="99"/>
    <w:semiHidden/>
    <w:unhideWhenUsed/>
    <w:rsid w:val="00AC4258"/>
    <w:pPr>
      <w:spacing w:after="120"/>
      <w:ind w:left="283"/>
    </w:pPr>
  </w:style>
  <w:style w:type="character" w:customStyle="1" w:styleId="af0">
    <w:name w:val="Основной текст с отступом Знак"/>
    <w:basedOn w:val="a0"/>
    <w:link w:val="af"/>
    <w:uiPriority w:val="99"/>
    <w:semiHidden/>
    <w:rsid w:val="00AC4258"/>
    <w:rPr>
      <w:lang w:val="uk-UA"/>
    </w:rPr>
  </w:style>
  <w:style w:type="character" w:customStyle="1" w:styleId="10">
    <w:name w:val="Заголовок 1 Знак"/>
    <w:basedOn w:val="a0"/>
    <w:link w:val="1"/>
    <w:uiPriority w:val="9"/>
    <w:rsid w:val="00AD5375"/>
    <w:rPr>
      <w:rFonts w:asciiTheme="majorHAnsi" w:eastAsiaTheme="majorEastAsia" w:hAnsiTheme="majorHAnsi" w:cstheme="majorBidi"/>
      <w:b/>
      <w:bCs/>
      <w:color w:val="365F91" w:themeColor="accent1" w:themeShade="BF"/>
      <w:sz w:val="28"/>
      <w:szCs w:val="28"/>
      <w:lang w:val="uk-UA"/>
    </w:rPr>
  </w:style>
  <w:style w:type="character" w:customStyle="1" w:styleId="20">
    <w:name w:val="Заголовок 2 Знак"/>
    <w:basedOn w:val="a0"/>
    <w:link w:val="2"/>
    <w:uiPriority w:val="9"/>
    <w:rsid w:val="00AD5375"/>
    <w:rPr>
      <w:rFonts w:asciiTheme="majorHAnsi" w:eastAsiaTheme="majorEastAsia" w:hAnsiTheme="majorHAnsi" w:cstheme="majorBidi"/>
      <w:b/>
      <w:bCs/>
      <w:color w:val="4F81BD" w:themeColor="accent1"/>
      <w:sz w:val="26"/>
      <w:szCs w:val="26"/>
      <w:lang w:val="uk-UA"/>
    </w:rPr>
  </w:style>
  <w:style w:type="character" w:customStyle="1" w:styleId="40">
    <w:name w:val="Заголовок 4 Знак"/>
    <w:basedOn w:val="a0"/>
    <w:link w:val="4"/>
    <w:uiPriority w:val="9"/>
    <w:semiHidden/>
    <w:rsid w:val="00AD5375"/>
    <w:rPr>
      <w:rFonts w:asciiTheme="majorHAnsi" w:eastAsiaTheme="majorEastAsia" w:hAnsiTheme="majorHAnsi" w:cstheme="majorBidi"/>
      <w:b/>
      <w:bCs/>
      <w:i/>
      <w:iCs/>
      <w:color w:val="4F81BD" w:themeColor="accent1"/>
      <w:lang w:val="uk-UA"/>
    </w:rPr>
  </w:style>
  <w:style w:type="paragraph" w:customStyle="1" w:styleId="13">
    <w:name w:val="13"/>
    <w:aliases w:val="5"/>
    <w:basedOn w:val="a"/>
    <w:rsid w:val="002743C2"/>
    <w:pPr>
      <w:spacing w:after="0" w:line="240" w:lineRule="auto"/>
      <w:jc w:val="center"/>
    </w:pPr>
    <w:rPr>
      <w:rFonts w:ascii="Times New Roman" w:eastAsia="Times New Roman" w:hAnsi="Times New Roman" w:cs="Times New Roman"/>
      <w:sz w:val="28"/>
      <w:szCs w:val="28"/>
      <w:lang w:eastAsia="ru-RU"/>
    </w:rPr>
  </w:style>
  <w:style w:type="table" w:styleId="af1">
    <w:name w:val="Table Grid"/>
    <w:basedOn w:val="a1"/>
    <w:uiPriority w:val="59"/>
    <w:rsid w:val="005952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Обычный (веб) Знак"/>
    <w:aliases w:val="Обычный (Web) Знак,Знак Знак Знак"/>
    <w:link w:val="a8"/>
    <w:uiPriority w:val="99"/>
    <w:locked/>
    <w:rsid w:val="00F52828"/>
    <w:rPr>
      <w:rFonts w:ascii="Times New Roman" w:eastAsia="Times New Roman" w:hAnsi="Times New Roman" w:cs="Berlin Sans FB Demi"/>
      <w:color w:val="000000"/>
      <w:sz w:val="24"/>
      <w:szCs w:val="24"/>
      <w:lang w:eastAsia="ru-RU"/>
    </w:rPr>
  </w:style>
  <w:style w:type="paragraph" w:styleId="af2">
    <w:name w:val="No Spacing"/>
    <w:uiPriority w:val="99"/>
    <w:qFormat/>
    <w:rsid w:val="00DC1BF5"/>
    <w:pPr>
      <w:spacing w:after="0" w:line="240" w:lineRule="auto"/>
    </w:pPr>
    <w:rPr>
      <w:rFonts w:ascii="Calibri" w:eastAsia="Calibri" w:hAnsi="Calibri" w:cs="Times New Roman"/>
    </w:rPr>
  </w:style>
  <w:style w:type="paragraph" w:styleId="af3">
    <w:name w:val="header"/>
    <w:basedOn w:val="a"/>
    <w:link w:val="af4"/>
    <w:rsid w:val="00BA29EF"/>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BA29EF"/>
    <w:rPr>
      <w:rFonts w:ascii="Times New Roman" w:eastAsia="Times New Roman" w:hAnsi="Times New Roman" w:cs="Times New Roman"/>
      <w:sz w:val="20"/>
      <w:szCs w:val="20"/>
      <w:lang w:eastAsia="ru-RU"/>
    </w:rPr>
  </w:style>
  <w:style w:type="character" w:styleId="af5">
    <w:name w:val="Hyperlink"/>
    <w:basedOn w:val="a0"/>
    <w:uiPriority w:val="99"/>
    <w:semiHidden/>
    <w:unhideWhenUsed/>
    <w:rsid w:val="00CA4B71"/>
    <w:rPr>
      <w:color w:val="0000FF"/>
      <w:u w:val="single"/>
    </w:rPr>
  </w:style>
  <w:style w:type="character" w:customStyle="1" w:styleId="af6">
    <w:name w:val="Основной текст_"/>
    <w:basedOn w:val="a0"/>
    <w:link w:val="12"/>
    <w:uiPriority w:val="99"/>
    <w:rsid w:val="006010E0"/>
    <w:rPr>
      <w:rFonts w:ascii="Arial" w:eastAsia="Arial" w:hAnsi="Arial" w:cs="Arial"/>
      <w:spacing w:val="2"/>
      <w:shd w:val="clear" w:color="auto" w:fill="FFFFFF"/>
    </w:rPr>
  </w:style>
  <w:style w:type="paragraph" w:customStyle="1" w:styleId="12">
    <w:name w:val="Основной текст1"/>
    <w:basedOn w:val="a"/>
    <w:link w:val="af6"/>
    <w:uiPriority w:val="99"/>
    <w:rsid w:val="006010E0"/>
    <w:pPr>
      <w:widowControl w:val="0"/>
      <w:shd w:val="clear" w:color="auto" w:fill="FFFFFF"/>
      <w:spacing w:after="180" w:line="317" w:lineRule="exact"/>
    </w:pPr>
    <w:rPr>
      <w:rFonts w:ascii="Arial" w:eastAsia="Arial" w:hAnsi="Arial" w:cs="Arial"/>
      <w:spacing w:val="2"/>
      <w:lang w:val="ru-RU"/>
    </w:rPr>
  </w:style>
  <w:style w:type="paragraph" w:customStyle="1" w:styleId="14">
    <w:name w:val="Обычный1"/>
    <w:rsid w:val="006D71C7"/>
    <w:pPr>
      <w:pBdr>
        <w:top w:val="nil"/>
        <w:left w:val="nil"/>
        <w:bottom w:val="nil"/>
        <w:right w:val="nil"/>
        <w:between w:val="nil"/>
      </w:pBdr>
      <w:spacing w:after="0" w:line="240" w:lineRule="auto"/>
    </w:pPr>
    <w:rPr>
      <w:rFonts w:ascii="Times New Roman" w:eastAsia="Times New Roman" w:hAnsi="Times New Roman" w:cs="Times New Roman"/>
      <w:color w:val="000000"/>
      <w:sz w:val="20"/>
      <w:szCs w:val="20"/>
      <w:lang w:val="uk-UA"/>
    </w:rPr>
  </w:style>
  <w:style w:type="character" w:customStyle="1" w:styleId="125pt0pt">
    <w:name w:val="Основной текст + 12;5 pt;Интервал 0 pt"/>
    <w:basedOn w:val="af6"/>
    <w:rsid w:val="002C6BAE"/>
    <w:rPr>
      <w:rFonts w:ascii="Arial" w:eastAsia="Arial" w:hAnsi="Arial" w:cs="Arial"/>
      <w:b w:val="0"/>
      <w:bCs w:val="0"/>
      <w:i w:val="0"/>
      <w:iCs w:val="0"/>
      <w:smallCaps w:val="0"/>
      <w:strike w:val="0"/>
      <w:color w:val="000000"/>
      <w:spacing w:val="1"/>
      <w:w w:val="100"/>
      <w:position w:val="0"/>
      <w:sz w:val="25"/>
      <w:szCs w:val="25"/>
      <w:u w:val="none"/>
      <w:shd w:val="clear" w:color="auto" w:fill="FFFFFF"/>
      <w:lang w:val="uk-UA"/>
    </w:rPr>
  </w:style>
  <w:style w:type="character" w:customStyle="1" w:styleId="HTML1">
    <w:name w:val="Стандартный HTML Знак1"/>
    <w:basedOn w:val="a0"/>
    <w:rsid w:val="001C7F02"/>
    <w:rPr>
      <w:rFonts w:ascii="Arial Unicode MS" w:eastAsia="Arial Unicode MS" w:hAnsi="Arial Unicode MS" w:cs="Arial Unicode MS"/>
      <w:sz w:val="20"/>
      <w:szCs w:val="20"/>
      <w:lang w:val="ru-RU" w:eastAsia="zh-CN"/>
    </w:rPr>
  </w:style>
  <w:style w:type="paragraph" w:customStyle="1" w:styleId="15">
    <w:name w:val="Без интервала1"/>
    <w:uiPriority w:val="99"/>
    <w:rsid w:val="001C7F02"/>
    <w:pPr>
      <w:suppressAutoHyphens/>
      <w:spacing w:after="0" w:line="240" w:lineRule="auto"/>
    </w:pPr>
    <w:rPr>
      <w:rFonts w:ascii="Times New Roman" w:eastAsia="Calibri" w:hAnsi="Times New Roman" w:cs="Times New Roman"/>
      <w:sz w:val="24"/>
      <w:szCs w:val="24"/>
      <w:lang w:val="uk-UA" w:eastAsia="zh-CN"/>
    </w:rPr>
  </w:style>
  <w:style w:type="paragraph" w:customStyle="1" w:styleId="rvps2">
    <w:name w:val="rvps2"/>
    <w:basedOn w:val="a"/>
    <w:uiPriority w:val="99"/>
    <w:rsid w:val="001C7F02"/>
    <w:pPr>
      <w:suppressAutoHyphens/>
      <w:spacing w:before="280" w:after="280" w:line="240" w:lineRule="auto"/>
    </w:pPr>
    <w:rPr>
      <w:rFonts w:ascii="Times New Roman" w:eastAsia="Times New Roman" w:hAnsi="Times New Roman" w:cs="Times New Roman"/>
      <w:sz w:val="24"/>
      <w:szCs w:val="24"/>
      <w:lang w:val="ru-RU" w:eastAsia="zh-CN"/>
    </w:rPr>
  </w:style>
  <w:style w:type="character" w:customStyle="1" w:styleId="120">
    <w:name w:val="Основной текст + 12"/>
    <w:aliases w:val="5 pt,Интервал 0 pt"/>
    <w:basedOn w:val="af6"/>
    <w:uiPriority w:val="99"/>
    <w:rsid w:val="00F97A54"/>
    <w:rPr>
      <w:rFonts w:ascii="Arial" w:eastAsia="Arial" w:hAnsi="Arial" w:cs="Arial"/>
      <w:color w:val="000000"/>
      <w:spacing w:val="1"/>
      <w:w w:val="100"/>
      <w:position w:val="0"/>
      <w:sz w:val="25"/>
      <w:szCs w:val="25"/>
      <w:u w:val="none"/>
      <w:effect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748576">
      <w:bodyDiv w:val="1"/>
      <w:marLeft w:val="0"/>
      <w:marRight w:val="0"/>
      <w:marTop w:val="0"/>
      <w:marBottom w:val="0"/>
      <w:divBdr>
        <w:top w:val="none" w:sz="0" w:space="0" w:color="auto"/>
        <w:left w:val="none" w:sz="0" w:space="0" w:color="auto"/>
        <w:bottom w:val="none" w:sz="0" w:space="0" w:color="auto"/>
        <w:right w:val="none" w:sz="0" w:space="0" w:color="auto"/>
      </w:divBdr>
    </w:div>
    <w:div w:id="428428475">
      <w:bodyDiv w:val="1"/>
      <w:marLeft w:val="0"/>
      <w:marRight w:val="0"/>
      <w:marTop w:val="0"/>
      <w:marBottom w:val="0"/>
      <w:divBdr>
        <w:top w:val="none" w:sz="0" w:space="0" w:color="auto"/>
        <w:left w:val="none" w:sz="0" w:space="0" w:color="auto"/>
        <w:bottom w:val="none" w:sz="0" w:space="0" w:color="auto"/>
        <w:right w:val="none" w:sz="0" w:space="0" w:color="auto"/>
      </w:divBdr>
    </w:div>
    <w:div w:id="73656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6DD6A-C645-4CF0-B8DF-A1085DC32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3596</TotalTime>
  <Pages>4</Pages>
  <Words>1262</Words>
  <Characters>7197</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Admin_OTG</cp:lastModifiedBy>
  <cp:revision>240</cp:revision>
  <cp:lastPrinted>2018-04-02T11:55:00Z</cp:lastPrinted>
  <dcterms:created xsi:type="dcterms:W3CDTF">2018-02-15T13:46:00Z</dcterms:created>
  <dcterms:modified xsi:type="dcterms:W3CDTF">2018-04-11T13:00:00Z</dcterms:modified>
</cp:coreProperties>
</file>