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4D53" w:rsidRPr="00F4180A" w:rsidRDefault="00DF4D53" w:rsidP="00DF4D53">
      <w:pPr>
        <w:spacing w:after="0"/>
        <w:jc w:val="center"/>
        <w:rPr>
          <w:rFonts w:ascii="Times New Roman" w:hAnsi="Times New Roman" w:cs="Times New Roman"/>
          <w:sz w:val="28"/>
          <w:szCs w:val="28"/>
        </w:rPr>
      </w:pPr>
      <w:r>
        <w:rPr>
          <w:rFonts w:ascii="Times New Roman" w:hAnsi="Times New Roman" w:cs="Times New Roman"/>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5" type="#_x0000_t75" style="position:absolute;left:0;text-align:left;margin-left:221.15pt;margin-top:5.75pt;width:35.35pt;height:45.2pt;z-index:-251657216;visibility:visible;mso-wrap-edited:f" fillcolor="window">
            <v:imagedata r:id="rId6" o:title="" gain="86232f" grayscale="t" bilevel="t"/>
            <w10:wrap type="topAndBottom"/>
          </v:shape>
          <o:OLEObject Type="Embed" ProgID="Word.Picture.8" ShapeID="_x0000_s1045" DrawAspect="Content" ObjectID="_1572242257" r:id="rId7"/>
        </w:object>
      </w:r>
      <w:r w:rsidRPr="00F4180A">
        <w:rPr>
          <w:rFonts w:ascii="Times New Roman" w:hAnsi="Times New Roman" w:cs="Times New Roman"/>
          <w:sz w:val="28"/>
          <w:szCs w:val="28"/>
        </w:rPr>
        <w:t>ЧАПЛИНСЬКА СЕЛИЩНА РАДА</w:t>
      </w:r>
    </w:p>
    <w:p w:rsidR="00DF4D53" w:rsidRPr="00F4180A" w:rsidRDefault="00DF4D53" w:rsidP="00DF4D53">
      <w:pPr>
        <w:spacing w:after="0"/>
        <w:jc w:val="center"/>
        <w:rPr>
          <w:rFonts w:ascii="Times New Roman" w:hAnsi="Times New Roman" w:cs="Times New Roman"/>
          <w:sz w:val="28"/>
          <w:szCs w:val="28"/>
        </w:rPr>
      </w:pPr>
      <w:r w:rsidRPr="00F4180A">
        <w:rPr>
          <w:rFonts w:ascii="Times New Roman" w:hAnsi="Times New Roman" w:cs="Times New Roman"/>
          <w:sz w:val="28"/>
          <w:szCs w:val="28"/>
        </w:rPr>
        <w:t>ЧАПЛИНСЬКОГО РАЙОНУ ХЕРСОНСЬКОЇ ОБЛАСТІ</w:t>
      </w:r>
    </w:p>
    <w:p w:rsidR="00DF4D53" w:rsidRPr="00F4180A" w:rsidRDefault="00DF4D53" w:rsidP="00DF4D53">
      <w:pPr>
        <w:widowControl w:val="0"/>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t xml:space="preserve">  СЬОМ</w:t>
      </w:r>
      <w:r w:rsidRPr="00F4180A">
        <w:rPr>
          <w:rFonts w:ascii="Times New Roman" w:hAnsi="Times New Roman" w:cs="Times New Roman"/>
          <w:sz w:val="28"/>
          <w:szCs w:val="28"/>
        </w:rPr>
        <w:t xml:space="preserve">А СЕСІЯ </w:t>
      </w:r>
      <w:r w:rsidRPr="00F4180A">
        <w:rPr>
          <w:rFonts w:ascii="Times New Roman" w:hAnsi="Times New Roman" w:cs="Times New Roman"/>
          <w:sz w:val="28"/>
          <w:szCs w:val="28"/>
          <w:lang w:val="en-US"/>
        </w:rPr>
        <w:t>V</w:t>
      </w:r>
      <w:r w:rsidRPr="00F4180A">
        <w:rPr>
          <w:rFonts w:ascii="Times New Roman" w:hAnsi="Times New Roman" w:cs="Times New Roman"/>
          <w:sz w:val="28"/>
          <w:szCs w:val="28"/>
        </w:rPr>
        <w:t>ІІІ СКЛИКАННЯ</w:t>
      </w:r>
    </w:p>
    <w:p w:rsidR="00DF4D53" w:rsidRPr="00F4180A" w:rsidRDefault="00DF4D53" w:rsidP="00DF4D53">
      <w:pPr>
        <w:spacing w:after="0"/>
        <w:jc w:val="center"/>
        <w:rPr>
          <w:rFonts w:ascii="Times New Roman" w:hAnsi="Times New Roman" w:cs="Times New Roman"/>
          <w:sz w:val="28"/>
          <w:szCs w:val="28"/>
        </w:rPr>
      </w:pPr>
      <w:r w:rsidRPr="00F4180A">
        <w:rPr>
          <w:rFonts w:ascii="Times New Roman" w:hAnsi="Times New Roman" w:cs="Times New Roman"/>
          <w:sz w:val="28"/>
          <w:szCs w:val="28"/>
        </w:rPr>
        <w:t xml:space="preserve">Р І Ш Е Н </w:t>
      </w:r>
      <w:proofErr w:type="spellStart"/>
      <w:r w:rsidRPr="00F4180A">
        <w:rPr>
          <w:rFonts w:ascii="Times New Roman" w:hAnsi="Times New Roman" w:cs="Times New Roman"/>
          <w:sz w:val="28"/>
          <w:szCs w:val="28"/>
        </w:rPr>
        <w:t>Н</w:t>
      </w:r>
      <w:proofErr w:type="spellEnd"/>
      <w:r w:rsidRPr="00F4180A">
        <w:rPr>
          <w:rFonts w:ascii="Times New Roman" w:hAnsi="Times New Roman" w:cs="Times New Roman"/>
          <w:sz w:val="28"/>
          <w:szCs w:val="28"/>
        </w:rPr>
        <w:t xml:space="preserve"> Я</w:t>
      </w:r>
    </w:p>
    <w:p w:rsidR="00DF4D53" w:rsidRPr="00F4180A" w:rsidRDefault="00DF4D53" w:rsidP="00DF4D53">
      <w:pPr>
        <w:spacing w:after="0"/>
        <w:ind w:right="-1050"/>
        <w:jc w:val="both"/>
        <w:rPr>
          <w:rFonts w:ascii="Times New Roman" w:hAnsi="Times New Roman" w:cs="Times New Roman"/>
          <w:sz w:val="28"/>
          <w:szCs w:val="28"/>
        </w:rPr>
      </w:pPr>
    </w:p>
    <w:p w:rsidR="00DF4D53" w:rsidRPr="00F4180A" w:rsidRDefault="00DF4D53" w:rsidP="00DF4D53">
      <w:pPr>
        <w:spacing w:after="0"/>
        <w:ind w:right="-1050"/>
        <w:jc w:val="both"/>
        <w:rPr>
          <w:rFonts w:ascii="Times New Roman" w:hAnsi="Times New Roman" w:cs="Times New Roman"/>
          <w:sz w:val="28"/>
          <w:szCs w:val="28"/>
        </w:rPr>
      </w:pPr>
      <w:r>
        <w:rPr>
          <w:rFonts w:ascii="Times New Roman" w:hAnsi="Times New Roman" w:cs="Times New Roman"/>
          <w:sz w:val="28"/>
          <w:szCs w:val="28"/>
        </w:rPr>
        <w:t>від 23</w:t>
      </w:r>
      <w:r w:rsidRPr="00F4180A">
        <w:rPr>
          <w:rFonts w:ascii="Times New Roman" w:hAnsi="Times New Roman" w:cs="Times New Roman"/>
          <w:sz w:val="28"/>
          <w:szCs w:val="28"/>
        </w:rPr>
        <w:t xml:space="preserve"> </w:t>
      </w:r>
      <w:r>
        <w:rPr>
          <w:rFonts w:ascii="Times New Roman" w:hAnsi="Times New Roman" w:cs="Times New Roman"/>
          <w:sz w:val="28"/>
          <w:szCs w:val="28"/>
        </w:rPr>
        <w:t>трав</w:t>
      </w:r>
      <w:r w:rsidRPr="00F4180A">
        <w:rPr>
          <w:rFonts w:ascii="Times New Roman" w:hAnsi="Times New Roman" w:cs="Times New Roman"/>
          <w:sz w:val="28"/>
          <w:szCs w:val="28"/>
        </w:rPr>
        <w:t>ня 20</w:t>
      </w:r>
      <w:r>
        <w:rPr>
          <w:rFonts w:ascii="Times New Roman" w:hAnsi="Times New Roman" w:cs="Times New Roman"/>
          <w:sz w:val="28"/>
          <w:szCs w:val="28"/>
        </w:rPr>
        <w:t>17 року                      №106</w:t>
      </w:r>
    </w:p>
    <w:p w:rsidR="00DF4D53" w:rsidRDefault="00DF4D53" w:rsidP="00DF4D53">
      <w:pPr>
        <w:spacing w:after="0"/>
        <w:ind w:right="-1050"/>
        <w:jc w:val="both"/>
        <w:rPr>
          <w:rFonts w:ascii="Times New Roman" w:hAnsi="Times New Roman" w:cs="Times New Roman"/>
          <w:sz w:val="28"/>
          <w:szCs w:val="28"/>
        </w:rPr>
      </w:pPr>
      <w:proofErr w:type="spellStart"/>
      <w:r w:rsidRPr="00F4180A">
        <w:rPr>
          <w:rFonts w:ascii="Times New Roman" w:hAnsi="Times New Roman" w:cs="Times New Roman"/>
          <w:sz w:val="28"/>
          <w:szCs w:val="28"/>
        </w:rPr>
        <w:t>смт.Чаплинка</w:t>
      </w:r>
      <w:proofErr w:type="spellEnd"/>
    </w:p>
    <w:p w:rsidR="00DF4D53" w:rsidRPr="00F664F0" w:rsidRDefault="00DF4D53" w:rsidP="00DF4D53">
      <w:pPr>
        <w:tabs>
          <w:tab w:val="left" w:pos="0"/>
        </w:tabs>
        <w:spacing w:after="0"/>
        <w:ind w:right="-57"/>
        <w:jc w:val="both"/>
        <w:rPr>
          <w:rFonts w:ascii="Times New Roman" w:hAnsi="Times New Roman" w:cs="Times New Roman"/>
          <w:sz w:val="28"/>
          <w:szCs w:val="28"/>
        </w:rPr>
      </w:pPr>
    </w:p>
    <w:p w:rsidR="00DF4D53" w:rsidRPr="00F664F0" w:rsidRDefault="00DF4D53" w:rsidP="00DF4D53">
      <w:pPr>
        <w:tabs>
          <w:tab w:val="left" w:pos="0"/>
        </w:tabs>
        <w:spacing w:after="0"/>
        <w:ind w:right="-57"/>
        <w:jc w:val="both"/>
        <w:rPr>
          <w:rFonts w:ascii="Times New Roman" w:hAnsi="Times New Roman" w:cs="Times New Roman"/>
          <w:sz w:val="28"/>
          <w:szCs w:val="28"/>
        </w:rPr>
      </w:pPr>
    </w:p>
    <w:p w:rsidR="00DF4D53" w:rsidRPr="00F664F0" w:rsidRDefault="00DF4D53" w:rsidP="00DF4D53">
      <w:pPr>
        <w:tabs>
          <w:tab w:val="left" w:pos="0"/>
        </w:tabs>
        <w:spacing w:after="0"/>
        <w:ind w:right="-57"/>
        <w:jc w:val="both"/>
        <w:rPr>
          <w:rFonts w:ascii="Times New Roman" w:hAnsi="Times New Roman" w:cs="Times New Roman"/>
          <w:sz w:val="28"/>
          <w:szCs w:val="28"/>
          <w:lang w:val="ru-RU"/>
        </w:rPr>
      </w:pPr>
      <w:r w:rsidRPr="00F664F0">
        <w:rPr>
          <w:rFonts w:ascii="Times New Roman" w:hAnsi="Times New Roman" w:cs="Times New Roman"/>
          <w:sz w:val="28"/>
          <w:szCs w:val="28"/>
        </w:rPr>
        <w:t>Про затвердження проектів землеустрою,</w:t>
      </w:r>
    </w:p>
    <w:p w:rsidR="00DF4D53" w:rsidRPr="00F664F0" w:rsidRDefault="00DF4D53" w:rsidP="00DF4D53">
      <w:pPr>
        <w:tabs>
          <w:tab w:val="left" w:pos="0"/>
        </w:tabs>
        <w:spacing w:after="0"/>
        <w:ind w:right="-57"/>
        <w:jc w:val="both"/>
        <w:rPr>
          <w:rFonts w:ascii="Times New Roman" w:hAnsi="Times New Roman" w:cs="Times New Roman"/>
          <w:sz w:val="28"/>
          <w:szCs w:val="28"/>
        </w:rPr>
      </w:pPr>
      <w:r w:rsidRPr="00F664F0">
        <w:rPr>
          <w:rFonts w:ascii="Times New Roman" w:hAnsi="Times New Roman" w:cs="Times New Roman"/>
          <w:sz w:val="28"/>
          <w:szCs w:val="28"/>
        </w:rPr>
        <w:t>технічних документацій</w:t>
      </w:r>
    </w:p>
    <w:p w:rsidR="00DF4D53" w:rsidRPr="00F664F0" w:rsidRDefault="00DF4D53" w:rsidP="00DF4D53">
      <w:pPr>
        <w:tabs>
          <w:tab w:val="left" w:pos="0"/>
        </w:tabs>
        <w:spacing w:after="0"/>
        <w:ind w:right="-57"/>
        <w:jc w:val="both"/>
        <w:rPr>
          <w:rFonts w:ascii="Times New Roman" w:hAnsi="Times New Roman" w:cs="Times New Roman"/>
          <w:sz w:val="28"/>
          <w:szCs w:val="28"/>
        </w:rPr>
      </w:pPr>
      <w:r w:rsidRPr="00F664F0">
        <w:rPr>
          <w:rFonts w:ascii="Times New Roman" w:hAnsi="Times New Roman" w:cs="Times New Roman"/>
          <w:sz w:val="28"/>
          <w:szCs w:val="28"/>
        </w:rPr>
        <w:t>та надання земельних ділянок</w:t>
      </w:r>
    </w:p>
    <w:p w:rsidR="00DF4D53" w:rsidRPr="00F664F0" w:rsidRDefault="00DF4D53" w:rsidP="00DF4D53">
      <w:pPr>
        <w:tabs>
          <w:tab w:val="left" w:pos="0"/>
        </w:tabs>
        <w:spacing w:after="0"/>
        <w:ind w:right="-58"/>
        <w:jc w:val="both"/>
        <w:rPr>
          <w:rFonts w:ascii="Times New Roman" w:hAnsi="Times New Roman" w:cs="Times New Roman"/>
          <w:sz w:val="28"/>
          <w:szCs w:val="28"/>
        </w:rPr>
      </w:pPr>
    </w:p>
    <w:p w:rsidR="00DF4D53" w:rsidRPr="00F664F0" w:rsidRDefault="00DF4D53" w:rsidP="00DF4D53">
      <w:pPr>
        <w:tabs>
          <w:tab w:val="left" w:pos="0"/>
        </w:tabs>
        <w:spacing w:after="0"/>
        <w:ind w:right="-58"/>
        <w:jc w:val="both"/>
        <w:rPr>
          <w:rFonts w:ascii="Times New Roman" w:hAnsi="Times New Roman" w:cs="Times New Roman"/>
          <w:sz w:val="28"/>
          <w:szCs w:val="28"/>
        </w:rPr>
      </w:pPr>
      <w:r w:rsidRPr="00F664F0">
        <w:rPr>
          <w:rFonts w:ascii="Times New Roman" w:hAnsi="Times New Roman" w:cs="Times New Roman"/>
          <w:sz w:val="28"/>
          <w:szCs w:val="28"/>
        </w:rPr>
        <w:tab/>
        <w:t>Розглянувши заяви фізичних та юридичних осіб про надання земельних ділянок, враховуючи погодження відповідних служб і організацій, згоду суміжних землекористувачів та землевласників на надання та вилучення земельних ділянок, керуючись ст.ст.12, 20, 81, 116, 121, 122, 123, 124, 134 Земельного кодексу України, ст.416 Цивільного кодексу України, стаття 30 Закону України «Про землеустрій», ст.26, 33 Закону України “Про місцеве самоврядування в Україні”, сесія селищної ради</w:t>
      </w:r>
    </w:p>
    <w:p w:rsidR="00DF4D53" w:rsidRPr="00F664F0" w:rsidRDefault="00DF4D53" w:rsidP="00DF4D53">
      <w:pPr>
        <w:tabs>
          <w:tab w:val="left" w:pos="0"/>
        </w:tabs>
        <w:spacing w:after="0"/>
        <w:ind w:right="-58"/>
        <w:jc w:val="both"/>
        <w:rPr>
          <w:rFonts w:ascii="Times New Roman" w:hAnsi="Times New Roman" w:cs="Times New Roman"/>
          <w:sz w:val="28"/>
          <w:szCs w:val="28"/>
        </w:rPr>
      </w:pPr>
      <w:r w:rsidRPr="00F664F0">
        <w:rPr>
          <w:rFonts w:ascii="Times New Roman" w:hAnsi="Times New Roman" w:cs="Times New Roman"/>
          <w:sz w:val="28"/>
          <w:szCs w:val="28"/>
        </w:rPr>
        <w:t xml:space="preserve">              ВИРІШИЛА :</w:t>
      </w:r>
    </w:p>
    <w:p w:rsidR="00DF4D53" w:rsidRPr="00F664F0" w:rsidRDefault="00DF4D53" w:rsidP="00DF4D53">
      <w:pPr>
        <w:tabs>
          <w:tab w:val="left" w:pos="0"/>
        </w:tabs>
        <w:spacing w:after="0"/>
        <w:ind w:right="-58"/>
        <w:jc w:val="both"/>
        <w:rPr>
          <w:rFonts w:ascii="Times New Roman" w:hAnsi="Times New Roman" w:cs="Times New Roman"/>
          <w:sz w:val="28"/>
          <w:szCs w:val="28"/>
        </w:rPr>
      </w:pPr>
      <w:r w:rsidRPr="00F664F0">
        <w:rPr>
          <w:rFonts w:ascii="Times New Roman" w:hAnsi="Times New Roman" w:cs="Times New Roman"/>
          <w:sz w:val="28"/>
          <w:szCs w:val="28"/>
        </w:rPr>
        <w:tab/>
      </w:r>
    </w:p>
    <w:p w:rsidR="00DF4D53" w:rsidRPr="00F664F0" w:rsidRDefault="00DF4D53" w:rsidP="00DF4D53">
      <w:pPr>
        <w:tabs>
          <w:tab w:val="left" w:pos="0"/>
        </w:tabs>
        <w:spacing w:after="0"/>
        <w:ind w:right="-58"/>
        <w:jc w:val="both"/>
        <w:rPr>
          <w:rFonts w:ascii="Times New Roman" w:hAnsi="Times New Roman" w:cs="Times New Roman"/>
          <w:sz w:val="28"/>
          <w:szCs w:val="28"/>
        </w:rPr>
      </w:pPr>
      <w:r w:rsidRPr="00F664F0">
        <w:rPr>
          <w:rFonts w:ascii="Times New Roman" w:hAnsi="Times New Roman" w:cs="Times New Roman"/>
          <w:sz w:val="28"/>
          <w:szCs w:val="28"/>
        </w:rPr>
        <w:tab/>
        <w:t>1. Затвердити проект землеустрою щодо відведення земельної ділянки у власність загаль</w:t>
      </w:r>
      <w:r>
        <w:rPr>
          <w:rFonts w:ascii="Times New Roman" w:hAnsi="Times New Roman" w:cs="Times New Roman"/>
          <w:sz w:val="28"/>
          <w:szCs w:val="28"/>
        </w:rPr>
        <w:t>ною площею 0.1500 га громадянці</w:t>
      </w:r>
      <w:r w:rsidRPr="00F664F0">
        <w:rPr>
          <w:rFonts w:ascii="Times New Roman" w:hAnsi="Times New Roman" w:cs="Times New Roman"/>
          <w:sz w:val="28"/>
          <w:szCs w:val="28"/>
        </w:rPr>
        <w:t xml:space="preserve"> Кулик Лідії Костянтинівні, для будівництва та обслуговування житлового будинку, господарських будівель і споруд, розташованої за </w:t>
      </w:r>
      <w:proofErr w:type="spellStart"/>
      <w:r w:rsidRPr="00F664F0">
        <w:rPr>
          <w:rFonts w:ascii="Times New Roman" w:hAnsi="Times New Roman" w:cs="Times New Roman"/>
          <w:sz w:val="28"/>
          <w:szCs w:val="28"/>
        </w:rPr>
        <w:t>адресою</w:t>
      </w:r>
      <w:proofErr w:type="spellEnd"/>
      <w:r w:rsidRPr="00F664F0">
        <w:rPr>
          <w:rFonts w:ascii="Times New Roman" w:hAnsi="Times New Roman" w:cs="Times New Roman"/>
          <w:sz w:val="28"/>
          <w:szCs w:val="28"/>
        </w:rPr>
        <w:t xml:space="preserve"> вул. Гр</w:t>
      </w:r>
      <w:r>
        <w:rPr>
          <w:rFonts w:ascii="Times New Roman" w:hAnsi="Times New Roman" w:cs="Times New Roman"/>
          <w:sz w:val="28"/>
          <w:szCs w:val="28"/>
        </w:rPr>
        <w:t xml:space="preserve">ушевського,187 </w:t>
      </w:r>
      <w:proofErr w:type="spellStart"/>
      <w:r>
        <w:rPr>
          <w:rFonts w:ascii="Times New Roman" w:hAnsi="Times New Roman" w:cs="Times New Roman"/>
          <w:sz w:val="28"/>
          <w:szCs w:val="28"/>
        </w:rPr>
        <w:t>смт.Чаплинка</w:t>
      </w:r>
      <w:proofErr w:type="spellEnd"/>
      <w:r>
        <w:rPr>
          <w:rFonts w:ascii="Times New Roman" w:hAnsi="Times New Roman" w:cs="Times New Roman"/>
          <w:sz w:val="28"/>
          <w:szCs w:val="28"/>
        </w:rPr>
        <w:t xml:space="preserve"> із </w:t>
      </w:r>
      <w:r w:rsidRPr="00F664F0">
        <w:rPr>
          <w:rFonts w:ascii="Times New Roman" w:hAnsi="Times New Roman" w:cs="Times New Roman"/>
          <w:sz w:val="28"/>
          <w:szCs w:val="28"/>
        </w:rPr>
        <w:t xml:space="preserve">земель житлової та громадської забудови </w:t>
      </w:r>
      <w:proofErr w:type="spellStart"/>
      <w:r w:rsidRPr="00F664F0">
        <w:rPr>
          <w:rFonts w:ascii="Times New Roman" w:hAnsi="Times New Roman" w:cs="Times New Roman"/>
          <w:sz w:val="28"/>
          <w:szCs w:val="28"/>
        </w:rPr>
        <w:t>Чаплинської</w:t>
      </w:r>
      <w:proofErr w:type="spellEnd"/>
      <w:r w:rsidRPr="00F664F0">
        <w:rPr>
          <w:rFonts w:ascii="Times New Roman" w:hAnsi="Times New Roman" w:cs="Times New Roman"/>
          <w:sz w:val="28"/>
          <w:szCs w:val="28"/>
        </w:rPr>
        <w:t xml:space="preserve"> селищної ради </w:t>
      </w:r>
      <w:proofErr w:type="spellStart"/>
      <w:r w:rsidRPr="00F664F0">
        <w:rPr>
          <w:rFonts w:ascii="Times New Roman" w:hAnsi="Times New Roman" w:cs="Times New Roman"/>
          <w:sz w:val="28"/>
          <w:szCs w:val="28"/>
        </w:rPr>
        <w:t>Чаплинського</w:t>
      </w:r>
      <w:proofErr w:type="spellEnd"/>
      <w:r w:rsidRPr="00F664F0">
        <w:rPr>
          <w:rFonts w:ascii="Times New Roman" w:hAnsi="Times New Roman" w:cs="Times New Roman"/>
          <w:sz w:val="28"/>
          <w:szCs w:val="28"/>
        </w:rPr>
        <w:t xml:space="preserve"> району, Херсонської області.</w:t>
      </w:r>
    </w:p>
    <w:p w:rsidR="00DF4D53" w:rsidRPr="00F664F0" w:rsidRDefault="00DF4D53" w:rsidP="00DF4D53">
      <w:pPr>
        <w:tabs>
          <w:tab w:val="left" w:pos="0"/>
        </w:tabs>
        <w:spacing w:after="0"/>
        <w:ind w:right="-58"/>
        <w:jc w:val="both"/>
        <w:rPr>
          <w:rFonts w:ascii="Times New Roman" w:hAnsi="Times New Roman" w:cs="Times New Roman"/>
          <w:sz w:val="28"/>
          <w:szCs w:val="28"/>
        </w:rPr>
      </w:pPr>
      <w:r w:rsidRPr="00F664F0">
        <w:rPr>
          <w:rFonts w:ascii="Times New Roman" w:hAnsi="Times New Roman" w:cs="Times New Roman"/>
          <w:sz w:val="28"/>
          <w:szCs w:val="28"/>
        </w:rPr>
        <w:tab/>
        <w:t xml:space="preserve">1.1. Надати у власність земельну ділянку загальною площею 0.1500 га громадянці Кулик Лідії Костянтинівні, для будівництва та обслуговування житлового будинку, господарських будівель і споруд, розташовану за </w:t>
      </w:r>
      <w:proofErr w:type="spellStart"/>
      <w:r w:rsidRPr="00F664F0">
        <w:rPr>
          <w:rFonts w:ascii="Times New Roman" w:hAnsi="Times New Roman" w:cs="Times New Roman"/>
          <w:sz w:val="28"/>
          <w:szCs w:val="28"/>
        </w:rPr>
        <w:t>адресою</w:t>
      </w:r>
      <w:proofErr w:type="spellEnd"/>
      <w:r w:rsidRPr="00F664F0">
        <w:rPr>
          <w:rFonts w:ascii="Times New Roman" w:hAnsi="Times New Roman" w:cs="Times New Roman"/>
          <w:sz w:val="28"/>
          <w:szCs w:val="28"/>
        </w:rPr>
        <w:t xml:space="preserve"> вул.</w:t>
      </w:r>
      <w:r>
        <w:rPr>
          <w:rFonts w:ascii="Times New Roman" w:hAnsi="Times New Roman" w:cs="Times New Roman"/>
          <w:sz w:val="28"/>
          <w:szCs w:val="28"/>
        </w:rPr>
        <w:t xml:space="preserve"> Грушевського,187 </w:t>
      </w:r>
      <w:proofErr w:type="spellStart"/>
      <w:r>
        <w:rPr>
          <w:rFonts w:ascii="Times New Roman" w:hAnsi="Times New Roman" w:cs="Times New Roman"/>
          <w:sz w:val="28"/>
          <w:szCs w:val="28"/>
        </w:rPr>
        <w:t>смт.Чаплинка</w:t>
      </w:r>
      <w:proofErr w:type="spellEnd"/>
      <w:r w:rsidRPr="00F664F0">
        <w:rPr>
          <w:rFonts w:ascii="Times New Roman" w:hAnsi="Times New Roman" w:cs="Times New Roman"/>
          <w:sz w:val="28"/>
          <w:szCs w:val="28"/>
        </w:rPr>
        <w:t xml:space="preserve"> із земель житлової та громадської забудови </w:t>
      </w:r>
      <w:proofErr w:type="spellStart"/>
      <w:r w:rsidRPr="00F664F0">
        <w:rPr>
          <w:rFonts w:ascii="Times New Roman" w:hAnsi="Times New Roman" w:cs="Times New Roman"/>
          <w:sz w:val="28"/>
          <w:szCs w:val="28"/>
        </w:rPr>
        <w:t>Чаплинської</w:t>
      </w:r>
      <w:proofErr w:type="spellEnd"/>
      <w:r w:rsidRPr="00F664F0">
        <w:rPr>
          <w:rFonts w:ascii="Times New Roman" w:hAnsi="Times New Roman" w:cs="Times New Roman"/>
          <w:sz w:val="28"/>
          <w:szCs w:val="28"/>
        </w:rPr>
        <w:t xml:space="preserve"> селищної ради </w:t>
      </w:r>
      <w:proofErr w:type="spellStart"/>
      <w:r w:rsidRPr="00F664F0">
        <w:rPr>
          <w:rFonts w:ascii="Times New Roman" w:hAnsi="Times New Roman" w:cs="Times New Roman"/>
          <w:sz w:val="28"/>
          <w:szCs w:val="28"/>
        </w:rPr>
        <w:t>Чаплинського</w:t>
      </w:r>
      <w:proofErr w:type="spellEnd"/>
      <w:r w:rsidRPr="00F664F0">
        <w:rPr>
          <w:rFonts w:ascii="Times New Roman" w:hAnsi="Times New Roman" w:cs="Times New Roman"/>
          <w:sz w:val="28"/>
          <w:szCs w:val="28"/>
        </w:rPr>
        <w:t xml:space="preserve"> району, Херсонської області, кадастровий номер земельної ділянки 6525455100:03:001:0427</w:t>
      </w:r>
    </w:p>
    <w:p w:rsidR="00DF4D53" w:rsidRPr="00F664F0" w:rsidRDefault="00DF4D53" w:rsidP="00DF4D53">
      <w:pPr>
        <w:tabs>
          <w:tab w:val="left" w:pos="0"/>
        </w:tabs>
        <w:spacing w:after="0"/>
        <w:ind w:right="-58"/>
        <w:jc w:val="both"/>
        <w:rPr>
          <w:rFonts w:ascii="Times New Roman" w:hAnsi="Times New Roman" w:cs="Times New Roman"/>
          <w:sz w:val="28"/>
          <w:szCs w:val="28"/>
          <w:lang w:val="ru-RU"/>
        </w:rPr>
      </w:pPr>
      <w:r w:rsidRPr="00F664F0">
        <w:rPr>
          <w:rFonts w:ascii="Times New Roman" w:hAnsi="Times New Roman" w:cs="Times New Roman"/>
          <w:sz w:val="28"/>
          <w:szCs w:val="28"/>
        </w:rPr>
        <w:tab/>
        <w:t>1.2. Землевласнику Кулик Л.К. використовувати вищезазначену земельну ділянку згідно зі ст.91, ст.96 Земельного Кодексу України.</w:t>
      </w:r>
    </w:p>
    <w:p w:rsidR="00DF4D53" w:rsidRPr="00F664F0" w:rsidRDefault="00DF4D53" w:rsidP="00DF4D53">
      <w:pPr>
        <w:tabs>
          <w:tab w:val="left" w:pos="0"/>
        </w:tabs>
        <w:spacing w:after="0"/>
        <w:ind w:right="-58"/>
        <w:jc w:val="both"/>
        <w:rPr>
          <w:rFonts w:ascii="Times New Roman" w:hAnsi="Times New Roman" w:cs="Times New Roman"/>
          <w:sz w:val="28"/>
          <w:szCs w:val="28"/>
        </w:rPr>
      </w:pPr>
      <w:r w:rsidRPr="00F664F0">
        <w:rPr>
          <w:rFonts w:ascii="Times New Roman" w:hAnsi="Times New Roman" w:cs="Times New Roman"/>
          <w:sz w:val="28"/>
          <w:szCs w:val="28"/>
        </w:rPr>
        <w:tab/>
        <w:t xml:space="preserve">2. Затвердити проект землеустрою щодо відведення земельної ділянки у власність загальною площею 0.0990 га громадянці </w:t>
      </w:r>
      <w:proofErr w:type="spellStart"/>
      <w:r w:rsidRPr="00F664F0">
        <w:rPr>
          <w:rFonts w:ascii="Times New Roman" w:hAnsi="Times New Roman" w:cs="Times New Roman"/>
          <w:sz w:val="28"/>
          <w:szCs w:val="28"/>
        </w:rPr>
        <w:t>Бєлой</w:t>
      </w:r>
      <w:proofErr w:type="spellEnd"/>
      <w:r w:rsidRPr="00F664F0">
        <w:rPr>
          <w:rFonts w:ascii="Times New Roman" w:hAnsi="Times New Roman" w:cs="Times New Roman"/>
          <w:sz w:val="28"/>
          <w:szCs w:val="28"/>
        </w:rPr>
        <w:t xml:space="preserve"> Валентині Іванівні, для </w:t>
      </w:r>
      <w:r w:rsidRPr="00F664F0">
        <w:rPr>
          <w:rFonts w:ascii="Times New Roman" w:hAnsi="Times New Roman" w:cs="Times New Roman"/>
          <w:sz w:val="28"/>
          <w:szCs w:val="28"/>
        </w:rPr>
        <w:lastRenderedPageBreak/>
        <w:t xml:space="preserve">будівництва та обслуговування житлового будинку, господарських будівель і споруд, розташованої за </w:t>
      </w:r>
      <w:proofErr w:type="spellStart"/>
      <w:r w:rsidRPr="00F664F0">
        <w:rPr>
          <w:rFonts w:ascii="Times New Roman" w:hAnsi="Times New Roman" w:cs="Times New Roman"/>
          <w:sz w:val="28"/>
          <w:szCs w:val="28"/>
        </w:rPr>
        <w:t>адресою</w:t>
      </w:r>
      <w:proofErr w:type="spellEnd"/>
      <w:r w:rsidRPr="00F664F0">
        <w:rPr>
          <w:rFonts w:ascii="Times New Roman" w:hAnsi="Times New Roman" w:cs="Times New Roman"/>
          <w:sz w:val="28"/>
          <w:szCs w:val="28"/>
        </w:rPr>
        <w:t xml:space="preserve"> ву</w:t>
      </w:r>
      <w:r>
        <w:rPr>
          <w:rFonts w:ascii="Times New Roman" w:hAnsi="Times New Roman" w:cs="Times New Roman"/>
          <w:sz w:val="28"/>
          <w:szCs w:val="28"/>
        </w:rPr>
        <w:t xml:space="preserve">л. Каланчацька,62 </w:t>
      </w:r>
      <w:proofErr w:type="spellStart"/>
      <w:r>
        <w:rPr>
          <w:rFonts w:ascii="Times New Roman" w:hAnsi="Times New Roman" w:cs="Times New Roman"/>
          <w:sz w:val="28"/>
          <w:szCs w:val="28"/>
        </w:rPr>
        <w:t>смт.Чаплинка</w:t>
      </w:r>
      <w:proofErr w:type="spellEnd"/>
      <w:r w:rsidRPr="00F664F0">
        <w:rPr>
          <w:rFonts w:ascii="Times New Roman" w:hAnsi="Times New Roman" w:cs="Times New Roman"/>
          <w:sz w:val="28"/>
          <w:szCs w:val="28"/>
        </w:rPr>
        <w:t xml:space="preserve"> із земель житлової та громадської забудови </w:t>
      </w:r>
      <w:proofErr w:type="spellStart"/>
      <w:r w:rsidRPr="00F664F0">
        <w:rPr>
          <w:rFonts w:ascii="Times New Roman" w:hAnsi="Times New Roman" w:cs="Times New Roman"/>
          <w:sz w:val="28"/>
          <w:szCs w:val="28"/>
        </w:rPr>
        <w:t>Чаплинської</w:t>
      </w:r>
      <w:proofErr w:type="spellEnd"/>
      <w:r w:rsidRPr="00F664F0">
        <w:rPr>
          <w:rFonts w:ascii="Times New Roman" w:hAnsi="Times New Roman" w:cs="Times New Roman"/>
          <w:sz w:val="28"/>
          <w:szCs w:val="28"/>
        </w:rPr>
        <w:t xml:space="preserve"> селищної ради </w:t>
      </w:r>
      <w:proofErr w:type="spellStart"/>
      <w:r w:rsidRPr="00F664F0">
        <w:rPr>
          <w:rFonts w:ascii="Times New Roman" w:hAnsi="Times New Roman" w:cs="Times New Roman"/>
          <w:sz w:val="28"/>
          <w:szCs w:val="28"/>
        </w:rPr>
        <w:t>Чаплинського</w:t>
      </w:r>
      <w:proofErr w:type="spellEnd"/>
      <w:r w:rsidRPr="00F664F0">
        <w:rPr>
          <w:rFonts w:ascii="Times New Roman" w:hAnsi="Times New Roman" w:cs="Times New Roman"/>
          <w:sz w:val="28"/>
          <w:szCs w:val="28"/>
        </w:rPr>
        <w:t xml:space="preserve"> району, Херсонської області.</w:t>
      </w:r>
    </w:p>
    <w:p w:rsidR="00DF4D53" w:rsidRPr="00F664F0" w:rsidRDefault="00DF4D53" w:rsidP="00DF4D53">
      <w:pPr>
        <w:tabs>
          <w:tab w:val="left" w:pos="0"/>
        </w:tabs>
        <w:spacing w:after="0"/>
        <w:ind w:right="-58"/>
        <w:jc w:val="both"/>
        <w:rPr>
          <w:rFonts w:ascii="Times New Roman" w:hAnsi="Times New Roman" w:cs="Times New Roman"/>
          <w:sz w:val="28"/>
          <w:szCs w:val="28"/>
        </w:rPr>
      </w:pPr>
      <w:r w:rsidRPr="00F664F0">
        <w:rPr>
          <w:rFonts w:ascii="Times New Roman" w:hAnsi="Times New Roman" w:cs="Times New Roman"/>
          <w:sz w:val="28"/>
          <w:szCs w:val="28"/>
        </w:rPr>
        <w:tab/>
        <w:t xml:space="preserve">2.1. Надати у власність земельну ділянку загальною площею 0.0990 га громадянці </w:t>
      </w:r>
      <w:proofErr w:type="spellStart"/>
      <w:r w:rsidRPr="00F664F0">
        <w:rPr>
          <w:rFonts w:ascii="Times New Roman" w:hAnsi="Times New Roman" w:cs="Times New Roman"/>
          <w:sz w:val="28"/>
          <w:szCs w:val="28"/>
        </w:rPr>
        <w:t>Бєлой</w:t>
      </w:r>
      <w:proofErr w:type="spellEnd"/>
      <w:r w:rsidRPr="00F664F0">
        <w:rPr>
          <w:rFonts w:ascii="Times New Roman" w:hAnsi="Times New Roman" w:cs="Times New Roman"/>
          <w:sz w:val="28"/>
          <w:szCs w:val="28"/>
        </w:rPr>
        <w:t xml:space="preserve"> Валентині Іванівні, для будівництва та обслуговування житлового будинку, господарських будівель і споруд, розташовану за </w:t>
      </w:r>
      <w:proofErr w:type="spellStart"/>
      <w:r w:rsidRPr="00F664F0">
        <w:rPr>
          <w:rFonts w:ascii="Times New Roman" w:hAnsi="Times New Roman" w:cs="Times New Roman"/>
          <w:sz w:val="28"/>
          <w:szCs w:val="28"/>
        </w:rPr>
        <w:t>адресою</w:t>
      </w:r>
      <w:proofErr w:type="spellEnd"/>
      <w:r w:rsidRPr="00F664F0">
        <w:rPr>
          <w:rFonts w:ascii="Times New Roman" w:hAnsi="Times New Roman" w:cs="Times New Roman"/>
          <w:sz w:val="28"/>
          <w:szCs w:val="28"/>
        </w:rPr>
        <w:t xml:space="preserve"> в</w:t>
      </w:r>
      <w:r>
        <w:rPr>
          <w:rFonts w:ascii="Times New Roman" w:hAnsi="Times New Roman" w:cs="Times New Roman"/>
          <w:sz w:val="28"/>
          <w:szCs w:val="28"/>
        </w:rPr>
        <w:t xml:space="preserve">ул. Каланчацька,62 </w:t>
      </w:r>
      <w:proofErr w:type="spellStart"/>
      <w:r>
        <w:rPr>
          <w:rFonts w:ascii="Times New Roman" w:hAnsi="Times New Roman" w:cs="Times New Roman"/>
          <w:sz w:val="28"/>
          <w:szCs w:val="28"/>
        </w:rPr>
        <w:t>смт.Чаплинка</w:t>
      </w:r>
      <w:proofErr w:type="spellEnd"/>
      <w:r w:rsidRPr="00F664F0">
        <w:rPr>
          <w:rFonts w:ascii="Times New Roman" w:hAnsi="Times New Roman" w:cs="Times New Roman"/>
          <w:sz w:val="28"/>
          <w:szCs w:val="28"/>
        </w:rPr>
        <w:t xml:space="preserve"> із земель житлової та громадської забудови </w:t>
      </w:r>
      <w:proofErr w:type="spellStart"/>
      <w:r w:rsidRPr="00F664F0">
        <w:rPr>
          <w:rFonts w:ascii="Times New Roman" w:hAnsi="Times New Roman" w:cs="Times New Roman"/>
          <w:sz w:val="28"/>
          <w:szCs w:val="28"/>
        </w:rPr>
        <w:t>Чаплинської</w:t>
      </w:r>
      <w:proofErr w:type="spellEnd"/>
      <w:r w:rsidRPr="00F664F0">
        <w:rPr>
          <w:rFonts w:ascii="Times New Roman" w:hAnsi="Times New Roman" w:cs="Times New Roman"/>
          <w:sz w:val="28"/>
          <w:szCs w:val="28"/>
        </w:rPr>
        <w:t xml:space="preserve"> селищної ради </w:t>
      </w:r>
      <w:proofErr w:type="spellStart"/>
      <w:r w:rsidRPr="00F664F0">
        <w:rPr>
          <w:rFonts w:ascii="Times New Roman" w:hAnsi="Times New Roman" w:cs="Times New Roman"/>
          <w:sz w:val="28"/>
          <w:szCs w:val="28"/>
        </w:rPr>
        <w:t>Чаплинського</w:t>
      </w:r>
      <w:proofErr w:type="spellEnd"/>
      <w:r w:rsidRPr="00F664F0">
        <w:rPr>
          <w:rFonts w:ascii="Times New Roman" w:hAnsi="Times New Roman" w:cs="Times New Roman"/>
          <w:sz w:val="28"/>
          <w:szCs w:val="28"/>
        </w:rPr>
        <w:t xml:space="preserve"> району, Херсонської області, кадастровий номер земельної ділянки 6525455100:03:001:0424</w:t>
      </w:r>
    </w:p>
    <w:p w:rsidR="00DF4D53" w:rsidRPr="00F664F0" w:rsidRDefault="00DF4D53" w:rsidP="00DF4D53">
      <w:pPr>
        <w:tabs>
          <w:tab w:val="left" w:pos="0"/>
        </w:tabs>
        <w:spacing w:after="0"/>
        <w:ind w:right="-58"/>
        <w:jc w:val="both"/>
        <w:rPr>
          <w:rFonts w:ascii="Times New Roman" w:hAnsi="Times New Roman" w:cs="Times New Roman"/>
          <w:sz w:val="28"/>
          <w:szCs w:val="28"/>
          <w:lang w:val="ru-RU"/>
        </w:rPr>
      </w:pPr>
      <w:r>
        <w:rPr>
          <w:rFonts w:ascii="Times New Roman" w:hAnsi="Times New Roman" w:cs="Times New Roman"/>
          <w:sz w:val="28"/>
          <w:szCs w:val="28"/>
        </w:rPr>
        <w:tab/>
        <w:t xml:space="preserve">2.2. Землевласнику </w:t>
      </w:r>
      <w:proofErr w:type="spellStart"/>
      <w:r w:rsidRPr="00F664F0">
        <w:rPr>
          <w:rFonts w:ascii="Times New Roman" w:hAnsi="Times New Roman" w:cs="Times New Roman"/>
          <w:sz w:val="28"/>
          <w:szCs w:val="28"/>
        </w:rPr>
        <w:t>Бєлой</w:t>
      </w:r>
      <w:proofErr w:type="spellEnd"/>
      <w:r w:rsidRPr="00F664F0">
        <w:rPr>
          <w:rFonts w:ascii="Times New Roman" w:hAnsi="Times New Roman" w:cs="Times New Roman"/>
          <w:sz w:val="28"/>
          <w:szCs w:val="28"/>
        </w:rPr>
        <w:t xml:space="preserve"> В.І. використовувати вищезазначену земельну ділянку згідно зі ст.91, ст.96 Земельного Кодексу України.</w:t>
      </w:r>
    </w:p>
    <w:p w:rsidR="00DF4D53" w:rsidRPr="00F664F0" w:rsidRDefault="00DF4D53" w:rsidP="00DF4D53">
      <w:pPr>
        <w:tabs>
          <w:tab w:val="left" w:pos="0"/>
        </w:tabs>
        <w:spacing w:after="0"/>
        <w:ind w:right="-58"/>
        <w:jc w:val="both"/>
        <w:rPr>
          <w:rFonts w:ascii="Times New Roman" w:hAnsi="Times New Roman" w:cs="Times New Roman"/>
          <w:sz w:val="28"/>
          <w:szCs w:val="28"/>
        </w:rPr>
      </w:pPr>
      <w:r w:rsidRPr="00F664F0">
        <w:rPr>
          <w:rFonts w:ascii="Times New Roman" w:hAnsi="Times New Roman" w:cs="Times New Roman"/>
          <w:sz w:val="28"/>
          <w:szCs w:val="28"/>
        </w:rPr>
        <w:tab/>
        <w:t xml:space="preserve">3.Затвердити проект землеустрою щодо відведення земельної ділянки у власність загальною площею 0.1500 га громадянину Вознюку Миколі Васильовичу, для будівництва та обслуговування житлового будинку, господарських будівель і споруд, розташованої за </w:t>
      </w:r>
      <w:proofErr w:type="spellStart"/>
      <w:r w:rsidRPr="00F664F0">
        <w:rPr>
          <w:rFonts w:ascii="Times New Roman" w:hAnsi="Times New Roman" w:cs="Times New Roman"/>
          <w:sz w:val="28"/>
          <w:szCs w:val="28"/>
        </w:rPr>
        <w:t>адресою</w:t>
      </w:r>
      <w:proofErr w:type="spellEnd"/>
      <w:r w:rsidRPr="00F664F0">
        <w:rPr>
          <w:rFonts w:ascii="Times New Roman" w:hAnsi="Times New Roman" w:cs="Times New Roman"/>
          <w:sz w:val="28"/>
          <w:szCs w:val="28"/>
        </w:rPr>
        <w:t xml:space="preserve"> вул. Сонячна,35 </w:t>
      </w:r>
      <w:proofErr w:type="spellStart"/>
      <w:r w:rsidRPr="00F664F0">
        <w:rPr>
          <w:rFonts w:ascii="Times New Roman" w:hAnsi="Times New Roman" w:cs="Times New Roman"/>
          <w:sz w:val="28"/>
          <w:szCs w:val="28"/>
        </w:rPr>
        <w:t>смт.Чаплинка</w:t>
      </w:r>
      <w:proofErr w:type="spellEnd"/>
      <w:r w:rsidRPr="00F664F0">
        <w:rPr>
          <w:rFonts w:ascii="Times New Roman" w:hAnsi="Times New Roman" w:cs="Times New Roman"/>
          <w:sz w:val="28"/>
          <w:szCs w:val="28"/>
        </w:rPr>
        <w:t xml:space="preserve"> із земель житлової та громадської забудови </w:t>
      </w:r>
      <w:proofErr w:type="spellStart"/>
      <w:r w:rsidRPr="00F664F0">
        <w:rPr>
          <w:rFonts w:ascii="Times New Roman" w:hAnsi="Times New Roman" w:cs="Times New Roman"/>
          <w:sz w:val="28"/>
          <w:szCs w:val="28"/>
        </w:rPr>
        <w:t>Чаплинської</w:t>
      </w:r>
      <w:proofErr w:type="spellEnd"/>
      <w:r w:rsidRPr="00F664F0">
        <w:rPr>
          <w:rFonts w:ascii="Times New Roman" w:hAnsi="Times New Roman" w:cs="Times New Roman"/>
          <w:sz w:val="28"/>
          <w:szCs w:val="28"/>
        </w:rPr>
        <w:t xml:space="preserve"> селищної ради </w:t>
      </w:r>
      <w:proofErr w:type="spellStart"/>
      <w:r w:rsidRPr="00F664F0">
        <w:rPr>
          <w:rFonts w:ascii="Times New Roman" w:hAnsi="Times New Roman" w:cs="Times New Roman"/>
          <w:sz w:val="28"/>
          <w:szCs w:val="28"/>
        </w:rPr>
        <w:t>Чаплинського</w:t>
      </w:r>
      <w:proofErr w:type="spellEnd"/>
      <w:r w:rsidRPr="00F664F0">
        <w:rPr>
          <w:rFonts w:ascii="Times New Roman" w:hAnsi="Times New Roman" w:cs="Times New Roman"/>
          <w:sz w:val="28"/>
          <w:szCs w:val="28"/>
        </w:rPr>
        <w:t xml:space="preserve"> району, Херсонської області.</w:t>
      </w:r>
    </w:p>
    <w:p w:rsidR="00DF4D53" w:rsidRPr="00F664F0" w:rsidRDefault="00DF4D53" w:rsidP="00DF4D53">
      <w:pPr>
        <w:tabs>
          <w:tab w:val="left" w:pos="0"/>
        </w:tabs>
        <w:spacing w:after="0"/>
        <w:ind w:right="-58"/>
        <w:jc w:val="both"/>
        <w:rPr>
          <w:rFonts w:ascii="Times New Roman" w:hAnsi="Times New Roman" w:cs="Times New Roman"/>
          <w:sz w:val="28"/>
          <w:szCs w:val="28"/>
        </w:rPr>
      </w:pPr>
      <w:r w:rsidRPr="00F664F0">
        <w:rPr>
          <w:rFonts w:ascii="Times New Roman" w:hAnsi="Times New Roman" w:cs="Times New Roman"/>
          <w:sz w:val="28"/>
          <w:szCs w:val="28"/>
        </w:rPr>
        <w:tab/>
        <w:t xml:space="preserve">3.1. Надати у власність земельну ділянку загальною площею 0.1500 га громадянину Вознюку Миколі Васильовичу, для будівництва та обслуговування житлового будинку, господарських будівель і споруд, розташовану за </w:t>
      </w:r>
      <w:proofErr w:type="spellStart"/>
      <w:r w:rsidRPr="00F664F0">
        <w:rPr>
          <w:rFonts w:ascii="Times New Roman" w:hAnsi="Times New Roman" w:cs="Times New Roman"/>
          <w:sz w:val="28"/>
          <w:szCs w:val="28"/>
        </w:rPr>
        <w:t>адресою</w:t>
      </w:r>
      <w:proofErr w:type="spellEnd"/>
      <w:r w:rsidRPr="00F664F0">
        <w:rPr>
          <w:rFonts w:ascii="Times New Roman" w:hAnsi="Times New Roman" w:cs="Times New Roman"/>
          <w:sz w:val="28"/>
          <w:szCs w:val="28"/>
        </w:rPr>
        <w:t xml:space="preserve"> вул. Сонячна,35, </w:t>
      </w:r>
      <w:proofErr w:type="spellStart"/>
      <w:r w:rsidRPr="00F664F0">
        <w:rPr>
          <w:rFonts w:ascii="Times New Roman" w:hAnsi="Times New Roman" w:cs="Times New Roman"/>
          <w:sz w:val="28"/>
          <w:szCs w:val="28"/>
        </w:rPr>
        <w:t>смт.Ча</w:t>
      </w:r>
      <w:r>
        <w:rPr>
          <w:rFonts w:ascii="Times New Roman" w:hAnsi="Times New Roman" w:cs="Times New Roman"/>
          <w:sz w:val="28"/>
          <w:szCs w:val="28"/>
        </w:rPr>
        <w:t>плинка</w:t>
      </w:r>
      <w:proofErr w:type="spellEnd"/>
      <w:r>
        <w:rPr>
          <w:rFonts w:ascii="Times New Roman" w:hAnsi="Times New Roman" w:cs="Times New Roman"/>
          <w:sz w:val="28"/>
          <w:szCs w:val="28"/>
        </w:rPr>
        <w:t xml:space="preserve"> із</w:t>
      </w:r>
      <w:r w:rsidRPr="00F664F0">
        <w:rPr>
          <w:rFonts w:ascii="Times New Roman" w:hAnsi="Times New Roman" w:cs="Times New Roman"/>
          <w:sz w:val="28"/>
          <w:szCs w:val="28"/>
        </w:rPr>
        <w:t xml:space="preserve"> земель житлової та громадської забудови </w:t>
      </w:r>
      <w:proofErr w:type="spellStart"/>
      <w:r w:rsidRPr="00F664F0">
        <w:rPr>
          <w:rFonts w:ascii="Times New Roman" w:hAnsi="Times New Roman" w:cs="Times New Roman"/>
          <w:sz w:val="28"/>
          <w:szCs w:val="28"/>
        </w:rPr>
        <w:t>Чаплинської</w:t>
      </w:r>
      <w:proofErr w:type="spellEnd"/>
      <w:r w:rsidRPr="00F664F0">
        <w:rPr>
          <w:rFonts w:ascii="Times New Roman" w:hAnsi="Times New Roman" w:cs="Times New Roman"/>
          <w:sz w:val="28"/>
          <w:szCs w:val="28"/>
        </w:rPr>
        <w:t xml:space="preserve"> селищної ради </w:t>
      </w:r>
      <w:proofErr w:type="spellStart"/>
      <w:r w:rsidRPr="00F664F0">
        <w:rPr>
          <w:rFonts w:ascii="Times New Roman" w:hAnsi="Times New Roman" w:cs="Times New Roman"/>
          <w:sz w:val="28"/>
          <w:szCs w:val="28"/>
        </w:rPr>
        <w:t>Чаплинського</w:t>
      </w:r>
      <w:proofErr w:type="spellEnd"/>
      <w:r w:rsidRPr="00F664F0">
        <w:rPr>
          <w:rFonts w:ascii="Times New Roman" w:hAnsi="Times New Roman" w:cs="Times New Roman"/>
          <w:sz w:val="28"/>
          <w:szCs w:val="28"/>
        </w:rPr>
        <w:t xml:space="preserve"> району, Херсонської області, кадастровий номер земельної ділянки 6525455100:03:001:0426.</w:t>
      </w:r>
    </w:p>
    <w:p w:rsidR="00DF4D53" w:rsidRPr="00F664F0" w:rsidRDefault="00DF4D53" w:rsidP="00DF4D53">
      <w:pPr>
        <w:tabs>
          <w:tab w:val="left" w:pos="0"/>
        </w:tabs>
        <w:spacing w:after="0"/>
        <w:ind w:right="-58"/>
        <w:jc w:val="both"/>
        <w:rPr>
          <w:rFonts w:ascii="Times New Roman" w:hAnsi="Times New Roman" w:cs="Times New Roman"/>
          <w:sz w:val="28"/>
          <w:szCs w:val="28"/>
        </w:rPr>
      </w:pPr>
      <w:r>
        <w:rPr>
          <w:rFonts w:ascii="Times New Roman" w:hAnsi="Times New Roman" w:cs="Times New Roman"/>
          <w:sz w:val="28"/>
          <w:szCs w:val="28"/>
        </w:rPr>
        <w:tab/>
        <w:t xml:space="preserve">3.2. Землевласнику </w:t>
      </w:r>
      <w:r w:rsidRPr="00F664F0">
        <w:rPr>
          <w:rFonts w:ascii="Times New Roman" w:hAnsi="Times New Roman" w:cs="Times New Roman"/>
          <w:sz w:val="28"/>
          <w:szCs w:val="28"/>
        </w:rPr>
        <w:t>Вознюку М.В. використовувати вищезазначену земельну ділянку згідно зі ст.91, ст.96 Земельного Кодексу України.</w:t>
      </w:r>
    </w:p>
    <w:p w:rsidR="00DF4D53" w:rsidRPr="00F664F0" w:rsidRDefault="00DF4D53" w:rsidP="00DF4D53">
      <w:pPr>
        <w:tabs>
          <w:tab w:val="left" w:pos="0"/>
        </w:tabs>
        <w:spacing w:after="0"/>
        <w:ind w:right="-58"/>
        <w:jc w:val="both"/>
        <w:rPr>
          <w:rFonts w:ascii="Times New Roman" w:hAnsi="Times New Roman" w:cs="Times New Roman"/>
          <w:sz w:val="28"/>
          <w:szCs w:val="28"/>
        </w:rPr>
      </w:pPr>
      <w:r>
        <w:rPr>
          <w:rFonts w:ascii="Times New Roman" w:hAnsi="Times New Roman" w:cs="Times New Roman"/>
          <w:sz w:val="28"/>
          <w:szCs w:val="28"/>
        </w:rPr>
        <w:tab/>
      </w:r>
      <w:r w:rsidRPr="00F664F0">
        <w:rPr>
          <w:rFonts w:ascii="Times New Roman" w:hAnsi="Times New Roman" w:cs="Times New Roman"/>
          <w:sz w:val="28"/>
          <w:szCs w:val="28"/>
        </w:rPr>
        <w:t>4. Затвердити проект землеустрою щодо відведення земельної ділянки у власність загальн</w:t>
      </w:r>
      <w:r>
        <w:rPr>
          <w:rFonts w:ascii="Times New Roman" w:hAnsi="Times New Roman" w:cs="Times New Roman"/>
          <w:sz w:val="28"/>
          <w:szCs w:val="28"/>
        </w:rPr>
        <w:t xml:space="preserve">ою площею 0.1500 га громадянці </w:t>
      </w:r>
      <w:proofErr w:type="spellStart"/>
      <w:r w:rsidRPr="00F664F0">
        <w:rPr>
          <w:rFonts w:ascii="Times New Roman" w:hAnsi="Times New Roman" w:cs="Times New Roman"/>
          <w:sz w:val="28"/>
          <w:szCs w:val="28"/>
        </w:rPr>
        <w:t>Мальченко</w:t>
      </w:r>
      <w:proofErr w:type="spellEnd"/>
      <w:r w:rsidRPr="00F664F0">
        <w:rPr>
          <w:rFonts w:ascii="Times New Roman" w:hAnsi="Times New Roman" w:cs="Times New Roman"/>
          <w:sz w:val="28"/>
          <w:szCs w:val="28"/>
        </w:rPr>
        <w:t xml:space="preserve"> Євдокії Миколаївні, для будівництва та обслуговування житлового будинку, господарських будівель і споруд, розташованої за </w:t>
      </w:r>
      <w:proofErr w:type="spellStart"/>
      <w:r w:rsidRPr="00F664F0">
        <w:rPr>
          <w:rFonts w:ascii="Times New Roman" w:hAnsi="Times New Roman" w:cs="Times New Roman"/>
          <w:sz w:val="28"/>
          <w:szCs w:val="28"/>
        </w:rPr>
        <w:t>адресою</w:t>
      </w:r>
      <w:proofErr w:type="spellEnd"/>
      <w:r w:rsidRPr="00F664F0">
        <w:rPr>
          <w:rFonts w:ascii="Times New Roman" w:hAnsi="Times New Roman" w:cs="Times New Roman"/>
          <w:sz w:val="28"/>
          <w:szCs w:val="28"/>
        </w:rPr>
        <w:t xml:space="preserve"> вул.</w:t>
      </w:r>
      <w:r>
        <w:rPr>
          <w:rFonts w:ascii="Times New Roman" w:hAnsi="Times New Roman" w:cs="Times New Roman"/>
          <w:sz w:val="28"/>
          <w:szCs w:val="28"/>
        </w:rPr>
        <w:t xml:space="preserve"> Лермонтова,49 </w:t>
      </w:r>
      <w:proofErr w:type="spellStart"/>
      <w:r>
        <w:rPr>
          <w:rFonts w:ascii="Times New Roman" w:hAnsi="Times New Roman" w:cs="Times New Roman"/>
          <w:sz w:val="28"/>
          <w:szCs w:val="28"/>
        </w:rPr>
        <w:t>смт.Чаплинка</w:t>
      </w:r>
      <w:proofErr w:type="spellEnd"/>
      <w:r>
        <w:rPr>
          <w:rFonts w:ascii="Times New Roman" w:hAnsi="Times New Roman" w:cs="Times New Roman"/>
          <w:sz w:val="28"/>
          <w:szCs w:val="28"/>
        </w:rPr>
        <w:t xml:space="preserve"> із </w:t>
      </w:r>
      <w:r w:rsidRPr="00F664F0">
        <w:rPr>
          <w:rFonts w:ascii="Times New Roman" w:hAnsi="Times New Roman" w:cs="Times New Roman"/>
          <w:sz w:val="28"/>
          <w:szCs w:val="28"/>
        </w:rPr>
        <w:t xml:space="preserve">земель житлової та громадської забудови </w:t>
      </w:r>
      <w:proofErr w:type="spellStart"/>
      <w:r w:rsidRPr="00F664F0">
        <w:rPr>
          <w:rFonts w:ascii="Times New Roman" w:hAnsi="Times New Roman" w:cs="Times New Roman"/>
          <w:sz w:val="28"/>
          <w:szCs w:val="28"/>
        </w:rPr>
        <w:t>Чаплинської</w:t>
      </w:r>
      <w:proofErr w:type="spellEnd"/>
      <w:r w:rsidRPr="00F664F0">
        <w:rPr>
          <w:rFonts w:ascii="Times New Roman" w:hAnsi="Times New Roman" w:cs="Times New Roman"/>
          <w:sz w:val="28"/>
          <w:szCs w:val="28"/>
        </w:rPr>
        <w:t xml:space="preserve"> селищної ради </w:t>
      </w:r>
      <w:proofErr w:type="spellStart"/>
      <w:r w:rsidRPr="00F664F0">
        <w:rPr>
          <w:rFonts w:ascii="Times New Roman" w:hAnsi="Times New Roman" w:cs="Times New Roman"/>
          <w:sz w:val="28"/>
          <w:szCs w:val="28"/>
        </w:rPr>
        <w:t>Чаплинського</w:t>
      </w:r>
      <w:proofErr w:type="spellEnd"/>
      <w:r w:rsidRPr="00F664F0">
        <w:rPr>
          <w:rFonts w:ascii="Times New Roman" w:hAnsi="Times New Roman" w:cs="Times New Roman"/>
          <w:sz w:val="28"/>
          <w:szCs w:val="28"/>
        </w:rPr>
        <w:t xml:space="preserve"> району, Херсонської області.</w:t>
      </w:r>
    </w:p>
    <w:p w:rsidR="00DF4D53" w:rsidRPr="00F664F0" w:rsidRDefault="00DF4D53" w:rsidP="00DF4D53">
      <w:pPr>
        <w:tabs>
          <w:tab w:val="left" w:pos="0"/>
        </w:tabs>
        <w:spacing w:after="0"/>
        <w:ind w:right="-58"/>
        <w:jc w:val="both"/>
        <w:rPr>
          <w:rFonts w:ascii="Times New Roman" w:hAnsi="Times New Roman" w:cs="Times New Roman"/>
          <w:sz w:val="28"/>
          <w:szCs w:val="28"/>
        </w:rPr>
      </w:pPr>
      <w:r w:rsidRPr="00F664F0">
        <w:rPr>
          <w:rFonts w:ascii="Times New Roman" w:hAnsi="Times New Roman" w:cs="Times New Roman"/>
          <w:sz w:val="28"/>
          <w:szCs w:val="28"/>
        </w:rPr>
        <w:tab/>
        <w:t xml:space="preserve">4.1. Надати у власність земельну ділянку загальною площею 0.1500 га громадянці </w:t>
      </w:r>
      <w:proofErr w:type="spellStart"/>
      <w:r w:rsidRPr="00F664F0">
        <w:rPr>
          <w:rFonts w:ascii="Times New Roman" w:hAnsi="Times New Roman" w:cs="Times New Roman"/>
          <w:sz w:val="28"/>
          <w:szCs w:val="28"/>
        </w:rPr>
        <w:t>Мальченко</w:t>
      </w:r>
      <w:proofErr w:type="spellEnd"/>
      <w:r w:rsidRPr="00F664F0">
        <w:rPr>
          <w:rFonts w:ascii="Times New Roman" w:hAnsi="Times New Roman" w:cs="Times New Roman"/>
          <w:sz w:val="28"/>
          <w:szCs w:val="28"/>
        </w:rPr>
        <w:t xml:space="preserve"> Євдокії Миколаївні, для будівництва та обслуговування житлового будинку, господарських будівель і споруд, розташовану</w:t>
      </w:r>
      <w:r>
        <w:rPr>
          <w:rFonts w:ascii="Times New Roman" w:hAnsi="Times New Roman" w:cs="Times New Roman"/>
          <w:sz w:val="28"/>
          <w:szCs w:val="28"/>
        </w:rPr>
        <w:t xml:space="preserve">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xml:space="preserve"> вул. Лермонтова,49 </w:t>
      </w:r>
      <w:proofErr w:type="spellStart"/>
      <w:r>
        <w:rPr>
          <w:rFonts w:ascii="Times New Roman" w:hAnsi="Times New Roman" w:cs="Times New Roman"/>
          <w:sz w:val="28"/>
          <w:szCs w:val="28"/>
        </w:rPr>
        <w:t>смт.Чаплинка</w:t>
      </w:r>
      <w:proofErr w:type="spellEnd"/>
      <w:r w:rsidRPr="00F664F0">
        <w:rPr>
          <w:rFonts w:ascii="Times New Roman" w:hAnsi="Times New Roman" w:cs="Times New Roman"/>
          <w:sz w:val="28"/>
          <w:szCs w:val="28"/>
        </w:rPr>
        <w:t xml:space="preserve"> із земель житлової та громадської забудови </w:t>
      </w:r>
      <w:proofErr w:type="spellStart"/>
      <w:r w:rsidRPr="00F664F0">
        <w:rPr>
          <w:rFonts w:ascii="Times New Roman" w:hAnsi="Times New Roman" w:cs="Times New Roman"/>
          <w:sz w:val="28"/>
          <w:szCs w:val="28"/>
        </w:rPr>
        <w:t>Чаплинської</w:t>
      </w:r>
      <w:proofErr w:type="spellEnd"/>
      <w:r w:rsidRPr="00F664F0">
        <w:rPr>
          <w:rFonts w:ascii="Times New Roman" w:hAnsi="Times New Roman" w:cs="Times New Roman"/>
          <w:sz w:val="28"/>
          <w:szCs w:val="28"/>
        </w:rPr>
        <w:t xml:space="preserve"> селищної ради </w:t>
      </w:r>
      <w:proofErr w:type="spellStart"/>
      <w:r w:rsidRPr="00F664F0">
        <w:rPr>
          <w:rFonts w:ascii="Times New Roman" w:hAnsi="Times New Roman" w:cs="Times New Roman"/>
          <w:sz w:val="28"/>
          <w:szCs w:val="28"/>
        </w:rPr>
        <w:t>Чаплинського</w:t>
      </w:r>
      <w:proofErr w:type="spellEnd"/>
      <w:r w:rsidRPr="00F664F0">
        <w:rPr>
          <w:rFonts w:ascii="Times New Roman" w:hAnsi="Times New Roman" w:cs="Times New Roman"/>
          <w:sz w:val="28"/>
          <w:szCs w:val="28"/>
        </w:rPr>
        <w:t xml:space="preserve"> району, Херсонської області, кадастровий номер земельної ділянки 6525455100:03:001:0428</w:t>
      </w:r>
    </w:p>
    <w:p w:rsidR="00DF4D53" w:rsidRPr="00F664F0" w:rsidRDefault="00DF4D53" w:rsidP="00DF4D53">
      <w:pPr>
        <w:tabs>
          <w:tab w:val="left" w:pos="0"/>
        </w:tabs>
        <w:spacing w:after="0"/>
        <w:ind w:right="-58"/>
        <w:jc w:val="both"/>
        <w:rPr>
          <w:rFonts w:ascii="Times New Roman" w:hAnsi="Times New Roman" w:cs="Times New Roman"/>
          <w:sz w:val="28"/>
          <w:szCs w:val="28"/>
          <w:lang w:val="ru-RU"/>
        </w:rPr>
      </w:pPr>
      <w:r w:rsidRPr="00F664F0">
        <w:rPr>
          <w:rFonts w:ascii="Times New Roman" w:hAnsi="Times New Roman" w:cs="Times New Roman"/>
          <w:sz w:val="28"/>
          <w:szCs w:val="28"/>
        </w:rPr>
        <w:tab/>
        <w:t xml:space="preserve">4.2. Землевласнику </w:t>
      </w:r>
      <w:proofErr w:type="spellStart"/>
      <w:r w:rsidRPr="00F664F0">
        <w:rPr>
          <w:rFonts w:ascii="Times New Roman" w:hAnsi="Times New Roman" w:cs="Times New Roman"/>
          <w:sz w:val="28"/>
          <w:szCs w:val="28"/>
        </w:rPr>
        <w:t>Мальченко</w:t>
      </w:r>
      <w:proofErr w:type="spellEnd"/>
      <w:r w:rsidRPr="00F664F0">
        <w:rPr>
          <w:rFonts w:ascii="Times New Roman" w:hAnsi="Times New Roman" w:cs="Times New Roman"/>
          <w:sz w:val="28"/>
          <w:szCs w:val="28"/>
        </w:rPr>
        <w:t xml:space="preserve"> Є.М. використовувати вищезазначену земельну ділянку згідно зі ст.91, ст.96 Земельного Кодексу України.</w:t>
      </w:r>
    </w:p>
    <w:p w:rsidR="00DF4D53" w:rsidRPr="00F664F0" w:rsidRDefault="00DF4D53" w:rsidP="00DF4D53">
      <w:pPr>
        <w:tabs>
          <w:tab w:val="left" w:pos="0"/>
        </w:tabs>
        <w:spacing w:after="0"/>
        <w:ind w:right="-58"/>
        <w:jc w:val="both"/>
        <w:rPr>
          <w:rFonts w:ascii="Times New Roman" w:hAnsi="Times New Roman" w:cs="Times New Roman"/>
          <w:sz w:val="28"/>
          <w:szCs w:val="28"/>
        </w:rPr>
      </w:pPr>
      <w:r>
        <w:rPr>
          <w:rFonts w:ascii="Times New Roman" w:hAnsi="Times New Roman" w:cs="Times New Roman"/>
          <w:sz w:val="28"/>
          <w:szCs w:val="28"/>
          <w:lang w:val="ru-RU"/>
        </w:rPr>
        <w:lastRenderedPageBreak/>
        <w:tab/>
      </w:r>
      <w:r w:rsidRPr="00F664F0">
        <w:rPr>
          <w:rFonts w:ascii="Times New Roman" w:hAnsi="Times New Roman" w:cs="Times New Roman"/>
          <w:sz w:val="28"/>
          <w:szCs w:val="28"/>
        </w:rPr>
        <w:t>5. Затвердити проект землеустрою щодо відведення земельної ділянки у власність загальн</w:t>
      </w:r>
      <w:r>
        <w:rPr>
          <w:rFonts w:ascii="Times New Roman" w:hAnsi="Times New Roman" w:cs="Times New Roman"/>
          <w:sz w:val="28"/>
          <w:szCs w:val="28"/>
        </w:rPr>
        <w:t xml:space="preserve">ою площею 0.1500 га громадянці </w:t>
      </w:r>
      <w:r w:rsidRPr="00F664F0">
        <w:rPr>
          <w:rFonts w:ascii="Times New Roman" w:hAnsi="Times New Roman" w:cs="Times New Roman"/>
          <w:sz w:val="28"/>
          <w:szCs w:val="28"/>
        </w:rPr>
        <w:t xml:space="preserve">Мох Ніні Іванівні, для будівництва та обслуговування житлового будинку, господарських будівель і споруд, розташованої за </w:t>
      </w:r>
      <w:proofErr w:type="spellStart"/>
      <w:r w:rsidRPr="00F664F0">
        <w:rPr>
          <w:rFonts w:ascii="Times New Roman" w:hAnsi="Times New Roman" w:cs="Times New Roman"/>
          <w:sz w:val="28"/>
          <w:szCs w:val="28"/>
        </w:rPr>
        <w:t>адресою</w:t>
      </w:r>
      <w:proofErr w:type="spellEnd"/>
      <w:r w:rsidRPr="00F664F0">
        <w:rPr>
          <w:rFonts w:ascii="Times New Roman" w:hAnsi="Times New Roman" w:cs="Times New Roman"/>
          <w:sz w:val="28"/>
          <w:szCs w:val="28"/>
        </w:rPr>
        <w:t xml:space="preserve"> ву</w:t>
      </w:r>
      <w:r>
        <w:rPr>
          <w:rFonts w:ascii="Times New Roman" w:hAnsi="Times New Roman" w:cs="Times New Roman"/>
          <w:sz w:val="28"/>
          <w:szCs w:val="28"/>
        </w:rPr>
        <w:t xml:space="preserve">л. Кримська,37 </w:t>
      </w:r>
      <w:proofErr w:type="spellStart"/>
      <w:r>
        <w:rPr>
          <w:rFonts w:ascii="Times New Roman" w:hAnsi="Times New Roman" w:cs="Times New Roman"/>
          <w:sz w:val="28"/>
          <w:szCs w:val="28"/>
        </w:rPr>
        <w:t>смт.Чаплинка</w:t>
      </w:r>
      <w:proofErr w:type="spellEnd"/>
      <w:r>
        <w:rPr>
          <w:rFonts w:ascii="Times New Roman" w:hAnsi="Times New Roman" w:cs="Times New Roman"/>
          <w:sz w:val="28"/>
          <w:szCs w:val="28"/>
        </w:rPr>
        <w:t xml:space="preserve"> із </w:t>
      </w:r>
      <w:r w:rsidRPr="00F664F0">
        <w:rPr>
          <w:rFonts w:ascii="Times New Roman" w:hAnsi="Times New Roman" w:cs="Times New Roman"/>
          <w:sz w:val="28"/>
          <w:szCs w:val="28"/>
        </w:rPr>
        <w:t xml:space="preserve">земель житлової та громадської забудови </w:t>
      </w:r>
      <w:proofErr w:type="spellStart"/>
      <w:r w:rsidRPr="00F664F0">
        <w:rPr>
          <w:rFonts w:ascii="Times New Roman" w:hAnsi="Times New Roman" w:cs="Times New Roman"/>
          <w:sz w:val="28"/>
          <w:szCs w:val="28"/>
        </w:rPr>
        <w:t>Чаплинської</w:t>
      </w:r>
      <w:proofErr w:type="spellEnd"/>
      <w:r w:rsidRPr="00F664F0">
        <w:rPr>
          <w:rFonts w:ascii="Times New Roman" w:hAnsi="Times New Roman" w:cs="Times New Roman"/>
          <w:sz w:val="28"/>
          <w:szCs w:val="28"/>
        </w:rPr>
        <w:t xml:space="preserve"> селищної ради </w:t>
      </w:r>
      <w:proofErr w:type="spellStart"/>
      <w:r w:rsidRPr="00F664F0">
        <w:rPr>
          <w:rFonts w:ascii="Times New Roman" w:hAnsi="Times New Roman" w:cs="Times New Roman"/>
          <w:sz w:val="28"/>
          <w:szCs w:val="28"/>
        </w:rPr>
        <w:t>Чаплинського</w:t>
      </w:r>
      <w:proofErr w:type="spellEnd"/>
      <w:r w:rsidRPr="00F664F0">
        <w:rPr>
          <w:rFonts w:ascii="Times New Roman" w:hAnsi="Times New Roman" w:cs="Times New Roman"/>
          <w:sz w:val="28"/>
          <w:szCs w:val="28"/>
        </w:rPr>
        <w:t xml:space="preserve"> району, Херсонської області.</w:t>
      </w:r>
    </w:p>
    <w:p w:rsidR="00DF4D53" w:rsidRPr="00F664F0" w:rsidRDefault="00DF4D53" w:rsidP="00DF4D53">
      <w:pPr>
        <w:tabs>
          <w:tab w:val="left" w:pos="0"/>
        </w:tabs>
        <w:spacing w:after="0"/>
        <w:ind w:right="-58"/>
        <w:jc w:val="both"/>
        <w:rPr>
          <w:rFonts w:ascii="Times New Roman" w:hAnsi="Times New Roman" w:cs="Times New Roman"/>
          <w:sz w:val="28"/>
          <w:szCs w:val="28"/>
        </w:rPr>
      </w:pPr>
      <w:r w:rsidRPr="00F664F0">
        <w:rPr>
          <w:rFonts w:ascii="Times New Roman" w:hAnsi="Times New Roman" w:cs="Times New Roman"/>
          <w:sz w:val="28"/>
          <w:szCs w:val="28"/>
        </w:rPr>
        <w:tab/>
        <w:t xml:space="preserve">5.1. Надати у власність земельну ділянку загальною площею 0.1500 га громадянці Мох Ніні Іванівні, для будівництва та обслуговування житлового будинку, господарських будівель і споруд, розташовану за </w:t>
      </w:r>
      <w:proofErr w:type="spellStart"/>
      <w:r w:rsidRPr="00F664F0">
        <w:rPr>
          <w:rFonts w:ascii="Times New Roman" w:hAnsi="Times New Roman" w:cs="Times New Roman"/>
          <w:sz w:val="28"/>
          <w:szCs w:val="28"/>
        </w:rPr>
        <w:t>адресою</w:t>
      </w:r>
      <w:proofErr w:type="spellEnd"/>
      <w:r w:rsidRPr="00F664F0">
        <w:rPr>
          <w:rFonts w:ascii="Times New Roman" w:hAnsi="Times New Roman" w:cs="Times New Roman"/>
          <w:sz w:val="28"/>
          <w:szCs w:val="28"/>
        </w:rPr>
        <w:t xml:space="preserve"> вул.</w:t>
      </w:r>
      <w:r>
        <w:rPr>
          <w:rFonts w:ascii="Times New Roman" w:hAnsi="Times New Roman" w:cs="Times New Roman"/>
          <w:sz w:val="28"/>
          <w:szCs w:val="28"/>
        </w:rPr>
        <w:t xml:space="preserve">Кримська,37 </w:t>
      </w:r>
      <w:proofErr w:type="spellStart"/>
      <w:r w:rsidRPr="00F664F0">
        <w:rPr>
          <w:rFonts w:ascii="Times New Roman" w:hAnsi="Times New Roman" w:cs="Times New Roman"/>
          <w:sz w:val="28"/>
          <w:szCs w:val="28"/>
        </w:rPr>
        <w:t>смт.Чаплинка</w:t>
      </w:r>
      <w:proofErr w:type="spellEnd"/>
      <w:r w:rsidRPr="00F664F0">
        <w:rPr>
          <w:rFonts w:ascii="Times New Roman" w:hAnsi="Times New Roman" w:cs="Times New Roman"/>
          <w:sz w:val="28"/>
          <w:szCs w:val="28"/>
        </w:rPr>
        <w:t xml:space="preserve">  із земель житлової та громадської забудови </w:t>
      </w:r>
      <w:proofErr w:type="spellStart"/>
      <w:r w:rsidRPr="00F664F0">
        <w:rPr>
          <w:rFonts w:ascii="Times New Roman" w:hAnsi="Times New Roman" w:cs="Times New Roman"/>
          <w:sz w:val="28"/>
          <w:szCs w:val="28"/>
        </w:rPr>
        <w:t>Чаплинської</w:t>
      </w:r>
      <w:proofErr w:type="spellEnd"/>
      <w:r w:rsidRPr="00F664F0">
        <w:rPr>
          <w:rFonts w:ascii="Times New Roman" w:hAnsi="Times New Roman" w:cs="Times New Roman"/>
          <w:sz w:val="28"/>
          <w:szCs w:val="28"/>
        </w:rPr>
        <w:t xml:space="preserve"> селищної ради </w:t>
      </w:r>
      <w:proofErr w:type="spellStart"/>
      <w:r w:rsidRPr="00F664F0">
        <w:rPr>
          <w:rFonts w:ascii="Times New Roman" w:hAnsi="Times New Roman" w:cs="Times New Roman"/>
          <w:sz w:val="28"/>
          <w:szCs w:val="28"/>
        </w:rPr>
        <w:t>Чаплинського</w:t>
      </w:r>
      <w:proofErr w:type="spellEnd"/>
      <w:r w:rsidRPr="00F664F0">
        <w:rPr>
          <w:rFonts w:ascii="Times New Roman" w:hAnsi="Times New Roman" w:cs="Times New Roman"/>
          <w:sz w:val="28"/>
          <w:szCs w:val="28"/>
        </w:rPr>
        <w:t xml:space="preserve"> району, Херсонської області, кадастровий номер земельної ділянки 6525455100:03:001:0425</w:t>
      </w:r>
    </w:p>
    <w:p w:rsidR="00DF4D53" w:rsidRPr="00F664F0" w:rsidRDefault="00DF4D53" w:rsidP="00DF4D53">
      <w:pPr>
        <w:tabs>
          <w:tab w:val="left" w:pos="0"/>
        </w:tabs>
        <w:spacing w:after="0"/>
        <w:ind w:right="-58"/>
        <w:jc w:val="both"/>
        <w:rPr>
          <w:rFonts w:ascii="Times New Roman" w:hAnsi="Times New Roman" w:cs="Times New Roman"/>
          <w:sz w:val="28"/>
          <w:szCs w:val="28"/>
          <w:lang w:val="ru-RU"/>
        </w:rPr>
      </w:pPr>
      <w:r w:rsidRPr="00F664F0">
        <w:rPr>
          <w:rFonts w:ascii="Times New Roman" w:hAnsi="Times New Roman" w:cs="Times New Roman"/>
          <w:sz w:val="28"/>
          <w:szCs w:val="28"/>
        </w:rPr>
        <w:tab/>
        <w:t>5.2. Землевласнику Мох Н.І. використовувати вищезазначену земельну ділянку згідно зі ст.91, ст.96 Земельного Кодексу України.</w:t>
      </w:r>
    </w:p>
    <w:p w:rsidR="00DF4D53" w:rsidRPr="00F664F0" w:rsidRDefault="00DF4D53" w:rsidP="00DF4D53">
      <w:pPr>
        <w:tabs>
          <w:tab w:val="left" w:pos="0"/>
        </w:tabs>
        <w:spacing w:after="0"/>
        <w:ind w:right="-58"/>
        <w:jc w:val="both"/>
        <w:rPr>
          <w:rFonts w:ascii="Times New Roman" w:hAnsi="Times New Roman" w:cs="Times New Roman"/>
          <w:sz w:val="28"/>
          <w:szCs w:val="28"/>
        </w:rPr>
      </w:pPr>
      <w:r>
        <w:rPr>
          <w:rFonts w:ascii="Times New Roman" w:hAnsi="Times New Roman" w:cs="Times New Roman"/>
          <w:sz w:val="28"/>
          <w:szCs w:val="28"/>
          <w:lang w:val="ru-RU"/>
        </w:rPr>
        <w:tab/>
      </w:r>
      <w:r w:rsidRPr="00F664F0">
        <w:rPr>
          <w:rFonts w:ascii="Times New Roman" w:hAnsi="Times New Roman" w:cs="Times New Roman"/>
          <w:sz w:val="28"/>
          <w:szCs w:val="28"/>
        </w:rPr>
        <w:t xml:space="preserve">6. Затвердити проект землеустрою щодо відведення земельної ділянки у власність загальною площею 0.1500 га громадянці </w:t>
      </w:r>
      <w:proofErr w:type="spellStart"/>
      <w:r w:rsidRPr="00F664F0">
        <w:rPr>
          <w:rFonts w:ascii="Times New Roman" w:hAnsi="Times New Roman" w:cs="Times New Roman"/>
          <w:sz w:val="28"/>
          <w:szCs w:val="28"/>
        </w:rPr>
        <w:t>Чепелєвій</w:t>
      </w:r>
      <w:proofErr w:type="spellEnd"/>
      <w:r w:rsidRPr="00F664F0">
        <w:rPr>
          <w:rFonts w:ascii="Times New Roman" w:hAnsi="Times New Roman" w:cs="Times New Roman"/>
          <w:sz w:val="28"/>
          <w:szCs w:val="28"/>
        </w:rPr>
        <w:t xml:space="preserve"> Євгенії Іванівні, для будівництва та обслуговування житлового будинку, господарських будівель і споруд, розташованої за </w:t>
      </w:r>
      <w:proofErr w:type="spellStart"/>
      <w:r w:rsidRPr="00F664F0">
        <w:rPr>
          <w:rFonts w:ascii="Times New Roman" w:hAnsi="Times New Roman" w:cs="Times New Roman"/>
          <w:sz w:val="28"/>
          <w:szCs w:val="28"/>
        </w:rPr>
        <w:t>адресою</w:t>
      </w:r>
      <w:proofErr w:type="spellEnd"/>
      <w:r w:rsidRPr="00F664F0">
        <w:rPr>
          <w:rFonts w:ascii="Times New Roman" w:hAnsi="Times New Roman" w:cs="Times New Roman"/>
          <w:sz w:val="28"/>
          <w:szCs w:val="28"/>
        </w:rPr>
        <w:t xml:space="preserve"> вул. Ч</w:t>
      </w:r>
      <w:r>
        <w:rPr>
          <w:rFonts w:ascii="Times New Roman" w:hAnsi="Times New Roman" w:cs="Times New Roman"/>
          <w:sz w:val="28"/>
          <w:szCs w:val="28"/>
        </w:rPr>
        <w:t xml:space="preserve">орноморська,45 </w:t>
      </w:r>
      <w:proofErr w:type="spellStart"/>
      <w:r>
        <w:rPr>
          <w:rFonts w:ascii="Times New Roman" w:hAnsi="Times New Roman" w:cs="Times New Roman"/>
          <w:sz w:val="28"/>
          <w:szCs w:val="28"/>
        </w:rPr>
        <w:t>смт.Чаплинка</w:t>
      </w:r>
      <w:proofErr w:type="spellEnd"/>
      <w:r>
        <w:rPr>
          <w:rFonts w:ascii="Times New Roman" w:hAnsi="Times New Roman" w:cs="Times New Roman"/>
          <w:sz w:val="28"/>
          <w:szCs w:val="28"/>
        </w:rPr>
        <w:t xml:space="preserve"> із </w:t>
      </w:r>
      <w:r w:rsidRPr="00F664F0">
        <w:rPr>
          <w:rFonts w:ascii="Times New Roman" w:hAnsi="Times New Roman" w:cs="Times New Roman"/>
          <w:sz w:val="28"/>
          <w:szCs w:val="28"/>
        </w:rPr>
        <w:t xml:space="preserve">земель житлової та громадської забудови </w:t>
      </w:r>
      <w:proofErr w:type="spellStart"/>
      <w:r w:rsidRPr="00F664F0">
        <w:rPr>
          <w:rFonts w:ascii="Times New Roman" w:hAnsi="Times New Roman" w:cs="Times New Roman"/>
          <w:sz w:val="28"/>
          <w:szCs w:val="28"/>
        </w:rPr>
        <w:t>Чаплинської</w:t>
      </w:r>
      <w:proofErr w:type="spellEnd"/>
      <w:r w:rsidRPr="00F664F0">
        <w:rPr>
          <w:rFonts w:ascii="Times New Roman" w:hAnsi="Times New Roman" w:cs="Times New Roman"/>
          <w:sz w:val="28"/>
          <w:szCs w:val="28"/>
        </w:rPr>
        <w:t xml:space="preserve"> селищної ради </w:t>
      </w:r>
      <w:proofErr w:type="spellStart"/>
      <w:r w:rsidRPr="00F664F0">
        <w:rPr>
          <w:rFonts w:ascii="Times New Roman" w:hAnsi="Times New Roman" w:cs="Times New Roman"/>
          <w:sz w:val="28"/>
          <w:szCs w:val="28"/>
        </w:rPr>
        <w:t>Чаплинського</w:t>
      </w:r>
      <w:proofErr w:type="spellEnd"/>
      <w:r w:rsidRPr="00F664F0">
        <w:rPr>
          <w:rFonts w:ascii="Times New Roman" w:hAnsi="Times New Roman" w:cs="Times New Roman"/>
          <w:sz w:val="28"/>
          <w:szCs w:val="28"/>
        </w:rPr>
        <w:t xml:space="preserve"> району, Херсонської області.</w:t>
      </w:r>
    </w:p>
    <w:p w:rsidR="00DF4D53" w:rsidRPr="00F664F0" w:rsidRDefault="00DF4D53" w:rsidP="00DF4D53">
      <w:pPr>
        <w:tabs>
          <w:tab w:val="left" w:pos="0"/>
        </w:tabs>
        <w:spacing w:after="0"/>
        <w:ind w:right="-58"/>
        <w:jc w:val="both"/>
        <w:rPr>
          <w:rFonts w:ascii="Times New Roman" w:hAnsi="Times New Roman" w:cs="Times New Roman"/>
          <w:sz w:val="28"/>
          <w:szCs w:val="28"/>
        </w:rPr>
      </w:pPr>
      <w:r w:rsidRPr="00F664F0">
        <w:rPr>
          <w:rFonts w:ascii="Times New Roman" w:hAnsi="Times New Roman" w:cs="Times New Roman"/>
          <w:sz w:val="28"/>
          <w:szCs w:val="28"/>
        </w:rPr>
        <w:tab/>
        <w:t xml:space="preserve">6.1. Надати у власність земельну ділянку загальною площею 0.1500 га громадянці </w:t>
      </w:r>
      <w:proofErr w:type="spellStart"/>
      <w:r w:rsidRPr="00F664F0">
        <w:rPr>
          <w:rFonts w:ascii="Times New Roman" w:hAnsi="Times New Roman" w:cs="Times New Roman"/>
          <w:sz w:val="28"/>
          <w:szCs w:val="28"/>
        </w:rPr>
        <w:t>Чепелєвій</w:t>
      </w:r>
      <w:proofErr w:type="spellEnd"/>
      <w:r w:rsidRPr="00F664F0">
        <w:rPr>
          <w:rFonts w:ascii="Times New Roman" w:hAnsi="Times New Roman" w:cs="Times New Roman"/>
          <w:sz w:val="28"/>
          <w:szCs w:val="28"/>
        </w:rPr>
        <w:t xml:space="preserve"> Євгенії Іванівні, для будівництва та обслуговування житлового будинку, господарських будівель і споруд, розташовану за </w:t>
      </w:r>
      <w:proofErr w:type="spellStart"/>
      <w:r w:rsidRPr="00F664F0">
        <w:rPr>
          <w:rFonts w:ascii="Times New Roman" w:hAnsi="Times New Roman" w:cs="Times New Roman"/>
          <w:sz w:val="28"/>
          <w:szCs w:val="28"/>
        </w:rPr>
        <w:t>адресою</w:t>
      </w:r>
      <w:proofErr w:type="spellEnd"/>
      <w:r w:rsidRPr="00F664F0">
        <w:rPr>
          <w:rFonts w:ascii="Times New Roman" w:hAnsi="Times New Roman" w:cs="Times New Roman"/>
          <w:sz w:val="28"/>
          <w:szCs w:val="28"/>
        </w:rPr>
        <w:t xml:space="preserve"> вул. </w:t>
      </w:r>
      <w:r>
        <w:rPr>
          <w:rFonts w:ascii="Times New Roman" w:hAnsi="Times New Roman" w:cs="Times New Roman"/>
          <w:sz w:val="28"/>
          <w:szCs w:val="28"/>
        </w:rPr>
        <w:t xml:space="preserve">Чорноморська, 45 </w:t>
      </w:r>
      <w:proofErr w:type="spellStart"/>
      <w:r>
        <w:rPr>
          <w:rFonts w:ascii="Times New Roman" w:hAnsi="Times New Roman" w:cs="Times New Roman"/>
          <w:sz w:val="28"/>
          <w:szCs w:val="28"/>
        </w:rPr>
        <w:t>смт.Чаплинка</w:t>
      </w:r>
      <w:proofErr w:type="spellEnd"/>
      <w:r>
        <w:rPr>
          <w:rFonts w:ascii="Times New Roman" w:hAnsi="Times New Roman" w:cs="Times New Roman"/>
          <w:sz w:val="28"/>
          <w:szCs w:val="28"/>
        </w:rPr>
        <w:t xml:space="preserve"> </w:t>
      </w:r>
      <w:r w:rsidRPr="00F664F0">
        <w:rPr>
          <w:rFonts w:ascii="Times New Roman" w:hAnsi="Times New Roman" w:cs="Times New Roman"/>
          <w:sz w:val="28"/>
          <w:szCs w:val="28"/>
        </w:rPr>
        <w:t xml:space="preserve">із земель житлової та громадської забудови </w:t>
      </w:r>
      <w:proofErr w:type="spellStart"/>
      <w:r w:rsidRPr="00F664F0">
        <w:rPr>
          <w:rFonts w:ascii="Times New Roman" w:hAnsi="Times New Roman" w:cs="Times New Roman"/>
          <w:sz w:val="28"/>
          <w:szCs w:val="28"/>
        </w:rPr>
        <w:t>Чаплинської</w:t>
      </w:r>
      <w:proofErr w:type="spellEnd"/>
      <w:r w:rsidRPr="00F664F0">
        <w:rPr>
          <w:rFonts w:ascii="Times New Roman" w:hAnsi="Times New Roman" w:cs="Times New Roman"/>
          <w:sz w:val="28"/>
          <w:szCs w:val="28"/>
        </w:rPr>
        <w:t xml:space="preserve"> селищної ради </w:t>
      </w:r>
      <w:proofErr w:type="spellStart"/>
      <w:r w:rsidRPr="00F664F0">
        <w:rPr>
          <w:rFonts w:ascii="Times New Roman" w:hAnsi="Times New Roman" w:cs="Times New Roman"/>
          <w:sz w:val="28"/>
          <w:szCs w:val="28"/>
        </w:rPr>
        <w:t>Чаплинського</w:t>
      </w:r>
      <w:proofErr w:type="spellEnd"/>
      <w:r w:rsidRPr="00F664F0">
        <w:rPr>
          <w:rFonts w:ascii="Times New Roman" w:hAnsi="Times New Roman" w:cs="Times New Roman"/>
          <w:sz w:val="28"/>
          <w:szCs w:val="28"/>
        </w:rPr>
        <w:t xml:space="preserve"> району, Херсонської області, кадастровий номер земельної ділянки 6525455100:03:001:0430</w:t>
      </w:r>
    </w:p>
    <w:p w:rsidR="00DF4D53" w:rsidRPr="001314FD" w:rsidRDefault="00DF4D53" w:rsidP="00DF4D53">
      <w:pPr>
        <w:tabs>
          <w:tab w:val="left" w:pos="0"/>
        </w:tabs>
        <w:spacing w:after="0"/>
        <w:ind w:right="-58"/>
        <w:jc w:val="both"/>
        <w:rPr>
          <w:rFonts w:ascii="Times New Roman" w:hAnsi="Times New Roman" w:cs="Times New Roman"/>
          <w:sz w:val="28"/>
          <w:szCs w:val="28"/>
        </w:rPr>
      </w:pPr>
      <w:r>
        <w:rPr>
          <w:rFonts w:ascii="Times New Roman" w:hAnsi="Times New Roman" w:cs="Times New Roman"/>
          <w:sz w:val="28"/>
          <w:szCs w:val="28"/>
        </w:rPr>
        <w:tab/>
        <w:t xml:space="preserve">6.2. Землевласнику </w:t>
      </w:r>
      <w:proofErr w:type="spellStart"/>
      <w:r>
        <w:rPr>
          <w:rFonts w:ascii="Times New Roman" w:hAnsi="Times New Roman" w:cs="Times New Roman"/>
          <w:sz w:val="28"/>
          <w:szCs w:val="28"/>
        </w:rPr>
        <w:t>Чепелєвій</w:t>
      </w:r>
      <w:proofErr w:type="spellEnd"/>
      <w:r>
        <w:rPr>
          <w:rFonts w:ascii="Times New Roman" w:hAnsi="Times New Roman" w:cs="Times New Roman"/>
          <w:sz w:val="28"/>
          <w:szCs w:val="28"/>
        </w:rPr>
        <w:t xml:space="preserve"> Є.І</w:t>
      </w:r>
      <w:r w:rsidRPr="00F664F0">
        <w:rPr>
          <w:rFonts w:ascii="Times New Roman" w:hAnsi="Times New Roman" w:cs="Times New Roman"/>
          <w:sz w:val="28"/>
          <w:szCs w:val="28"/>
        </w:rPr>
        <w:t>. використовувати вищезазначену земельну ділянку згідно зі ст.91, ст.96 Земельного Кодексу України.</w:t>
      </w:r>
    </w:p>
    <w:p w:rsidR="00DF4D53" w:rsidRPr="00F664F0" w:rsidRDefault="00DF4D53" w:rsidP="00DF4D53">
      <w:pPr>
        <w:tabs>
          <w:tab w:val="left" w:pos="0"/>
        </w:tabs>
        <w:spacing w:after="0"/>
        <w:ind w:right="-58"/>
        <w:jc w:val="both"/>
        <w:rPr>
          <w:rFonts w:ascii="Times New Roman" w:hAnsi="Times New Roman" w:cs="Times New Roman"/>
          <w:sz w:val="28"/>
          <w:szCs w:val="28"/>
        </w:rPr>
      </w:pPr>
      <w:r w:rsidRPr="001314FD">
        <w:rPr>
          <w:rFonts w:ascii="Times New Roman" w:hAnsi="Times New Roman" w:cs="Times New Roman"/>
          <w:sz w:val="28"/>
          <w:szCs w:val="28"/>
        </w:rPr>
        <w:tab/>
      </w:r>
      <w:r w:rsidRPr="00F664F0">
        <w:rPr>
          <w:rFonts w:ascii="Times New Roman" w:hAnsi="Times New Roman" w:cs="Times New Roman"/>
          <w:sz w:val="28"/>
          <w:szCs w:val="28"/>
        </w:rPr>
        <w:t xml:space="preserve">7.Затвердити проект землеустрою щодо відведення земельної ділянки у власність загальною площею 0.1125 га громадянину Слободянюку Роману Олександровичу, для будівництва та обслуговування житлового будинку, господарських будівель і споруд, розташованої за </w:t>
      </w:r>
      <w:proofErr w:type="spellStart"/>
      <w:r w:rsidRPr="00F664F0">
        <w:rPr>
          <w:rFonts w:ascii="Times New Roman" w:hAnsi="Times New Roman" w:cs="Times New Roman"/>
          <w:sz w:val="28"/>
          <w:szCs w:val="28"/>
        </w:rPr>
        <w:t>адресою</w:t>
      </w:r>
      <w:proofErr w:type="spellEnd"/>
      <w:r w:rsidRPr="00F664F0">
        <w:rPr>
          <w:rFonts w:ascii="Times New Roman" w:hAnsi="Times New Roman" w:cs="Times New Roman"/>
          <w:sz w:val="28"/>
          <w:szCs w:val="28"/>
        </w:rPr>
        <w:t xml:space="preserve"> вул.Оборонна,2-б </w:t>
      </w:r>
      <w:proofErr w:type="spellStart"/>
      <w:r w:rsidRPr="00F664F0">
        <w:rPr>
          <w:rFonts w:ascii="Times New Roman" w:hAnsi="Times New Roman" w:cs="Times New Roman"/>
          <w:sz w:val="28"/>
          <w:szCs w:val="28"/>
        </w:rPr>
        <w:t>смт.Чаплинка</w:t>
      </w:r>
      <w:proofErr w:type="spellEnd"/>
      <w:r w:rsidRPr="00F664F0">
        <w:rPr>
          <w:rFonts w:ascii="Times New Roman" w:hAnsi="Times New Roman" w:cs="Times New Roman"/>
          <w:sz w:val="28"/>
          <w:szCs w:val="28"/>
        </w:rPr>
        <w:t xml:space="preserve"> за рахунок земель житлової та громадської забудови </w:t>
      </w:r>
      <w:proofErr w:type="spellStart"/>
      <w:r w:rsidRPr="00F664F0">
        <w:rPr>
          <w:rFonts w:ascii="Times New Roman" w:hAnsi="Times New Roman" w:cs="Times New Roman"/>
          <w:sz w:val="28"/>
          <w:szCs w:val="28"/>
        </w:rPr>
        <w:t>Чаплинської</w:t>
      </w:r>
      <w:proofErr w:type="spellEnd"/>
      <w:r w:rsidRPr="00F664F0">
        <w:rPr>
          <w:rFonts w:ascii="Times New Roman" w:hAnsi="Times New Roman" w:cs="Times New Roman"/>
          <w:sz w:val="28"/>
          <w:szCs w:val="28"/>
        </w:rPr>
        <w:t xml:space="preserve"> селищної ради </w:t>
      </w:r>
      <w:proofErr w:type="spellStart"/>
      <w:r w:rsidRPr="00F664F0">
        <w:rPr>
          <w:rFonts w:ascii="Times New Roman" w:hAnsi="Times New Roman" w:cs="Times New Roman"/>
          <w:sz w:val="28"/>
          <w:szCs w:val="28"/>
        </w:rPr>
        <w:t>Чаплинського</w:t>
      </w:r>
      <w:proofErr w:type="spellEnd"/>
      <w:r w:rsidRPr="00F664F0">
        <w:rPr>
          <w:rFonts w:ascii="Times New Roman" w:hAnsi="Times New Roman" w:cs="Times New Roman"/>
          <w:sz w:val="28"/>
          <w:szCs w:val="28"/>
        </w:rPr>
        <w:t xml:space="preserve"> району, Херсонської області.</w:t>
      </w:r>
    </w:p>
    <w:p w:rsidR="00DF4D53" w:rsidRPr="00F664F0" w:rsidRDefault="00DF4D53" w:rsidP="00DF4D53">
      <w:pPr>
        <w:tabs>
          <w:tab w:val="left" w:pos="0"/>
        </w:tabs>
        <w:spacing w:after="0"/>
        <w:ind w:right="-58"/>
        <w:jc w:val="both"/>
        <w:rPr>
          <w:rFonts w:ascii="Times New Roman" w:hAnsi="Times New Roman" w:cs="Times New Roman"/>
          <w:sz w:val="28"/>
          <w:szCs w:val="28"/>
        </w:rPr>
      </w:pPr>
      <w:r w:rsidRPr="00F664F0">
        <w:rPr>
          <w:rFonts w:ascii="Times New Roman" w:hAnsi="Times New Roman" w:cs="Times New Roman"/>
          <w:sz w:val="28"/>
          <w:szCs w:val="28"/>
        </w:rPr>
        <w:tab/>
        <w:t xml:space="preserve">7.1. Надати у власність земельну ділянку загальною площею 0.1125 га громадянину Слободянюку Роману Олександровичу, для будівництва та обслуговування житлового будинку, господарських будівель і споруд, розташовану за </w:t>
      </w:r>
      <w:proofErr w:type="spellStart"/>
      <w:r w:rsidRPr="00F664F0">
        <w:rPr>
          <w:rFonts w:ascii="Times New Roman" w:hAnsi="Times New Roman" w:cs="Times New Roman"/>
          <w:sz w:val="28"/>
          <w:szCs w:val="28"/>
        </w:rPr>
        <w:t>адресою</w:t>
      </w:r>
      <w:proofErr w:type="spellEnd"/>
      <w:r w:rsidRPr="00F664F0">
        <w:rPr>
          <w:rFonts w:ascii="Times New Roman" w:hAnsi="Times New Roman" w:cs="Times New Roman"/>
          <w:sz w:val="28"/>
          <w:szCs w:val="28"/>
        </w:rPr>
        <w:t xml:space="preserve"> вул.Оборонна,2-б, </w:t>
      </w:r>
      <w:proofErr w:type="spellStart"/>
      <w:r w:rsidRPr="00F664F0">
        <w:rPr>
          <w:rFonts w:ascii="Times New Roman" w:hAnsi="Times New Roman" w:cs="Times New Roman"/>
          <w:sz w:val="28"/>
          <w:szCs w:val="28"/>
        </w:rPr>
        <w:t>с</w:t>
      </w:r>
      <w:r>
        <w:rPr>
          <w:rFonts w:ascii="Times New Roman" w:hAnsi="Times New Roman" w:cs="Times New Roman"/>
          <w:sz w:val="28"/>
          <w:szCs w:val="28"/>
        </w:rPr>
        <w:t>мт.Чаплинка</w:t>
      </w:r>
      <w:proofErr w:type="spellEnd"/>
      <w:r>
        <w:rPr>
          <w:rFonts w:ascii="Times New Roman" w:hAnsi="Times New Roman" w:cs="Times New Roman"/>
          <w:sz w:val="28"/>
          <w:szCs w:val="28"/>
        </w:rPr>
        <w:t xml:space="preserve"> за рахунок </w:t>
      </w:r>
      <w:r w:rsidRPr="00F664F0">
        <w:rPr>
          <w:rFonts w:ascii="Times New Roman" w:hAnsi="Times New Roman" w:cs="Times New Roman"/>
          <w:sz w:val="28"/>
          <w:szCs w:val="28"/>
        </w:rPr>
        <w:t xml:space="preserve">земель житлової та громадської забудови </w:t>
      </w:r>
      <w:proofErr w:type="spellStart"/>
      <w:r w:rsidRPr="00F664F0">
        <w:rPr>
          <w:rFonts w:ascii="Times New Roman" w:hAnsi="Times New Roman" w:cs="Times New Roman"/>
          <w:sz w:val="28"/>
          <w:szCs w:val="28"/>
        </w:rPr>
        <w:t>Чаплинської</w:t>
      </w:r>
      <w:proofErr w:type="spellEnd"/>
      <w:r w:rsidRPr="00F664F0">
        <w:rPr>
          <w:rFonts w:ascii="Times New Roman" w:hAnsi="Times New Roman" w:cs="Times New Roman"/>
          <w:sz w:val="28"/>
          <w:szCs w:val="28"/>
        </w:rPr>
        <w:t xml:space="preserve"> селищної ради </w:t>
      </w:r>
      <w:proofErr w:type="spellStart"/>
      <w:r w:rsidRPr="00F664F0">
        <w:rPr>
          <w:rFonts w:ascii="Times New Roman" w:hAnsi="Times New Roman" w:cs="Times New Roman"/>
          <w:sz w:val="28"/>
          <w:szCs w:val="28"/>
        </w:rPr>
        <w:t>Чаплинського</w:t>
      </w:r>
      <w:proofErr w:type="spellEnd"/>
      <w:r w:rsidRPr="00F664F0">
        <w:rPr>
          <w:rFonts w:ascii="Times New Roman" w:hAnsi="Times New Roman" w:cs="Times New Roman"/>
          <w:sz w:val="28"/>
          <w:szCs w:val="28"/>
        </w:rPr>
        <w:t xml:space="preserve"> району, Херсонської області, кадастровий номер земельної ділянки 6525455100:03:001:0421.</w:t>
      </w:r>
    </w:p>
    <w:p w:rsidR="00DF4D53" w:rsidRPr="00F664F0" w:rsidRDefault="00DF4D53" w:rsidP="00DF4D53">
      <w:pPr>
        <w:tabs>
          <w:tab w:val="left" w:pos="0"/>
        </w:tabs>
        <w:spacing w:after="0"/>
        <w:ind w:right="-58"/>
        <w:jc w:val="both"/>
        <w:rPr>
          <w:rFonts w:ascii="Times New Roman" w:hAnsi="Times New Roman" w:cs="Times New Roman"/>
          <w:sz w:val="28"/>
          <w:szCs w:val="28"/>
        </w:rPr>
      </w:pPr>
      <w:r w:rsidRPr="00F664F0">
        <w:rPr>
          <w:rFonts w:ascii="Times New Roman" w:hAnsi="Times New Roman" w:cs="Times New Roman"/>
          <w:sz w:val="28"/>
          <w:szCs w:val="28"/>
        </w:rPr>
        <w:lastRenderedPageBreak/>
        <w:tab/>
        <w:t>7.2. Землевласнику Слободянюку Р.О. використовувати вищезазначену земельну ділянку згідно зі ст.91, ст.96 Земельного Кодексу України.</w:t>
      </w:r>
    </w:p>
    <w:p w:rsidR="00DF4D53" w:rsidRPr="00F664F0" w:rsidRDefault="00DF4D53" w:rsidP="00DF4D53">
      <w:pPr>
        <w:tabs>
          <w:tab w:val="left" w:pos="0"/>
        </w:tabs>
        <w:spacing w:after="0"/>
        <w:ind w:right="-58"/>
        <w:jc w:val="both"/>
        <w:rPr>
          <w:rFonts w:ascii="Times New Roman" w:hAnsi="Times New Roman" w:cs="Times New Roman"/>
          <w:sz w:val="28"/>
          <w:szCs w:val="28"/>
        </w:rPr>
      </w:pPr>
      <w:r>
        <w:rPr>
          <w:rFonts w:ascii="Times New Roman" w:hAnsi="Times New Roman" w:cs="Times New Roman"/>
          <w:sz w:val="28"/>
          <w:szCs w:val="28"/>
        </w:rPr>
        <w:tab/>
      </w:r>
      <w:r w:rsidRPr="00F664F0">
        <w:rPr>
          <w:rFonts w:ascii="Times New Roman" w:hAnsi="Times New Roman" w:cs="Times New Roman"/>
          <w:sz w:val="28"/>
          <w:szCs w:val="28"/>
        </w:rPr>
        <w:t xml:space="preserve">8.Затвердити проект землеустрою щодо відведення земельної ділянки у власність загальною площею 0.1500 га громадянину </w:t>
      </w:r>
      <w:proofErr w:type="spellStart"/>
      <w:r w:rsidRPr="00F664F0">
        <w:rPr>
          <w:rFonts w:ascii="Times New Roman" w:hAnsi="Times New Roman" w:cs="Times New Roman"/>
          <w:sz w:val="28"/>
          <w:szCs w:val="28"/>
        </w:rPr>
        <w:t>Завгороднюку</w:t>
      </w:r>
      <w:proofErr w:type="spellEnd"/>
      <w:r w:rsidRPr="00F664F0">
        <w:rPr>
          <w:rFonts w:ascii="Times New Roman" w:hAnsi="Times New Roman" w:cs="Times New Roman"/>
          <w:sz w:val="28"/>
          <w:szCs w:val="28"/>
        </w:rPr>
        <w:t xml:space="preserve"> Сергію Олександровичу, для будівництва та обслуговування житлового будинку, господарських будівель і споруд, розташованої за </w:t>
      </w:r>
      <w:proofErr w:type="spellStart"/>
      <w:r w:rsidRPr="00F664F0">
        <w:rPr>
          <w:rFonts w:ascii="Times New Roman" w:hAnsi="Times New Roman" w:cs="Times New Roman"/>
          <w:sz w:val="28"/>
          <w:szCs w:val="28"/>
        </w:rPr>
        <w:t>адресою</w:t>
      </w:r>
      <w:proofErr w:type="spellEnd"/>
      <w:r w:rsidRPr="00F664F0">
        <w:rPr>
          <w:rFonts w:ascii="Times New Roman" w:hAnsi="Times New Roman" w:cs="Times New Roman"/>
          <w:sz w:val="28"/>
          <w:szCs w:val="28"/>
        </w:rPr>
        <w:t xml:space="preserve"> </w:t>
      </w:r>
      <w:proofErr w:type="spellStart"/>
      <w:r w:rsidRPr="00F664F0">
        <w:rPr>
          <w:rFonts w:ascii="Times New Roman" w:hAnsi="Times New Roman" w:cs="Times New Roman"/>
          <w:sz w:val="28"/>
          <w:szCs w:val="28"/>
        </w:rPr>
        <w:t>вул.Турбаївська</w:t>
      </w:r>
      <w:proofErr w:type="spellEnd"/>
      <w:r w:rsidRPr="00F664F0">
        <w:rPr>
          <w:rFonts w:ascii="Times New Roman" w:hAnsi="Times New Roman" w:cs="Times New Roman"/>
          <w:sz w:val="28"/>
          <w:szCs w:val="28"/>
        </w:rPr>
        <w:t xml:space="preserve">, 61а </w:t>
      </w:r>
      <w:proofErr w:type="spellStart"/>
      <w:r w:rsidRPr="00F664F0">
        <w:rPr>
          <w:rFonts w:ascii="Times New Roman" w:hAnsi="Times New Roman" w:cs="Times New Roman"/>
          <w:sz w:val="28"/>
          <w:szCs w:val="28"/>
        </w:rPr>
        <w:t>смт.Чаплинка</w:t>
      </w:r>
      <w:proofErr w:type="spellEnd"/>
      <w:r w:rsidRPr="00F664F0">
        <w:rPr>
          <w:rFonts w:ascii="Times New Roman" w:hAnsi="Times New Roman" w:cs="Times New Roman"/>
          <w:sz w:val="28"/>
          <w:szCs w:val="28"/>
        </w:rPr>
        <w:t xml:space="preserve"> із земель житлової та громадської забудови </w:t>
      </w:r>
      <w:proofErr w:type="spellStart"/>
      <w:r w:rsidRPr="00F664F0">
        <w:rPr>
          <w:rFonts w:ascii="Times New Roman" w:hAnsi="Times New Roman" w:cs="Times New Roman"/>
          <w:sz w:val="28"/>
          <w:szCs w:val="28"/>
        </w:rPr>
        <w:t>Чаплинської</w:t>
      </w:r>
      <w:proofErr w:type="spellEnd"/>
      <w:r w:rsidRPr="00F664F0">
        <w:rPr>
          <w:rFonts w:ascii="Times New Roman" w:hAnsi="Times New Roman" w:cs="Times New Roman"/>
          <w:sz w:val="28"/>
          <w:szCs w:val="28"/>
        </w:rPr>
        <w:t xml:space="preserve"> селищної ради </w:t>
      </w:r>
      <w:proofErr w:type="spellStart"/>
      <w:r w:rsidRPr="00F664F0">
        <w:rPr>
          <w:rFonts w:ascii="Times New Roman" w:hAnsi="Times New Roman" w:cs="Times New Roman"/>
          <w:sz w:val="28"/>
          <w:szCs w:val="28"/>
        </w:rPr>
        <w:t>Чаплинського</w:t>
      </w:r>
      <w:proofErr w:type="spellEnd"/>
      <w:r w:rsidRPr="00F664F0">
        <w:rPr>
          <w:rFonts w:ascii="Times New Roman" w:hAnsi="Times New Roman" w:cs="Times New Roman"/>
          <w:sz w:val="28"/>
          <w:szCs w:val="28"/>
        </w:rPr>
        <w:t xml:space="preserve"> району, Херсонської області.</w:t>
      </w:r>
    </w:p>
    <w:p w:rsidR="00DF4D53" w:rsidRPr="00F664F0" w:rsidRDefault="00DF4D53" w:rsidP="00DF4D53">
      <w:pPr>
        <w:tabs>
          <w:tab w:val="left" w:pos="0"/>
        </w:tabs>
        <w:spacing w:after="0"/>
        <w:ind w:right="-57"/>
        <w:jc w:val="both"/>
        <w:rPr>
          <w:rFonts w:ascii="Times New Roman" w:hAnsi="Times New Roman" w:cs="Times New Roman"/>
          <w:sz w:val="28"/>
          <w:szCs w:val="28"/>
        </w:rPr>
      </w:pPr>
      <w:r w:rsidRPr="00F664F0">
        <w:rPr>
          <w:rFonts w:ascii="Times New Roman" w:hAnsi="Times New Roman" w:cs="Times New Roman"/>
          <w:sz w:val="28"/>
          <w:szCs w:val="28"/>
        </w:rPr>
        <w:tab/>
        <w:t xml:space="preserve">8.1. Надати у власність земельну ділянку загальною площею 0.1500 га громадянину </w:t>
      </w:r>
      <w:proofErr w:type="spellStart"/>
      <w:r w:rsidRPr="00F664F0">
        <w:rPr>
          <w:rFonts w:ascii="Times New Roman" w:hAnsi="Times New Roman" w:cs="Times New Roman"/>
          <w:sz w:val="28"/>
          <w:szCs w:val="28"/>
        </w:rPr>
        <w:t>Завгороднюку</w:t>
      </w:r>
      <w:proofErr w:type="spellEnd"/>
      <w:r w:rsidRPr="00F664F0">
        <w:rPr>
          <w:rFonts w:ascii="Times New Roman" w:hAnsi="Times New Roman" w:cs="Times New Roman"/>
          <w:sz w:val="28"/>
          <w:szCs w:val="28"/>
        </w:rPr>
        <w:t xml:space="preserve"> Сергію Олександровичу, для будівництва та обслуговування житлового будинку, господарських будівель і споруд, розташовану за </w:t>
      </w:r>
      <w:proofErr w:type="spellStart"/>
      <w:r w:rsidRPr="00F664F0">
        <w:rPr>
          <w:rFonts w:ascii="Times New Roman" w:hAnsi="Times New Roman" w:cs="Times New Roman"/>
          <w:sz w:val="28"/>
          <w:szCs w:val="28"/>
        </w:rPr>
        <w:t>адресою</w:t>
      </w:r>
      <w:proofErr w:type="spellEnd"/>
      <w:r w:rsidRPr="00F664F0">
        <w:rPr>
          <w:rFonts w:ascii="Times New Roman" w:hAnsi="Times New Roman" w:cs="Times New Roman"/>
          <w:sz w:val="28"/>
          <w:szCs w:val="28"/>
        </w:rPr>
        <w:t xml:space="preserve"> вул. Тур</w:t>
      </w:r>
      <w:r>
        <w:rPr>
          <w:rFonts w:ascii="Times New Roman" w:hAnsi="Times New Roman" w:cs="Times New Roman"/>
          <w:sz w:val="28"/>
          <w:szCs w:val="28"/>
        </w:rPr>
        <w:t xml:space="preserve">баївська,61а, </w:t>
      </w:r>
      <w:proofErr w:type="spellStart"/>
      <w:r>
        <w:rPr>
          <w:rFonts w:ascii="Times New Roman" w:hAnsi="Times New Roman" w:cs="Times New Roman"/>
          <w:sz w:val="28"/>
          <w:szCs w:val="28"/>
        </w:rPr>
        <w:t>смт.Чаплинка</w:t>
      </w:r>
      <w:proofErr w:type="spellEnd"/>
      <w:r>
        <w:rPr>
          <w:rFonts w:ascii="Times New Roman" w:hAnsi="Times New Roman" w:cs="Times New Roman"/>
          <w:sz w:val="28"/>
          <w:szCs w:val="28"/>
        </w:rPr>
        <w:t xml:space="preserve"> із </w:t>
      </w:r>
      <w:r w:rsidRPr="00F664F0">
        <w:rPr>
          <w:rFonts w:ascii="Times New Roman" w:hAnsi="Times New Roman" w:cs="Times New Roman"/>
          <w:sz w:val="28"/>
          <w:szCs w:val="28"/>
        </w:rPr>
        <w:t xml:space="preserve">земель житлової та громадської забудови </w:t>
      </w:r>
      <w:proofErr w:type="spellStart"/>
      <w:r w:rsidRPr="00F664F0">
        <w:rPr>
          <w:rFonts w:ascii="Times New Roman" w:hAnsi="Times New Roman" w:cs="Times New Roman"/>
          <w:sz w:val="28"/>
          <w:szCs w:val="28"/>
        </w:rPr>
        <w:t>Чаплинської</w:t>
      </w:r>
      <w:proofErr w:type="spellEnd"/>
      <w:r w:rsidRPr="00F664F0">
        <w:rPr>
          <w:rFonts w:ascii="Times New Roman" w:hAnsi="Times New Roman" w:cs="Times New Roman"/>
          <w:sz w:val="28"/>
          <w:szCs w:val="28"/>
        </w:rPr>
        <w:t xml:space="preserve"> селищної ради </w:t>
      </w:r>
      <w:proofErr w:type="spellStart"/>
      <w:r w:rsidRPr="00F664F0">
        <w:rPr>
          <w:rFonts w:ascii="Times New Roman" w:hAnsi="Times New Roman" w:cs="Times New Roman"/>
          <w:sz w:val="28"/>
          <w:szCs w:val="28"/>
        </w:rPr>
        <w:t>Чаплинського</w:t>
      </w:r>
      <w:proofErr w:type="spellEnd"/>
      <w:r w:rsidRPr="00F664F0">
        <w:rPr>
          <w:rFonts w:ascii="Times New Roman" w:hAnsi="Times New Roman" w:cs="Times New Roman"/>
          <w:sz w:val="28"/>
          <w:szCs w:val="28"/>
        </w:rPr>
        <w:t xml:space="preserve"> району, Херсонської області, кадастровий номер земельної ділянки 6525455100:03:001:0432.</w:t>
      </w:r>
    </w:p>
    <w:p w:rsidR="00DF4D53" w:rsidRPr="00F664F0" w:rsidRDefault="00DF4D53" w:rsidP="00DF4D53">
      <w:pPr>
        <w:tabs>
          <w:tab w:val="left" w:pos="0"/>
        </w:tabs>
        <w:spacing w:after="0"/>
        <w:ind w:right="-57"/>
        <w:jc w:val="both"/>
        <w:rPr>
          <w:rFonts w:ascii="Times New Roman" w:hAnsi="Times New Roman" w:cs="Times New Roman"/>
          <w:sz w:val="28"/>
          <w:szCs w:val="28"/>
        </w:rPr>
      </w:pPr>
      <w:r w:rsidRPr="00F664F0">
        <w:rPr>
          <w:rFonts w:ascii="Times New Roman" w:hAnsi="Times New Roman" w:cs="Times New Roman"/>
          <w:sz w:val="28"/>
          <w:szCs w:val="28"/>
        </w:rPr>
        <w:tab/>
        <w:t xml:space="preserve">8.2. Землевласнику </w:t>
      </w:r>
      <w:proofErr w:type="spellStart"/>
      <w:r w:rsidRPr="00F664F0">
        <w:rPr>
          <w:rFonts w:ascii="Times New Roman" w:hAnsi="Times New Roman" w:cs="Times New Roman"/>
          <w:sz w:val="28"/>
          <w:szCs w:val="28"/>
        </w:rPr>
        <w:t>Завгороднюк</w:t>
      </w:r>
      <w:proofErr w:type="spellEnd"/>
      <w:r w:rsidRPr="00F664F0">
        <w:rPr>
          <w:rFonts w:ascii="Times New Roman" w:hAnsi="Times New Roman" w:cs="Times New Roman"/>
          <w:sz w:val="28"/>
          <w:szCs w:val="28"/>
        </w:rPr>
        <w:t xml:space="preserve"> С.О. використовувати вищезазначену земельну ділянку згідно зі ст.91, ст.96 Земельного Кодексу України.</w:t>
      </w:r>
    </w:p>
    <w:p w:rsidR="00DF4D53" w:rsidRPr="00F664F0" w:rsidRDefault="00DF4D53" w:rsidP="00DF4D53">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r>
      <w:r w:rsidRPr="00F664F0">
        <w:rPr>
          <w:rFonts w:ascii="Times New Roman" w:hAnsi="Times New Roman" w:cs="Times New Roman"/>
          <w:sz w:val="28"/>
          <w:szCs w:val="28"/>
        </w:rPr>
        <w:t xml:space="preserve">9.Затвердити проект землеустрою щодо відведення земельної ділянки у власність загальною площею 0.1416 га громадянину Кулішу Валерію Анатолійовичу, для будівництва та обслуговування житлового будинку, господарських будівель і споруд, розташованої за </w:t>
      </w:r>
      <w:proofErr w:type="spellStart"/>
      <w:r w:rsidRPr="00F664F0">
        <w:rPr>
          <w:rFonts w:ascii="Times New Roman" w:hAnsi="Times New Roman" w:cs="Times New Roman"/>
          <w:sz w:val="28"/>
          <w:szCs w:val="28"/>
        </w:rPr>
        <w:t>адресою</w:t>
      </w:r>
      <w:proofErr w:type="spellEnd"/>
      <w:r w:rsidRPr="00F664F0">
        <w:rPr>
          <w:rFonts w:ascii="Times New Roman" w:hAnsi="Times New Roman" w:cs="Times New Roman"/>
          <w:sz w:val="28"/>
          <w:szCs w:val="28"/>
        </w:rPr>
        <w:t xml:space="preserve"> вул.Дружби,29 </w:t>
      </w:r>
      <w:proofErr w:type="spellStart"/>
      <w:r w:rsidRPr="00F664F0">
        <w:rPr>
          <w:rFonts w:ascii="Times New Roman" w:hAnsi="Times New Roman" w:cs="Times New Roman"/>
          <w:sz w:val="28"/>
          <w:szCs w:val="28"/>
        </w:rPr>
        <w:t>смт.Чаплинка</w:t>
      </w:r>
      <w:proofErr w:type="spellEnd"/>
      <w:r w:rsidRPr="00F664F0">
        <w:rPr>
          <w:rFonts w:ascii="Times New Roman" w:hAnsi="Times New Roman" w:cs="Times New Roman"/>
          <w:sz w:val="28"/>
          <w:szCs w:val="28"/>
        </w:rPr>
        <w:t xml:space="preserve"> за рахунок земель житлової та громадської забудови </w:t>
      </w:r>
      <w:proofErr w:type="spellStart"/>
      <w:r w:rsidRPr="00F664F0">
        <w:rPr>
          <w:rFonts w:ascii="Times New Roman" w:hAnsi="Times New Roman" w:cs="Times New Roman"/>
          <w:sz w:val="28"/>
          <w:szCs w:val="28"/>
        </w:rPr>
        <w:t>Чаплинської</w:t>
      </w:r>
      <w:proofErr w:type="spellEnd"/>
      <w:r w:rsidRPr="00F664F0">
        <w:rPr>
          <w:rFonts w:ascii="Times New Roman" w:hAnsi="Times New Roman" w:cs="Times New Roman"/>
          <w:sz w:val="28"/>
          <w:szCs w:val="28"/>
        </w:rPr>
        <w:t xml:space="preserve"> селищної ради </w:t>
      </w:r>
      <w:proofErr w:type="spellStart"/>
      <w:r w:rsidRPr="00F664F0">
        <w:rPr>
          <w:rFonts w:ascii="Times New Roman" w:hAnsi="Times New Roman" w:cs="Times New Roman"/>
          <w:sz w:val="28"/>
          <w:szCs w:val="28"/>
        </w:rPr>
        <w:t>Чаплинського</w:t>
      </w:r>
      <w:proofErr w:type="spellEnd"/>
      <w:r w:rsidRPr="00F664F0">
        <w:rPr>
          <w:rFonts w:ascii="Times New Roman" w:hAnsi="Times New Roman" w:cs="Times New Roman"/>
          <w:sz w:val="28"/>
          <w:szCs w:val="28"/>
        </w:rPr>
        <w:t xml:space="preserve"> району, Херсонської області.</w:t>
      </w:r>
    </w:p>
    <w:p w:rsidR="00DF4D53" w:rsidRPr="00F664F0" w:rsidRDefault="00DF4D53" w:rsidP="00DF4D53">
      <w:pPr>
        <w:tabs>
          <w:tab w:val="left" w:pos="0"/>
        </w:tabs>
        <w:spacing w:after="0"/>
        <w:ind w:right="-57"/>
        <w:jc w:val="both"/>
        <w:rPr>
          <w:rFonts w:ascii="Times New Roman" w:hAnsi="Times New Roman" w:cs="Times New Roman"/>
          <w:sz w:val="28"/>
          <w:szCs w:val="28"/>
        </w:rPr>
      </w:pPr>
      <w:r w:rsidRPr="00F664F0">
        <w:rPr>
          <w:rFonts w:ascii="Times New Roman" w:hAnsi="Times New Roman" w:cs="Times New Roman"/>
          <w:sz w:val="28"/>
          <w:szCs w:val="28"/>
        </w:rPr>
        <w:tab/>
        <w:t xml:space="preserve">9.1. Надати у власність земельну ділянку загальною площею 0.1416 га громадянину Кулішу Валерію Анатолійовичу, для будівництва та обслуговування житлового будинку, господарських будівель і споруд, розташовану за </w:t>
      </w:r>
      <w:proofErr w:type="spellStart"/>
      <w:r w:rsidRPr="00F664F0">
        <w:rPr>
          <w:rFonts w:ascii="Times New Roman" w:hAnsi="Times New Roman" w:cs="Times New Roman"/>
          <w:sz w:val="28"/>
          <w:szCs w:val="28"/>
        </w:rPr>
        <w:t>адресо</w:t>
      </w:r>
      <w:r>
        <w:rPr>
          <w:rFonts w:ascii="Times New Roman" w:hAnsi="Times New Roman" w:cs="Times New Roman"/>
          <w:sz w:val="28"/>
          <w:szCs w:val="28"/>
        </w:rPr>
        <w:t>ю</w:t>
      </w:r>
      <w:proofErr w:type="spellEnd"/>
      <w:r>
        <w:rPr>
          <w:rFonts w:ascii="Times New Roman" w:hAnsi="Times New Roman" w:cs="Times New Roman"/>
          <w:sz w:val="28"/>
          <w:szCs w:val="28"/>
        </w:rPr>
        <w:t xml:space="preserve"> вул. Дружби, 29, </w:t>
      </w:r>
      <w:proofErr w:type="spellStart"/>
      <w:r>
        <w:rPr>
          <w:rFonts w:ascii="Times New Roman" w:hAnsi="Times New Roman" w:cs="Times New Roman"/>
          <w:sz w:val="28"/>
          <w:szCs w:val="28"/>
        </w:rPr>
        <w:t>смт.Чаплинка</w:t>
      </w:r>
      <w:proofErr w:type="spellEnd"/>
      <w:r>
        <w:rPr>
          <w:rFonts w:ascii="Times New Roman" w:hAnsi="Times New Roman" w:cs="Times New Roman"/>
          <w:sz w:val="28"/>
          <w:szCs w:val="28"/>
        </w:rPr>
        <w:t xml:space="preserve"> за рахунок </w:t>
      </w:r>
      <w:r w:rsidRPr="00F664F0">
        <w:rPr>
          <w:rFonts w:ascii="Times New Roman" w:hAnsi="Times New Roman" w:cs="Times New Roman"/>
          <w:sz w:val="28"/>
          <w:szCs w:val="28"/>
        </w:rPr>
        <w:t xml:space="preserve">земель житлової та громадської забудови </w:t>
      </w:r>
      <w:proofErr w:type="spellStart"/>
      <w:r w:rsidRPr="00F664F0">
        <w:rPr>
          <w:rFonts w:ascii="Times New Roman" w:hAnsi="Times New Roman" w:cs="Times New Roman"/>
          <w:sz w:val="28"/>
          <w:szCs w:val="28"/>
        </w:rPr>
        <w:t>Чаплинської</w:t>
      </w:r>
      <w:proofErr w:type="spellEnd"/>
      <w:r w:rsidRPr="00F664F0">
        <w:rPr>
          <w:rFonts w:ascii="Times New Roman" w:hAnsi="Times New Roman" w:cs="Times New Roman"/>
          <w:sz w:val="28"/>
          <w:szCs w:val="28"/>
        </w:rPr>
        <w:t xml:space="preserve"> селищної ради </w:t>
      </w:r>
      <w:proofErr w:type="spellStart"/>
      <w:r w:rsidRPr="00F664F0">
        <w:rPr>
          <w:rFonts w:ascii="Times New Roman" w:hAnsi="Times New Roman" w:cs="Times New Roman"/>
          <w:sz w:val="28"/>
          <w:szCs w:val="28"/>
        </w:rPr>
        <w:t>Чаплинського</w:t>
      </w:r>
      <w:proofErr w:type="spellEnd"/>
      <w:r w:rsidRPr="00F664F0">
        <w:rPr>
          <w:rFonts w:ascii="Times New Roman" w:hAnsi="Times New Roman" w:cs="Times New Roman"/>
          <w:sz w:val="28"/>
          <w:szCs w:val="28"/>
        </w:rPr>
        <w:t xml:space="preserve"> району, Херсонської області, кадастровий номер земельної ділянки 6525455100:03:001:0439.</w:t>
      </w:r>
    </w:p>
    <w:p w:rsidR="00DF4D53" w:rsidRPr="00F664F0" w:rsidRDefault="00DF4D53" w:rsidP="00DF4D53">
      <w:pPr>
        <w:tabs>
          <w:tab w:val="left" w:pos="0"/>
        </w:tabs>
        <w:spacing w:after="0"/>
        <w:ind w:right="-57"/>
        <w:jc w:val="both"/>
        <w:rPr>
          <w:rFonts w:ascii="Times New Roman" w:hAnsi="Times New Roman" w:cs="Times New Roman"/>
          <w:sz w:val="28"/>
          <w:szCs w:val="28"/>
        </w:rPr>
      </w:pPr>
      <w:r w:rsidRPr="00F664F0">
        <w:rPr>
          <w:rFonts w:ascii="Times New Roman" w:hAnsi="Times New Roman" w:cs="Times New Roman"/>
          <w:sz w:val="28"/>
          <w:szCs w:val="28"/>
        </w:rPr>
        <w:tab/>
        <w:t>9.2. Землевласнику Куліш В.А. використовувати вищезазначену земельну ділянку згідно зі ст.91, ст.96 Земельного Кодексу України.</w:t>
      </w:r>
    </w:p>
    <w:p w:rsidR="00DF4D53" w:rsidRPr="00F664F0" w:rsidRDefault="00DF4D53" w:rsidP="00DF4D53">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r>
      <w:r w:rsidRPr="00F664F0">
        <w:rPr>
          <w:rFonts w:ascii="Times New Roman" w:hAnsi="Times New Roman" w:cs="Times New Roman"/>
          <w:sz w:val="28"/>
          <w:szCs w:val="28"/>
        </w:rPr>
        <w:t xml:space="preserve">10. Затвердити технічну документацію із землеустрою щодо встановлення меж земельної ділянки в натурі (на місцевості) загальною площею 0.1090 га громадянину </w:t>
      </w:r>
      <w:proofErr w:type="spellStart"/>
      <w:r w:rsidRPr="00F664F0">
        <w:rPr>
          <w:rFonts w:ascii="Times New Roman" w:hAnsi="Times New Roman" w:cs="Times New Roman"/>
          <w:sz w:val="28"/>
          <w:szCs w:val="28"/>
        </w:rPr>
        <w:t>Збризькому</w:t>
      </w:r>
      <w:proofErr w:type="spellEnd"/>
      <w:r w:rsidRPr="00F664F0">
        <w:rPr>
          <w:rFonts w:ascii="Times New Roman" w:hAnsi="Times New Roman" w:cs="Times New Roman"/>
          <w:sz w:val="28"/>
          <w:szCs w:val="28"/>
        </w:rPr>
        <w:t xml:space="preserve"> Олександру Івановичу, для будівництва та обслуговування житлового будинку, господарських будівель та споруд, розташованої за </w:t>
      </w:r>
      <w:proofErr w:type="spellStart"/>
      <w:r w:rsidRPr="00F664F0">
        <w:rPr>
          <w:rFonts w:ascii="Times New Roman" w:hAnsi="Times New Roman" w:cs="Times New Roman"/>
          <w:sz w:val="28"/>
          <w:szCs w:val="28"/>
        </w:rPr>
        <w:t>адресою</w:t>
      </w:r>
      <w:proofErr w:type="spellEnd"/>
      <w:r w:rsidRPr="00F664F0">
        <w:rPr>
          <w:rFonts w:ascii="Times New Roman" w:hAnsi="Times New Roman" w:cs="Times New Roman"/>
          <w:sz w:val="28"/>
          <w:szCs w:val="28"/>
        </w:rPr>
        <w:t xml:space="preserve"> провулок Молодіжний,8 </w:t>
      </w:r>
      <w:proofErr w:type="spellStart"/>
      <w:r w:rsidRPr="00F664F0">
        <w:rPr>
          <w:rFonts w:ascii="Times New Roman" w:hAnsi="Times New Roman" w:cs="Times New Roman"/>
          <w:sz w:val="28"/>
          <w:szCs w:val="28"/>
        </w:rPr>
        <w:t>смт.Чаплинка</w:t>
      </w:r>
      <w:proofErr w:type="spellEnd"/>
      <w:r w:rsidRPr="00F664F0">
        <w:rPr>
          <w:rFonts w:ascii="Times New Roman" w:hAnsi="Times New Roman" w:cs="Times New Roman"/>
          <w:sz w:val="28"/>
          <w:szCs w:val="28"/>
        </w:rPr>
        <w:t xml:space="preserve">, </w:t>
      </w:r>
      <w:proofErr w:type="spellStart"/>
      <w:r w:rsidRPr="00F664F0">
        <w:rPr>
          <w:rFonts w:ascii="Times New Roman" w:hAnsi="Times New Roman" w:cs="Times New Roman"/>
          <w:sz w:val="28"/>
          <w:szCs w:val="28"/>
        </w:rPr>
        <w:t>Чаплинського</w:t>
      </w:r>
      <w:proofErr w:type="spellEnd"/>
      <w:r w:rsidRPr="00F664F0">
        <w:rPr>
          <w:rFonts w:ascii="Times New Roman" w:hAnsi="Times New Roman" w:cs="Times New Roman"/>
          <w:sz w:val="28"/>
          <w:szCs w:val="28"/>
        </w:rPr>
        <w:t xml:space="preserve"> району, Херсонської області.</w:t>
      </w:r>
    </w:p>
    <w:p w:rsidR="00DF4D53" w:rsidRPr="00F664F0" w:rsidRDefault="00DF4D53" w:rsidP="00DF4D53">
      <w:pPr>
        <w:tabs>
          <w:tab w:val="left" w:pos="0"/>
        </w:tabs>
        <w:spacing w:after="0"/>
        <w:ind w:right="-57"/>
        <w:jc w:val="both"/>
        <w:rPr>
          <w:rFonts w:ascii="Times New Roman" w:hAnsi="Times New Roman" w:cs="Times New Roman"/>
          <w:sz w:val="28"/>
          <w:szCs w:val="28"/>
        </w:rPr>
      </w:pPr>
      <w:r w:rsidRPr="00F664F0">
        <w:rPr>
          <w:rFonts w:ascii="Times New Roman" w:hAnsi="Times New Roman" w:cs="Times New Roman"/>
          <w:sz w:val="28"/>
          <w:szCs w:val="28"/>
        </w:rPr>
        <w:tab/>
        <w:t>10.1. Надати у власність земельну ділянку загально</w:t>
      </w:r>
      <w:r>
        <w:rPr>
          <w:rFonts w:ascii="Times New Roman" w:hAnsi="Times New Roman" w:cs="Times New Roman"/>
          <w:sz w:val="28"/>
          <w:szCs w:val="28"/>
        </w:rPr>
        <w:t xml:space="preserve">ю площею 0.1090 га громадянину </w:t>
      </w:r>
      <w:proofErr w:type="spellStart"/>
      <w:r>
        <w:rPr>
          <w:rFonts w:ascii="Times New Roman" w:hAnsi="Times New Roman" w:cs="Times New Roman"/>
          <w:sz w:val="28"/>
          <w:szCs w:val="28"/>
        </w:rPr>
        <w:t>Збризькому</w:t>
      </w:r>
      <w:proofErr w:type="spellEnd"/>
      <w:r>
        <w:rPr>
          <w:rFonts w:ascii="Times New Roman" w:hAnsi="Times New Roman" w:cs="Times New Roman"/>
          <w:sz w:val="28"/>
          <w:szCs w:val="28"/>
        </w:rPr>
        <w:t xml:space="preserve"> </w:t>
      </w:r>
      <w:r w:rsidRPr="00F664F0">
        <w:rPr>
          <w:rFonts w:ascii="Times New Roman" w:hAnsi="Times New Roman" w:cs="Times New Roman"/>
          <w:sz w:val="28"/>
          <w:szCs w:val="28"/>
        </w:rPr>
        <w:t xml:space="preserve">Олександру Івановичу, для будівництва та обслуговування житлового будинку, господарських будівель і споруд, </w:t>
      </w:r>
      <w:r w:rsidRPr="00F664F0">
        <w:rPr>
          <w:rFonts w:ascii="Times New Roman" w:hAnsi="Times New Roman" w:cs="Times New Roman"/>
          <w:sz w:val="28"/>
          <w:szCs w:val="28"/>
        </w:rPr>
        <w:lastRenderedPageBreak/>
        <w:t>розташовану за</w:t>
      </w:r>
      <w:r>
        <w:rPr>
          <w:rFonts w:ascii="Times New Roman" w:hAnsi="Times New Roman" w:cs="Times New Roman"/>
          <w:sz w:val="28"/>
          <w:szCs w:val="28"/>
        </w:rPr>
        <w:t xml:space="preserve">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xml:space="preserve"> провулок Молодіжний,8 </w:t>
      </w:r>
      <w:proofErr w:type="spellStart"/>
      <w:r w:rsidRPr="00F664F0">
        <w:rPr>
          <w:rFonts w:ascii="Times New Roman" w:hAnsi="Times New Roman" w:cs="Times New Roman"/>
          <w:sz w:val="28"/>
          <w:szCs w:val="28"/>
        </w:rPr>
        <w:t>смт.Чаплинка</w:t>
      </w:r>
      <w:proofErr w:type="spellEnd"/>
      <w:r w:rsidRPr="00F664F0">
        <w:rPr>
          <w:rFonts w:ascii="Times New Roman" w:hAnsi="Times New Roman" w:cs="Times New Roman"/>
          <w:sz w:val="28"/>
          <w:szCs w:val="28"/>
        </w:rPr>
        <w:t xml:space="preserve"> </w:t>
      </w:r>
      <w:proofErr w:type="spellStart"/>
      <w:r w:rsidRPr="00F664F0">
        <w:rPr>
          <w:rFonts w:ascii="Times New Roman" w:hAnsi="Times New Roman" w:cs="Times New Roman"/>
          <w:sz w:val="28"/>
          <w:szCs w:val="28"/>
        </w:rPr>
        <w:t>Чаплинського</w:t>
      </w:r>
      <w:proofErr w:type="spellEnd"/>
      <w:r w:rsidRPr="00F664F0">
        <w:rPr>
          <w:rFonts w:ascii="Times New Roman" w:hAnsi="Times New Roman" w:cs="Times New Roman"/>
          <w:sz w:val="28"/>
          <w:szCs w:val="28"/>
        </w:rPr>
        <w:t xml:space="preserve"> району, Херсонської області, кадастровий номер земельної ділянки 6525455100:03:001:0336</w:t>
      </w:r>
    </w:p>
    <w:p w:rsidR="00DF4D53" w:rsidRPr="00F664F0" w:rsidRDefault="00DF4D53" w:rsidP="00DF4D53">
      <w:pPr>
        <w:tabs>
          <w:tab w:val="left" w:pos="0"/>
        </w:tabs>
        <w:spacing w:after="0"/>
        <w:ind w:right="-57"/>
        <w:jc w:val="both"/>
        <w:rPr>
          <w:rFonts w:ascii="Times New Roman" w:hAnsi="Times New Roman" w:cs="Times New Roman"/>
          <w:sz w:val="28"/>
          <w:szCs w:val="28"/>
        </w:rPr>
      </w:pPr>
      <w:r w:rsidRPr="00F664F0">
        <w:rPr>
          <w:rFonts w:ascii="Times New Roman" w:hAnsi="Times New Roman" w:cs="Times New Roman"/>
          <w:sz w:val="28"/>
          <w:szCs w:val="28"/>
        </w:rPr>
        <w:tab/>
        <w:t xml:space="preserve">10.2. Землевласнику </w:t>
      </w:r>
      <w:proofErr w:type="spellStart"/>
      <w:r w:rsidRPr="00F664F0">
        <w:rPr>
          <w:rFonts w:ascii="Times New Roman" w:hAnsi="Times New Roman" w:cs="Times New Roman"/>
          <w:sz w:val="28"/>
          <w:szCs w:val="28"/>
        </w:rPr>
        <w:t>Збризькому</w:t>
      </w:r>
      <w:proofErr w:type="spellEnd"/>
      <w:r w:rsidRPr="00F664F0">
        <w:rPr>
          <w:rFonts w:ascii="Times New Roman" w:hAnsi="Times New Roman" w:cs="Times New Roman"/>
          <w:sz w:val="28"/>
          <w:szCs w:val="28"/>
        </w:rPr>
        <w:t xml:space="preserve"> О.І. використовувати вищезазначену земельну ділянку згідно зі ст.91, ст.96 Земельного Кодексу України.</w:t>
      </w:r>
      <w:r w:rsidRPr="00F664F0">
        <w:rPr>
          <w:rFonts w:ascii="Times New Roman" w:hAnsi="Times New Roman" w:cs="Times New Roman"/>
          <w:sz w:val="28"/>
          <w:szCs w:val="28"/>
        </w:rPr>
        <w:tab/>
      </w:r>
    </w:p>
    <w:p w:rsidR="00DF4D53" w:rsidRPr="00F664F0" w:rsidRDefault="00DF4D53" w:rsidP="00DF4D53">
      <w:pPr>
        <w:tabs>
          <w:tab w:val="left" w:pos="0"/>
        </w:tabs>
        <w:spacing w:after="0"/>
        <w:ind w:right="-57"/>
        <w:jc w:val="both"/>
        <w:rPr>
          <w:rFonts w:ascii="Times New Roman" w:hAnsi="Times New Roman" w:cs="Times New Roman"/>
          <w:sz w:val="28"/>
          <w:szCs w:val="28"/>
        </w:rPr>
      </w:pPr>
      <w:r>
        <w:rPr>
          <w:rFonts w:ascii="Times New Roman" w:hAnsi="Times New Roman" w:cs="Times New Roman"/>
          <w:sz w:val="28"/>
          <w:szCs w:val="28"/>
        </w:rPr>
        <w:tab/>
      </w:r>
      <w:r w:rsidRPr="00F664F0">
        <w:rPr>
          <w:rFonts w:ascii="Times New Roman" w:hAnsi="Times New Roman" w:cs="Times New Roman"/>
          <w:sz w:val="28"/>
          <w:szCs w:val="28"/>
        </w:rPr>
        <w:t>11. Контро</w:t>
      </w:r>
      <w:r>
        <w:rPr>
          <w:rFonts w:ascii="Times New Roman" w:hAnsi="Times New Roman" w:cs="Times New Roman"/>
          <w:sz w:val="28"/>
          <w:szCs w:val="28"/>
        </w:rPr>
        <w:t xml:space="preserve">ль за виконанням цього рішення </w:t>
      </w:r>
      <w:r w:rsidRPr="00F664F0">
        <w:rPr>
          <w:rFonts w:ascii="Times New Roman" w:hAnsi="Times New Roman" w:cs="Times New Roman"/>
          <w:sz w:val="28"/>
          <w:szCs w:val="28"/>
        </w:rPr>
        <w:t>покласти на постійну комісію з питань містобудування, будівництва, земельних відносин та охорони природи.</w:t>
      </w:r>
    </w:p>
    <w:p w:rsidR="00DF4D53" w:rsidRDefault="00DF4D53" w:rsidP="00DF4D53">
      <w:pPr>
        <w:tabs>
          <w:tab w:val="left" w:pos="0"/>
        </w:tabs>
        <w:spacing w:after="0"/>
        <w:ind w:right="-57"/>
        <w:jc w:val="both"/>
        <w:rPr>
          <w:rFonts w:ascii="Times New Roman" w:hAnsi="Times New Roman" w:cs="Times New Roman"/>
          <w:sz w:val="28"/>
          <w:szCs w:val="28"/>
        </w:rPr>
      </w:pPr>
    </w:p>
    <w:p w:rsidR="00DF4D53" w:rsidRPr="00F664F0" w:rsidRDefault="00DF4D53" w:rsidP="00DF4D53">
      <w:pPr>
        <w:tabs>
          <w:tab w:val="left" w:pos="0"/>
        </w:tabs>
        <w:spacing w:after="0"/>
        <w:ind w:right="-57"/>
        <w:jc w:val="both"/>
        <w:rPr>
          <w:rFonts w:ascii="Times New Roman" w:hAnsi="Times New Roman" w:cs="Times New Roman"/>
          <w:sz w:val="28"/>
          <w:szCs w:val="28"/>
        </w:rPr>
      </w:pPr>
      <w:r w:rsidRPr="00F664F0">
        <w:rPr>
          <w:rFonts w:ascii="Times New Roman" w:hAnsi="Times New Roman" w:cs="Times New Roman"/>
          <w:sz w:val="28"/>
          <w:szCs w:val="28"/>
        </w:rPr>
        <w:t xml:space="preserve">Селищний голова                                                          О.Г. </w:t>
      </w:r>
      <w:proofErr w:type="spellStart"/>
      <w:r w:rsidRPr="00F664F0">
        <w:rPr>
          <w:rFonts w:ascii="Times New Roman" w:hAnsi="Times New Roman" w:cs="Times New Roman"/>
          <w:sz w:val="28"/>
          <w:szCs w:val="28"/>
        </w:rPr>
        <w:t>Фаустов</w:t>
      </w:r>
      <w:proofErr w:type="spellEnd"/>
    </w:p>
    <w:p w:rsidR="00DF4D53" w:rsidRDefault="00DF4D53" w:rsidP="00DF4D53">
      <w:pPr>
        <w:spacing w:after="0"/>
        <w:jc w:val="both"/>
        <w:rPr>
          <w:rFonts w:ascii="Times New Roman" w:hAnsi="Times New Roman" w:cs="Times New Roman"/>
          <w:sz w:val="28"/>
          <w:szCs w:val="28"/>
        </w:rPr>
      </w:pPr>
    </w:p>
    <w:p w:rsidR="002D4211" w:rsidRPr="00DF4D53" w:rsidRDefault="002D4211" w:rsidP="00DF4D53">
      <w:bookmarkStart w:id="0" w:name="_GoBack"/>
      <w:bookmarkEnd w:id="0"/>
    </w:p>
    <w:sectPr w:rsidR="002D4211" w:rsidRPr="00DF4D53" w:rsidSect="002250C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Wingdings" w:hAnsi="Wingdings"/>
      </w:r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Wingdings" w:hAnsi="Wingdings"/>
      </w:rPr>
    </w:lvl>
  </w:abstractNum>
  <w:abstractNum w:abstractNumId="2"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Wingdings" w:hAnsi="Wingdings"/>
      </w:rPr>
    </w:lvl>
  </w:abstractNum>
  <w:abstractNum w:abstractNumId="3" w15:restartNumberingAfterBreak="0">
    <w:nsid w:val="00000005"/>
    <w:multiLevelType w:val="singleLevel"/>
    <w:tmpl w:val="00000005"/>
    <w:name w:val="WW8Num5"/>
    <w:lvl w:ilvl="0">
      <w:start w:val="1"/>
      <w:numFmt w:val="decimal"/>
      <w:lvlText w:val="%1."/>
      <w:lvlJc w:val="left"/>
      <w:pPr>
        <w:tabs>
          <w:tab w:val="num" w:pos="0"/>
        </w:tabs>
        <w:ind w:left="1068" w:hanging="360"/>
      </w:p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Wingdings" w:hAnsi="Wingdings"/>
      </w:rPr>
    </w:lvl>
  </w:abstractNum>
  <w:abstractNum w:abstractNumId="5" w15:restartNumberingAfterBreak="0">
    <w:nsid w:val="00695BDA"/>
    <w:multiLevelType w:val="hybridMultilevel"/>
    <w:tmpl w:val="D5FEF5D0"/>
    <w:lvl w:ilvl="0" w:tplc="3C001AB4">
      <w:start w:val="4"/>
      <w:numFmt w:val="bullet"/>
      <w:lvlText w:val="-"/>
      <w:lvlJc w:val="left"/>
      <w:pPr>
        <w:tabs>
          <w:tab w:val="num" w:pos="1920"/>
        </w:tabs>
        <w:ind w:left="1920" w:hanging="120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0D825C9E"/>
    <w:multiLevelType w:val="multilevel"/>
    <w:tmpl w:val="B638F84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0EE80E8C"/>
    <w:multiLevelType w:val="multilevel"/>
    <w:tmpl w:val="CACA5BB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15:restartNumberingAfterBreak="0">
    <w:nsid w:val="222E6469"/>
    <w:multiLevelType w:val="hybridMultilevel"/>
    <w:tmpl w:val="D7AA1988"/>
    <w:lvl w:ilvl="0" w:tplc="4D40F648">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30CA60FD"/>
    <w:multiLevelType w:val="hybridMultilevel"/>
    <w:tmpl w:val="3F981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5554BAF"/>
    <w:multiLevelType w:val="hybridMultilevel"/>
    <w:tmpl w:val="35D0B890"/>
    <w:lvl w:ilvl="0" w:tplc="4022DB56">
      <w:start w:val="1"/>
      <w:numFmt w:val="bullet"/>
      <w:lvlText w:val="-"/>
      <w:lvlJc w:val="left"/>
      <w:pPr>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36C265F2"/>
    <w:multiLevelType w:val="hybridMultilevel"/>
    <w:tmpl w:val="A836C1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412610E6"/>
    <w:multiLevelType w:val="hybridMultilevel"/>
    <w:tmpl w:val="655E424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433F1AC4"/>
    <w:multiLevelType w:val="hybridMultilevel"/>
    <w:tmpl w:val="4CD296EC"/>
    <w:lvl w:ilvl="0" w:tplc="E59E8192">
      <w:start w:val="1"/>
      <w:numFmt w:val="decimal"/>
      <w:lvlText w:val="%1."/>
      <w:lvlJc w:val="left"/>
      <w:pPr>
        <w:ind w:left="1065" w:hanging="390"/>
      </w:p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start w:val="1"/>
      <w:numFmt w:val="decimal"/>
      <w:lvlText w:val="%4."/>
      <w:lvlJc w:val="left"/>
      <w:pPr>
        <w:ind w:left="3195" w:hanging="360"/>
      </w:pPr>
    </w:lvl>
    <w:lvl w:ilvl="4" w:tplc="04190019">
      <w:start w:val="1"/>
      <w:numFmt w:val="lowerLetter"/>
      <w:lvlText w:val="%5."/>
      <w:lvlJc w:val="left"/>
      <w:pPr>
        <w:ind w:left="3915" w:hanging="360"/>
      </w:pPr>
    </w:lvl>
    <w:lvl w:ilvl="5" w:tplc="0419001B">
      <w:start w:val="1"/>
      <w:numFmt w:val="lowerRoman"/>
      <w:lvlText w:val="%6."/>
      <w:lvlJc w:val="right"/>
      <w:pPr>
        <w:ind w:left="4635" w:hanging="180"/>
      </w:pPr>
    </w:lvl>
    <w:lvl w:ilvl="6" w:tplc="0419000F">
      <w:start w:val="1"/>
      <w:numFmt w:val="decimal"/>
      <w:lvlText w:val="%7."/>
      <w:lvlJc w:val="left"/>
      <w:pPr>
        <w:ind w:left="5355" w:hanging="360"/>
      </w:pPr>
    </w:lvl>
    <w:lvl w:ilvl="7" w:tplc="04190019">
      <w:start w:val="1"/>
      <w:numFmt w:val="lowerLetter"/>
      <w:lvlText w:val="%8."/>
      <w:lvlJc w:val="left"/>
      <w:pPr>
        <w:ind w:left="6075" w:hanging="360"/>
      </w:pPr>
    </w:lvl>
    <w:lvl w:ilvl="8" w:tplc="0419001B">
      <w:start w:val="1"/>
      <w:numFmt w:val="lowerRoman"/>
      <w:lvlText w:val="%9."/>
      <w:lvlJc w:val="right"/>
      <w:pPr>
        <w:ind w:left="6795" w:hanging="180"/>
      </w:pPr>
    </w:lvl>
  </w:abstractNum>
  <w:abstractNum w:abstractNumId="14" w15:restartNumberingAfterBreak="0">
    <w:nsid w:val="447921A5"/>
    <w:multiLevelType w:val="multilevel"/>
    <w:tmpl w:val="D04EB4F6"/>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4D13041D"/>
    <w:multiLevelType w:val="hybridMultilevel"/>
    <w:tmpl w:val="6A76872C"/>
    <w:lvl w:ilvl="0" w:tplc="59F0C678">
      <w:start w:val="1"/>
      <w:numFmt w:val="decimal"/>
      <w:lvlText w:val="%1."/>
      <w:lvlJc w:val="left"/>
      <w:pPr>
        <w:ind w:left="7014" w:hanging="360"/>
      </w:pPr>
      <w:rPr>
        <w:rFonts w:hint="default"/>
      </w:rPr>
    </w:lvl>
    <w:lvl w:ilvl="1" w:tplc="04190019" w:tentative="1">
      <w:start w:val="1"/>
      <w:numFmt w:val="lowerLetter"/>
      <w:lvlText w:val="%2."/>
      <w:lvlJc w:val="left"/>
      <w:pPr>
        <w:ind w:left="7734" w:hanging="360"/>
      </w:pPr>
    </w:lvl>
    <w:lvl w:ilvl="2" w:tplc="0419001B" w:tentative="1">
      <w:start w:val="1"/>
      <w:numFmt w:val="lowerRoman"/>
      <w:lvlText w:val="%3."/>
      <w:lvlJc w:val="right"/>
      <w:pPr>
        <w:ind w:left="8454" w:hanging="180"/>
      </w:pPr>
    </w:lvl>
    <w:lvl w:ilvl="3" w:tplc="0419000F" w:tentative="1">
      <w:start w:val="1"/>
      <w:numFmt w:val="decimal"/>
      <w:lvlText w:val="%4."/>
      <w:lvlJc w:val="left"/>
      <w:pPr>
        <w:ind w:left="9174" w:hanging="360"/>
      </w:pPr>
    </w:lvl>
    <w:lvl w:ilvl="4" w:tplc="04190019" w:tentative="1">
      <w:start w:val="1"/>
      <w:numFmt w:val="lowerLetter"/>
      <w:lvlText w:val="%5."/>
      <w:lvlJc w:val="left"/>
      <w:pPr>
        <w:ind w:left="9894" w:hanging="360"/>
      </w:pPr>
    </w:lvl>
    <w:lvl w:ilvl="5" w:tplc="0419001B" w:tentative="1">
      <w:start w:val="1"/>
      <w:numFmt w:val="lowerRoman"/>
      <w:lvlText w:val="%6."/>
      <w:lvlJc w:val="right"/>
      <w:pPr>
        <w:ind w:left="10614" w:hanging="180"/>
      </w:pPr>
    </w:lvl>
    <w:lvl w:ilvl="6" w:tplc="0419000F" w:tentative="1">
      <w:start w:val="1"/>
      <w:numFmt w:val="decimal"/>
      <w:lvlText w:val="%7."/>
      <w:lvlJc w:val="left"/>
      <w:pPr>
        <w:ind w:left="11334" w:hanging="360"/>
      </w:pPr>
    </w:lvl>
    <w:lvl w:ilvl="7" w:tplc="04190019" w:tentative="1">
      <w:start w:val="1"/>
      <w:numFmt w:val="lowerLetter"/>
      <w:lvlText w:val="%8."/>
      <w:lvlJc w:val="left"/>
      <w:pPr>
        <w:ind w:left="12054" w:hanging="360"/>
      </w:pPr>
    </w:lvl>
    <w:lvl w:ilvl="8" w:tplc="0419001B" w:tentative="1">
      <w:start w:val="1"/>
      <w:numFmt w:val="lowerRoman"/>
      <w:lvlText w:val="%9."/>
      <w:lvlJc w:val="right"/>
      <w:pPr>
        <w:ind w:left="12774" w:hanging="180"/>
      </w:pPr>
    </w:lvl>
  </w:abstractNum>
  <w:abstractNum w:abstractNumId="16" w15:restartNumberingAfterBreak="0">
    <w:nsid w:val="517944E0"/>
    <w:multiLevelType w:val="hybridMultilevel"/>
    <w:tmpl w:val="98C4FB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5C545076"/>
    <w:multiLevelType w:val="multilevel"/>
    <w:tmpl w:val="CE82EA52"/>
    <w:lvl w:ilvl="0">
      <w:start w:val="1"/>
      <w:numFmt w:val="decimal"/>
      <w:lvlText w:val="%1."/>
      <w:lvlJc w:val="left"/>
      <w:pPr>
        <w:ind w:left="1068" w:hanging="360"/>
      </w:pPr>
      <w:rPr>
        <w:rFonts w:hint="default"/>
      </w:rPr>
    </w:lvl>
    <w:lvl w:ilvl="1">
      <w:start w:val="1"/>
      <w:numFmt w:val="decimal"/>
      <w:isLgl/>
      <w:lvlText w:val="%1.%2."/>
      <w:lvlJc w:val="left"/>
      <w:pPr>
        <w:ind w:left="2238" w:hanging="1530"/>
      </w:pPr>
      <w:rPr>
        <w:rFonts w:hint="default"/>
      </w:rPr>
    </w:lvl>
    <w:lvl w:ilvl="2">
      <w:start w:val="1"/>
      <w:numFmt w:val="decimal"/>
      <w:isLgl/>
      <w:lvlText w:val="%1.%2.%3."/>
      <w:lvlJc w:val="left"/>
      <w:pPr>
        <w:ind w:left="2238" w:hanging="1530"/>
      </w:pPr>
      <w:rPr>
        <w:rFonts w:hint="default"/>
      </w:rPr>
    </w:lvl>
    <w:lvl w:ilvl="3">
      <w:start w:val="1"/>
      <w:numFmt w:val="decimal"/>
      <w:isLgl/>
      <w:lvlText w:val="%1.%2.%3.%4."/>
      <w:lvlJc w:val="left"/>
      <w:pPr>
        <w:ind w:left="2238" w:hanging="1530"/>
      </w:pPr>
      <w:rPr>
        <w:rFonts w:hint="default"/>
      </w:rPr>
    </w:lvl>
    <w:lvl w:ilvl="4">
      <w:start w:val="1"/>
      <w:numFmt w:val="decimal"/>
      <w:isLgl/>
      <w:lvlText w:val="%1.%2.%3.%4.%5."/>
      <w:lvlJc w:val="left"/>
      <w:pPr>
        <w:ind w:left="2238" w:hanging="1530"/>
      </w:pPr>
      <w:rPr>
        <w:rFonts w:hint="default"/>
      </w:rPr>
    </w:lvl>
    <w:lvl w:ilvl="5">
      <w:start w:val="1"/>
      <w:numFmt w:val="decimal"/>
      <w:isLgl/>
      <w:lvlText w:val="%1.%2.%3.%4.%5.%6."/>
      <w:lvlJc w:val="left"/>
      <w:pPr>
        <w:ind w:left="2238" w:hanging="153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8" w15:restartNumberingAfterBreak="0">
    <w:nsid w:val="60CC4E68"/>
    <w:multiLevelType w:val="hybridMultilevel"/>
    <w:tmpl w:val="3F981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99634D"/>
    <w:multiLevelType w:val="hybridMultilevel"/>
    <w:tmpl w:val="2B5CAC8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67270DC8"/>
    <w:multiLevelType w:val="hybridMultilevel"/>
    <w:tmpl w:val="2B5CAC8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75866092"/>
    <w:multiLevelType w:val="multilevel"/>
    <w:tmpl w:val="31D400AC"/>
    <w:lvl w:ilvl="0">
      <w:start w:val="2"/>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15:restartNumberingAfterBreak="0">
    <w:nsid w:val="76CA667A"/>
    <w:multiLevelType w:val="hybridMultilevel"/>
    <w:tmpl w:val="AF443C6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779F5B70"/>
    <w:multiLevelType w:val="hybridMultilevel"/>
    <w:tmpl w:val="3F981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99F0A74"/>
    <w:multiLevelType w:val="hybridMultilevel"/>
    <w:tmpl w:val="79E85B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9"/>
  </w:num>
  <w:num w:numId="2">
    <w:abstractNumId w:val="11"/>
  </w:num>
  <w:num w:numId="3">
    <w:abstractNumId w:val="5"/>
  </w:num>
  <w:num w:numId="4">
    <w:abstractNumId w:val="8"/>
  </w:num>
  <w:num w:numId="5">
    <w:abstractNumId w:val="14"/>
  </w:num>
  <w:num w:numId="6">
    <w:abstractNumId w:val="21"/>
  </w:num>
  <w:num w:numId="7">
    <w:abstractNumId w:val="15"/>
  </w:num>
  <w:num w:numId="8">
    <w:abstractNumId w:val="22"/>
  </w:num>
  <w:num w:numId="9">
    <w:abstractNumId w:val="12"/>
  </w:num>
  <w:num w:numId="10">
    <w:abstractNumId w:val="24"/>
  </w:num>
  <w:num w:numId="11">
    <w:abstractNumId w:val="6"/>
  </w:num>
  <w:num w:numId="12">
    <w:abstractNumId w:val="23"/>
  </w:num>
  <w:num w:numId="13">
    <w:abstractNumId w:val="18"/>
  </w:num>
  <w:num w:numId="14">
    <w:abstractNumId w:val="9"/>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num>
  <w:num w:numId="17">
    <w:abstractNumId w:val="4"/>
  </w:num>
  <w:num w:numId="18">
    <w:abstractNumId w:val="1"/>
  </w:num>
  <w:num w:numId="19">
    <w:abstractNumId w:val="2"/>
  </w:num>
  <w:num w:numId="20">
    <w:abstractNumId w:val="0"/>
  </w:num>
  <w:num w:numId="21">
    <w:abstractNumId w:val="7"/>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7"/>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CF6"/>
    <w:rsid w:val="000227CC"/>
    <w:rsid w:val="000251B0"/>
    <w:rsid w:val="00046120"/>
    <w:rsid w:val="00067CF6"/>
    <w:rsid w:val="000945A3"/>
    <w:rsid w:val="00095EAF"/>
    <w:rsid w:val="000A10F7"/>
    <w:rsid w:val="000B3BA6"/>
    <w:rsid w:val="000C09AB"/>
    <w:rsid w:val="000D0F62"/>
    <w:rsid w:val="000D4163"/>
    <w:rsid w:val="000D6539"/>
    <w:rsid w:val="0010580D"/>
    <w:rsid w:val="00117761"/>
    <w:rsid w:val="00124DDA"/>
    <w:rsid w:val="001314FD"/>
    <w:rsid w:val="00137F5E"/>
    <w:rsid w:val="00140540"/>
    <w:rsid w:val="00142041"/>
    <w:rsid w:val="00154201"/>
    <w:rsid w:val="001846DC"/>
    <w:rsid w:val="001A1312"/>
    <w:rsid w:val="001D0DAD"/>
    <w:rsid w:val="001D6A67"/>
    <w:rsid w:val="002001AE"/>
    <w:rsid w:val="00203D20"/>
    <w:rsid w:val="002250C9"/>
    <w:rsid w:val="00230B23"/>
    <w:rsid w:val="0024707C"/>
    <w:rsid w:val="00255480"/>
    <w:rsid w:val="00281666"/>
    <w:rsid w:val="0028722F"/>
    <w:rsid w:val="002933F2"/>
    <w:rsid w:val="00293E99"/>
    <w:rsid w:val="002971D1"/>
    <w:rsid w:val="002B3A28"/>
    <w:rsid w:val="002C2EAC"/>
    <w:rsid w:val="002D4211"/>
    <w:rsid w:val="002E5C40"/>
    <w:rsid w:val="002E719C"/>
    <w:rsid w:val="002F3334"/>
    <w:rsid w:val="002F6BBB"/>
    <w:rsid w:val="002F79F7"/>
    <w:rsid w:val="00302732"/>
    <w:rsid w:val="00303970"/>
    <w:rsid w:val="00344E40"/>
    <w:rsid w:val="00346D72"/>
    <w:rsid w:val="00373ED6"/>
    <w:rsid w:val="00384538"/>
    <w:rsid w:val="003970FB"/>
    <w:rsid w:val="003A0EEE"/>
    <w:rsid w:val="003C4F1F"/>
    <w:rsid w:val="003E25DF"/>
    <w:rsid w:val="00403EB2"/>
    <w:rsid w:val="00420E91"/>
    <w:rsid w:val="00426EF3"/>
    <w:rsid w:val="00441BBE"/>
    <w:rsid w:val="004508BD"/>
    <w:rsid w:val="00450BFA"/>
    <w:rsid w:val="00485F53"/>
    <w:rsid w:val="004C0408"/>
    <w:rsid w:val="004C6570"/>
    <w:rsid w:val="004C70DE"/>
    <w:rsid w:val="004E01F2"/>
    <w:rsid w:val="004E57AF"/>
    <w:rsid w:val="004F19FB"/>
    <w:rsid w:val="004F3B56"/>
    <w:rsid w:val="00513DD9"/>
    <w:rsid w:val="00536599"/>
    <w:rsid w:val="00574195"/>
    <w:rsid w:val="00576B20"/>
    <w:rsid w:val="00583DAD"/>
    <w:rsid w:val="005913BD"/>
    <w:rsid w:val="005E1C6F"/>
    <w:rsid w:val="005E7BB8"/>
    <w:rsid w:val="005F7EB1"/>
    <w:rsid w:val="00606DFF"/>
    <w:rsid w:val="0061192E"/>
    <w:rsid w:val="00626532"/>
    <w:rsid w:val="006418CA"/>
    <w:rsid w:val="00656BDD"/>
    <w:rsid w:val="006B70FE"/>
    <w:rsid w:val="006C0B01"/>
    <w:rsid w:val="006C2188"/>
    <w:rsid w:val="006F0299"/>
    <w:rsid w:val="006F203E"/>
    <w:rsid w:val="006F3355"/>
    <w:rsid w:val="0070039B"/>
    <w:rsid w:val="007135BC"/>
    <w:rsid w:val="00716589"/>
    <w:rsid w:val="00750B68"/>
    <w:rsid w:val="00754DA3"/>
    <w:rsid w:val="007605BF"/>
    <w:rsid w:val="007778CA"/>
    <w:rsid w:val="00777E93"/>
    <w:rsid w:val="0078245C"/>
    <w:rsid w:val="007A13C0"/>
    <w:rsid w:val="007F228A"/>
    <w:rsid w:val="008055C5"/>
    <w:rsid w:val="008103C1"/>
    <w:rsid w:val="00811081"/>
    <w:rsid w:val="008316C3"/>
    <w:rsid w:val="00851EC4"/>
    <w:rsid w:val="00857EB6"/>
    <w:rsid w:val="00862D45"/>
    <w:rsid w:val="00897C30"/>
    <w:rsid w:val="008A319E"/>
    <w:rsid w:val="008A6B85"/>
    <w:rsid w:val="008B31BF"/>
    <w:rsid w:val="008D32A5"/>
    <w:rsid w:val="008D4688"/>
    <w:rsid w:val="008E3D26"/>
    <w:rsid w:val="008F220C"/>
    <w:rsid w:val="0092520A"/>
    <w:rsid w:val="00932E1C"/>
    <w:rsid w:val="00953A03"/>
    <w:rsid w:val="00956C6E"/>
    <w:rsid w:val="00975FAE"/>
    <w:rsid w:val="00984D15"/>
    <w:rsid w:val="00991FBD"/>
    <w:rsid w:val="009950A2"/>
    <w:rsid w:val="009A55BA"/>
    <w:rsid w:val="009A65C2"/>
    <w:rsid w:val="009C76B4"/>
    <w:rsid w:val="009D1897"/>
    <w:rsid w:val="009D4253"/>
    <w:rsid w:val="009D71E1"/>
    <w:rsid w:val="00A10A36"/>
    <w:rsid w:val="00A206E9"/>
    <w:rsid w:val="00A3630D"/>
    <w:rsid w:val="00A518C1"/>
    <w:rsid w:val="00A83ACB"/>
    <w:rsid w:val="00AA1D67"/>
    <w:rsid w:val="00AA3630"/>
    <w:rsid w:val="00AB39CB"/>
    <w:rsid w:val="00AB3A28"/>
    <w:rsid w:val="00AF0BB4"/>
    <w:rsid w:val="00B03F44"/>
    <w:rsid w:val="00B048A2"/>
    <w:rsid w:val="00B07656"/>
    <w:rsid w:val="00B1386A"/>
    <w:rsid w:val="00B21480"/>
    <w:rsid w:val="00B23751"/>
    <w:rsid w:val="00B35220"/>
    <w:rsid w:val="00B406B1"/>
    <w:rsid w:val="00B43BC6"/>
    <w:rsid w:val="00B51B50"/>
    <w:rsid w:val="00B633DD"/>
    <w:rsid w:val="00B64390"/>
    <w:rsid w:val="00B66DDF"/>
    <w:rsid w:val="00BB080E"/>
    <w:rsid w:val="00BB7277"/>
    <w:rsid w:val="00BC3A48"/>
    <w:rsid w:val="00C42A7A"/>
    <w:rsid w:val="00C42C65"/>
    <w:rsid w:val="00C55C1E"/>
    <w:rsid w:val="00C906FB"/>
    <w:rsid w:val="00C93597"/>
    <w:rsid w:val="00CB0CD5"/>
    <w:rsid w:val="00CB191F"/>
    <w:rsid w:val="00CC7EC7"/>
    <w:rsid w:val="00CE2DDC"/>
    <w:rsid w:val="00CE4A69"/>
    <w:rsid w:val="00CF0BEC"/>
    <w:rsid w:val="00D12D77"/>
    <w:rsid w:val="00D773AA"/>
    <w:rsid w:val="00D77F1D"/>
    <w:rsid w:val="00D93EB3"/>
    <w:rsid w:val="00DA3AC6"/>
    <w:rsid w:val="00DC72E3"/>
    <w:rsid w:val="00DD45CD"/>
    <w:rsid w:val="00DF4D53"/>
    <w:rsid w:val="00E44451"/>
    <w:rsid w:val="00E52C60"/>
    <w:rsid w:val="00E54147"/>
    <w:rsid w:val="00E55100"/>
    <w:rsid w:val="00E778E3"/>
    <w:rsid w:val="00E9673C"/>
    <w:rsid w:val="00EA29B9"/>
    <w:rsid w:val="00EF58E1"/>
    <w:rsid w:val="00F004AB"/>
    <w:rsid w:val="00F07CE1"/>
    <w:rsid w:val="00F252E6"/>
    <w:rsid w:val="00F34A36"/>
    <w:rsid w:val="00F350D3"/>
    <w:rsid w:val="00F4180A"/>
    <w:rsid w:val="00F43F29"/>
    <w:rsid w:val="00F55367"/>
    <w:rsid w:val="00F664F0"/>
    <w:rsid w:val="00F8766F"/>
    <w:rsid w:val="00FA37AC"/>
    <w:rsid w:val="00FA4F71"/>
    <w:rsid w:val="00FD28C0"/>
    <w:rsid w:val="00FD40BD"/>
    <w:rsid w:val="00FE2703"/>
    <w:rsid w:val="00FF1A14"/>
    <w:rsid w:val="00FF23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5:docId w15:val="{200DB927-AEB8-43C4-A554-8047F544F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1192E"/>
    <w:pPr>
      <w:ind w:left="720"/>
      <w:contextualSpacing/>
    </w:pPr>
  </w:style>
  <w:style w:type="character" w:customStyle="1" w:styleId="apple-converted-space">
    <w:name w:val="apple-converted-space"/>
    <w:basedOn w:val="a0"/>
    <w:rsid w:val="00EF58E1"/>
  </w:style>
  <w:style w:type="paragraph" w:customStyle="1" w:styleId="Style4">
    <w:name w:val="Style4"/>
    <w:basedOn w:val="a"/>
    <w:uiPriority w:val="99"/>
    <w:rsid w:val="00140540"/>
    <w:pPr>
      <w:widowControl w:val="0"/>
      <w:autoSpaceDE w:val="0"/>
      <w:autoSpaceDN w:val="0"/>
      <w:adjustRightInd w:val="0"/>
      <w:spacing w:after="0" w:line="312" w:lineRule="exact"/>
      <w:ind w:firstLine="1373"/>
    </w:pPr>
    <w:rPr>
      <w:rFonts w:ascii="Times New Roman" w:eastAsia="Times New Roman" w:hAnsi="Times New Roman" w:cs="Times New Roman"/>
      <w:sz w:val="24"/>
      <w:szCs w:val="24"/>
      <w:lang w:val="ru-RU" w:eastAsia="ru-RU"/>
    </w:rPr>
  </w:style>
  <w:style w:type="paragraph" w:customStyle="1" w:styleId="Style18">
    <w:name w:val="Style18"/>
    <w:basedOn w:val="a"/>
    <w:uiPriority w:val="99"/>
    <w:rsid w:val="00140540"/>
    <w:pPr>
      <w:widowControl w:val="0"/>
      <w:autoSpaceDE w:val="0"/>
      <w:autoSpaceDN w:val="0"/>
      <w:adjustRightInd w:val="0"/>
      <w:spacing w:after="0" w:line="275" w:lineRule="exact"/>
      <w:ind w:firstLine="701"/>
      <w:jc w:val="both"/>
    </w:pPr>
    <w:rPr>
      <w:rFonts w:ascii="Times New Roman" w:eastAsia="Times New Roman" w:hAnsi="Times New Roman" w:cs="Times New Roman"/>
      <w:sz w:val="24"/>
      <w:szCs w:val="24"/>
      <w:lang w:val="ru-RU" w:eastAsia="ru-RU"/>
    </w:rPr>
  </w:style>
  <w:style w:type="character" w:customStyle="1" w:styleId="FontStyle26">
    <w:name w:val="Font Style26"/>
    <w:uiPriority w:val="99"/>
    <w:rsid w:val="00140540"/>
    <w:rPr>
      <w:rFonts w:ascii="Times New Roman" w:hAnsi="Times New Roman" w:cs="Times New Roman" w:hint="default"/>
      <w:sz w:val="20"/>
      <w:szCs w:val="20"/>
    </w:rPr>
  </w:style>
  <w:style w:type="paragraph" w:styleId="a4">
    <w:name w:val="header"/>
    <w:basedOn w:val="a"/>
    <w:link w:val="a5"/>
    <w:uiPriority w:val="99"/>
    <w:rsid w:val="00140540"/>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5">
    <w:name w:val="Верхний колонтитул Знак"/>
    <w:basedOn w:val="a0"/>
    <w:link w:val="a4"/>
    <w:uiPriority w:val="99"/>
    <w:rsid w:val="00140540"/>
    <w:rPr>
      <w:rFonts w:ascii="Times New Roman" w:eastAsia="Times New Roman" w:hAnsi="Times New Roman" w:cs="Times New Roman"/>
      <w:sz w:val="20"/>
      <w:szCs w:val="20"/>
      <w:lang w:val="ru-RU" w:eastAsia="ru-RU"/>
    </w:rPr>
  </w:style>
  <w:style w:type="paragraph" w:customStyle="1" w:styleId="StyleZakonu">
    <w:name w:val="StyleZakonu"/>
    <w:basedOn w:val="a"/>
    <w:uiPriority w:val="99"/>
    <w:rsid w:val="00140540"/>
    <w:pPr>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StyleProp">
    <w:name w:val="StyleProp"/>
    <w:basedOn w:val="a"/>
    <w:uiPriority w:val="99"/>
    <w:rsid w:val="00140540"/>
    <w:pPr>
      <w:spacing w:after="0" w:line="200" w:lineRule="exact"/>
      <w:ind w:firstLine="227"/>
      <w:jc w:val="both"/>
    </w:pPr>
    <w:rPr>
      <w:rFonts w:ascii="Times New Roman" w:eastAsia="Times New Roman" w:hAnsi="Times New Roman" w:cs="Times New Roman"/>
      <w:sz w:val="18"/>
      <w:szCs w:val="20"/>
      <w:lang w:eastAsia="ru-RU"/>
    </w:rPr>
  </w:style>
  <w:style w:type="paragraph" w:customStyle="1" w:styleId="rvps2">
    <w:name w:val="rvps2"/>
    <w:basedOn w:val="a"/>
    <w:uiPriority w:val="99"/>
    <w:rsid w:val="00140540"/>
    <w:pPr>
      <w:suppressAutoHyphens/>
      <w:spacing w:before="280" w:after="280" w:line="240" w:lineRule="auto"/>
    </w:pPr>
    <w:rPr>
      <w:rFonts w:ascii="Times New Roman" w:eastAsia="Times New Roman" w:hAnsi="Times New Roman" w:cs="Times New Roman"/>
      <w:sz w:val="24"/>
      <w:szCs w:val="24"/>
      <w:lang w:val="ru-RU" w:eastAsia="zh-CN"/>
    </w:rPr>
  </w:style>
  <w:style w:type="paragraph" w:styleId="a6">
    <w:name w:val="Balloon Text"/>
    <w:basedOn w:val="a"/>
    <w:link w:val="a7"/>
    <w:uiPriority w:val="99"/>
    <w:semiHidden/>
    <w:unhideWhenUsed/>
    <w:rsid w:val="008D468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D4688"/>
    <w:rPr>
      <w:rFonts w:ascii="Tahoma" w:hAnsi="Tahoma" w:cs="Tahoma"/>
      <w:sz w:val="16"/>
      <w:szCs w:val="16"/>
    </w:rPr>
  </w:style>
  <w:style w:type="character" w:customStyle="1" w:styleId="a8">
    <w:name w:val="Обычный (веб) Знак"/>
    <w:aliases w:val="Обычный (Web) Знак,Знак Знак Знак"/>
    <w:link w:val="a9"/>
    <w:locked/>
    <w:rsid w:val="00E9673C"/>
    <w:rPr>
      <w:sz w:val="24"/>
      <w:szCs w:val="24"/>
    </w:rPr>
  </w:style>
  <w:style w:type="paragraph" w:styleId="a9">
    <w:name w:val="Normal (Web)"/>
    <w:aliases w:val="Обычный (Web),Знак Знак"/>
    <w:basedOn w:val="a"/>
    <w:link w:val="a8"/>
    <w:unhideWhenUsed/>
    <w:qFormat/>
    <w:rsid w:val="00E9673C"/>
    <w:pPr>
      <w:spacing w:after="120" w:line="240" w:lineRule="auto"/>
      <w:ind w:left="283"/>
    </w:pPr>
    <w:rPr>
      <w:sz w:val="24"/>
      <w:szCs w:val="24"/>
    </w:rPr>
  </w:style>
  <w:style w:type="character" w:styleId="aa">
    <w:name w:val="Strong"/>
    <w:basedOn w:val="a0"/>
    <w:qFormat/>
    <w:rsid w:val="002B3A28"/>
    <w:rPr>
      <w:b/>
      <w:bCs/>
    </w:rPr>
  </w:style>
  <w:style w:type="character" w:styleId="ab">
    <w:name w:val="Hyperlink"/>
    <w:semiHidden/>
    <w:unhideWhenUsed/>
    <w:rsid w:val="00953A03"/>
    <w:rPr>
      <w:color w:val="0000FF"/>
      <w:u w:val="single"/>
    </w:rPr>
  </w:style>
  <w:style w:type="paragraph" w:customStyle="1" w:styleId="Standard">
    <w:name w:val="Standard"/>
    <w:rsid w:val="00953A03"/>
    <w:pPr>
      <w:widowControl w:val="0"/>
      <w:suppressAutoHyphens/>
      <w:spacing w:after="0" w:line="240" w:lineRule="auto"/>
    </w:pPr>
    <w:rPr>
      <w:rFonts w:ascii="Times New Roman" w:eastAsia="Andale Sans UI" w:hAnsi="Times New Roman" w:cs="Tahoma"/>
      <w:kern w:val="2"/>
      <w:sz w:val="24"/>
      <w:szCs w:val="24"/>
      <w:lang w:val="de-DE" w:eastAsia="fa-IR"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028130">
      <w:bodyDiv w:val="1"/>
      <w:marLeft w:val="0"/>
      <w:marRight w:val="0"/>
      <w:marTop w:val="0"/>
      <w:marBottom w:val="0"/>
      <w:divBdr>
        <w:top w:val="none" w:sz="0" w:space="0" w:color="auto"/>
        <w:left w:val="none" w:sz="0" w:space="0" w:color="auto"/>
        <w:bottom w:val="none" w:sz="0" w:space="0" w:color="auto"/>
        <w:right w:val="none" w:sz="0" w:space="0" w:color="auto"/>
      </w:divBdr>
    </w:div>
    <w:div w:id="532960066">
      <w:bodyDiv w:val="1"/>
      <w:marLeft w:val="0"/>
      <w:marRight w:val="0"/>
      <w:marTop w:val="0"/>
      <w:marBottom w:val="0"/>
      <w:divBdr>
        <w:top w:val="none" w:sz="0" w:space="0" w:color="auto"/>
        <w:left w:val="none" w:sz="0" w:space="0" w:color="auto"/>
        <w:bottom w:val="none" w:sz="0" w:space="0" w:color="auto"/>
        <w:right w:val="none" w:sz="0" w:space="0" w:color="auto"/>
      </w:divBdr>
    </w:div>
    <w:div w:id="64713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1B3E1-93E7-4D7D-88CD-C19A06B6F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2269</TotalTime>
  <Pages>5</Pages>
  <Words>1563</Words>
  <Characters>8913</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Diakov</dc:creator>
  <cp:lastModifiedBy>Admin</cp:lastModifiedBy>
  <cp:revision>154</cp:revision>
  <cp:lastPrinted>2017-06-29T11:47:00Z</cp:lastPrinted>
  <dcterms:created xsi:type="dcterms:W3CDTF">2017-05-03T06:42:00Z</dcterms:created>
  <dcterms:modified xsi:type="dcterms:W3CDTF">2017-11-15T07:11:00Z</dcterms:modified>
</cp:coreProperties>
</file>